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6CD" w:rsidRPr="005E531A" w:rsidRDefault="004B06CD" w:rsidP="004B06CD">
      <w:pPr>
        <w:ind w:left="120"/>
        <w:jc w:val="center"/>
        <w:rPr>
          <w:sz w:val="28"/>
          <w:szCs w:val="28"/>
        </w:rPr>
      </w:pPr>
      <w:r w:rsidRPr="005E531A">
        <w:rPr>
          <w:b/>
          <w:color w:val="000000"/>
          <w:sz w:val="28"/>
          <w:szCs w:val="28"/>
        </w:rPr>
        <w:t>МИНИСТЕРСТВО ПРОСВЕЩЕНИЯ РОССИЙСКОЙ ФЕДЕРАЦИИ</w:t>
      </w:r>
    </w:p>
    <w:p w:rsidR="004B06CD" w:rsidRPr="005E531A" w:rsidRDefault="004B06CD" w:rsidP="004B06CD">
      <w:pPr>
        <w:ind w:left="120"/>
        <w:jc w:val="center"/>
        <w:rPr>
          <w:sz w:val="28"/>
          <w:szCs w:val="28"/>
        </w:rPr>
      </w:pPr>
      <w:bookmarkStart w:id="0" w:name="c6077dab-9925-4774-bff8-633c408d96f7"/>
      <w:r w:rsidRPr="005E531A">
        <w:rPr>
          <w:b/>
          <w:color w:val="000000"/>
          <w:sz w:val="28"/>
          <w:szCs w:val="28"/>
        </w:rPr>
        <w:t>Министерство образования Кировской области</w:t>
      </w:r>
      <w:bookmarkEnd w:id="0"/>
      <w:r w:rsidRPr="005E531A">
        <w:rPr>
          <w:b/>
          <w:color w:val="000000"/>
          <w:sz w:val="28"/>
          <w:szCs w:val="28"/>
        </w:rPr>
        <w:t>‌‌</w:t>
      </w:r>
    </w:p>
    <w:p w:rsidR="004B06CD" w:rsidRPr="005E531A" w:rsidRDefault="004B06CD" w:rsidP="004B06CD">
      <w:pPr>
        <w:jc w:val="center"/>
        <w:rPr>
          <w:b/>
          <w:color w:val="000000"/>
          <w:sz w:val="28"/>
          <w:szCs w:val="28"/>
        </w:rPr>
      </w:pPr>
      <w:r w:rsidRPr="005E531A">
        <w:rPr>
          <w:b/>
          <w:color w:val="000000"/>
          <w:sz w:val="28"/>
          <w:szCs w:val="28"/>
        </w:rPr>
        <w:t>Кировское областное государственное</w:t>
      </w:r>
    </w:p>
    <w:p w:rsidR="004B06CD" w:rsidRPr="005E531A" w:rsidRDefault="004B06CD" w:rsidP="004B06CD">
      <w:pPr>
        <w:jc w:val="center"/>
        <w:rPr>
          <w:b/>
          <w:color w:val="000000"/>
          <w:sz w:val="28"/>
          <w:szCs w:val="28"/>
        </w:rPr>
      </w:pPr>
      <w:r w:rsidRPr="005E531A">
        <w:rPr>
          <w:b/>
          <w:color w:val="000000"/>
          <w:sz w:val="28"/>
          <w:szCs w:val="28"/>
        </w:rPr>
        <w:t>общеобразовательное бюджетное учреждение</w:t>
      </w:r>
    </w:p>
    <w:p w:rsidR="004B06CD" w:rsidRPr="005E531A" w:rsidRDefault="004B06CD" w:rsidP="004B06CD">
      <w:pPr>
        <w:jc w:val="center"/>
        <w:rPr>
          <w:b/>
          <w:color w:val="000000"/>
          <w:sz w:val="28"/>
          <w:szCs w:val="28"/>
        </w:rPr>
      </w:pPr>
      <w:r w:rsidRPr="005E531A">
        <w:rPr>
          <w:b/>
          <w:color w:val="000000"/>
          <w:sz w:val="28"/>
          <w:szCs w:val="28"/>
        </w:rPr>
        <w:t>«Центр дистанционного образования детей»</w:t>
      </w:r>
    </w:p>
    <w:p w:rsidR="004B06CD" w:rsidRPr="005E531A" w:rsidRDefault="004B06CD" w:rsidP="004B06CD">
      <w:pPr>
        <w:jc w:val="center"/>
        <w:rPr>
          <w:b/>
          <w:color w:val="000000"/>
          <w:sz w:val="28"/>
          <w:szCs w:val="28"/>
        </w:rPr>
      </w:pPr>
    </w:p>
    <w:p w:rsidR="004B06CD" w:rsidRPr="005E531A" w:rsidRDefault="004B06CD" w:rsidP="004B06CD">
      <w:pPr>
        <w:jc w:val="center"/>
        <w:rPr>
          <w:b/>
          <w:color w:val="000000"/>
          <w:sz w:val="28"/>
          <w:szCs w:val="28"/>
        </w:rPr>
      </w:pPr>
    </w:p>
    <w:tbl>
      <w:tblPr>
        <w:tblW w:w="0" w:type="auto"/>
        <w:jc w:val="center"/>
        <w:tblInd w:w="3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78"/>
        <w:gridCol w:w="4061"/>
        <w:gridCol w:w="3683"/>
      </w:tblGrid>
      <w:tr w:rsidR="004B06CD" w:rsidRPr="005E531A" w:rsidTr="004B06CD">
        <w:trPr>
          <w:trHeight w:val="2453"/>
          <w:jc w:val="center"/>
        </w:trPr>
        <w:tc>
          <w:tcPr>
            <w:tcW w:w="3686" w:type="dxa"/>
            <w:tcBorders>
              <w:top w:val="single" w:sz="4" w:space="0" w:color="000000"/>
              <w:left w:val="single" w:sz="4" w:space="0" w:color="000000"/>
              <w:bottom w:val="single" w:sz="4" w:space="0" w:color="000000"/>
              <w:right w:val="single" w:sz="4" w:space="0" w:color="000000"/>
            </w:tcBorders>
          </w:tcPr>
          <w:p w:rsidR="004B06CD" w:rsidRPr="005E531A" w:rsidRDefault="004B06CD" w:rsidP="004B06CD">
            <w:pPr>
              <w:autoSpaceDE w:val="0"/>
              <w:autoSpaceDN w:val="0"/>
              <w:spacing w:after="120"/>
              <w:ind w:left="112"/>
              <w:jc w:val="both"/>
              <w:rPr>
                <w:color w:val="000000"/>
                <w:sz w:val="28"/>
                <w:szCs w:val="28"/>
              </w:rPr>
            </w:pPr>
            <w:r w:rsidRPr="005E531A">
              <w:rPr>
                <w:color w:val="000000"/>
                <w:sz w:val="28"/>
                <w:szCs w:val="28"/>
              </w:rPr>
              <w:t>РАССМОТРЕНО</w:t>
            </w:r>
          </w:p>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Руководитель методического объединения учителей русского языка и литературы  КОГОБУ ЦДОД</w:t>
            </w:r>
          </w:p>
          <w:p w:rsidR="004B06CD" w:rsidRPr="005E531A" w:rsidRDefault="004B06CD" w:rsidP="004B06CD">
            <w:pPr>
              <w:ind w:left="112"/>
              <w:jc w:val="center"/>
              <w:rPr>
                <w:sz w:val="28"/>
                <w:szCs w:val="28"/>
                <w:lang w:eastAsia="en-US"/>
              </w:rPr>
            </w:pPr>
          </w:p>
        </w:tc>
        <w:tc>
          <w:tcPr>
            <w:tcW w:w="4070" w:type="dxa"/>
            <w:tcBorders>
              <w:top w:val="single" w:sz="4" w:space="0" w:color="000000"/>
              <w:left w:val="single" w:sz="4" w:space="0" w:color="000000"/>
              <w:bottom w:val="single" w:sz="4" w:space="0" w:color="000000"/>
              <w:right w:val="single" w:sz="4" w:space="0" w:color="000000"/>
            </w:tcBorders>
          </w:tcPr>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СОГЛАСОВАНО</w:t>
            </w:r>
          </w:p>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Заместитель директора по учебной работе  КОГОБУ ЦДОД</w:t>
            </w:r>
          </w:p>
          <w:p w:rsidR="004B06CD" w:rsidRPr="005E531A" w:rsidRDefault="004B06CD" w:rsidP="004B06CD">
            <w:pPr>
              <w:ind w:left="112"/>
              <w:jc w:val="center"/>
              <w:rPr>
                <w:sz w:val="28"/>
                <w:szCs w:val="28"/>
                <w:lang w:eastAsia="en-US"/>
              </w:rPr>
            </w:pPr>
          </w:p>
        </w:tc>
        <w:tc>
          <w:tcPr>
            <w:tcW w:w="3691" w:type="dxa"/>
            <w:tcBorders>
              <w:top w:val="single" w:sz="4" w:space="0" w:color="000000"/>
              <w:left w:val="single" w:sz="4" w:space="0" w:color="000000"/>
              <w:bottom w:val="single" w:sz="4" w:space="0" w:color="000000"/>
              <w:right w:val="single" w:sz="4" w:space="0" w:color="000000"/>
            </w:tcBorders>
          </w:tcPr>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УТВЕРЖДЕНО</w:t>
            </w:r>
          </w:p>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Директор КОГОБУ ЦДОД</w:t>
            </w:r>
          </w:p>
          <w:p w:rsidR="004B06CD" w:rsidRPr="005E531A" w:rsidRDefault="004B06CD" w:rsidP="004B06CD">
            <w:pPr>
              <w:ind w:left="112"/>
              <w:jc w:val="center"/>
              <w:rPr>
                <w:sz w:val="28"/>
                <w:szCs w:val="28"/>
                <w:lang w:eastAsia="en-US"/>
              </w:rPr>
            </w:pPr>
          </w:p>
        </w:tc>
      </w:tr>
      <w:tr w:rsidR="004B06CD" w:rsidRPr="005E531A" w:rsidTr="004B06CD">
        <w:trPr>
          <w:trHeight w:val="1067"/>
          <w:jc w:val="center"/>
        </w:trPr>
        <w:tc>
          <w:tcPr>
            <w:tcW w:w="3686" w:type="dxa"/>
            <w:tcBorders>
              <w:top w:val="single" w:sz="4" w:space="0" w:color="000000"/>
              <w:left w:val="single" w:sz="4" w:space="0" w:color="000000"/>
              <w:bottom w:val="single" w:sz="4" w:space="0" w:color="000000"/>
              <w:right w:val="single" w:sz="4" w:space="0" w:color="000000"/>
            </w:tcBorders>
            <w:hideMark/>
          </w:tcPr>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___________Е.В. Махнёва</w:t>
            </w:r>
          </w:p>
          <w:p w:rsidR="004B06CD" w:rsidRPr="005E531A" w:rsidRDefault="004B06CD" w:rsidP="004B06CD">
            <w:pPr>
              <w:ind w:left="112"/>
              <w:jc w:val="center"/>
              <w:rPr>
                <w:sz w:val="28"/>
                <w:szCs w:val="28"/>
                <w:lang w:eastAsia="en-US"/>
              </w:rPr>
            </w:pPr>
            <w:r w:rsidRPr="005E531A">
              <w:rPr>
                <w:color w:val="000000"/>
                <w:sz w:val="28"/>
                <w:szCs w:val="28"/>
              </w:rPr>
              <w:t>Приказ № от «[число]» августа   2023 г.</w:t>
            </w:r>
          </w:p>
        </w:tc>
        <w:tc>
          <w:tcPr>
            <w:tcW w:w="4070" w:type="dxa"/>
            <w:tcBorders>
              <w:top w:val="single" w:sz="4" w:space="0" w:color="000000"/>
              <w:left w:val="single" w:sz="4" w:space="0" w:color="000000"/>
              <w:bottom w:val="single" w:sz="4" w:space="0" w:color="000000"/>
              <w:right w:val="single" w:sz="4" w:space="0" w:color="000000"/>
            </w:tcBorders>
            <w:hideMark/>
          </w:tcPr>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__________   Э.Ю. Минеева</w:t>
            </w:r>
          </w:p>
          <w:p w:rsidR="004B06CD" w:rsidRPr="005E531A" w:rsidRDefault="004B06CD" w:rsidP="004B06CD">
            <w:pPr>
              <w:ind w:left="112"/>
              <w:jc w:val="center"/>
              <w:rPr>
                <w:sz w:val="28"/>
                <w:szCs w:val="28"/>
                <w:lang w:eastAsia="en-US"/>
              </w:rPr>
            </w:pPr>
            <w:r w:rsidRPr="005E531A">
              <w:rPr>
                <w:color w:val="000000"/>
                <w:sz w:val="28"/>
                <w:szCs w:val="28"/>
              </w:rPr>
              <w:t>Приказ № от «[число]» августа   2023 г.</w:t>
            </w:r>
          </w:p>
        </w:tc>
        <w:tc>
          <w:tcPr>
            <w:tcW w:w="3691" w:type="dxa"/>
            <w:tcBorders>
              <w:top w:val="single" w:sz="4" w:space="0" w:color="000000"/>
              <w:left w:val="single" w:sz="4" w:space="0" w:color="000000"/>
              <w:bottom w:val="single" w:sz="4" w:space="0" w:color="000000"/>
              <w:right w:val="single" w:sz="4" w:space="0" w:color="000000"/>
            </w:tcBorders>
            <w:hideMark/>
          </w:tcPr>
          <w:p w:rsidR="004B06CD" w:rsidRPr="005E531A" w:rsidRDefault="004B06CD" w:rsidP="004B06CD">
            <w:pPr>
              <w:autoSpaceDE w:val="0"/>
              <w:autoSpaceDN w:val="0"/>
              <w:spacing w:after="120"/>
              <w:ind w:left="112"/>
              <w:rPr>
                <w:color w:val="000000"/>
                <w:sz w:val="28"/>
                <w:szCs w:val="28"/>
              </w:rPr>
            </w:pPr>
            <w:r w:rsidRPr="005E531A">
              <w:rPr>
                <w:color w:val="000000"/>
                <w:sz w:val="28"/>
                <w:szCs w:val="28"/>
              </w:rPr>
              <w:t>_________Е.В. Трубицына</w:t>
            </w:r>
          </w:p>
          <w:p w:rsidR="004B06CD" w:rsidRPr="005E531A" w:rsidRDefault="004B06CD" w:rsidP="004B06CD">
            <w:pPr>
              <w:ind w:left="112"/>
              <w:jc w:val="center"/>
              <w:rPr>
                <w:sz w:val="28"/>
                <w:szCs w:val="28"/>
                <w:lang w:eastAsia="en-US"/>
              </w:rPr>
            </w:pPr>
            <w:r w:rsidRPr="005E531A">
              <w:rPr>
                <w:color w:val="000000"/>
                <w:sz w:val="28"/>
                <w:szCs w:val="28"/>
              </w:rPr>
              <w:t>Приказ № от «[число]» августа   2023 г.</w:t>
            </w:r>
          </w:p>
        </w:tc>
      </w:tr>
    </w:tbl>
    <w:p w:rsidR="004B06CD" w:rsidRPr="005E531A" w:rsidRDefault="004B06CD" w:rsidP="004B06CD">
      <w:pPr>
        <w:rPr>
          <w:sz w:val="28"/>
          <w:szCs w:val="28"/>
          <w:lang w:eastAsia="en-US"/>
        </w:rPr>
      </w:pPr>
      <w:r w:rsidRPr="005E531A">
        <w:rPr>
          <w:sz w:val="28"/>
          <w:szCs w:val="28"/>
          <w:lang w:eastAsia="en-US"/>
        </w:rPr>
        <w:t xml:space="preserve">    </w:t>
      </w:r>
    </w:p>
    <w:p w:rsidR="004B06CD" w:rsidRPr="005E531A" w:rsidRDefault="004B06CD" w:rsidP="004B06CD">
      <w:pPr>
        <w:rPr>
          <w:sz w:val="28"/>
          <w:szCs w:val="28"/>
          <w:lang w:eastAsia="en-US"/>
        </w:rPr>
      </w:pPr>
    </w:p>
    <w:p w:rsidR="004B06CD" w:rsidRPr="005E531A" w:rsidRDefault="004B06CD" w:rsidP="004B06CD">
      <w:pPr>
        <w:jc w:val="center"/>
        <w:rPr>
          <w:b/>
          <w:sz w:val="28"/>
          <w:szCs w:val="28"/>
        </w:rPr>
      </w:pPr>
      <w:r w:rsidRPr="005E531A">
        <w:rPr>
          <w:b/>
          <w:sz w:val="28"/>
          <w:szCs w:val="28"/>
        </w:rPr>
        <w:t>Адаптированная рабочая программа учебного предмета «Литература»</w:t>
      </w:r>
    </w:p>
    <w:p w:rsidR="004B06CD" w:rsidRPr="005E531A" w:rsidRDefault="004B06CD" w:rsidP="004B06CD">
      <w:pPr>
        <w:spacing w:line="200" w:lineRule="atLeast"/>
        <w:jc w:val="center"/>
        <w:textAlignment w:val="center"/>
        <w:rPr>
          <w:b/>
          <w:sz w:val="28"/>
          <w:szCs w:val="28"/>
        </w:rPr>
      </w:pPr>
      <w:r w:rsidRPr="005E531A">
        <w:rPr>
          <w:b/>
          <w:sz w:val="28"/>
          <w:szCs w:val="28"/>
        </w:rPr>
        <w:t>для обучающихся , имеющих задержку психического развития</w:t>
      </w:r>
    </w:p>
    <w:p w:rsidR="004B06CD" w:rsidRPr="005E531A" w:rsidRDefault="004B06CD" w:rsidP="004B06CD">
      <w:pPr>
        <w:spacing w:line="200" w:lineRule="atLeast"/>
        <w:jc w:val="center"/>
        <w:textAlignment w:val="center"/>
        <w:rPr>
          <w:b/>
          <w:sz w:val="28"/>
          <w:szCs w:val="28"/>
        </w:rPr>
      </w:pPr>
    </w:p>
    <w:p w:rsidR="004B06CD" w:rsidRPr="005E531A" w:rsidRDefault="004B06CD" w:rsidP="004B06CD">
      <w:pPr>
        <w:ind w:left="-142"/>
        <w:jc w:val="center"/>
        <w:rPr>
          <w:sz w:val="28"/>
          <w:szCs w:val="28"/>
        </w:rPr>
      </w:pPr>
    </w:p>
    <w:p w:rsidR="004B06CD" w:rsidRPr="005E531A" w:rsidRDefault="004B06CD" w:rsidP="004B06CD">
      <w:pPr>
        <w:jc w:val="center"/>
        <w:rPr>
          <w:b/>
          <w:color w:val="000000"/>
          <w:sz w:val="28"/>
          <w:szCs w:val="28"/>
        </w:rPr>
      </w:pPr>
    </w:p>
    <w:p w:rsidR="004B06CD" w:rsidRPr="005E531A" w:rsidRDefault="004B06CD" w:rsidP="004B06CD">
      <w:pPr>
        <w:jc w:val="center"/>
        <w:rPr>
          <w:b/>
          <w:color w:val="000000"/>
          <w:sz w:val="28"/>
          <w:szCs w:val="28"/>
        </w:rPr>
      </w:pPr>
      <w:r w:rsidRPr="005E531A">
        <w:rPr>
          <w:b/>
          <w:color w:val="000000"/>
          <w:sz w:val="28"/>
          <w:szCs w:val="28"/>
        </w:rPr>
        <w:t>Киров‌ 2023</w:t>
      </w:r>
    </w:p>
    <w:p w:rsidR="00A55753" w:rsidRDefault="00A55753"/>
    <w:p w:rsidR="004B06CD" w:rsidRDefault="004B06CD"/>
    <w:p w:rsidR="004B06CD" w:rsidRPr="005E531A" w:rsidRDefault="004B06CD" w:rsidP="004B06CD">
      <w:pPr>
        <w:pStyle w:val="a0"/>
        <w:spacing w:before="67"/>
        <w:jc w:val="center"/>
        <w:rPr>
          <w:b/>
        </w:rPr>
      </w:pPr>
      <w:r w:rsidRPr="005E531A">
        <w:rPr>
          <w:b/>
        </w:rPr>
        <w:lastRenderedPageBreak/>
        <w:t>ПОЯСНИТЕЛЬНАЯ</w:t>
      </w:r>
      <w:r w:rsidRPr="005E531A">
        <w:rPr>
          <w:b/>
          <w:spacing w:val="-10"/>
        </w:rPr>
        <w:t xml:space="preserve"> </w:t>
      </w:r>
      <w:r w:rsidRPr="005E531A">
        <w:rPr>
          <w:b/>
        </w:rPr>
        <w:t>ЗАПИСКА</w:t>
      </w:r>
    </w:p>
    <w:p w:rsidR="004B06CD" w:rsidRPr="005E531A" w:rsidRDefault="004B06CD" w:rsidP="004B06CD">
      <w:pPr>
        <w:pStyle w:val="a0"/>
        <w:spacing w:before="3"/>
        <w:ind w:left="0"/>
      </w:pPr>
    </w:p>
    <w:p w:rsidR="004B06CD" w:rsidRPr="005E531A" w:rsidRDefault="004B06CD" w:rsidP="004B06CD">
      <w:pPr>
        <w:pStyle w:val="a0"/>
        <w:ind w:right="116" w:firstLine="708"/>
        <w:jc w:val="both"/>
      </w:pPr>
      <w:r w:rsidRPr="005E531A">
        <w:t>Примерная</w:t>
      </w:r>
      <w:r w:rsidRPr="005E531A">
        <w:rPr>
          <w:spacing w:val="1"/>
        </w:rPr>
        <w:t xml:space="preserve"> </w:t>
      </w:r>
      <w:r w:rsidRPr="005E531A">
        <w:t>рабочая</w:t>
      </w:r>
      <w:r w:rsidRPr="005E531A">
        <w:rPr>
          <w:spacing w:val="1"/>
        </w:rPr>
        <w:t xml:space="preserve"> </w:t>
      </w:r>
      <w:r w:rsidRPr="005E531A">
        <w:t>программа</w:t>
      </w:r>
      <w:r w:rsidRPr="005E531A">
        <w:rPr>
          <w:spacing w:val="1"/>
        </w:rPr>
        <w:t xml:space="preserve"> </w:t>
      </w:r>
      <w:r w:rsidRPr="005E531A">
        <w:t>по</w:t>
      </w:r>
      <w:r w:rsidRPr="005E531A">
        <w:rPr>
          <w:spacing w:val="1"/>
        </w:rPr>
        <w:t xml:space="preserve"> </w:t>
      </w:r>
      <w:r w:rsidRPr="005E531A">
        <w:t>литературе</w:t>
      </w:r>
      <w:r w:rsidRPr="005E531A">
        <w:rPr>
          <w:spacing w:val="1"/>
        </w:rPr>
        <w:t xml:space="preserve"> </w:t>
      </w:r>
      <w:r w:rsidRPr="005E531A">
        <w:t>для</w:t>
      </w:r>
      <w:r w:rsidRPr="005E531A">
        <w:rPr>
          <w:spacing w:val="1"/>
        </w:rPr>
        <w:t xml:space="preserve"> </w:t>
      </w:r>
      <w:r w:rsidRPr="005E531A">
        <w:t>обучающихся</w:t>
      </w:r>
      <w:r w:rsidRPr="005E531A">
        <w:rPr>
          <w:spacing w:val="1"/>
        </w:rPr>
        <w:t xml:space="preserve"> </w:t>
      </w:r>
      <w:r w:rsidRPr="005E531A">
        <w:t>с</w:t>
      </w:r>
      <w:r w:rsidRPr="005E531A">
        <w:rPr>
          <w:spacing w:val="-67"/>
        </w:rPr>
        <w:t xml:space="preserve"> </w:t>
      </w:r>
      <w:r w:rsidRPr="005E531A">
        <w:t>задержкой</w:t>
      </w:r>
      <w:r w:rsidRPr="005E531A">
        <w:rPr>
          <w:spacing w:val="1"/>
        </w:rPr>
        <w:t xml:space="preserve"> </w:t>
      </w:r>
      <w:r w:rsidRPr="005E531A">
        <w:t>психического</w:t>
      </w:r>
      <w:r w:rsidRPr="005E531A">
        <w:rPr>
          <w:spacing w:val="1"/>
        </w:rPr>
        <w:t xml:space="preserve"> </w:t>
      </w:r>
      <w:r w:rsidRPr="005E531A">
        <w:t>развития</w:t>
      </w:r>
      <w:r w:rsidRPr="005E531A">
        <w:rPr>
          <w:spacing w:val="1"/>
        </w:rPr>
        <w:t xml:space="preserve"> </w:t>
      </w:r>
      <w:r w:rsidRPr="005E531A">
        <w:t>(далее</w:t>
      </w:r>
      <w:r w:rsidRPr="005E531A">
        <w:rPr>
          <w:spacing w:val="1"/>
        </w:rPr>
        <w:t xml:space="preserve"> </w:t>
      </w:r>
      <w:r w:rsidRPr="005E531A">
        <w:t>–</w:t>
      </w:r>
      <w:r w:rsidRPr="005E531A">
        <w:rPr>
          <w:spacing w:val="1"/>
        </w:rPr>
        <w:t xml:space="preserve"> </w:t>
      </w:r>
      <w:r w:rsidRPr="005E531A">
        <w:t>ЗПР)</w:t>
      </w:r>
      <w:r w:rsidRPr="005E531A">
        <w:rPr>
          <w:spacing w:val="1"/>
        </w:rPr>
        <w:t xml:space="preserve"> </w:t>
      </w:r>
      <w:r w:rsidRPr="005E531A">
        <w:t>на</w:t>
      </w:r>
      <w:r w:rsidRPr="005E531A">
        <w:rPr>
          <w:spacing w:val="1"/>
        </w:rPr>
        <w:t xml:space="preserve"> </w:t>
      </w:r>
      <w:r w:rsidRPr="005E531A">
        <w:t>уровне</w:t>
      </w:r>
      <w:r w:rsidRPr="005E531A">
        <w:rPr>
          <w:spacing w:val="1"/>
        </w:rPr>
        <w:t xml:space="preserve"> </w:t>
      </w:r>
      <w:r w:rsidRPr="005E531A">
        <w:t>основного</w:t>
      </w:r>
      <w:r w:rsidRPr="005E531A">
        <w:rPr>
          <w:spacing w:val="1"/>
        </w:rPr>
        <w:t xml:space="preserve"> </w:t>
      </w:r>
      <w:r w:rsidRPr="005E531A">
        <w:t>общего</w:t>
      </w:r>
      <w:r w:rsidRPr="005E531A">
        <w:rPr>
          <w:spacing w:val="1"/>
        </w:rPr>
        <w:t xml:space="preserve"> </w:t>
      </w:r>
      <w:r w:rsidRPr="005E531A">
        <w:t>образования</w:t>
      </w:r>
      <w:r w:rsidRPr="005E531A">
        <w:rPr>
          <w:spacing w:val="1"/>
        </w:rPr>
        <w:t xml:space="preserve"> </w:t>
      </w:r>
      <w:r w:rsidRPr="005E531A">
        <w:t>подготовлена</w:t>
      </w:r>
      <w:r w:rsidRPr="005E531A">
        <w:rPr>
          <w:spacing w:val="1"/>
        </w:rPr>
        <w:t xml:space="preserve"> </w:t>
      </w:r>
      <w:r w:rsidRPr="005E531A">
        <w:t>на</w:t>
      </w:r>
      <w:r w:rsidRPr="005E531A">
        <w:rPr>
          <w:spacing w:val="1"/>
        </w:rPr>
        <w:t xml:space="preserve"> </w:t>
      </w:r>
      <w:r w:rsidRPr="005E531A">
        <w:t>основе</w:t>
      </w:r>
      <w:r w:rsidRPr="005E531A">
        <w:rPr>
          <w:spacing w:val="1"/>
        </w:rPr>
        <w:t xml:space="preserve"> </w:t>
      </w:r>
      <w:r w:rsidRPr="005E531A">
        <w:t>Федерального</w:t>
      </w:r>
      <w:r w:rsidRPr="005E531A">
        <w:rPr>
          <w:spacing w:val="1"/>
        </w:rPr>
        <w:t xml:space="preserve"> </w:t>
      </w:r>
      <w:r w:rsidRPr="005E531A">
        <w:t>государственного</w:t>
      </w:r>
      <w:r w:rsidRPr="005E531A">
        <w:rPr>
          <w:spacing w:val="1"/>
        </w:rPr>
        <w:t xml:space="preserve"> </w:t>
      </w:r>
      <w:r w:rsidRPr="005E531A">
        <w:t>образовательного</w:t>
      </w:r>
      <w:r w:rsidRPr="005E531A">
        <w:rPr>
          <w:spacing w:val="1"/>
        </w:rPr>
        <w:t xml:space="preserve"> </w:t>
      </w:r>
      <w:r w:rsidRPr="005E531A">
        <w:t>стандарта</w:t>
      </w:r>
      <w:r w:rsidRPr="005E531A">
        <w:rPr>
          <w:spacing w:val="1"/>
        </w:rPr>
        <w:t xml:space="preserve"> </w:t>
      </w:r>
      <w:r w:rsidRPr="005E531A">
        <w:t>основного</w:t>
      </w:r>
      <w:r w:rsidRPr="005E531A">
        <w:rPr>
          <w:spacing w:val="1"/>
        </w:rPr>
        <w:t xml:space="preserve"> </w:t>
      </w:r>
      <w:r w:rsidRPr="005E531A">
        <w:t>общего</w:t>
      </w:r>
      <w:r w:rsidRPr="005E531A">
        <w:rPr>
          <w:spacing w:val="1"/>
        </w:rPr>
        <w:t xml:space="preserve"> </w:t>
      </w:r>
      <w:r w:rsidRPr="005E531A">
        <w:t>образования</w:t>
      </w:r>
      <w:r w:rsidRPr="005E531A">
        <w:rPr>
          <w:spacing w:val="1"/>
        </w:rPr>
        <w:t xml:space="preserve"> </w:t>
      </w:r>
      <w:r w:rsidRPr="005E531A">
        <w:t>(Приказ</w:t>
      </w:r>
      <w:r w:rsidRPr="005E531A">
        <w:rPr>
          <w:spacing w:val="1"/>
        </w:rPr>
        <w:t xml:space="preserve"> </w:t>
      </w:r>
      <w:r w:rsidRPr="005E531A">
        <w:t>Минпросвещения</w:t>
      </w:r>
      <w:r w:rsidRPr="005E531A">
        <w:rPr>
          <w:spacing w:val="1"/>
        </w:rPr>
        <w:t xml:space="preserve"> </w:t>
      </w:r>
      <w:r w:rsidRPr="005E531A">
        <w:t>России</w:t>
      </w:r>
      <w:r w:rsidRPr="005E531A">
        <w:rPr>
          <w:spacing w:val="1"/>
        </w:rPr>
        <w:t xml:space="preserve"> </w:t>
      </w:r>
      <w:r w:rsidRPr="005E531A">
        <w:t>от</w:t>
      </w:r>
      <w:r w:rsidRPr="005E531A">
        <w:rPr>
          <w:spacing w:val="1"/>
        </w:rPr>
        <w:t xml:space="preserve"> </w:t>
      </w:r>
      <w:r w:rsidRPr="005E531A">
        <w:t>31.05.2021</w:t>
      </w:r>
      <w:r w:rsidRPr="005E531A">
        <w:rPr>
          <w:spacing w:val="1"/>
        </w:rPr>
        <w:t xml:space="preserve"> </w:t>
      </w:r>
      <w:r w:rsidRPr="005E531A">
        <w:t>г.</w:t>
      </w:r>
      <w:r w:rsidRPr="005E531A">
        <w:rPr>
          <w:spacing w:val="1"/>
        </w:rPr>
        <w:t xml:space="preserve"> </w:t>
      </w:r>
      <w:r w:rsidRPr="005E531A">
        <w:t>№</w:t>
      </w:r>
      <w:r w:rsidRPr="005E531A">
        <w:rPr>
          <w:spacing w:val="1"/>
        </w:rPr>
        <w:t xml:space="preserve"> </w:t>
      </w:r>
      <w:r w:rsidRPr="005E531A">
        <w:t>287,</w:t>
      </w:r>
      <w:r w:rsidRPr="005E531A">
        <w:rPr>
          <w:spacing w:val="1"/>
        </w:rPr>
        <w:t xml:space="preserve"> </w:t>
      </w:r>
      <w:r w:rsidRPr="005E531A">
        <w:t>зарегистрирован</w:t>
      </w:r>
      <w:r w:rsidRPr="005E531A">
        <w:rPr>
          <w:spacing w:val="1"/>
        </w:rPr>
        <w:t xml:space="preserve"> </w:t>
      </w:r>
      <w:r w:rsidRPr="005E531A">
        <w:t>Министерством</w:t>
      </w:r>
      <w:r w:rsidRPr="005E531A">
        <w:rPr>
          <w:spacing w:val="1"/>
        </w:rPr>
        <w:t xml:space="preserve"> </w:t>
      </w:r>
      <w:r w:rsidRPr="005E531A">
        <w:t>юстиции</w:t>
      </w:r>
      <w:r w:rsidRPr="005E531A">
        <w:rPr>
          <w:spacing w:val="1"/>
        </w:rPr>
        <w:t xml:space="preserve"> </w:t>
      </w:r>
      <w:r w:rsidRPr="005E531A">
        <w:t>Российской</w:t>
      </w:r>
      <w:r w:rsidRPr="005E531A">
        <w:rPr>
          <w:spacing w:val="1"/>
        </w:rPr>
        <w:t xml:space="preserve"> </w:t>
      </w:r>
      <w:r w:rsidRPr="005E531A">
        <w:t>Федерации</w:t>
      </w:r>
      <w:r w:rsidRPr="005E531A">
        <w:rPr>
          <w:spacing w:val="1"/>
        </w:rPr>
        <w:t xml:space="preserve"> </w:t>
      </w:r>
      <w:r w:rsidRPr="005E531A">
        <w:t>05.07.2021</w:t>
      </w:r>
      <w:r w:rsidRPr="005E531A">
        <w:rPr>
          <w:spacing w:val="1"/>
        </w:rPr>
        <w:t xml:space="preserve"> </w:t>
      </w:r>
      <w:r w:rsidRPr="005E531A">
        <w:t>г.,</w:t>
      </w:r>
      <w:r w:rsidRPr="005E531A">
        <w:rPr>
          <w:spacing w:val="1"/>
        </w:rPr>
        <w:t xml:space="preserve"> </w:t>
      </w:r>
      <w:r w:rsidRPr="005E531A">
        <w:t>рег.</w:t>
      </w:r>
      <w:r w:rsidRPr="005E531A">
        <w:rPr>
          <w:spacing w:val="1"/>
        </w:rPr>
        <w:t xml:space="preserve"> </w:t>
      </w:r>
      <w:r w:rsidRPr="005E531A">
        <w:t>номер</w:t>
      </w:r>
      <w:r w:rsidRPr="005E531A">
        <w:rPr>
          <w:spacing w:val="1"/>
        </w:rPr>
        <w:t xml:space="preserve"> </w:t>
      </w:r>
      <w:r w:rsidRPr="005E531A">
        <w:t>64101)</w:t>
      </w:r>
      <w:r w:rsidRPr="005E531A">
        <w:rPr>
          <w:spacing w:val="1"/>
        </w:rPr>
        <w:t xml:space="preserve"> </w:t>
      </w:r>
      <w:r w:rsidRPr="005E531A">
        <w:t>(далее</w:t>
      </w:r>
      <w:r w:rsidRPr="005E531A">
        <w:rPr>
          <w:spacing w:val="1"/>
        </w:rPr>
        <w:t xml:space="preserve"> </w:t>
      </w:r>
      <w:r w:rsidRPr="005E531A">
        <w:t>–</w:t>
      </w:r>
      <w:r w:rsidRPr="005E531A">
        <w:rPr>
          <w:spacing w:val="1"/>
        </w:rPr>
        <w:t xml:space="preserve"> </w:t>
      </w:r>
      <w:r w:rsidRPr="005E531A">
        <w:t>ФГОС</w:t>
      </w:r>
      <w:r w:rsidRPr="005E531A">
        <w:rPr>
          <w:spacing w:val="1"/>
        </w:rPr>
        <w:t xml:space="preserve"> </w:t>
      </w:r>
      <w:r w:rsidRPr="005E531A">
        <w:t>ООО),</w:t>
      </w:r>
      <w:r w:rsidRPr="005E531A">
        <w:rPr>
          <w:spacing w:val="1"/>
        </w:rPr>
        <w:t xml:space="preserve"> </w:t>
      </w:r>
      <w:r w:rsidRPr="005E531A">
        <w:t>Примерной</w:t>
      </w:r>
      <w:r w:rsidRPr="005E531A">
        <w:rPr>
          <w:spacing w:val="1"/>
        </w:rPr>
        <w:t xml:space="preserve"> </w:t>
      </w:r>
      <w:r w:rsidRPr="005E531A">
        <w:t>адаптированной основной образовательной программы основного общего</w:t>
      </w:r>
      <w:r w:rsidRPr="005E531A">
        <w:rPr>
          <w:spacing w:val="1"/>
        </w:rPr>
        <w:t xml:space="preserve"> </w:t>
      </w:r>
      <w:r w:rsidRPr="005E531A">
        <w:rPr>
          <w:spacing w:val="-1"/>
        </w:rPr>
        <w:t>образования</w:t>
      </w:r>
      <w:r w:rsidRPr="005E531A">
        <w:rPr>
          <w:spacing w:val="-16"/>
        </w:rPr>
        <w:t xml:space="preserve"> </w:t>
      </w:r>
      <w:r w:rsidRPr="005E531A">
        <w:t>обучающихся</w:t>
      </w:r>
      <w:r w:rsidRPr="005E531A">
        <w:rPr>
          <w:spacing w:val="-15"/>
        </w:rPr>
        <w:t xml:space="preserve"> </w:t>
      </w:r>
      <w:r w:rsidRPr="005E531A">
        <w:t>с</w:t>
      </w:r>
      <w:r w:rsidRPr="005E531A">
        <w:rPr>
          <w:spacing w:val="-16"/>
        </w:rPr>
        <w:t xml:space="preserve"> </w:t>
      </w:r>
      <w:r w:rsidRPr="005E531A">
        <w:t>задержкой</w:t>
      </w:r>
      <w:r w:rsidRPr="005E531A">
        <w:rPr>
          <w:spacing w:val="-15"/>
        </w:rPr>
        <w:t xml:space="preserve"> </w:t>
      </w:r>
      <w:r w:rsidRPr="005E531A">
        <w:t>психического</w:t>
      </w:r>
      <w:r w:rsidRPr="005E531A">
        <w:rPr>
          <w:spacing w:val="-15"/>
        </w:rPr>
        <w:t xml:space="preserve"> </w:t>
      </w:r>
      <w:r w:rsidRPr="005E531A">
        <w:t>развития</w:t>
      </w:r>
      <w:r w:rsidRPr="005E531A">
        <w:rPr>
          <w:spacing w:val="-10"/>
        </w:rPr>
        <w:t xml:space="preserve"> </w:t>
      </w:r>
      <w:r w:rsidRPr="005E531A">
        <w:t>(одобренной</w:t>
      </w:r>
      <w:r w:rsidRPr="005E531A">
        <w:rPr>
          <w:spacing w:val="-67"/>
        </w:rPr>
        <w:t xml:space="preserve"> </w:t>
      </w:r>
      <w:r w:rsidRPr="005E531A">
        <w:t>решением ФУМО по общему образованию (протокол от 18 марта 2022 г. №</w:t>
      </w:r>
      <w:r w:rsidRPr="005E531A">
        <w:rPr>
          <w:spacing w:val="-68"/>
        </w:rPr>
        <w:t xml:space="preserve"> </w:t>
      </w:r>
      <w:r w:rsidRPr="005E531A">
        <w:t>1/22))</w:t>
      </w:r>
      <w:r w:rsidRPr="005E531A">
        <w:rPr>
          <w:spacing w:val="1"/>
        </w:rPr>
        <w:t xml:space="preserve"> </w:t>
      </w:r>
      <w:r w:rsidRPr="005E531A">
        <w:t>(далее</w:t>
      </w:r>
      <w:r w:rsidRPr="005E531A">
        <w:rPr>
          <w:spacing w:val="1"/>
        </w:rPr>
        <w:t xml:space="preserve"> </w:t>
      </w:r>
      <w:r w:rsidRPr="005E531A">
        <w:t>–</w:t>
      </w:r>
      <w:r w:rsidRPr="005E531A">
        <w:rPr>
          <w:spacing w:val="1"/>
        </w:rPr>
        <w:t xml:space="preserve"> </w:t>
      </w:r>
      <w:r w:rsidRPr="005E531A">
        <w:t>ПАООП</w:t>
      </w:r>
      <w:r w:rsidRPr="005E531A">
        <w:rPr>
          <w:spacing w:val="1"/>
        </w:rPr>
        <w:t xml:space="preserve"> </w:t>
      </w:r>
      <w:r w:rsidRPr="005E531A">
        <w:t>ООО</w:t>
      </w:r>
      <w:r w:rsidRPr="005E531A">
        <w:rPr>
          <w:spacing w:val="1"/>
        </w:rPr>
        <w:t xml:space="preserve"> </w:t>
      </w:r>
      <w:r w:rsidRPr="005E531A">
        <w:t>ЗПР),</w:t>
      </w:r>
      <w:r w:rsidRPr="005E531A">
        <w:rPr>
          <w:spacing w:val="1"/>
        </w:rPr>
        <w:t xml:space="preserve"> </w:t>
      </w:r>
      <w:r w:rsidRPr="005E531A">
        <w:t>Примерной</w:t>
      </w:r>
      <w:r w:rsidRPr="005E531A">
        <w:rPr>
          <w:spacing w:val="1"/>
        </w:rPr>
        <w:t xml:space="preserve"> </w:t>
      </w:r>
      <w:r w:rsidRPr="005E531A">
        <w:t>рабочей</w:t>
      </w:r>
      <w:r w:rsidRPr="005E531A">
        <w:rPr>
          <w:spacing w:val="1"/>
        </w:rPr>
        <w:t xml:space="preserve"> </w:t>
      </w:r>
      <w:r w:rsidRPr="005E531A">
        <w:t>программы</w:t>
      </w:r>
      <w:r w:rsidRPr="005E531A">
        <w:rPr>
          <w:spacing w:val="1"/>
        </w:rPr>
        <w:t xml:space="preserve"> </w:t>
      </w:r>
      <w:r w:rsidRPr="005E531A">
        <w:t>основного</w:t>
      </w:r>
      <w:r w:rsidRPr="005E531A">
        <w:rPr>
          <w:spacing w:val="1"/>
        </w:rPr>
        <w:t xml:space="preserve"> </w:t>
      </w:r>
      <w:r w:rsidRPr="005E531A">
        <w:t>общего</w:t>
      </w:r>
      <w:r w:rsidRPr="005E531A">
        <w:rPr>
          <w:spacing w:val="1"/>
        </w:rPr>
        <w:t xml:space="preserve"> </w:t>
      </w:r>
      <w:r w:rsidRPr="005E531A">
        <w:t>образования</w:t>
      </w:r>
      <w:r w:rsidRPr="005E531A">
        <w:rPr>
          <w:spacing w:val="1"/>
        </w:rPr>
        <w:t xml:space="preserve"> </w:t>
      </w:r>
      <w:r w:rsidRPr="005E531A">
        <w:t>«Литература»,</w:t>
      </w:r>
      <w:r w:rsidRPr="005E531A">
        <w:rPr>
          <w:spacing w:val="1"/>
        </w:rPr>
        <w:t xml:space="preserve"> </w:t>
      </w:r>
      <w:r w:rsidRPr="005E531A">
        <w:t>Концепции</w:t>
      </w:r>
      <w:r w:rsidRPr="005E531A">
        <w:rPr>
          <w:spacing w:val="1"/>
        </w:rPr>
        <w:t xml:space="preserve"> </w:t>
      </w:r>
      <w:r w:rsidRPr="005E531A">
        <w:t>преподавания</w:t>
      </w:r>
      <w:r w:rsidRPr="005E531A">
        <w:rPr>
          <w:spacing w:val="-67"/>
        </w:rPr>
        <w:t xml:space="preserve"> </w:t>
      </w:r>
      <w:r w:rsidRPr="005E531A">
        <w:t>русского</w:t>
      </w:r>
      <w:r w:rsidRPr="005E531A">
        <w:rPr>
          <w:spacing w:val="1"/>
        </w:rPr>
        <w:t xml:space="preserve"> </w:t>
      </w:r>
      <w:r w:rsidRPr="005E531A">
        <w:t>языка</w:t>
      </w:r>
      <w:r w:rsidRPr="005E531A">
        <w:rPr>
          <w:spacing w:val="1"/>
        </w:rPr>
        <w:t xml:space="preserve"> </w:t>
      </w:r>
      <w:r w:rsidRPr="005E531A">
        <w:t>и</w:t>
      </w:r>
      <w:r w:rsidRPr="005E531A">
        <w:rPr>
          <w:spacing w:val="1"/>
        </w:rPr>
        <w:t xml:space="preserve"> </w:t>
      </w:r>
      <w:r w:rsidRPr="005E531A">
        <w:t>литературы</w:t>
      </w:r>
      <w:r w:rsidRPr="005E531A">
        <w:rPr>
          <w:spacing w:val="1"/>
        </w:rPr>
        <w:t xml:space="preserve"> </w:t>
      </w:r>
      <w:r w:rsidRPr="005E531A">
        <w:t>в</w:t>
      </w:r>
      <w:r w:rsidRPr="005E531A">
        <w:rPr>
          <w:spacing w:val="1"/>
        </w:rPr>
        <w:t xml:space="preserve"> </w:t>
      </w:r>
      <w:r w:rsidRPr="005E531A">
        <w:t>Российской</w:t>
      </w:r>
      <w:r w:rsidRPr="005E531A">
        <w:rPr>
          <w:spacing w:val="1"/>
        </w:rPr>
        <w:t xml:space="preserve"> </w:t>
      </w:r>
      <w:r w:rsidRPr="005E531A">
        <w:t>Федерации,</w:t>
      </w:r>
      <w:r w:rsidRPr="005E531A">
        <w:rPr>
          <w:spacing w:val="1"/>
        </w:rPr>
        <w:t xml:space="preserve"> </w:t>
      </w:r>
      <w:r w:rsidRPr="005E531A">
        <w:t>Примерной</w:t>
      </w:r>
      <w:r w:rsidRPr="005E531A">
        <w:rPr>
          <w:spacing w:val="-67"/>
        </w:rPr>
        <w:t xml:space="preserve"> </w:t>
      </w:r>
      <w:r w:rsidRPr="005E531A">
        <w:t>программы воспитания, с учетом распределенных по классам проверяемых</w:t>
      </w:r>
      <w:r w:rsidRPr="005E531A">
        <w:rPr>
          <w:spacing w:val="-67"/>
        </w:rPr>
        <w:t xml:space="preserve"> </w:t>
      </w:r>
      <w:r w:rsidRPr="005E531A">
        <w:t>требований</w:t>
      </w:r>
      <w:r w:rsidRPr="005E531A">
        <w:rPr>
          <w:spacing w:val="1"/>
        </w:rPr>
        <w:t xml:space="preserve"> </w:t>
      </w:r>
      <w:r w:rsidRPr="005E531A">
        <w:t>к</w:t>
      </w:r>
      <w:r w:rsidRPr="005E531A">
        <w:rPr>
          <w:spacing w:val="1"/>
        </w:rPr>
        <w:t xml:space="preserve"> </w:t>
      </w:r>
      <w:r w:rsidRPr="005E531A">
        <w:t>результатам</w:t>
      </w:r>
      <w:r w:rsidRPr="005E531A">
        <w:rPr>
          <w:spacing w:val="1"/>
        </w:rPr>
        <w:t xml:space="preserve"> </w:t>
      </w:r>
      <w:r w:rsidRPr="005E531A">
        <w:t>освоения</w:t>
      </w:r>
      <w:r w:rsidRPr="005E531A">
        <w:rPr>
          <w:spacing w:val="1"/>
        </w:rPr>
        <w:t xml:space="preserve"> </w:t>
      </w:r>
      <w:r w:rsidRPr="005E531A">
        <w:t>Адаптированной</w:t>
      </w:r>
      <w:r w:rsidRPr="005E531A">
        <w:rPr>
          <w:spacing w:val="1"/>
        </w:rPr>
        <w:t xml:space="preserve"> </w:t>
      </w:r>
      <w:r w:rsidRPr="005E531A">
        <w:t>основной</w:t>
      </w:r>
      <w:r w:rsidRPr="005E531A">
        <w:rPr>
          <w:spacing w:val="1"/>
        </w:rPr>
        <w:t xml:space="preserve"> </w:t>
      </w:r>
      <w:r w:rsidRPr="005E531A">
        <w:t>образовательной</w:t>
      </w:r>
      <w:r w:rsidRPr="005E531A">
        <w:rPr>
          <w:spacing w:val="15"/>
        </w:rPr>
        <w:t xml:space="preserve"> </w:t>
      </w:r>
      <w:r w:rsidRPr="005E531A">
        <w:t>программы</w:t>
      </w:r>
      <w:r w:rsidRPr="005E531A">
        <w:rPr>
          <w:spacing w:val="18"/>
        </w:rPr>
        <w:t xml:space="preserve"> </w:t>
      </w:r>
      <w:r w:rsidRPr="005E531A">
        <w:t>основного</w:t>
      </w:r>
      <w:r w:rsidRPr="005E531A">
        <w:rPr>
          <w:spacing w:val="17"/>
        </w:rPr>
        <w:t xml:space="preserve"> </w:t>
      </w:r>
      <w:r w:rsidRPr="005E531A">
        <w:t>общего</w:t>
      </w:r>
      <w:r w:rsidRPr="005E531A">
        <w:rPr>
          <w:spacing w:val="19"/>
        </w:rPr>
        <w:t xml:space="preserve"> </w:t>
      </w:r>
      <w:r w:rsidRPr="005E531A">
        <w:t>образования</w:t>
      </w:r>
      <w:r w:rsidRPr="005E531A">
        <w:rPr>
          <w:spacing w:val="18"/>
        </w:rPr>
        <w:t xml:space="preserve"> </w:t>
      </w:r>
      <w:r w:rsidRPr="005E531A">
        <w:t>обучающихся</w:t>
      </w:r>
      <w:r w:rsidRPr="005E531A">
        <w:rPr>
          <w:spacing w:val="-68"/>
        </w:rPr>
        <w:t xml:space="preserve"> </w:t>
      </w:r>
      <w:r w:rsidRPr="005E531A">
        <w:t>с</w:t>
      </w:r>
      <w:r w:rsidRPr="005E531A">
        <w:rPr>
          <w:spacing w:val="-1"/>
        </w:rPr>
        <w:t xml:space="preserve"> </w:t>
      </w:r>
      <w:r w:rsidRPr="005E531A">
        <w:t>задержкой психического</w:t>
      </w:r>
      <w:r w:rsidRPr="005E531A">
        <w:rPr>
          <w:spacing w:val="-2"/>
        </w:rPr>
        <w:t xml:space="preserve"> </w:t>
      </w:r>
      <w:r w:rsidRPr="005E531A">
        <w:t>развития.</w:t>
      </w:r>
    </w:p>
    <w:p w:rsidR="004B06CD" w:rsidRPr="005E531A" w:rsidRDefault="004B06CD" w:rsidP="004B06CD">
      <w:pPr>
        <w:pStyle w:val="a0"/>
        <w:ind w:right="116" w:firstLine="708"/>
        <w:jc w:val="both"/>
      </w:pPr>
    </w:p>
    <w:p w:rsidR="004B06CD" w:rsidRPr="005E531A" w:rsidRDefault="004B06CD" w:rsidP="004B06CD">
      <w:pPr>
        <w:pStyle w:val="a0"/>
        <w:ind w:right="116" w:firstLine="708"/>
        <w:jc w:val="both"/>
      </w:pPr>
    </w:p>
    <w:p w:rsidR="004B06CD" w:rsidRPr="00804A23" w:rsidRDefault="004B06CD" w:rsidP="004B06CD">
      <w:pPr>
        <w:pStyle w:val="a0"/>
        <w:ind w:right="116" w:firstLine="708"/>
        <w:jc w:val="center"/>
      </w:pPr>
      <w:r w:rsidRPr="00804A23">
        <w:rPr>
          <w:b/>
          <w:bCs/>
        </w:rPr>
        <w:t>АДРЕСАТ ПРОГРАММЫ</w:t>
      </w:r>
    </w:p>
    <w:p w:rsidR="004B06CD" w:rsidRPr="005E531A" w:rsidRDefault="004B06CD" w:rsidP="004B06CD">
      <w:pPr>
        <w:shd w:val="clear" w:color="auto" w:fill="FFFFFF"/>
        <w:suppressAutoHyphens w:val="0"/>
        <w:ind w:firstLine="567"/>
        <w:jc w:val="both"/>
        <w:rPr>
          <w:sz w:val="28"/>
          <w:szCs w:val="28"/>
        </w:rPr>
      </w:pPr>
    </w:p>
    <w:p w:rsidR="004B06CD" w:rsidRPr="005E531A" w:rsidRDefault="004B06CD" w:rsidP="004B06CD">
      <w:pPr>
        <w:shd w:val="clear" w:color="auto" w:fill="FFFFFF"/>
        <w:suppressAutoHyphens w:val="0"/>
        <w:ind w:firstLine="567"/>
        <w:jc w:val="both"/>
        <w:rPr>
          <w:rFonts w:eastAsia="ArialMT"/>
          <w:sz w:val="28"/>
          <w:szCs w:val="28"/>
        </w:rPr>
      </w:pPr>
      <w:r w:rsidRPr="005E531A">
        <w:rPr>
          <w:sz w:val="28"/>
          <w:szCs w:val="28"/>
        </w:rPr>
        <w:t>Программа разработана для учащихся КОГОБУ ЦДОД. Особенностью нашего образовательного учреждения является то, что в нем обучаются дети, находящиеся на домашнем обучении, по общеобразовательным программам.</w:t>
      </w:r>
    </w:p>
    <w:p w:rsidR="004B06CD" w:rsidRPr="005E531A" w:rsidRDefault="004B06CD" w:rsidP="004B06CD">
      <w:pPr>
        <w:shd w:val="clear" w:color="auto" w:fill="FFFFFF"/>
        <w:suppressAutoHyphens w:val="0"/>
        <w:spacing w:before="3"/>
        <w:ind w:firstLine="567"/>
        <w:jc w:val="both"/>
        <w:rPr>
          <w:rFonts w:eastAsia="ArialMT"/>
          <w:color w:val="000000"/>
          <w:sz w:val="28"/>
          <w:szCs w:val="28"/>
          <w:lang w:eastAsia="he-IL" w:bidi="he-IL"/>
        </w:rPr>
      </w:pPr>
      <w:r w:rsidRPr="005E531A">
        <w:rPr>
          <w:rFonts w:eastAsia="ArialMT"/>
          <w:sz w:val="28"/>
          <w:szCs w:val="28"/>
        </w:rPr>
        <w:t xml:space="preserve">Обучение производится с применением дистанционных образовательных технологий в форме индивидуальных и (или) групповых занятий. </w:t>
      </w:r>
    </w:p>
    <w:p w:rsidR="004B06CD" w:rsidRPr="005E531A" w:rsidRDefault="004B06CD" w:rsidP="004B06CD">
      <w:pPr>
        <w:shd w:val="clear" w:color="auto" w:fill="FFFFFF"/>
        <w:suppressAutoHyphens w:val="0"/>
        <w:spacing w:before="3"/>
        <w:ind w:firstLine="567"/>
        <w:jc w:val="both"/>
        <w:rPr>
          <w:rFonts w:eastAsia="TimesNewRomanPSMT"/>
          <w:color w:val="000000"/>
          <w:kern w:val="1"/>
          <w:sz w:val="28"/>
          <w:szCs w:val="28"/>
          <w:lang w:eastAsia="he-IL" w:bidi="he-IL"/>
        </w:rPr>
      </w:pPr>
      <w:r w:rsidRPr="005E531A">
        <w:rPr>
          <w:rFonts w:eastAsia="ArialMT"/>
          <w:color w:val="000000"/>
          <w:sz w:val="28"/>
          <w:szCs w:val="28"/>
          <w:lang w:eastAsia="he-IL" w:bidi="he-IL"/>
        </w:rPr>
        <w:t>Текущий контроль по предмету «Литература» проводится в форме оценки устного ответа, выполнения письменных и контрольных тематических работ (тест, письменный ответ на вопрос, эссе, сочинение).</w:t>
      </w:r>
    </w:p>
    <w:p w:rsidR="004B06CD" w:rsidRPr="005E531A" w:rsidRDefault="004B06CD" w:rsidP="004B06CD">
      <w:pPr>
        <w:pStyle w:val="a5"/>
        <w:jc w:val="both"/>
        <w:rPr>
          <w:rFonts w:eastAsia="TimesNewRomanPSMT"/>
          <w:bCs/>
          <w:color w:val="000000"/>
          <w:kern w:val="1"/>
          <w:sz w:val="28"/>
          <w:szCs w:val="28"/>
          <w:lang w:eastAsia="he-IL" w:bidi="he-IL"/>
        </w:rPr>
      </w:pPr>
      <w:r w:rsidRPr="005E531A">
        <w:rPr>
          <w:rFonts w:eastAsia="TimesNewRomanPSMT"/>
          <w:color w:val="000000"/>
          <w:kern w:val="1"/>
          <w:sz w:val="28"/>
          <w:szCs w:val="28"/>
          <w:lang w:eastAsia="he-IL" w:bidi="he-IL"/>
        </w:rPr>
        <w:t xml:space="preserve">Фиксация результатов текущего контроля осуществляется по пятибалльной системе в соответствии с нормами оценок, утверждёнными  ШМО учителей русского языка и литературы. </w:t>
      </w:r>
    </w:p>
    <w:p w:rsidR="004B06CD" w:rsidRPr="005E531A" w:rsidRDefault="004B06CD" w:rsidP="004B06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567"/>
        <w:jc w:val="both"/>
        <w:rPr>
          <w:rFonts w:eastAsia="ArialMT"/>
          <w:sz w:val="28"/>
          <w:szCs w:val="28"/>
        </w:rPr>
      </w:pPr>
      <w:r w:rsidRPr="005E531A">
        <w:rPr>
          <w:rFonts w:eastAsia="TimesNewRomanPSMT"/>
          <w:bCs/>
          <w:color w:val="000000"/>
          <w:kern w:val="1"/>
          <w:sz w:val="28"/>
          <w:szCs w:val="28"/>
          <w:lang w:eastAsia="he-IL" w:bidi="he-IL"/>
        </w:rPr>
        <w:t xml:space="preserve">В отдельных классах проводится диагностика состояния навыков устной речи. </w:t>
      </w:r>
    </w:p>
    <w:p w:rsidR="004B06CD" w:rsidRPr="005E531A" w:rsidRDefault="004B06CD" w:rsidP="004B06CD">
      <w:pPr>
        <w:shd w:val="clear" w:color="auto" w:fill="FFFFFF"/>
        <w:suppressAutoHyphens w:val="0"/>
        <w:spacing w:before="3"/>
        <w:ind w:firstLine="567"/>
        <w:jc w:val="center"/>
        <w:rPr>
          <w:rFonts w:eastAsia="ArialMT"/>
          <w:sz w:val="28"/>
          <w:szCs w:val="28"/>
        </w:rPr>
      </w:pPr>
    </w:p>
    <w:p w:rsidR="004B06CD" w:rsidRPr="005E531A" w:rsidRDefault="004B06CD" w:rsidP="004B06CD">
      <w:pPr>
        <w:pStyle w:val="1"/>
        <w:spacing w:line="100" w:lineRule="atLeast"/>
        <w:ind w:left="112"/>
        <w:jc w:val="center"/>
      </w:pPr>
      <w:bookmarkStart w:id="1" w:name="_bookmark1"/>
      <w:bookmarkEnd w:id="1"/>
      <w:r w:rsidRPr="005E531A">
        <w:t>Общая</w:t>
      </w:r>
      <w:r w:rsidRPr="005E531A">
        <w:rPr>
          <w:spacing w:val="-8"/>
        </w:rPr>
        <w:t xml:space="preserve"> </w:t>
      </w:r>
      <w:r w:rsidRPr="005E531A">
        <w:t>характеристика</w:t>
      </w:r>
      <w:r w:rsidRPr="005E531A">
        <w:rPr>
          <w:spacing w:val="-4"/>
        </w:rPr>
        <w:t xml:space="preserve"> </w:t>
      </w:r>
      <w:r w:rsidRPr="005E531A">
        <w:t>учебного</w:t>
      </w:r>
      <w:r w:rsidRPr="005E531A">
        <w:rPr>
          <w:spacing w:val="-5"/>
        </w:rPr>
        <w:t xml:space="preserve"> </w:t>
      </w:r>
      <w:r w:rsidRPr="005E531A">
        <w:t>предмета</w:t>
      </w:r>
      <w:r w:rsidRPr="005E531A">
        <w:rPr>
          <w:spacing w:val="-8"/>
        </w:rPr>
        <w:t xml:space="preserve"> </w:t>
      </w:r>
      <w:r w:rsidRPr="005E531A">
        <w:t>«Литература»</w:t>
      </w:r>
    </w:p>
    <w:p w:rsidR="004B06CD" w:rsidRPr="005E531A" w:rsidRDefault="004B06CD" w:rsidP="004B06CD">
      <w:pPr>
        <w:pStyle w:val="a0"/>
        <w:spacing w:before="144" w:line="322" w:lineRule="exact"/>
        <w:ind w:left="821"/>
        <w:jc w:val="both"/>
      </w:pPr>
      <w:r w:rsidRPr="005E531A">
        <w:lastRenderedPageBreak/>
        <w:t xml:space="preserve">Учебный </w:t>
      </w:r>
      <w:r w:rsidRPr="005E531A">
        <w:rPr>
          <w:spacing w:val="1"/>
        </w:rPr>
        <w:t xml:space="preserve"> </w:t>
      </w:r>
      <w:r w:rsidRPr="005E531A">
        <w:t>предмет</w:t>
      </w:r>
      <w:r w:rsidRPr="005E531A">
        <w:rPr>
          <w:spacing w:val="136"/>
        </w:rPr>
        <w:t xml:space="preserve"> </w:t>
      </w:r>
      <w:r w:rsidRPr="005E531A">
        <w:t>«Литература»</w:t>
      </w:r>
      <w:r w:rsidRPr="005E531A">
        <w:rPr>
          <w:spacing w:val="137"/>
        </w:rPr>
        <w:t xml:space="preserve"> </w:t>
      </w:r>
      <w:r w:rsidRPr="005E531A">
        <w:t>входит</w:t>
      </w:r>
      <w:r w:rsidRPr="005E531A">
        <w:rPr>
          <w:spacing w:val="138"/>
        </w:rPr>
        <w:t xml:space="preserve"> </w:t>
      </w:r>
      <w:r w:rsidRPr="005E531A">
        <w:t>в</w:t>
      </w:r>
      <w:r w:rsidRPr="005E531A">
        <w:rPr>
          <w:spacing w:val="138"/>
        </w:rPr>
        <w:t xml:space="preserve"> </w:t>
      </w:r>
      <w:r w:rsidRPr="005E531A">
        <w:t>предметную</w:t>
      </w:r>
      <w:r w:rsidRPr="005E531A">
        <w:rPr>
          <w:spacing w:val="138"/>
        </w:rPr>
        <w:t xml:space="preserve"> </w:t>
      </w:r>
      <w:r w:rsidRPr="005E531A">
        <w:t>область «Русский язык и литература» и направлен на получение обучающимися с</w:t>
      </w:r>
      <w:r w:rsidRPr="005E531A">
        <w:rPr>
          <w:spacing w:val="1"/>
        </w:rPr>
        <w:t xml:space="preserve"> </w:t>
      </w:r>
      <w:r w:rsidRPr="005E531A">
        <w:t>ЗПР</w:t>
      </w:r>
      <w:r w:rsidRPr="005E531A">
        <w:rPr>
          <w:spacing w:val="1"/>
        </w:rPr>
        <w:t xml:space="preserve"> </w:t>
      </w:r>
      <w:r w:rsidRPr="005E531A">
        <w:t>знаний</w:t>
      </w:r>
      <w:r w:rsidRPr="005E531A">
        <w:rPr>
          <w:spacing w:val="1"/>
        </w:rPr>
        <w:t xml:space="preserve"> </w:t>
      </w:r>
      <w:r w:rsidRPr="005E531A">
        <w:t>о</w:t>
      </w:r>
      <w:r w:rsidRPr="005E531A">
        <w:rPr>
          <w:spacing w:val="1"/>
        </w:rPr>
        <w:t xml:space="preserve"> </w:t>
      </w:r>
      <w:r w:rsidRPr="005E531A">
        <w:t>содержании,</w:t>
      </w:r>
      <w:r w:rsidRPr="005E531A">
        <w:rPr>
          <w:spacing w:val="1"/>
        </w:rPr>
        <w:t xml:space="preserve"> </w:t>
      </w:r>
      <w:r w:rsidRPr="005E531A">
        <w:t>смыслах,</w:t>
      </w:r>
      <w:r w:rsidRPr="005E531A">
        <w:rPr>
          <w:spacing w:val="1"/>
        </w:rPr>
        <w:t xml:space="preserve"> </w:t>
      </w:r>
      <w:r w:rsidRPr="005E531A">
        <w:t>языке</w:t>
      </w:r>
      <w:r w:rsidRPr="005E531A">
        <w:rPr>
          <w:spacing w:val="1"/>
        </w:rPr>
        <w:t xml:space="preserve"> </w:t>
      </w:r>
      <w:r w:rsidRPr="005E531A">
        <w:t>произведений</w:t>
      </w:r>
      <w:r w:rsidRPr="005E531A">
        <w:rPr>
          <w:spacing w:val="1"/>
        </w:rPr>
        <w:t xml:space="preserve"> </w:t>
      </w:r>
      <w:r w:rsidRPr="005E531A">
        <w:t>словесного</w:t>
      </w:r>
      <w:r w:rsidRPr="005E531A">
        <w:rPr>
          <w:spacing w:val="1"/>
        </w:rPr>
        <w:t xml:space="preserve"> </w:t>
      </w:r>
      <w:r w:rsidRPr="005E531A">
        <w:t>творчества,</w:t>
      </w:r>
      <w:r w:rsidRPr="005E531A">
        <w:rPr>
          <w:spacing w:val="1"/>
        </w:rPr>
        <w:t xml:space="preserve"> </w:t>
      </w:r>
      <w:r w:rsidRPr="005E531A">
        <w:t>освоение</w:t>
      </w:r>
      <w:r w:rsidRPr="005E531A">
        <w:rPr>
          <w:spacing w:val="1"/>
        </w:rPr>
        <w:t xml:space="preserve"> </w:t>
      </w:r>
      <w:r w:rsidRPr="005E531A">
        <w:t>общекультурных</w:t>
      </w:r>
      <w:r w:rsidRPr="005E531A">
        <w:rPr>
          <w:spacing w:val="1"/>
        </w:rPr>
        <w:t xml:space="preserve"> </w:t>
      </w:r>
      <w:r w:rsidRPr="005E531A">
        <w:t>навыков</w:t>
      </w:r>
      <w:r w:rsidRPr="005E531A">
        <w:rPr>
          <w:spacing w:val="1"/>
        </w:rPr>
        <w:t xml:space="preserve"> </w:t>
      </w:r>
      <w:r w:rsidRPr="005E531A">
        <w:t>чтения,</w:t>
      </w:r>
      <w:r w:rsidRPr="005E531A">
        <w:rPr>
          <w:spacing w:val="1"/>
        </w:rPr>
        <w:t xml:space="preserve"> </w:t>
      </w:r>
      <w:r w:rsidRPr="005E531A">
        <w:t>восприятия</w:t>
      </w:r>
      <w:r w:rsidRPr="005E531A">
        <w:rPr>
          <w:spacing w:val="1"/>
        </w:rPr>
        <w:t xml:space="preserve"> </w:t>
      </w:r>
      <w:r w:rsidRPr="005E531A">
        <w:t>и</w:t>
      </w:r>
      <w:r w:rsidRPr="005E531A">
        <w:rPr>
          <w:spacing w:val="1"/>
        </w:rPr>
        <w:t xml:space="preserve"> </w:t>
      </w:r>
      <w:r w:rsidRPr="005E531A">
        <w:t>понимания литературных произведений, выражения себя в слове. Предмет</w:t>
      </w:r>
      <w:r w:rsidRPr="005E531A">
        <w:rPr>
          <w:spacing w:val="1"/>
        </w:rPr>
        <w:t xml:space="preserve"> </w:t>
      </w:r>
      <w:r w:rsidRPr="005E531A">
        <w:t>имеет</w:t>
      </w:r>
      <w:r w:rsidRPr="005E531A">
        <w:rPr>
          <w:spacing w:val="1"/>
        </w:rPr>
        <w:t xml:space="preserve"> </w:t>
      </w:r>
      <w:r w:rsidRPr="005E531A">
        <w:t>интегративный</w:t>
      </w:r>
      <w:r w:rsidRPr="005E531A">
        <w:rPr>
          <w:spacing w:val="1"/>
        </w:rPr>
        <w:t xml:space="preserve"> </w:t>
      </w:r>
      <w:r w:rsidRPr="005E531A">
        <w:t>характер:</w:t>
      </w:r>
      <w:r w:rsidRPr="005E531A">
        <w:rPr>
          <w:spacing w:val="1"/>
        </w:rPr>
        <w:t xml:space="preserve"> </w:t>
      </w:r>
      <w:r w:rsidRPr="005E531A">
        <w:t>изучение</w:t>
      </w:r>
      <w:r w:rsidRPr="005E531A">
        <w:rPr>
          <w:spacing w:val="1"/>
        </w:rPr>
        <w:t xml:space="preserve"> </w:t>
      </w:r>
      <w:r w:rsidRPr="005E531A">
        <w:t>направлено</w:t>
      </w:r>
      <w:r w:rsidRPr="005E531A">
        <w:rPr>
          <w:spacing w:val="1"/>
        </w:rPr>
        <w:t xml:space="preserve"> </w:t>
      </w:r>
      <w:r w:rsidRPr="005E531A">
        <w:t>на</w:t>
      </w:r>
      <w:r w:rsidRPr="005E531A">
        <w:rPr>
          <w:spacing w:val="1"/>
        </w:rPr>
        <w:t xml:space="preserve"> </w:t>
      </w:r>
      <w:r w:rsidRPr="005E531A">
        <w:t>образование,</w:t>
      </w:r>
      <w:r w:rsidRPr="005E531A">
        <w:rPr>
          <w:spacing w:val="1"/>
        </w:rPr>
        <w:t xml:space="preserve"> </w:t>
      </w:r>
      <w:r w:rsidRPr="005E531A">
        <w:t>воспитание и развитие обучающегося подросткового возраста при особом</w:t>
      </w:r>
      <w:r w:rsidRPr="005E531A">
        <w:rPr>
          <w:spacing w:val="1"/>
        </w:rPr>
        <w:t xml:space="preserve"> </w:t>
      </w:r>
      <w:r w:rsidRPr="005E531A">
        <w:t>внимании</w:t>
      </w:r>
      <w:r w:rsidRPr="005E531A">
        <w:rPr>
          <w:spacing w:val="1"/>
        </w:rPr>
        <w:t xml:space="preserve"> </w:t>
      </w:r>
      <w:r w:rsidRPr="005E531A">
        <w:t>к</w:t>
      </w:r>
      <w:r w:rsidRPr="005E531A">
        <w:rPr>
          <w:spacing w:val="1"/>
        </w:rPr>
        <w:t xml:space="preserve"> </w:t>
      </w:r>
      <w:r w:rsidRPr="005E531A">
        <w:t>его</w:t>
      </w:r>
      <w:r w:rsidRPr="005E531A">
        <w:rPr>
          <w:spacing w:val="1"/>
        </w:rPr>
        <w:t xml:space="preserve"> </w:t>
      </w:r>
      <w:r w:rsidRPr="005E531A">
        <w:t>социально-эмоциональному</w:t>
      </w:r>
      <w:r w:rsidRPr="005E531A">
        <w:rPr>
          <w:spacing w:val="1"/>
        </w:rPr>
        <w:t xml:space="preserve"> </w:t>
      </w:r>
      <w:r w:rsidRPr="005E531A">
        <w:t>развитию.</w:t>
      </w:r>
      <w:r w:rsidRPr="005E531A">
        <w:rPr>
          <w:spacing w:val="1"/>
        </w:rPr>
        <w:t xml:space="preserve"> </w:t>
      </w:r>
      <w:r w:rsidRPr="005E531A">
        <w:t>Знакомство</w:t>
      </w:r>
      <w:r w:rsidRPr="005E531A">
        <w:rPr>
          <w:spacing w:val="1"/>
        </w:rPr>
        <w:t xml:space="preserve"> </w:t>
      </w:r>
      <w:r w:rsidRPr="005E531A">
        <w:t>с</w:t>
      </w:r>
      <w:r w:rsidRPr="005E531A">
        <w:rPr>
          <w:spacing w:val="-67"/>
        </w:rPr>
        <w:t xml:space="preserve"> </w:t>
      </w:r>
      <w:r w:rsidRPr="005E531A">
        <w:rPr>
          <w:spacing w:val="-1"/>
        </w:rPr>
        <w:t>фольклорными</w:t>
      </w:r>
      <w:r w:rsidRPr="005E531A">
        <w:rPr>
          <w:spacing w:val="-15"/>
        </w:rPr>
        <w:t xml:space="preserve"> </w:t>
      </w:r>
      <w:r w:rsidRPr="005E531A">
        <w:rPr>
          <w:spacing w:val="-1"/>
        </w:rPr>
        <w:t>и</w:t>
      </w:r>
      <w:r w:rsidRPr="005E531A">
        <w:rPr>
          <w:spacing w:val="-15"/>
        </w:rPr>
        <w:t xml:space="preserve"> </w:t>
      </w:r>
      <w:r w:rsidRPr="005E531A">
        <w:rPr>
          <w:spacing w:val="-1"/>
        </w:rPr>
        <w:t>литературными</w:t>
      </w:r>
      <w:r w:rsidRPr="005E531A">
        <w:rPr>
          <w:spacing w:val="-17"/>
        </w:rPr>
        <w:t xml:space="preserve"> </w:t>
      </w:r>
      <w:r w:rsidRPr="005E531A">
        <w:t>произведениями</w:t>
      </w:r>
      <w:r w:rsidRPr="005E531A">
        <w:rPr>
          <w:spacing w:val="-17"/>
        </w:rPr>
        <w:t xml:space="preserve"> </w:t>
      </w:r>
      <w:r w:rsidRPr="005E531A">
        <w:t>разных</w:t>
      </w:r>
      <w:r w:rsidRPr="005E531A">
        <w:rPr>
          <w:spacing w:val="-14"/>
        </w:rPr>
        <w:t xml:space="preserve"> </w:t>
      </w:r>
      <w:r w:rsidRPr="005E531A">
        <w:t>времен</w:t>
      </w:r>
      <w:r w:rsidRPr="005E531A">
        <w:rPr>
          <w:spacing w:val="-17"/>
        </w:rPr>
        <w:t xml:space="preserve"> </w:t>
      </w:r>
      <w:r w:rsidRPr="005E531A">
        <w:t>и</w:t>
      </w:r>
      <w:r w:rsidRPr="005E531A">
        <w:rPr>
          <w:spacing w:val="-15"/>
        </w:rPr>
        <w:t xml:space="preserve"> </w:t>
      </w:r>
      <w:r w:rsidRPr="005E531A">
        <w:t>народов,</w:t>
      </w:r>
      <w:r w:rsidRPr="005E531A">
        <w:rPr>
          <w:spacing w:val="-67"/>
        </w:rPr>
        <w:t xml:space="preserve"> </w:t>
      </w:r>
      <w:r w:rsidRPr="005E531A">
        <w:rPr>
          <w:spacing w:val="-1"/>
        </w:rPr>
        <w:t>их</w:t>
      </w:r>
      <w:r w:rsidRPr="005E531A">
        <w:rPr>
          <w:spacing w:val="-17"/>
        </w:rPr>
        <w:t xml:space="preserve"> </w:t>
      </w:r>
      <w:r w:rsidRPr="005E531A">
        <w:rPr>
          <w:spacing w:val="-1"/>
        </w:rPr>
        <w:t>обсуждение,</w:t>
      </w:r>
      <w:r w:rsidRPr="005E531A">
        <w:rPr>
          <w:spacing w:val="-15"/>
        </w:rPr>
        <w:t xml:space="preserve"> </w:t>
      </w:r>
      <w:r w:rsidRPr="005E531A">
        <w:t>анализ</w:t>
      </w:r>
      <w:r w:rsidRPr="005E531A">
        <w:rPr>
          <w:spacing w:val="-15"/>
        </w:rPr>
        <w:t xml:space="preserve"> </w:t>
      </w:r>
      <w:r w:rsidRPr="005E531A">
        <w:t>и</w:t>
      </w:r>
      <w:r w:rsidRPr="005E531A">
        <w:rPr>
          <w:spacing w:val="-14"/>
        </w:rPr>
        <w:t xml:space="preserve"> </w:t>
      </w:r>
      <w:r w:rsidRPr="005E531A">
        <w:t>интерпретация</w:t>
      </w:r>
      <w:r w:rsidRPr="005E531A">
        <w:rPr>
          <w:spacing w:val="-16"/>
        </w:rPr>
        <w:t xml:space="preserve"> </w:t>
      </w:r>
      <w:r w:rsidRPr="005E531A">
        <w:t>предоставляют</w:t>
      </w:r>
      <w:r w:rsidRPr="005E531A">
        <w:rPr>
          <w:spacing w:val="-18"/>
        </w:rPr>
        <w:t xml:space="preserve"> </w:t>
      </w:r>
      <w:r w:rsidRPr="005E531A">
        <w:t>обучающимся</w:t>
      </w:r>
      <w:r w:rsidRPr="005E531A">
        <w:rPr>
          <w:spacing w:val="-16"/>
        </w:rPr>
        <w:t xml:space="preserve"> </w:t>
      </w:r>
      <w:r w:rsidRPr="005E531A">
        <w:t>с</w:t>
      </w:r>
      <w:r w:rsidRPr="005E531A">
        <w:rPr>
          <w:spacing w:val="-14"/>
        </w:rPr>
        <w:t xml:space="preserve"> </w:t>
      </w:r>
      <w:r w:rsidRPr="005E531A">
        <w:t>ЗПР</w:t>
      </w:r>
      <w:r w:rsidRPr="005E531A">
        <w:rPr>
          <w:spacing w:val="-68"/>
        </w:rPr>
        <w:t xml:space="preserve"> </w:t>
      </w:r>
      <w:r w:rsidRPr="005E531A">
        <w:t>возможность эстетического и этического самоопределения, приобщают их</w:t>
      </w:r>
      <w:r w:rsidRPr="005E531A">
        <w:rPr>
          <w:spacing w:val="1"/>
        </w:rPr>
        <w:t xml:space="preserve"> </w:t>
      </w:r>
      <w:r w:rsidRPr="005E531A">
        <w:t>к</w:t>
      </w:r>
      <w:r w:rsidRPr="005E531A">
        <w:rPr>
          <w:spacing w:val="1"/>
        </w:rPr>
        <w:t xml:space="preserve"> </w:t>
      </w:r>
      <w:r w:rsidRPr="005E531A">
        <w:t>миру</w:t>
      </w:r>
      <w:r w:rsidRPr="005E531A">
        <w:rPr>
          <w:spacing w:val="1"/>
        </w:rPr>
        <w:t xml:space="preserve"> </w:t>
      </w:r>
      <w:r w:rsidRPr="005E531A">
        <w:t>многообразных</w:t>
      </w:r>
      <w:r w:rsidRPr="005E531A">
        <w:rPr>
          <w:spacing w:val="1"/>
        </w:rPr>
        <w:t xml:space="preserve"> </w:t>
      </w:r>
      <w:r w:rsidRPr="005E531A">
        <w:t>идей</w:t>
      </w:r>
      <w:r w:rsidRPr="005E531A">
        <w:rPr>
          <w:spacing w:val="1"/>
        </w:rPr>
        <w:t xml:space="preserve"> </w:t>
      </w:r>
      <w:r w:rsidRPr="005E531A">
        <w:t>и</w:t>
      </w:r>
      <w:r w:rsidRPr="005E531A">
        <w:rPr>
          <w:spacing w:val="1"/>
        </w:rPr>
        <w:t xml:space="preserve"> </w:t>
      </w:r>
      <w:r w:rsidRPr="005E531A">
        <w:t>представлений,</w:t>
      </w:r>
      <w:r w:rsidRPr="005E531A">
        <w:rPr>
          <w:spacing w:val="1"/>
        </w:rPr>
        <w:t xml:space="preserve"> </w:t>
      </w:r>
      <w:r w:rsidRPr="005E531A">
        <w:t>выработанных</w:t>
      </w:r>
      <w:r w:rsidRPr="005E531A">
        <w:rPr>
          <w:spacing w:val="1"/>
        </w:rPr>
        <w:t xml:space="preserve"> </w:t>
      </w:r>
      <w:r w:rsidRPr="005E531A">
        <w:t>человечеством,</w:t>
      </w:r>
      <w:r w:rsidRPr="005E531A">
        <w:rPr>
          <w:spacing w:val="1"/>
        </w:rPr>
        <w:t xml:space="preserve"> </w:t>
      </w:r>
      <w:r w:rsidRPr="005E531A">
        <w:t>способствуют</w:t>
      </w:r>
      <w:r w:rsidRPr="005E531A">
        <w:rPr>
          <w:spacing w:val="1"/>
        </w:rPr>
        <w:t xml:space="preserve"> </w:t>
      </w:r>
      <w:r w:rsidRPr="005E531A">
        <w:t>формированию</w:t>
      </w:r>
      <w:r w:rsidRPr="005E531A">
        <w:rPr>
          <w:spacing w:val="1"/>
        </w:rPr>
        <w:t xml:space="preserve"> </w:t>
      </w:r>
      <w:r w:rsidRPr="005E531A">
        <w:t>гражданской</w:t>
      </w:r>
      <w:r w:rsidRPr="005E531A">
        <w:rPr>
          <w:spacing w:val="1"/>
        </w:rPr>
        <w:t xml:space="preserve"> </w:t>
      </w:r>
      <w:r w:rsidRPr="005E531A">
        <w:t>позиции</w:t>
      </w:r>
      <w:r w:rsidRPr="005E531A">
        <w:rPr>
          <w:spacing w:val="1"/>
        </w:rPr>
        <w:t xml:space="preserve"> </w:t>
      </w:r>
      <w:r w:rsidRPr="005E531A">
        <w:t>и</w:t>
      </w:r>
      <w:r w:rsidRPr="005E531A">
        <w:rPr>
          <w:spacing w:val="1"/>
        </w:rPr>
        <w:t xml:space="preserve"> </w:t>
      </w:r>
      <w:r w:rsidRPr="005E531A">
        <w:t>национально-культурной</w:t>
      </w:r>
      <w:r w:rsidRPr="005E531A">
        <w:rPr>
          <w:spacing w:val="1"/>
        </w:rPr>
        <w:t xml:space="preserve"> </w:t>
      </w:r>
      <w:r w:rsidRPr="005E531A">
        <w:t>идентичности,</w:t>
      </w:r>
      <w:r w:rsidRPr="005E531A">
        <w:rPr>
          <w:spacing w:val="1"/>
        </w:rPr>
        <w:t xml:space="preserve"> </w:t>
      </w:r>
      <w:r w:rsidRPr="005E531A">
        <w:t>а</w:t>
      </w:r>
      <w:r w:rsidRPr="005E531A">
        <w:rPr>
          <w:spacing w:val="1"/>
        </w:rPr>
        <w:t xml:space="preserve"> </w:t>
      </w:r>
      <w:r w:rsidRPr="005E531A">
        <w:t>также</w:t>
      </w:r>
      <w:r w:rsidRPr="005E531A">
        <w:rPr>
          <w:spacing w:val="1"/>
        </w:rPr>
        <w:t xml:space="preserve"> </w:t>
      </w:r>
      <w:r w:rsidRPr="005E531A">
        <w:t>умению</w:t>
      </w:r>
      <w:r w:rsidRPr="005E531A">
        <w:rPr>
          <w:spacing w:val="1"/>
        </w:rPr>
        <w:t xml:space="preserve"> </w:t>
      </w:r>
      <w:r w:rsidRPr="005E531A">
        <w:t>воспринимать</w:t>
      </w:r>
      <w:r w:rsidRPr="005E531A">
        <w:rPr>
          <w:spacing w:val="1"/>
        </w:rPr>
        <w:t xml:space="preserve"> </w:t>
      </w:r>
      <w:r w:rsidRPr="005E531A">
        <w:t>родную</w:t>
      </w:r>
      <w:r w:rsidRPr="005E531A">
        <w:rPr>
          <w:spacing w:val="1"/>
        </w:rPr>
        <w:t xml:space="preserve"> </w:t>
      </w:r>
      <w:r w:rsidRPr="005E531A">
        <w:t>культуру</w:t>
      </w:r>
      <w:r w:rsidRPr="005E531A">
        <w:rPr>
          <w:spacing w:val="1"/>
        </w:rPr>
        <w:t xml:space="preserve"> </w:t>
      </w:r>
      <w:r w:rsidRPr="005E531A">
        <w:t>в</w:t>
      </w:r>
      <w:r w:rsidRPr="005E531A">
        <w:rPr>
          <w:spacing w:val="1"/>
        </w:rPr>
        <w:t xml:space="preserve"> </w:t>
      </w:r>
      <w:r w:rsidRPr="005E531A">
        <w:t>контексте</w:t>
      </w:r>
      <w:r w:rsidRPr="005E531A">
        <w:rPr>
          <w:spacing w:val="1"/>
        </w:rPr>
        <w:t xml:space="preserve"> </w:t>
      </w:r>
      <w:r w:rsidRPr="005E531A">
        <w:t>мировой.</w:t>
      </w:r>
      <w:r w:rsidRPr="005E531A">
        <w:rPr>
          <w:spacing w:val="1"/>
        </w:rPr>
        <w:t xml:space="preserve"> </w:t>
      </w:r>
      <w:r w:rsidRPr="005E531A">
        <w:t>Осмысление</w:t>
      </w:r>
      <w:r w:rsidRPr="005E531A">
        <w:rPr>
          <w:spacing w:val="1"/>
        </w:rPr>
        <w:t xml:space="preserve"> </w:t>
      </w:r>
      <w:r w:rsidRPr="005E531A">
        <w:t>и</w:t>
      </w:r>
      <w:r w:rsidRPr="005E531A">
        <w:rPr>
          <w:spacing w:val="1"/>
        </w:rPr>
        <w:t xml:space="preserve"> </w:t>
      </w:r>
      <w:r w:rsidRPr="005E531A">
        <w:t>применение</w:t>
      </w:r>
      <w:r w:rsidRPr="005E531A">
        <w:rPr>
          <w:spacing w:val="1"/>
        </w:rPr>
        <w:t xml:space="preserve"> </w:t>
      </w:r>
      <w:r w:rsidRPr="005E531A">
        <w:t>полученных на уроках литературы знаний позволит обучающимся с ЗПР</w:t>
      </w:r>
      <w:r w:rsidRPr="005E531A">
        <w:rPr>
          <w:spacing w:val="1"/>
        </w:rPr>
        <w:t xml:space="preserve"> </w:t>
      </w:r>
      <w:r w:rsidRPr="005E531A">
        <w:t>продуктивно решать типичные задачи в области социальных отношений,</w:t>
      </w:r>
      <w:r w:rsidRPr="005E531A">
        <w:rPr>
          <w:spacing w:val="1"/>
        </w:rPr>
        <w:t xml:space="preserve"> </w:t>
      </w:r>
      <w:r w:rsidRPr="005E531A">
        <w:t>межличностных</w:t>
      </w:r>
      <w:r w:rsidRPr="005E531A">
        <w:rPr>
          <w:spacing w:val="-10"/>
        </w:rPr>
        <w:t xml:space="preserve"> </w:t>
      </w:r>
      <w:r w:rsidRPr="005E531A">
        <w:t>отношений,</w:t>
      </w:r>
      <w:r w:rsidRPr="005E531A">
        <w:rPr>
          <w:spacing w:val="-10"/>
        </w:rPr>
        <w:t xml:space="preserve"> </w:t>
      </w:r>
      <w:r w:rsidRPr="005E531A">
        <w:t>включая</w:t>
      </w:r>
      <w:r w:rsidRPr="005E531A">
        <w:rPr>
          <w:spacing w:val="-10"/>
        </w:rPr>
        <w:t xml:space="preserve"> </w:t>
      </w:r>
      <w:r w:rsidRPr="005E531A">
        <w:t>отношения</w:t>
      </w:r>
      <w:r w:rsidRPr="005E531A">
        <w:rPr>
          <w:spacing w:val="-10"/>
        </w:rPr>
        <w:t xml:space="preserve"> </w:t>
      </w:r>
      <w:r w:rsidRPr="005E531A">
        <w:t>между</w:t>
      </w:r>
      <w:r w:rsidRPr="005E531A">
        <w:rPr>
          <w:spacing w:val="-9"/>
        </w:rPr>
        <w:t xml:space="preserve"> </w:t>
      </w:r>
      <w:r w:rsidRPr="005E531A">
        <w:t>людьми</w:t>
      </w:r>
      <w:r w:rsidRPr="005E531A">
        <w:rPr>
          <w:spacing w:val="-9"/>
        </w:rPr>
        <w:t xml:space="preserve"> </w:t>
      </w:r>
      <w:r w:rsidRPr="005E531A">
        <w:t>различных</w:t>
      </w:r>
      <w:r w:rsidRPr="005E531A">
        <w:rPr>
          <w:spacing w:val="-67"/>
        </w:rPr>
        <w:t xml:space="preserve"> </w:t>
      </w:r>
      <w:r w:rsidRPr="005E531A">
        <w:t>национальностей и вероисповеданий, а также в семейно-бытовой сфере,</w:t>
      </w:r>
      <w:r w:rsidRPr="005E531A">
        <w:rPr>
          <w:spacing w:val="1"/>
        </w:rPr>
        <w:t xml:space="preserve"> </w:t>
      </w:r>
      <w:r w:rsidRPr="005E531A">
        <w:t>соотносить</w:t>
      </w:r>
      <w:r w:rsidRPr="005E531A">
        <w:rPr>
          <w:spacing w:val="1"/>
        </w:rPr>
        <w:t xml:space="preserve"> </w:t>
      </w:r>
      <w:r w:rsidRPr="005E531A">
        <w:t>собственное</w:t>
      </w:r>
      <w:r w:rsidRPr="005E531A">
        <w:rPr>
          <w:spacing w:val="1"/>
        </w:rPr>
        <w:t xml:space="preserve"> </w:t>
      </w:r>
      <w:r w:rsidRPr="005E531A">
        <w:t>поведение</w:t>
      </w:r>
      <w:r w:rsidRPr="005E531A">
        <w:rPr>
          <w:spacing w:val="1"/>
        </w:rPr>
        <w:t xml:space="preserve"> </w:t>
      </w:r>
      <w:r w:rsidRPr="005E531A">
        <w:t>и</w:t>
      </w:r>
      <w:r w:rsidRPr="005E531A">
        <w:rPr>
          <w:spacing w:val="1"/>
        </w:rPr>
        <w:t xml:space="preserve"> </w:t>
      </w:r>
      <w:r w:rsidRPr="005E531A">
        <w:t>поступки</w:t>
      </w:r>
      <w:r w:rsidRPr="005E531A">
        <w:rPr>
          <w:spacing w:val="1"/>
        </w:rPr>
        <w:t xml:space="preserve"> </w:t>
      </w:r>
      <w:r w:rsidRPr="005E531A">
        <w:t>других</w:t>
      </w:r>
      <w:r w:rsidRPr="005E531A">
        <w:rPr>
          <w:spacing w:val="1"/>
        </w:rPr>
        <w:t xml:space="preserve"> </w:t>
      </w:r>
      <w:r w:rsidRPr="005E531A">
        <w:t>людей</w:t>
      </w:r>
      <w:r w:rsidRPr="005E531A">
        <w:rPr>
          <w:spacing w:val="1"/>
        </w:rPr>
        <w:t xml:space="preserve"> </w:t>
      </w:r>
      <w:r w:rsidRPr="005E531A">
        <w:t>с</w:t>
      </w:r>
      <w:r w:rsidRPr="005E531A">
        <w:rPr>
          <w:spacing w:val="1"/>
        </w:rPr>
        <w:t xml:space="preserve"> </w:t>
      </w:r>
      <w:r w:rsidRPr="005E531A">
        <w:t>нравственными</w:t>
      </w:r>
      <w:r w:rsidRPr="005E531A">
        <w:rPr>
          <w:spacing w:val="-3"/>
        </w:rPr>
        <w:t xml:space="preserve"> </w:t>
      </w:r>
      <w:r w:rsidRPr="005E531A">
        <w:t>ценностями и</w:t>
      </w:r>
      <w:r w:rsidRPr="005E531A">
        <w:rPr>
          <w:spacing w:val="-1"/>
        </w:rPr>
        <w:t xml:space="preserve"> </w:t>
      </w:r>
      <w:r w:rsidRPr="005E531A">
        <w:t>принятыми правилами</w:t>
      </w:r>
      <w:r w:rsidRPr="005E531A">
        <w:rPr>
          <w:spacing w:val="-3"/>
        </w:rPr>
        <w:t xml:space="preserve"> </w:t>
      </w:r>
      <w:r w:rsidRPr="005E531A">
        <w:t>и нормами.</w:t>
      </w:r>
    </w:p>
    <w:p w:rsidR="004B06CD" w:rsidRPr="005E531A" w:rsidRDefault="004B06CD" w:rsidP="004B06CD">
      <w:pPr>
        <w:pStyle w:val="a0"/>
        <w:ind w:right="114"/>
        <w:jc w:val="both"/>
      </w:pPr>
    </w:p>
    <w:p w:rsidR="004B06CD" w:rsidRPr="005E531A" w:rsidRDefault="004B06CD" w:rsidP="004B06CD">
      <w:pPr>
        <w:pStyle w:val="a0"/>
        <w:ind w:right="114"/>
        <w:jc w:val="center"/>
        <w:rPr>
          <w:i/>
        </w:rPr>
      </w:pPr>
      <w:bookmarkStart w:id="2" w:name="_bookmark2"/>
      <w:bookmarkEnd w:id="2"/>
      <w:r w:rsidRPr="005E531A">
        <w:rPr>
          <w:b/>
          <w:bCs/>
        </w:rPr>
        <w:t>Цели</w:t>
      </w:r>
      <w:r w:rsidRPr="005E531A">
        <w:rPr>
          <w:b/>
          <w:bCs/>
          <w:spacing w:val="-3"/>
        </w:rPr>
        <w:t xml:space="preserve"> </w:t>
      </w:r>
      <w:r w:rsidRPr="005E531A">
        <w:rPr>
          <w:b/>
          <w:bCs/>
        </w:rPr>
        <w:t>и</w:t>
      </w:r>
      <w:r w:rsidRPr="005E531A">
        <w:rPr>
          <w:b/>
          <w:bCs/>
          <w:spacing w:val="-4"/>
        </w:rPr>
        <w:t xml:space="preserve"> </w:t>
      </w:r>
      <w:r w:rsidRPr="005E531A">
        <w:rPr>
          <w:b/>
          <w:bCs/>
        </w:rPr>
        <w:t>задачи</w:t>
      </w:r>
      <w:r w:rsidRPr="005E531A">
        <w:rPr>
          <w:b/>
          <w:bCs/>
          <w:spacing w:val="-3"/>
        </w:rPr>
        <w:t xml:space="preserve"> </w:t>
      </w:r>
      <w:r w:rsidRPr="005E531A">
        <w:rPr>
          <w:b/>
          <w:bCs/>
        </w:rPr>
        <w:t>изучения</w:t>
      </w:r>
      <w:r w:rsidRPr="005E531A">
        <w:rPr>
          <w:b/>
          <w:bCs/>
          <w:spacing w:val="-3"/>
        </w:rPr>
        <w:t xml:space="preserve"> </w:t>
      </w:r>
      <w:r w:rsidRPr="005E531A">
        <w:rPr>
          <w:b/>
          <w:bCs/>
        </w:rPr>
        <w:t>учебного</w:t>
      </w:r>
      <w:r w:rsidRPr="005E531A">
        <w:rPr>
          <w:b/>
          <w:bCs/>
          <w:spacing w:val="-1"/>
        </w:rPr>
        <w:t xml:space="preserve"> </w:t>
      </w:r>
      <w:r w:rsidRPr="005E531A">
        <w:rPr>
          <w:b/>
          <w:bCs/>
        </w:rPr>
        <w:t>предмета</w:t>
      </w:r>
      <w:r w:rsidRPr="005E531A">
        <w:rPr>
          <w:b/>
          <w:bCs/>
          <w:spacing w:val="-5"/>
        </w:rPr>
        <w:t xml:space="preserve"> </w:t>
      </w:r>
      <w:r w:rsidRPr="005E531A">
        <w:rPr>
          <w:b/>
          <w:bCs/>
        </w:rPr>
        <w:t>«Литература»</w:t>
      </w:r>
    </w:p>
    <w:p w:rsidR="004B06CD" w:rsidRPr="005E531A" w:rsidRDefault="004B06CD" w:rsidP="004B06CD">
      <w:pPr>
        <w:pStyle w:val="a0"/>
        <w:spacing w:before="141"/>
        <w:ind w:right="121" w:firstLine="708"/>
        <w:jc w:val="both"/>
        <w:rPr>
          <w:i/>
        </w:rPr>
      </w:pPr>
      <w:r w:rsidRPr="005E531A">
        <w:rPr>
          <w:i/>
        </w:rPr>
        <w:t>Общие</w:t>
      </w:r>
      <w:r w:rsidRPr="005E531A">
        <w:rPr>
          <w:i/>
          <w:spacing w:val="-7"/>
        </w:rPr>
        <w:t xml:space="preserve"> </w:t>
      </w:r>
      <w:r w:rsidRPr="005E531A">
        <w:rPr>
          <w:i/>
        </w:rPr>
        <w:t>цели</w:t>
      </w:r>
      <w:r w:rsidRPr="005E531A">
        <w:rPr>
          <w:i/>
          <w:spacing w:val="-4"/>
        </w:rPr>
        <w:t xml:space="preserve"> </w:t>
      </w:r>
      <w:r w:rsidRPr="005E531A">
        <w:t>изучения</w:t>
      </w:r>
      <w:r w:rsidRPr="005E531A">
        <w:rPr>
          <w:spacing w:val="-7"/>
        </w:rPr>
        <w:t xml:space="preserve"> </w:t>
      </w:r>
      <w:r w:rsidRPr="005E531A">
        <w:t>учебного</w:t>
      </w:r>
      <w:r w:rsidRPr="005E531A">
        <w:rPr>
          <w:spacing w:val="-6"/>
        </w:rPr>
        <w:t xml:space="preserve"> </w:t>
      </w:r>
      <w:r w:rsidRPr="005E531A">
        <w:t>предмета</w:t>
      </w:r>
      <w:r w:rsidRPr="005E531A">
        <w:rPr>
          <w:spacing w:val="-7"/>
        </w:rPr>
        <w:t xml:space="preserve"> </w:t>
      </w:r>
      <w:r w:rsidRPr="005E531A">
        <w:t>«Литература»</w:t>
      </w:r>
      <w:r w:rsidRPr="005E531A">
        <w:rPr>
          <w:spacing w:val="-7"/>
        </w:rPr>
        <w:t xml:space="preserve"> </w:t>
      </w:r>
      <w:r w:rsidRPr="005E531A">
        <w:t>представлены</w:t>
      </w:r>
      <w:r w:rsidRPr="005E531A">
        <w:rPr>
          <w:spacing w:val="-68"/>
        </w:rPr>
        <w:t xml:space="preserve"> </w:t>
      </w:r>
      <w:r w:rsidRPr="005E531A">
        <w:t>в</w:t>
      </w:r>
      <w:r w:rsidRPr="005E531A">
        <w:rPr>
          <w:spacing w:val="-3"/>
        </w:rPr>
        <w:t xml:space="preserve"> </w:t>
      </w:r>
      <w:r w:rsidRPr="005E531A">
        <w:t>Примерной</w:t>
      </w:r>
      <w:r w:rsidRPr="005E531A">
        <w:rPr>
          <w:spacing w:val="-1"/>
        </w:rPr>
        <w:t xml:space="preserve"> </w:t>
      </w:r>
      <w:r w:rsidRPr="005E531A">
        <w:t>рабочей программе</w:t>
      </w:r>
      <w:r w:rsidRPr="005E531A">
        <w:rPr>
          <w:spacing w:val="-4"/>
        </w:rPr>
        <w:t xml:space="preserve"> </w:t>
      </w:r>
      <w:r w:rsidRPr="005E531A">
        <w:t>основного</w:t>
      </w:r>
      <w:r w:rsidRPr="005E531A">
        <w:rPr>
          <w:spacing w:val="-4"/>
        </w:rPr>
        <w:t xml:space="preserve"> </w:t>
      </w:r>
      <w:r w:rsidRPr="005E531A">
        <w:t>общего</w:t>
      </w:r>
      <w:r w:rsidRPr="005E531A">
        <w:rPr>
          <w:spacing w:val="-3"/>
        </w:rPr>
        <w:t xml:space="preserve"> </w:t>
      </w:r>
      <w:r w:rsidRPr="005E531A">
        <w:t>образования.</w:t>
      </w:r>
    </w:p>
    <w:p w:rsidR="004B06CD" w:rsidRPr="005E531A" w:rsidRDefault="004B06CD" w:rsidP="004B06CD">
      <w:pPr>
        <w:pStyle w:val="a0"/>
        <w:spacing w:before="2"/>
        <w:ind w:right="123" w:firstLine="708"/>
        <w:jc w:val="both"/>
      </w:pPr>
      <w:r w:rsidRPr="005E531A">
        <w:rPr>
          <w:i/>
        </w:rPr>
        <w:t xml:space="preserve">Специальной целью </w:t>
      </w:r>
      <w:r w:rsidRPr="005E531A">
        <w:t>преподавания литературы на уровне основного</w:t>
      </w:r>
      <w:r w:rsidRPr="005E531A">
        <w:rPr>
          <w:spacing w:val="1"/>
        </w:rPr>
        <w:t xml:space="preserve"> </w:t>
      </w:r>
      <w:r w:rsidRPr="005E531A">
        <w:t>общего</w:t>
      </w:r>
      <w:r w:rsidRPr="005E531A">
        <w:rPr>
          <w:spacing w:val="1"/>
        </w:rPr>
        <w:t xml:space="preserve"> </w:t>
      </w:r>
      <w:r w:rsidRPr="005E531A">
        <w:t>образования</w:t>
      </w:r>
      <w:r w:rsidRPr="005E531A">
        <w:rPr>
          <w:spacing w:val="1"/>
        </w:rPr>
        <w:t xml:space="preserve"> </w:t>
      </w:r>
      <w:r w:rsidRPr="005E531A">
        <w:t>является</w:t>
      </w:r>
      <w:r w:rsidRPr="005E531A">
        <w:rPr>
          <w:spacing w:val="1"/>
        </w:rPr>
        <w:t xml:space="preserve"> </w:t>
      </w:r>
      <w:r w:rsidRPr="005E531A">
        <w:t>формирование</w:t>
      </w:r>
      <w:r w:rsidRPr="005E531A">
        <w:rPr>
          <w:spacing w:val="1"/>
        </w:rPr>
        <w:t xml:space="preserve"> </w:t>
      </w:r>
      <w:r w:rsidRPr="005E531A">
        <w:t>у</w:t>
      </w:r>
      <w:r w:rsidRPr="005E531A">
        <w:rPr>
          <w:spacing w:val="1"/>
        </w:rPr>
        <w:t xml:space="preserve"> </w:t>
      </w:r>
      <w:r w:rsidRPr="005E531A">
        <w:t>обучающегося</w:t>
      </w:r>
      <w:r w:rsidRPr="005E531A">
        <w:rPr>
          <w:spacing w:val="1"/>
        </w:rPr>
        <w:t xml:space="preserve"> </w:t>
      </w:r>
      <w:r w:rsidRPr="005E531A">
        <w:t>с</w:t>
      </w:r>
      <w:r w:rsidRPr="005E531A">
        <w:rPr>
          <w:spacing w:val="1"/>
        </w:rPr>
        <w:t xml:space="preserve"> </w:t>
      </w:r>
      <w:r w:rsidRPr="005E531A">
        <w:t>ЗПР</w:t>
      </w:r>
      <w:r w:rsidRPr="005E531A">
        <w:rPr>
          <w:spacing w:val="1"/>
        </w:rPr>
        <w:t xml:space="preserve"> </w:t>
      </w:r>
      <w:r w:rsidRPr="005E531A">
        <w:t>потребности в качественном чтении, культуры читательского восприятия и</w:t>
      </w:r>
      <w:r w:rsidRPr="005E531A">
        <w:rPr>
          <w:spacing w:val="-67"/>
        </w:rPr>
        <w:t xml:space="preserve"> </w:t>
      </w:r>
      <w:r w:rsidRPr="005E531A">
        <w:t>понимания</w:t>
      </w:r>
      <w:r w:rsidRPr="005E531A">
        <w:rPr>
          <w:spacing w:val="1"/>
        </w:rPr>
        <w:t xml:space="preserve"> </w:t>
      </w:r>
      <w:r w:rsidRPr="005E531A">
        <w:t>литературных</w:t>
      </w:r>
      <w:r w:rsidRPr="005E531A">
        <w:rPr>
          <w:spacing w:val="1"/>
        </w:rPr>
        <w:t xml:space="preserve"> </w:t>
      </w:r>
      <w:r w:rsidRPr="005E531A">
        <w:t>текстов,</w:t>
      </w:r>
      <w:r w:rsidRPr="005E531A">
        <w:rPr>
          <w:spacing w:val="1"/>
        </w:rPr>
        <w:t xml:space="preserve"> </w:t>
      </w:r>
      <w:r w:rsidRPr="005E531A">
        <w:t>что</w:t>
      </w:r>
      <w:r w:rsidRPr="005E531A">
        <w:rPr>
          <w:spacing w:val="1"/>
        </w:rPr>
        <w:t xml:space="preserve"> </w:t>
      </w:r>
      <w:r w:rsidRPr="005E531A">
        <w:t>предполагает</w:t>
      </w:r>
      <w:r w:rsidRPr="005E531A">
        <w:rPr>
          <w:spacing w:val="1"/>
        </w:rPr>
        <w:t xml:space="preserve"> </w:t>
      </w:r>
      <w:r w:rsidRPr="005E531A">
        <w:t>постижение</w:t>
      </w:r>
      <w:r w:rsidRPr="005E531A">
        <w:rPr>
          <w:spacing w:val="1"/>
        </w:rPr>
        <w:t xml:space="preserve"> </w:t>
      </w:r>
      <w:r w:rsidRPr="005E531A">
        <w:t>художественной</w:t>
      </w:r>
      <w:r w:rsidRPr="005E531A">
        <w:rPr>
          <w:spacing w:val="1"/>
        </w:rPr>
        <w:t xml:space="preserve"> </w:t>
      </w:r>
      <w:r w:rsidRPr="005E531A">
        <w:t>литературы</w:t>
      </w:r>
      <w:r w:rsidRPr="005E531A">
        <w:rPr>
          <w:spacing w:val="1"/>
        </w:rPr>
        <w:t xml:space="preserve"> </w:t>
      </w:r>
      <w:r w:rsidRPr="005E531A">
        <w:t>как</w:t>
      </w:r>
      <w:r w:rsidRPr="005E531A">
        <w:rPr>
          <w:spacing w:val="1"/>
        </w:rPr>
        <w:t xml:space="preserve"> </w:t>
      </w:r>
      <w:r w:rsidRPr="005E531A">
        <w:t>вида</w:t>
      </w:r>
      <w:r w:rsidRPr="005E531A">
        <w:rPr>
          <w:spacing w:val="1"/>
        </w:rPr>
        <w:t xml:space="preserve"> </w:t>
      </w:r>
      <w:r w:rsidRPr="005E531A">
        <w:t>искусства,</w:t>
      </w:r>
      <w:r w:rsidRPr="005E531A">
        <w:rPr>
          <w:spacing w:val="1"/>
        </w:rPr>
        <w:t xml:space="preserve"> </w:t>
      </w:r>
      <w:r w:rsidRPr="005E531A">
        <w:t>целенаправленное</w:t>
      </w:r>
      <w:r w:rsidRPr="005E531A">
        <w:rPr>
          <w:spacing w:val="1"/>
        </w:rPr>
        <w:t xml:space="preserve"> </w:t>
      </w:r>
      <w:r w:rsidRPr="005E531A">
        <w:t>развитие</w:t>
      </w:r>
      <w:r w:rsidRPr="005E531A">
        <w:rPr>
          <w:spacing w:val="1"/>
        </w:rPr>
        <w:t xml:space="preserve"> </w:t>
      </w:r>
      <w:r w:rsidRPr="005E531A">
        <w:t>способности</w:t>
      </w:r>
      <w:r w:rsidRPr="005E531A">
        <w:rPr>
          <w:spacing w:val="1"/>
        </w:rPr>
        <w:t xml:space="preserve"> </w:t>
      </w:r>
      <w:r w:rsidRPr="005E531A">
        <w:t>обучающегося</w:t>
      </w:r>
      <w:r w:rsidRPr="005E531A">
        <w:rPr>
          <w:spacing w:val="1"/>
        </w:rPr>
        <w:t xml:space="preserve"> </w:t>
      </w:r>
      <w:r w:rsidRPr="005E531A">
        <w:t>к</w:t>
      </w:r>
      <w:r w:rsidRPr="005E531A">
        <w:rPr>
          <w:spacing w:val="1"/>
        </w:rPr>
        <w:t xml:space="preserve"> </w:t>
      </w:r>
      <w:r w:rsidRPr="005E531A">
        <w:t>адекватному</w:t>
      </w:r>
      <w:r w:rsidRPr="005E531A">
        <w:rPr>
          <w:spacing w:val="1"/>
        </w:rPr>
        <w:t xml:space="preserve"> </w:t>
      </w:r>
      <w:r w:rsidRPr="005E531A">
        <w:t>восприятию</w:t>
      </w:r>
      <w:r w:rsidRPr="005E531A">
        <w:rPr>
          <w:spacing w:val="1"/>
        </w:rPr>
        <w:t xml:space="preserve"> </w:t>
      </w:r>
      <w:r w:rsidRPr="005E531A">
        <w:t>и</w:t>
      </w:r>
      <w:r w:rsidRPr="005E531A">
        <w:rPr>
          <w:spacing w:val="1"/>
        </w:rPr>
        <w:t xml:space="preserve"> </w:t>
      </w:r>
      <w:r w:rsidRPr="005E531A">
        <w:t>пониманию</w:t>
      </w:r>
      <w:r w:rsidRPr="005E531A">
        <w:rPr>
          <w:spacing w:val="1"/>
        </w:rPr>
        <w:t xml:space="preserve"> </w:t>
      </w:r>
      <w:r w:rsidRPr="005E531A">
        <w:t>смысла</w:t>
      </w:r>
      <w:r w:rsidRPr="005E531A">
        <w:rPr>
          <w:spacing w:val="1"/>
        </w:rPr>
        <w:t xml:space="preserve"> </w:t>
      </w:r>
      <w:r w:rsidRPr="005E531A">
        <w:t>различных</w:t>
      </w:r>
      <w:r w:rsidRPr="005E531A">
        <w:rPr>
          <w:spacing w:val="1"/>
        </w:rPr>
        <w:t xml:space="preserve"> </w:t>
      </w:r>
      <w:r w:rsidRPr="005E531A">
        <w:t>литературных</w:t>
      </w:r>
      <w:r w:rsidRPr="005E531A">
        <w:rPr>
          <w:spacing w:val="1"/>
        </w:rPr>
        <w:t xml:space="preserve"> </w:t>
      </w:r>
      <w:r w:rsidRPr="005E531A">
        <w:t>произведений</w:t>
      </w:r>
      <w:r w:rsidRPr="005E531A">
        <w:rPr>
          <w:spacing w:val="1"/>
        </w:rPr>
        <w:t xml:space="preserve"> </w:t>
      </w:r>
      <w:r w:rsidRPr="005E531A">
        <w:t>и</w:t>
      </w:r>
      <w:r w:rsidRPr="005E531A">
        <w:rPr>
          <w:spacing w:val="1"/>
        </w:rPr>
        <w:t xml:space="preserve"> </w:t>
      </w:r>
      <w:r w:rsidRPr="005E531A">
        <w:t>самостоятельному</w:t>
      </w:r>
      <w:r w:rsidRPr="005E531A">
        <w:rPr>
          <w:spacing w:val="1"/>
        </w:rPr>
        <w:t xml:space="preserve"> </w:t>
      </w:r>
      <w:r w:rsidRPr="005E531A">
        <w:t>истолкованию</w:t>
      </w:r>
      <w:r w:rsidRPr="005E531A">
        <w:rPr>
          <w:spacing w:val="1"/>
        </w:rPr>
        <w:t xml:space="preserve"> </w:t>
      </w:r>
      <w:r w:rsidRPr="005E531A">
        <w:t>прочитанного</w:t>
      </w:r>
      <w:r w:rsidRPr="005E531A">
        <w:rPr>
          <w:spacing w:val="1"/>
        </w:rPr>
        <w:t xml:space="preserve"> </w:t>
      </w:r>
      <w:r w:rsidRPr="005E531A">
        <w:t>в</w:t>
      </w:r>
      <w:r w:rsidRPr="005E531A">
        <w:rPr>
          <w:spacing w:val="1"/>
        </w:rPr>
        <w:t xml:space="preserve"> </w:t>
      </w:r>
      <w:r w:rsidRPr="005E531A">
        <w:t>устной</w:t>
      </w:r>
      <w:r w:rsidRPr="005E531A">
        <w:rPr>
          <w:spacing w:val="1"/>
        </w:rPr>
        <w:t xml:space="preserve"> </w:t>
      </w:r>
      <w:r w:rsidRPr="005E531A">
        <w:t>и</w:t>
      </w:r>
      <w:r w:rsidRPr="005E531A">
        <w:rPr>
          <w:spacing w:val="1"/>
        </w:rPr>
        <w:t xml:space="preserve"> </w:t>
      </w:r>
      <w:r w:rsidRPr="005E531A">
        <w:t>письменной</w:t>
      </w:r>
      <w:r w:rsidRPr="005E531A">
        <w:rPr>
          <w:spacing w:val="1"/>
        </w:rPr>
        <w:t xml:space="preserve"> </w:t>
      </w:r>
      <w:r w:rsidRPr="005E531A">
        <w:t>форме.</w:t>
      </w:r>
    </w:p>
    <w:p w:rsidR="004B06CD" w:rsidRPr="005E531A" w:rsidRDefault="004B06CD" w:rsidP="004B06CD">
      <w:pPr>
        <w:pStyle w:val="a0"/>
        <w:ind w:right="124" w:firstLine="708"/>
        <w:jc w:val="both"/>
      </w:pPr>
      <w:r w:rsidRPr="005E531A">
        <w:t>Изучение</w:t>
      </w:r>
      <w:r w:rsidRPr="005E531A">
        <w:rPr>
          <w:spacing w:val="1"/>
        </w:rPr>
        <w:t xml:space="preserve"> </w:t>
      </w:r>
      <w:r w:rsidRPr="005E531A">
        <w:t>литературы</w:t>
      </w:r>
      <w:r w:rsidRPr="005E531A">
        <w:rPr>
          <w:spacing w:val="1"/>
        </w:rPr>
        <w:t xml:space="preserve"> </w:t>
      </w:r>
      <w:r w:rsidRPr="005E531A">
        <w:t>на</w:t>
      </w:r>
      <w:r w:rsidRPr="005E531A">
        <w:rPr>
          <w:spacing w:val="1"/>
        </w:rPr>
        <w:t xml:space="preserve"> </w:t>
      </w:r>
      <w:r w:rsidRPr="005E531A">
        <w:t>уровне</w:t>
      </w:r>
      <w:r w:rsidRPr="005E531A">
        <w:rPr>
          <w:spacing w:val="1"/>
        </w:rPr>
        <w:t xml:space="preserve"> </w:t>
      </w:r>
      <w:r w:rsidRPr="005E531A">
        <w:t>основного</w:t>
      </w:r>
      <w:r w:rsidRPr="005E531A">
        <w:rPr>
          <w:spacing w:val="1"/>
        </w:rPr>
        <w:t xml:space="preserve"> </w:t>
      </w:r>
      <w:r w:rsidRPr="005E531A">
        <w:t>общего</w:t>
      </w:r>
      <w:r w:rsidRPr="005E531A">
        <w:rPr>
          <w:spacing w:val="1"/>
        </w:rPr>
        <w:t xml:space="preserve"> </w:t>
      </w:r>
      <w:r w:rsidRPr="005E531A">
        <w:t>образования</w:t>
      </w:r>
      <w:r w:rsidRPr="005E531A">
        <w:rPr>
          <w:spacing w:val="1"/>
        </w:rPr>
        <w:t xml:space="preserve"> </w:t>
      </w:r>
      <w:r w:rsidRPr="005E531A">
        <w:t>решает</w:t>
      </w:r>
      <w:r w:rsidRPr="005E531A">
        <w:rPr>
          <w:spacing w:val="-3"/>
        </w:rPr>
        <w:t xml:space="preserve"> </w:t>
      </w:r>
      <w:r w:rsidRPr="005E531A">
        <w:t xml:space="preserve">следующие </w:t>
      </w:r>
      <w:r w:rsidRPr="005E531A">
        <w:rPr>
          <w:i/>
        </w:rPr>
        <w:t>задачи</w:t>
      </w:r>
      <w:r w:rsidRPr="005E531A">
        <w:t>:</w:t>
      </w:r>
    </w:p>
    <w:p w:rsidR="004B06CD" w:rsidRPr="005E531A" w:rsidRDefault="004B06CD" w:rsidP="001E5752">
      <w:pPr>
        <w:pStyle w:val="11"/>
        <w:numPr>
          <w:ilvl w:val="0"/>
          <w:numId w:val="1"/>
        </w:numPr>
        <w:tabs>
          <w:tab w:val="left" w:pos="822"/>
        </w:tabs>
        <w:ind w:left="112" w:right="117" w:firstLine="708"/>
        <w:rPr>
          <w:sz w:val="28"/>
          <w:szCs w:val="28"/>
        </w:rPr>
      </w:pPr>
      <w:r w:rsidRPr="005E531A">
        <w:rPr>
          <w:sz w:val="28"/>
          <w:szCs w:val="28"/>
        </w:rPr>
        <w:t>осознание</w:t>
      </w:r>
      <w:r w:rsidRPr="005E531A">
        <w:rPr>
          <w:spacing w:val="1"/>
          <w:sz w:val="28"/>
          <w:szCs w:val="28"/>
        </w:rPr>
        <w:t xml:space="preserve"> </w:t>
      </w:r>
      <w:r w:rsidRPr="005E531A">
        <w:rPr>
          <w:sz w:val="28"/>
          <w:szCs w:val="28"/>
        </w:rPr>
        <w:t>коммуникативно-эстетических</w:t>
      </w:r>
      <w:r w:rsidRPr="005E531A">
        <w:rPr>
          <w:spacing w:val="1"/>
          <w:sz w:val="28"/>
          <w:szCs w:val="28"/>
        </w:rPr>
        <w:t xml:space="preserve"> </w:t>
      </w:r>
      <w:r w:rsidRPr="005E531A">
        <w:rPr>
          <w:sz w:val="28"/>
          <w:szCs w:val="28"/>
        </w:rPr>
        <w:t>возможностей</w:t>
      </w:r>
      <w:r w:rsidRPr="005E531A">
        <w:rPr>
          <w:spacing w:val="1"/>
          <w:sz w:val="28"/>
          <w:szCs w:val="28"/>
        </w:rPr>
        <w:t xml:space="preserve"> </w:t>
      </w:r>
      <w:r w:rsidRPr="005E531A">
        <w:rPr>
          <w:sz w:val="28"/>
          <w:szCs w:val="28"/>
        </w:rPr>
        <w:t>языка</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основе</w:t>
      </w:r>
      <w:r w:rsidRPr="005E531A">
        <w:rPr>
          <w:spacing w:val="1"/>
          <w:sz w:val="28"/>
          <w:szCs w:val="28"/>
        </w:rPr>
        <w:t xml:space="preserve"> </w:t>
      </w:r>
      <w:r w:rsidRPr="005E531A">
        <w:rPr>
          <w:sz w:val="28"/>
          <w:szCs w:val="28"/>
        </w:rPr>
        <w:t>изучения</w:t>
      </w:r>
      <w:r w:rsidRPr="005E531A">
        <w:rPr>
          <w:spacing w:val="1"/>
          <w:sz w:val="28"/>
          <w:szCs w:val="28"/>
        </w:rPr>
        <w:t xml:space="preserve"> </w:t>
      </w:r>
      <w:r w:rsidRPr="005E531A">
        <w:rPr>
          <w:sz w:val="28"/>
          <w:szCs w:val="28"/>
        </w:rPr>
        <w:t>выдающихся</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русской</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своего</w:t>
      </w:r>
      <w:r w:rsidRPr="005E531A">
        <w:rPr>
          <w:spacing w:val="-3"/>
          <w:sz w:val="28"/>
          <w:szCs w:val="28"/>
        </w:rPr>
        <w:t xml:space="preserve"> </w:t>
      </w:r>
      <w:r w:rsidRPr="005E531A">
        <w:rPr>
          <w:sz w:val="28"/>
          <w:szCs w:val="28"/>
        </w:rPr>
        <w:t>народа,</w:t>
      </w:r>
      <w:r w:rsidRPr="005E531A">
        <w:rPr>
          <w:spacing w:val="-2"/>
          <w:sz w:val="28"/>
          <w:szCs w:val="28"/>
        </w:rPr>
        <w:t xml:space="preserve"> </w:t>
      </w:r>
      <w:r w:rsidRPr="005E531A">
        <w:rPr>
          <w:sz w:val="28"/>
          <w:szCs w:val="28"/>
        </w:rPr>
        <w:t>мировой литературы;</w:t>
      </w:r>
    </w:p>
    <w:p w:rsidR="004B06CD" w:rsidRDefault="004B06CD" w:rsidP="001E5752">
      <w:pPr>
        <w:pStyle w:val="11"/>
        <w:numPr>
          <w:ilvl w:val="0"/>
          <w:numId w:val="1"/>
        </w:numPr>
        <w:tabs>
          <w:tab w:val="left" w:pos="822"/>
        </w:tabs>
        <w:ind w:left="112" w:right="120" w:firstLine="708"/>
        <w:rPr>
          <w:sz w:val="28"/>
          <w:szCs w:val="28"/>
        </w:rPr>
      </w:pPr>
      <w:r w:rsidRPr="005E531A">
        <w:rPr>
          <w:sz w:val="28"/>
          <w:szCs w:val="28"/>
        </w:rPr>
        <w:t>формирование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развитие</w:t>
      </w:r>
      <w:r w:rsidRPr="005E531A">
        <w:rPr>
          <w:spacing w:val="1"/>
          <w:sz w:val="28"/>
          <w:szCs w:val="28"/>
        </w:rPr>
        <w:t xml:space="preserve"> </w:t>
      </w:r>
      <w:r w:rsidRPr="005E531A">
        <w:rPr>
          <w:sz w:val="28"/>
          <w:szCs w:val="28"/>
        </w:rPr>
        <w:t>представлений</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литературном</w:t>
      </w:r>
      <w:r w:rsidRPr="005E531A">
        <w:rPr>
          <w:spacing w:val="1"/>
          <w:sz w:val="28"/>
          <w:szCs w:val="28"/>
        </w:rPr>
        <w:t xml:space="preserve"> </w:t>
      </w:r>
      <w:r w:rsidRPr="005E531A">
        <w:rPr>
          <w:sz w:val="28"/>
          <w:szCs w:val="28"/>
        </w:rPr>
        <w:t>произведении</w:t>
      </w:r>
      <w:r w:rsidRPr="005E531A">
        <w:rPr>
          <w:spacing w:val="1"/>
          <w:sz w:val="28"/>
          <w:szCs w:val="28"/>
        </w:rPr>
        <w:t xml:space="preserve"> </w:t>
      </w:r>
      <w:r w:rsidRPr="005E531A">
        <w:rPr>
          <w:sz w:val="28"/>
          <w:szCs w:val="28"/>
        </w:rPr>
        <w:t>как</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художественном</w:t>
      </w:r>
      <w:r w:rsidRPr="005E531A">
        <w:rPr>
          <w:spacing w:val="1"/>
          <w:sz w:val="28"/>
          <w:szCs w:val="28"/>
        </w:rPr>
        <w:t xml:space="preserve"> </w:t>
      </w:r>
      <w:r w:rsidRPr="005E531A">
        <w:rPr>
          <w:sz w:val="28"/>
          <w:szCs w:val="28"/>
        </w:rPr>
        <w:t>мире,</w:t>
      </w:r>
      <w:r w:rsidRPr="005E531A">
        <w:rPr>
          <w:spacing w:val="1"/>
          <w:sz w:val="28"/>
          <w:szCs w:val="28"/>
        </w:rPr>
        <w:t xml:space="preserve"> </w:t>
      </w:r>
      <w:r w:rsidRPr="005E531A">
        <w:rPr>
          <w:sz w:val="28"/>
          <w:szCs w:val="28"/>
        </w:rPr>
        <w:t>особым</w:t>
      </w:r>
      <w:r w:rsidRPr="005E531A">
        <w:rPr>
          <w:spacing w:val="1"/>
          <w:sz w:val="28"/>
          <w:szCs w:val="28"/>
        </w:rPr>
        <w:t xml:space="preserve"> </w:t>
      </w:r>
      <w:r w:rsidRPr="005E531A">
        <w:rPr>
          <w:sz w:val="28"/>
          <w:szCs w:val="28"/>
        </w:rPr>
        <w:t>образом</w:t>
      </w:r>
      <w:r w:rsidRPr="005E531A">
        <w:rPr>
          <w:spacing w:val="1"/>
          <w:sz w:val="28"/>
          <w:szCs w:val="28"/>
        </w:rPr>
        <w:t xml:space="preserve"> </w:t>
      </w:r>
      <w:r w:rsidRPr="005E531A">
        <w:rPr>
          <w:sz w:val="28"/>
          <w:szCs w:val="28"/>
        </w:rPr>
        <w:t>построенном</w:t>
      </w:r>
      <w:r w:rsidRPr="005E531A">
        <w:rPr>
          <w:spacing w:val="-1"/>
          <w:sz w:val="28"/>
          <w:szCs w:val="28"/>
        </w:rPr>
        <w:t xml:space="preserve"> </w:t>
      </w:r>
      <w:r w:rsidRPr="005E531A">
        <w:rPr>
          <w:sz w:val="28"/>
          <w:szCs w:val="28"/>
        </w:rPr>
        <w:t>автором;</w:t>
      </w:r>
    </w:p>
    <w:p w:rsidR="004B06CD" w:rsidRPr="005E531A" w:rsidRDefault="004B06CD" w:rsidP="001E5752">
      <w:pPr>
        <w:pStyle w:val="11"/>
        <w:numPr>
          <w:ilvl w:val="0"/>
          <w:numId w:val="1"/>
        </w:numPr>
        <w:tabs>
          <w:tab w:val="left" w:pos="822"/>
        </w:tabs>
        <w:ind w:left="112" w:right="123" w:firstLine="708"/>
        <w:rPr>
          <w:sz w:val="28"/>
          <w:szCs w:val="28"/>
        </w:rPr>
      </w:pPr>
      <w:r w:rsidRPr="005E531A">
        <w:rPr>
          <w:sz w:val="28"/>
          <w:szCs w:val="28"/>
        </w:rPr>
        <w:lastRenderedPageBreak/>
        <w:t>овладение процедурами смыслового и эстетического анализа текста</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основе</w:t>
      </w:r>
      <w:r w:rsidRPr="005E531A">
        <w:rPr>
          <w:spacing w:val="1"/>
          <w:sz w:val="28"/>
          <w:szCs w:val="28"/>
        </w:rPr>
        <w:t xml:space="preserve"> </w:t>
      </w:r>
      <w:r w:rsidRPr="005E531A">
        <w:rPr>
          <w:sz w:val="28"/>
          <w:szCs w:val="28"/>
        </w:rPr>
        <w:t>понимания</w:t>
      </w:r>
      <w:r w:rsidRPr="005E531A">
        <w:rPr>
          <w:spacing w:val="1"/>
          <w:sz w:val="28"/>
          <w:szCs w:val="28"/>
        </w:rPr>
        <w:t xml:space="preserve"> </w:t>
      </w:r>
      <w:r w:rsidRPr="005E531A">
        <w:rPr>
          <w:sz w:val="28"/>
          <w:szCs w:val="28"/>
        </w:rPr>
        <w:t>принципиальных</w:t>
      </w:r>
      <w:r w:rsidRPr="005E531A">
        <w:rPr>
          <w:spacing w:val="1"/>
          <w:sz w:val="28"/>
          <w:szCs w:val="28"/>
        </w:rPr>
        <w:t xml:space="preserve"> </w:t>
      </w:r>
      <w:r w:rsidRPr="005E531A">
        <w:rPr>
          <w:sz w:val="28"/>
          <w:szCs w:val="28"/>
        </w:rPr>
        <w:t>отличий</w:t>
      </w:r>
      <w:r w:rsidRPr="005E531A">
        <w:rPr>
          <w:spacing w:val="1"/>
          <w:sz w:val="28"/>
          <w:szCs w:val="28"/>
        </w:rPr>
        <w:t xml:space="preserve"> </w:t>
      </w:r>
      <w:r w:rsidRPr="005E531A">
        <w:rPr>
          <w:sz w:val="28"/>
          <w:szCs w:val="28"/>
        </w:rPr>
        <w:t>художественного</w:t>
      </w:r>
      <w:r w:rsidRPr="005E531A">
        <w:rPr>
          <w:spacing w:val="1"/>
          <w:sz w:val="28"/>
          <w:szCs w:val="28"/>
        </w:rPr>
        <w:t xml:space="preserve"> </w:t>
      </w:r>
      <w:r w:rsidRPr="005E531A">
        <w:rPr>
          <w:sz w:val="28"/>
          <w:szCs w:val="28"/>
        </w:rPr>
        <w:t>текста</w:t>
      </w:r>
      <w:r w:rsidRPr="005E531A">
        <w:rPr>
          <w:spacing w:val="-1"/>
          <w:sz w:val="28"/>
          <w:szCs w:val="28"/>
        </w:rPr>
        <w:t xml:space="preserve"> </w:t>
      </w:r>
      <w:r w:rsidRPr="005E531A">
        <w:rPr>
          <w:sz w:val="28"/>
          <w:szCs w:val="28"/>
        </w:rPr>
        <w:t>от</w:t>
      </w:r>
      <w:r w:rsidRPr="005E531A">
        <w:rPr>
          <w:spacing w:val="-3"/>
          <w:sz w:val="28"/>
          <w:szCs w:val="28"/>
        </w:rPr>
        <w:t xml:space="preserve"> </w:t>
      </w:r>
      <w:r w:rsidRPr="005E531A">
        <w:rPr>
          <w:sz w:val="28"/>
          <w:szCs w:val="28"/>
        </w:rPr>
        <w:t>научного,</w:t>
      </w:r>
      <w:r w:rsidRPr="005E531A">
        <w:rPr>
          <w:spacing w:val="-4"/>
          <w:sz w:val="28"/>
          <w:szCs w:val="28"/>
        </w:rPr>
        <w:t xml:space="preserve"> </w:t>
      </w:r>
      <w:r w:rsidRPr="005E531A">
        <w:rPr>
          <w:sz w:val="28"/>
          <w:szCs w:val="28"/>
        </w:rPr>
        <w:t>делового,</w:t>
      </w:r>
      <w:r w:rsidRPr="005E531A">
        <w:rPr>
          <w:spacing w:val="-2"/>
          <w:sz w:val="28"/>
          <w:szCs w:val="28"/>
        </w:rPr>
        <w:t xml:space="preserve"> </w:t>
      </w:r>
      <w:r w:rsidRPr="005E531A">
        <w:rPr>
          <w:sz w:val="28"/>
          <w:szCs w:val="28"/>
        </w:rPr>
        <w:t>публицистического</w:t>
      </w:r>
      <w:r w:rsidRPr="005E531A">
        <w:rPr>
          <w:spacing w:val="1"/>
          <w:sz w:val="28"/>
          <w:szCs w:val="28"/>
        </w:rPr>
        <w:t xml:space="preserve"> </w:t>
      </w:r>
      <w:r w:rsidRPr="005E531A">
        <w:rPr>
          <w:sz w:val="28"/>
          <w:szCs w:val="28"/>
        </w:rPr>
        <w:t>и т.</w:t>
      </w:r>
      <w:r w:rsidRPr="005E531A">
        <w:rPr>
          <w:spacing w:val="-6"/>
          <w:sz w:val="28"/>
          <w:szCs w:val="28"/>
        </w:rPr>
        <w:t xml:space="preserve"> </w:t>
      </w:r>
      <w:r w:rsidRPr="005E531A">
        <w:rPr>
          <w:sz w:val="28"/>
          <w:szCs w:val="28"/>
        </w:rPr>
        <w:t>п.;</w:t>
      </w:r>
    </w:p>
    <w:p w:rsidR="004B06CD" w:rsidRPr="005E531A" w:rsidRDefault="004B06CD" w:rsidP="001E5752">
      <w:pPr>
        <w:pStyle w:val="11"/>
        <w:numPr>
          <w:ilvl w:val="0"/>
          <w:numId w:val="1"/>
        </w:numPr>
        <w:tabs>
          <w:tab w:val="left" w:pos="822"/>
        </w:tabs>
        <w:spacing w:before="1"/>
        <w:ind w:left="112" w:right="119" w:firstLine="708"/>
        <w:rPr>
          <w:sz w:val="28"/>
          <w:szCs w:val="28"/>
        </w:rPr>
      </w:pPr>
      <w:r w:rsidRPr="005E531A">
        <w:rPr>
          <w:sz w:val="28"/>
          <w:szCs w:val="28"/>
        </w:rPr>
        <w:t>формирование</w:t>
      </w:r>
      <w:r w:rsidRPr="005E531A">
        <w:rPr>
          <w:spacing w:val="1"/>
          <w:sz w:val="28"/>
          <w:szCs w:val="28"/>
        </w:rPr>
        <w:t xml:space="preserve"> </w:t>
      </w:r>
      <w:r w:rsidRPr="005E531A">
        <w:rPr>
          <w:sz w:val="28"/>
          <w:szCs w:val="28"/>
        </w:rPr>
        <w:t>умений</w:t>
      </w:r>
      <w:r w:rsidRPr="005E531A">
        <w:rPr>
          <w:spacing w:val="1"/>
          <w:sz w:val="28"/>
          <w:szCs w:val="28"/>
        </w:rPr>
        <w:t xml:space="preserve"> </w:t>
      </w:r>
      <w:r w:rsidRPr="005E531A">
        <w:rPr>
          <w:sz w:val="28"/>
          <w:szCs w:val="28"/>
        </w:rPr>
        <w:t>воспринимать,</w:t>
      </w:r>
      <w:r w:rsidRPr="005E531A">
        <w:rPr>
          <w:spacing w:val="1"/>
          <w:sz w:val="28"/>
          <w:szCs w:val="28"/>
        </w:rPr>
        <w:t xml:space="preserve"> </w:t>
      </w:r>
      <w:r w:rsidRPr="005E531A">
        <w:rPr>
          <w:sz w:val="28"/>
          <w:szCs w:val="28"/>
        </w:rPr>
        <w:t>анализировать,</w:t>
      </w:r>
      <w:r w:rsidRPr="005E531A">
        <w:rPr>
          <w:spacing w:val="1"/>
          <w:sz w:val="28"/>
          <w:szCs w:val="28"/>
        </w:rPr>
        <w:t xml:space="preserve"> </w:t>
      </w:r>
      <w:r w:rsidRPr="005E531A">
        <w:rPr>
          <w:sz w:val="28"/>
          <w:szCs w:val="28"/>
        </w:rPr>
        <w:t>критически</w:t>
      </w:r>
      <w:r w:rsidRPr="005E531A">
        <w:rPr>
          <w:spacing w:val="1"/>
          <w:sz w:val="28"/>
          <w:szCs w:val="28"/>
        </w:rPr>
        <w:t xml:space="preserve"> </w:t>
      </w:r>
      <w:r w:rsidRPr="005E531A">
        <w:rPr>
          <w:sz w:val="28"/>
          <w:szCs w:val="28"/>
        </w:rPr>
        <w:t>оценивать</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интерпретировать</w:t>
      </w:r>
      <w:r w:rsidRPr="005E531A">
        <w:rPr>
          <w:spacing w:val="1"/>
          <w:sz w:val="28"/>
          <w:szCs w:val="28"/>
        </w:rPr>
        <w:t xml:space="preserve"> </w:t>
      </w:r>
      <w:r w:rsidRPr="005E531A">
        <w:rPr>
          <w:sz w:val="28"/>
          <w:szCs w:val="28"/>
        </w:rPr>
        <w:t>прочитанное,</w:t>
      </w:r>
      <w:r w:rsidRPr="005E531A">
        <w:rPr>
          <w:spacing w:val="1"/>
          <w:sz w:val="28"/>
          <w:szCs w:val="28"/>
        </w:rPr>
        <w:t xml:space="preserve"> </w:t>
      </w:r>
      <w:r w:rsidRPr="005E531A">
        <w:rPr>
          <w:sz w:val="28"/>
          <w:szCs w:val="28"/>
        </w:rPr>
        <w:t>осознавать</w:t>
      </w:r>
      <w:r w:rsidRPr="005E531A">
        <w:rPr>
          <w:spacing w:val="1"/>
          <w:sz w:val="28"/>
          <w:szCs w:val="28"/>
        </w:rPr>
        <w:t xml:space="preserve"> </w:t>
      </w:r>
      <w:r w:rsidRPr="005E531A">
        <w:rPr>
          <w:sz w:val="28"/>
          <w:szCs w:val="28"/>
        </w:rPr>
        <w:t>художественную</w:t>
      </w:r>
      <w:r w:rsidRPr="005E531A">
        <w:rPr>
          <w:spacing w:val="1"/>
          <w:sz w:val="28"/>
          <w:szCs w:val="28"/>
        </w:rPr>
        <w:t xml:space="preserve"> </w:t>
      </w:r>
      <w:r w:rsidRPr="005E531A">
        <w:rPr>
          <w:sz w:val="28"/>
          <w:szCs w:val="28"/>
        </w:rPr>
        <w:t>картину</w:t>
      </w:r>
      <w:r w:rsidRPr="005E531A">
        <w:rPr>
          <w:spacing w:val="1"/>
          <w:sz w:val="28"/>
          <w:szCs w:val="28"/>
        </w:rPr>
        <w:t xml:space="preserve"> </w:t>
      </w:r>
      <w:r w:rsidRPr="005E531A">
        <w:rPr>
          <w:sz w:val="28"/>
          <w:szCs w:val="28"/>
        </w:rPr>
        <w:t>жизни,</w:t>
      </w:r>
      <w:r w:rsidRPr="005E531A">
        <w:rPr>
          <w:spacing w:val="1"/>
          <w:sz w:val="28"/>
          <w:szCs w:val="28"/>
        </w:rPr>
        <w:t xml:space="preserve"> </w:t>
      </w:r>
      <w:r w:rsidRPr="005E531A">
        <w:rPr>
          <w:sz w:val="28"/>
          <w:szCs w:val="28"/>
        </w:rPr>
        <w:t>отражённую</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литературном</w:t>
      </w:r>
      <w:r w:rsidRPr="005E531A">
        <w:rPr>
          <w:spacing w:val="1"/>
          <w:sz w:val="28"/>
          <w:szCs w:val="28"/>
        </w:rPr>
        <w:t xml:space="preserve"> </w:t>
      </w:r>
      <w:r w:rsidRPr="005E531A">
        <w:rPr>
          <w:sz w:val="28"/>
          <w:szCs w:val="28"/>
        </w:rPr>
        <w:t>произведении, на уровне не только эмоционального восприятия, но и</w:t>
      </w:r>
      <w:r w:rsidRPr="005E531A">
        <w:rPr>
          <w:spacing w:val="-67"/>
          <w:sz w:val="28"/>
          <w:szCs w:val="28"/>
        </w:rPr>
        <w:t xml:space="preserve"> </w:t>
      </w:r>
      <w:r w:rsidRPr="005E531A">
        <w:rPr>
          <w:sz w:val="28"/>
          <w:szCs w:val="28"/>
        </w:rPr>
        <w:t>интеллектуального</w:t>
      </w:r>
      <w:r w:rsidRPr="005E531A">
        <w:rPr>
          <w:spacing w:val="1"/>
          <w:sz w:val="28"/>
          <w:szCs w:val="28"/>
        </w:rPr>
        <w:t xml:space="preserve"> </w:t>
      </w:r>
      <w:r w:rsidRPr="005E531A">
        <w:rPr>
          <w:sz w:val="28"/>
          <w:szCs w:val="28"/>
        </w:rPr>
        <w:t>осмысления,</w:t>
      </w:r>
      <w:r w:rsidRPr="005E531A">
        <w:rPr>
          <w:spacing w:val="1"/>
          <w:sz w:val="28"/>
          <w:szCs w:val="28"/>
        </w:rPr>
        <w:t xml:space="preserve"> </w:t>
      </w:r>
      <w:r w:rsidRPr="005E531A">
        <w:rPr>
          <w:sz w:val="28"/>
          <w:szCs w:val="28"/>
        </w:rPr>
        <w:t>ответственного</w:t>
      </w:r>
      <w:r w:rsidRPr="005E531A">
        <w:rPr>
          <w:spacing w:val="1"/>
          <w:sz w:val="28"/>
          <w:szCs w:val="28"/>
        </w:rPr>
        <w:t xml:space="preserve"> </w:t>
      </w:r>
      <w:r w:rsidRPr="005E531A">
        <w:rPr>
          <w:sz w:val="28"/>
          <w:szCs w:val="28"/>
        </w:rPr>
        <w:t>отношения</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разнообразным</w:t>
      </w:r>
      <w:r w:rsidRPr="005E531A">
        <w:rPr>
          <w:spacing w:val="-4"/>
          <w:sz w:val="28"/>
          <w:szCs w:val="28"/>
        </w:rPr>
        <w:t xml:space="preserve"> </w:t>
      </w:r>
      <w:r w:rsidRPr="005E531A">
        <w:rPr>
          <w:sz w:val="28"/>
          <w:szCs w:val="28"/>
        </w:rPr>
        <w:t>художественным смыслам;</w:t>
      </w:r>
    </w:p>
    <w:p w:rsidR="004B06CD" w:rsidRPr="005E531A" w:rsidRDefault="004B06CD" w:rsidP="001E5752">
      <w:pPr>
        <w:pStyle w:val="11"/>
        <w:numPr>
          <w:ilvl w:val="0"/>
          <w:numId w:val="1"/>
        </w:numPr>
        <w:tabs>
          <w:tab w:val="left" w:pos="822"/>
        </w:tabs>
        <w:ind w:left="112" w:right="124" w:firstLine="708"/>
        <w:rPr>
          <w:sz w:val="28"/>
          <w:szCs w:val="28"/>
        </w:rPr>
      </w:pPr>
      <w:r w:rsidRPr="005E531A">
        <w:rPr>
          <w:sz w:val="28"/>
          <w:szCs w:val="28"/>
        </w:rPr>
        <w:t>формирование</w:t>
      </w:r>
      <w:r w:rsidRPr="005E531A">
        <w:rPr>
          <w:spacing w:val="1"/>
          <w:sz w:val="28"/>
          <w:szCs w:val="28"/>
        </w:rPr>
        <w:t xml:space="preserve"> </w:t>
      </w:r>
      <w:r w:rsidRPr="005E531A">
        <w:rPr>
          <w:sz w:val="28"/>
          <w:szCs w:val="28"/>
        </w:rPr>
        <w:t>отношения</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литературе</w:t>
      </w:r>
      <w:r w:rsidRPr="005E531A">
        <w:rPr>
          <w:spacing w:val="1"/>
          <w:sz w:val="28"/>
          <w:szCs w:val="28"/>
        </w:rPr>
        <w:t xml:space="preserve"> </w:t>
      </w:r>
      <w:r w:rsidRPr="005E531A">
        <w:rPr>
          <w:sz w:val="28"/>
          <w:szCs w:val="28"/>
        </w:rPr>
        <w:t>как</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особому</w:t>
      </w:r>
      <w:r w:rsidRPr="005E531A">
        <w:rPr>
          <w:spacing w:val="1"/>
          <w:sz w:val="28"/>
          <w:szCs w:val="28"/>
        </w:rPr>
        <w:t xml:space="preserve"> </w:t>
      </w:r>
      <w:r w:rsidRPr="005E531A">
        <w:rPr>
          <w:sz w:val="28"/>
          <w:szCs w:val="28"/>
        </w:rPr>
        <w:t>способу</w:t>
      </w:r>
      <w:r w:rsidRPr="005E531A">
        <w:rPr>
          <w:spacing w:val="1"/>
          <w:sz w:val="28"/>
          <w:szCs w:val="28"/>
        </w:rPr>
        <w:t xml:space="preserve"> </w:t>
      </w:r>
      <w:r w:rsidRPr="005E531A">
        <w:rPr>
          <w:sz w:val="28"/>
          <w:szCs w:val="28"/>
        </w:rPr>
        <w:t>познания</w:t>
      </w:r>
      <w:r w:rsidRPr="005E531A">
        <w:rPr>
          <w:spacing w:val="-4"/>
          <w:sz w:val="28"/>
          <w:szCs w:val="28"/>
        </w:rPr>
        <w:t xml:space="preserve"> </w:t>
      </w:r>
      <w:r w:rsidRPr="005E531A">
        <w:rPr>
          <w:sz w:val="28"/>
          <w:szCs w:val="28"/>
        </w:rPr>
        <w:t>жизни;</w:t>
      </w:r>
    </w:p>
    <w:p w:rsidR="004B06CD" w:rsidRPr="005E531A" w:rsidRDefault="004B06CD" w:rsidP="001E5752">
      <w:pPr>
        <w:pStyle w:val="11"/>
        <w:numPr>
          <w:ilvl w:val="0"/>
          <w:numId w:val="1"/>
        </w:numPr>
        <w:tabs>
          <w:tab w:val="left" w:pos="822"/>
        </w:tabs>
        <w:ind w:left="112" w:right="114" w:firstLine="708"/>
        <w:rPr>
          <w:sz w:val="28"/>
          <w:szCs w:val="28"/>
        </w:rPr>
      </w:pPr>
      <w:r w:rsidRPr="005E531A">
        <w:rPr>
          <w:sz w:val="28"/>
          <w:szCs w:val="28"/>
        </w:rPr>
        <w:t>воспитание у обучающегося с ЗПР культуры выражения собственной</w:t>
      </w:r>
      <w:r w:rsidRPr="005E531A">
        <w:rPr>
          <w:spacing w:val="-67"/>
          <w:sz w:val="28"/>
          <w:szCs w:val="28"/>
        </w:rPr>
        <w:t xml:space="preserve"> </w:t>
      </w:r>
      <w:r w:rsidRPr="005E531A">
        <w:rPr>
          <w:sz w:val="28"/>
          <w:szCs w:val="28"/>
        </w:rPr>
        <w:t>позиции, способности аргументировать своё мнение и оформлять его</w:t>
      </w:r>
      <w:r w:rsidRPr="005E531A">
        <w:rPr>
          <w:spacing w:val="-67"/>
          <w:sz w:val="28"/>
          <w:szCs w:val="28"/>
        </w:rPr>
        <w:t xml:space="preserve"> </w:t>
      </w:r>
      <w:r w:rsidRPr="005E531A">
        <w:rPr>
          <w:sz w:val="28"/>
          <w:szCs w:val="28"/>
        </w:rPr>
        <w:t>словесно</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устных</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письменных</w:t>
      </w:r>
      <w:r w:rsidRPr="005E531A">
        <w:rPr>
          <w:spacing w:val="1"/>
          <w:sz w:val="28"/>
          <w:szCs w:val="28"/>
        </w:rPr>
        <w:t xml:space="preserve"> </w:t>
      </w:r>
      <w:r w:rsidRPr="005E531A">
        <w:rPr>
          <w:sz w:val="28"/>
          <w:szCs w:val="28"/>
        </w:rPr>
        <w:t>высказываниях</w:t>
      </w:r>
      <w:r w:rsidRPr="005E531A">
        <w:rPr>
          <w:spacing w:val="1"/>
          <w:sz w:val="28"/>
          <w:szCs w:val="28"/>
        </w:rPr>
        <w:t xml:space="preserve"> </w:t>
      </w:r>
      <w:r w:rsidRPr="005E531A">
        <w:rPr>
          <w:sz w:val="28"/>
          <w:szCs w:val="28"/>
        </w:rPr>
        <w:t>разных</w:t>
      </w:r>
      <w:r w:rsidRPr="005E531A">
        <w:rPr>
          <w:spacing w:val="1"/>
          <w:sz w:val="28"/>
          <w:szCs w:val="28"/>
        </w:rPr>
        <w:t xml:space="preserve"> </w:t>
      </w:r>
      <w:r w:rsidRPr="005E531A">
        <w:rPr>
          <w:sz w:val="28"/>
          <w:szCs w:val="28"/>
        </w:rPr>
        <w:t>жанров,</w:t>
      </w:r>
      <w:r w:rsidRPr="005E531A">
        <w:rPr>
          <w:spacing w:val="-67"/>
          <w:sz w:val="28"/>
          <w:szCs w:val="28"/>
        </w:rPr>
        <w:t xml:space="preserve"> </w:t>
      </w:r>
      <w:r w:rsidRPr="005E531A">
        <w:rPr>
          <w:sz w:val="28"/>
          <w:szCs w:val="28"/>
        </w:rPr>
        <w:t>создавать развёрнутые высказывания творческого, аналитического и</w:t>
      </w:r>
      <w:r w:rsidRPr="005E531A">
        <w:rPr>
          <w:spacing w:val="1"/>
          <w:sz w:val="28"/>
          <w:szCs w:val="28"/>
        </w:rPr>
        <w:t xml:space="preserve"> </w:t>
      </w:r>
      <w:r w:rsidRPr="005E531A">
        <w:rPr>
          <w:sz w:val="28"/>
          <w:szCs w:val="28"/>
        </w:rPr>
        <w:t>интерпретирующего характера;</w:t>
      </w:r>
    </w:p>
    <w:p w:rsidR="004B06CD" w:rsidRPr="005E531A" w:rsidRDefault="004B06CD" w:rsidP="001E5752">
      <w:pPr>
        <w:pStyle w:val="11"/>
        <w:numPr>
          <w:ilvl w:val="0"/>
          <w:numId w:val="1"/>
        </w:numPr>
        <w:tabs>
          <w:tab w:val="left" w:pos="822"/>
        </w:tabs>
        <w:ind w:left="112" w:right="124" w:firstLine="708"/>
        <w:rPr>
          <w:sz w:val="28"/>
          <w:szCs w:val="28"/>
        </w:rPr>
      </w:pPr>
      <w:r w:rsidRPr="005E531A">
        <w:rPr>
          <w:sz w:val="28"/>
          <w:szCs w:val="28"/>
        </w:rPr>
        <w:t>воспитание</w:t>
      </w:r>
      <w:r w:rsidRPr="005E531A">
        <w:rPr>
          <w:spacing w:val="1"/>
          <w:sz w:val="28"/>
          <w:szCs w:val="28"/>
        </w:rPr>
        <w:t xml:space="preserve"> </w:t>
      </w:r>
      <w:r w:rsidRPr="005E531A">
        <w:rPr>
          <w:sz w:val="28"/>
          <w:szCs w:val="28"/>
        </w:rPr>
        <w:t>культуры</w:t>
      </w:r>
      <w:r w:rsidRPr="005E531A">
        <w:rPr>
          <w:spacing w:val="1"/>
          <w:sz w:val="28"/>
          <w:szCs w:val="28"/>
        </w:rPr>
        <w:t xml:space="preserve"> </w:t>
      </w:r>
      <w:r w:rsidRPr="005E531A">
        <w:rPr>
          <w:sz w:val="28"/>
          <w:szCs w:val="28"/>
        </w:rPr>
        <w:t>понимания</w:t>
      </w:r>
      <w:r w:rsidRPr="005E531A">
        <w:rPr>
          <w:spacing w:val="1"/>
          <w:sz w:val="28"/>
          <w:szCs w:val="28"/>
        </w:rPr>
        <w:t xml:space="preserve"> </w:t>
      </w:r>
      <w:r w:rsidRPr="005E531A">
        <w:rPr>
          <w:sz w:val="28"/>
          <w:szCs w:val="28"/>
        </w:rPr>
        <w:t>«чужой»</w:t>
      </w:r>
      <w:r w:rsidRPr="005E531A">
        <w:rPr>
          <w:spacing w:val="1"/>
          <w:sz w:val="28"/>
          <w:szCs w:val="28"/>
        </w:rPr>
        <w:t xml:space="preserve"> </w:t>
      </w:r>
      <w:r w:rsidRPr="005E531A">
        <w:rPr>
          <w:sz w:val="28"/>
          <w:szCs w:val="28"/>
        </w:rPr>
        <w:t>позиции,</w:t>
      </w:r>
      <w:r w:rsidRPr="005E531A">
        <w:rPr>
          <w:spacing w:val="1"/>
          <w:sz w:val="28"/>
          <w:szCs w:val="28"/>
        </w:rPr>
        <w:t xml:space="preserve"> </w:t>
      </w:r>
      <w:r w:rsidRPr="005E531A">
        <w:rPr>
          <w:sz w:val="28"/>
          <w:szCs w:val="28"/>
        </w:rPr>
        <w:t>а</w:t>
      </w:r>
      <w:r w:rsidRPr="005E531A">
        <w:rPr>
          <w:spacing w:val="1"/>
          <w:sz w:val="28"/>
          <w:szCs w:val="28"/>
        </w:rPr>
        <w:t xml:space="preserve"> </w:t>
      </w:r>
      <w:r w:rsidRPr="005E531A">
        <w:rPr>
          <w:sz w:val="28"/>
          <w:szCs w:val="28"/>
        </w:rPr>
        <w:t>также</w:t>
      </w:r>
      <w:r w:rsidRPr="005E531A">
        <w:rPr>
          <w:spacing w:val="1"/>
          <w:sz w:val="28"/>
          <w:szCs w:val="28"/>
        </w:rPr>
        <w:t xml:space="preserve"> </w:t>
      </w:r>
      <w:r w:rsidRPr="005E531A">
        <w:rPr>
          <w:sz w:val="28"/>
          <w:szCs w:val="28"/>
        </w:rPr>
        <w:t>уважительного</w:t>
      </w:r>
      <w:r w:rsidRPr="005E531A">
        <w:rPr>
          <w:spacing w:val="1"/>
          <w:sz w:val="28"/>
          <w:szCs w:val="28"/>
        </w:rPr>
        <w:t xml:space="preserve"> </w:t>
      </w:r>
      <w:r w:rsidRPr="005E531A">
        <w:rPr>
          <w:sz w:val="28"/>
          <w:szCs w:val="28"/>
        </w:rPr>
        <w:t>отношения к ценностям других</w:t>
      </w:r>
      <w:r w:rsidRPr="005E531A">
        <w:rPr>
          <w:spacing w:val="1"/>
          <w:sz w:val="28"/>
          <w:szCs w:val="28"/>
        </w:rPr>
        <w:t xml:space="preserve"> </w:t>
      </w:r>
      <w:r w:rsidRPr="005E531A">
        <w:rPr>
          <w:sz w:val="28"/>
          <w:szCs w:val="28"/>
        </w:rPr>
        <w:t>людей, к культуре</w:t>
      </w:r>
      <w:r w:rsidRPr="005E531A">
        <w:rPr>
          <w:spacing w:val="1"/>
          <w:sz w:val="28"/>
          <w:szCs w:val="28"/>
        </w:rPr>
        <w:t xml:space="preserve"> </w:t>
      </w:r>
      <w:r w:rsidRPr="005E531A">
        <w:rPr>
          <w:sz w:val="28"/>
          <w:szCs w:val="28"/>
        </w:rPr>
        <w:t>других эпох</w:t>
      </w:r>
      <w:r w:rsidRPr="005E531A">
        <w:rPr>
          <w:spacing w:val="1"/>
          <w:sz w:val="28"/>
          <w:szCs w:val="28"/>
        </w:rPr>
        <w:t xml:space="preserve"> </w:t>
      </w:r>
      <w:r w:rsidRPr="005E531A">
        <w:rPr>
          <w:sz w:val="28"/>
          <w:szCs w:val="28"/>
        </w:rPr>
        <w:t>и</w:t>
      </w:r>
      <w:r w:rsidRPr="005E531A">
        <w:rPr>
          <w:spacing w:val="-3"/>
          <w:sz w:val="28"/>
          <w:szCs w:val="28"/>
        </w:rPr>
        <w:t xml:space="preserve"> </w:t>
      </w:r>
      <w:r w:rsidRPr="005E531A">
        <w:rPr>
          <w:sz w:val="28"/>
          <w:szCs w:val="28"/>
        </w:rPr>
        <w:t>народов;</w:t>
      </w:r>
    </w:p>
    <w:p w:rsidR="004B06CD" w:rsidRPr="005E531A" w:rsidRDefault="004B06CD" w:rsidP="001E5752">
      <w:pPr>
        <w:pStyle w:val="11"/>
        <w:numPr>
          <w:ilvl w:val="0"/>
          <w:numId w:val="1"/>
        </w:numPr>
        <w:tabs>
          <w:tab w:val="left" w:pos="822"/>
        </w:tabs>
        <w:ind w:left="112" w:right="119" w:firstLine="708"/>
        <w:rPr>
          <w:sz w:val="28"/>
          <w:szCs w:val="28"/>
        </w:rPr>
      </w:pPr>
      <w:r w:rsidRPr="005E531A">
        <w:rPr>
          <w:sz w:val="28"/>
          <w:szCs w:val="28"/>
        </w:rPr>
        <w:t>развитие</w:t>
      </w:r>
      <w:r w:rsidRPr="005E531A">
        <w:rPr>
          <w:spacing w:val="1"/>
          <w:sz w:val="28"/>
          <w:szCs w:val="28"/>
        </w:rPr>
        <w:t xml:space="preserve"> </w:t>
      </w:r>
      <w:r w:rsidRPr="005E531A">
        <w:rPr>
          <w:sz w:val="28"/>
          <w:szCs w:val="28"/>
        </w:rPr>
        <w:t>способности</w:t>
      </w:r>
      <w:r w:rsidRPr="005E531A">
        <w:rPr>
          <w:spacing w:val="1"/>
          <w:sz w:val="28"/>
          <w:szCs w:val="28"/>
        </w:rPr>
        <w:t xml:space="preserve"> </w:t>
      </w:r>
      <w:r w:rsidRPr="005E531A">
        <w:rPr>
          <w:sz w:val="28"/>
          <w:szCs w:val="28"/>
        </w:rPr>
        <w:t>понимать</w:t>
      </w:r>
      <w:r w:rsidRPr="005E531A">
        <w:rPr>
          <w:spacing w:val="1"/>
          <w:sz w:val="28"/>
          <w:szCs w:val="28"/>
        </w:rPr>
        <w:t xml:space="preserve"> </w:t>
      </w:r>
      <w:r w:rsidRPr="005E531A">
        <w:rPr>
          <w:sz w:val="28"/>
          <w:szCs w:val="28"/>
        </w:rPr>
        <w:t>литературные</w:t>
      </w:r>
      <w:r w:rsidRPr="005E531A">
        <w:rPr>
          <w:spacing w:val="1"/>
          <w:sz w:val="28"/>
          <w:szCs w:val="28"/>
        </w:rPr>
        <w:t xml:space="preserve"> </w:t>
      </w:r>
      <w:r w:rsidRPr="005E531A">
        <w:rPr>
          <w:sz w:val="28"/>
          <w:szCs w:val="28"/>
        </w:rPr>
        <w:t>художественные</w:t>
      </w:r>
      <w:r w:rsidRPr="005E531A">
        <w:rPr>
          <w:spacing w:val="1"/>
          <w:sz w:val="28"/>
          <w:szCs w:val="28"/>
        </w:rPr>
        <w:t xml:space="preserve"> </w:t>
      </w:r>
      <w:r w:rsidRPr="005E531A">
        <w:rPr>
          <w:sz w:val="28"/>
          <w:szCs w:val="28"/>
        </w:rPr>
        <w:t>произведения,</w:t>
      </w:r>
      <w:r w:rsidRPr="005E531A">
        <w:rPr>
          <w:spacing w:val="-2"/>
          <w:sz w:val="28"/>
          <w:szCs w:val="28"/>
        </w:rPr>
        <w:t xml:space="preserve"> </w:t>
      </w:r>
      <w:r w:rsidRPr="005E531A">
        <w:rPr>
          <w:sz w:val="28"/>
          <w:szCs w:val="28"/>
        </w:rPr>
        <w:t>отражающие</w:t>
      </w:r>
      <w:r w:rsidRPr="005E531A">
        <w:rPr>
          <w:spacing w:val="-4"/>
          <w:sz w:val="28"/>
          <w:szCs w:val="28"/>
        </w:rPr>
        <w:t xml:space="preserve"> </w:t>
      </w:r>
      <w:r w:rsidRPr="005E531A">
        <w:rPr>
          <w:sz w:val="28"/>
          <w:szCs w:val="28"/>
        </w:rPr>
        <w:t>разные</w:t>
      </w:r>
      <w:r w:rsidRPr="005E531A">
        <w:rPr>
          <w:spacing w:val="-2"/>
          <w:sz w:val="28"/>
          <w:szCs w:val="28"/>
        </w:rPr>
        <w:t xml:space="preserve"> </w:t>
      </w:r>
      <w:r w:rsidRPr="005E531A">
        <w:rPr>
          <w:sz w:val="28"/>
          <w:szCs w:val="28"/>
        </w:rPr>
        <w:t>этнокультурные</w:t>
      </w:r>
      <w:r w:rsidRPr="005E531A">
        <w:rPr>
          <w:spacing w:val="-1"/>
          <w:sz w:val="28"/>
          <w:szCs w:val="28"/>
        </w:rPr>
        <w:t xml:space="preserve"> </w:t>
      </w:r>
      <w:r w:rsidRPr="005E531A">
        <w:rPr>
          <w:sz w:val="28"/>
          <w:szCs w:val="28"/>
        </w:rPr>
        <w:t>традиции;</w:t>
      </w:r>
    </w:p>
    <w:p w:rsidR="004B06CD" w:rsidRPr="005E531A" w:rsidRDefault="004B06CD" w:rsidP="001E5752">
      <w:pPr>
        <w:pStyle w:val="11"/>
        <w:numPr>
          <w:ilvl w:val="0"/>
          <w:numId w:val="1"/>
        </w:numPr>
        <w:tabs>
          <w:tab w:val="left" w:pos="822"/>
        </w:tabs>
        <w:ind w:left="112" w:right="122" w:firstLine="708"/>
        <w:rPr>
          <w:sz w:val="28"/>
          <w:szCs w:val="28"/>
        </w:rPr>
      </w:pPr>
      <w:r w:rsidRPr="005E531A">
        <w:rPr>
          <w:sz w:val="28"/>
          <w:szCs w:val="28"/>
        </w:rPr>
        <w:t>воспитание</w:t>
      </w:r>
      <w:r w:rsidRPr="005E531A">
        <w:rPr>
          <w:spacing w:val="1"/>
          <w:sz w:val="28"/>
          <w:szCs w:val="28"/>
        </w:rPr>
        <w:t xml:space="preserve"> </w:t>
      </w:r>
      <w:r w:rsidRPr="005E531A">
        <w:rPr>
          <w:sz w:val="28"/>
          <w:szCs w:val="28"/>
        </w:rPr>
        <w:t>квалифицированного</w:t>
      </w:r>
      <w:r w:rsidRPr="005E531A">
        <w:rPr>
          <w:spacing w:val="1"/>
          <w:sz w:val="28"/>
          <w:szCs w:val="28"/>
        </w:rPr>
        <w:t xml:space="preserve"> </w:t>
      </w:r>
      <w:r w:rsidRPr="005E531A">
        <w:rPr>
          <w:sz w:val="28"/>
          <w:szCs w:val="28"/>
        </w:rPr>
        <w:t>читателя</w:t>
      </w:r>
      <w:r w:rsidRPr="005E531A">
        <w:rPr>
          <w:spacing w:val="1"/>
          <w:sz w:val="28"/>
          <w:szCs w:val="28"/>
        </w:rPr>
        <w:t xml:space="preserve"> </w:t>
      </w:r>
      <w:r w:rsidRPr="005E531A">
        <w:rPr>
          <w:sz w:val="28"/>
          <w:szCs w:val="28"/>
        </w:rPr>
        <w:t>со</w:t>
      </w:r>
      <w:r w:rsidRPr="005E531A">
        <w:rPr>
          <w:spacing w:val="1"/>
          <w:sz w:val="28"/>
          <w:szCs w:val="28"/>
        </w:rPr>
        <w:t xml:space="preserve"> </w:t>
      </w:r>
      <w:r w:rsidRPr="005E531A">
        <w:rPr>
          <w:sz w:val="28"/>
          <w:szCs w:val="28"/>
        </w:rPr>
        <w:t>сформированным</w:t>
      </w:r>
      <w:r w:rsidRPr="005E531A">
        <w:rPr>
          <w:spacing w:val="1"/>
          <w:sz w:val="28"/>
          <w:szCs w:val="28"/>
        </w:rPr>
        <w:t xml:space="preserve"> </w:t>
      </w:r>
      <w:r w:rsidRPr="005E531A">
        <w:rPr>
          <w:sz w:val="28"/>
          <w:szCs w:val="28"/>
        </w:rPr>
        <w:t>эстетическим</w:t>
      </w:r>
      <w:r w:rsidRPr="005E531A">
        <w:rPr>
          <w:spacing w:val="-1"/>
          <w:sz w:val="28"/>
          <w:szCs w:val="28"/>
        </w:rPr>
        <w:t xml:space="preserve"> </w:t>
      </w:r>
      <w:r w:rsidRPr="005E531A">
        <w:rPr>
          <w:sz w:val="28"/>
          <w:szCs w:val="28"/>
        </w:rPr>
        <w:t>вкусом;</w:t>
      </w:r>
    </w:p>
    <w:p w:rsidR="004B06CD" w:rsidRPr="005E531A" w:rsidRDefault="004B06CD" w:rsidP="001E5752">
      <w:pPr>
        <w:pStyle w:val="11"/>
        <w:numPr>
          <w:ilvl w:val="0"/>
          <w:numId w:val="1"/>
        </w:numPr>
        <w:tabs>
          <w:tab w:val="left" w:pos="822"/>
        </w:tabs>
        <w:ind w:left="112" w:right="122" w:firstLine="708"/>
        <w:rPr>
          <w:sz w:val="28"/>
          <w:szCs w:val="28"/>
        </w:rPr>
      </w:pPr>
      <w:r w:rsidRPr="005E531A">
        <w:rPr>
          <w:sz w:val="28"/>
          <w:szCs w:val="28"/>
        </w:rPr>
        <w:t>формирование</w:t>
      </w:r>
      <w:r w:rsidRPr="005E531A">
        <w:rPr>
          <w:spacing w:val="68"/>
          <w:sz w:val="28"/>
          <w:szCs w:val="28"/>
        </w:rPr>
        <w:t xml:space="preserve"> </w:t>
      </w:r>
      <w:r w:rsidRPr="005E531A">
        <w:rPr>
          <w:sz w:val="28"/>
          <w:szCs w:val="28"/>
        </w:rPr>
        <w:t>отношения</w:t>
      </w:r>
      <w:r w:rsidRPr="005E531A">
        <w:rPr>
          <w:spacing w:val="3"/>
          <w:sz w:val="28"/>
          <w:szCs w:val="28"/>
        </w:rPr>
        <w:t xml:space="preserve"> </w:t>
      </w:r>
      <w:r w:rsidRPr="005E531A">
        <w:rPr>
          <w:sz w:val="28"/>
          <w:szCs w:val="28"/>
        </w:rPr>
        <w:t>к</w:t>
      </w:r>
      <w:r w:rsidRPr="005E531A">
        <w:rPr>
          <w:spacing w:val="2"/>
          <w:sz w:val="28"/>
          <w:szCs w:val="28"/>
        </w:rPr>
        <w:t xml:space="preserve"> </w:t>
      </w:r>
      <w:r w:rsidRPr="005E531A">
        <w:rPr>
          <w:sz w:val="28"/>
          <w:szCs w:val="28"/>
        </w:rPr>
        <w:t>литературе</w:t>
      </w:r>
      <w:r w:rsidRPr="005E531A">
        <w:rPr>
          <w:spacing w:val="1"/>
          <w:sz w:val="28"/>
          <w:szCs w:val="28"/>
        </w:rPr>
        <w:t xml:space="preserve"> </w:t>
      </w:r>
      <w:r w:rsidRPr="005E531A">
        <w:rPr>
          <w:sz w:val="28"/>
          <w:szCs w:val="28"/>
        </w:rPr>
        <w:t>как</w:t>
      </w:r>
      <w:r w:rsidRPr="005E531A">
        <w:rPr>
          <w:spacing w:val="2"/>
          <w:sz w:val="28"/>
          <w:szCs w:val="28"/>
        </w:rPr>
        <w:t xml:space="preserve"> </w:t>
      </w:r>
      <w:r w:rsidRPr="005E531A">
        <w:rPr>
          <w:sz w:val="28"/>
          <w:szCs w:val="28"/>
        </w:rPr>
        <w:t>к</w:t>
      </w:r>
      <w:r w:rsidRPr="005E531A">
        <w:rPr>
          <w:spacing w:val="69"/>
          <w:sz w:val="28"/>
          <w:szCs w:val="28"/>
        </w:rPr>
        <w:t xml:space="preserve"> </w:t>
      </w:r>
      <w:r w:rsidRPr="005E531A">
        <w:rPr>
          <w:sz w:val="28"/>
          <w:szCs w:val="28"/>
        </w:rPr>
        <w:t>одной</w:t>
      </w:r>
      <w:r w:rsidRPr="005E531A">
        <w:rPr>
          <w:spacing w:val="2"/>
          <w:sz w:val="28"/>
          <w:szCs w:val="28"/>
        </w:rPr>
        <w:t xml:space="preserve"> </w:t>
      </w:r>
      <w:r w:rsidRPr="005E531A">
        <w:rPr>
          <w:sz w:val="28"/>
          <w:szCs w:val="28"/>
        </w:rPr>
        <w:t>из</w:t>
      </w:r>
      <w:r w:rsidRPr="005E531A">
        <w:rPr>
          <w:spacing w:val="68"/>
          <w:sz w:val="28"/>
          <w:szCs w:val="28"/>
        </w:rPr>
        <w:t xml:space="preserve"> </w:t>
      </w:r>
      <w:r w:rsidRPr="005E531A">
        <w:rPr>
          <w:sz w:val="28"/>
          <w:szCs w:val="28"/>
        </w:rPr>
        <w:t>основных</w:t>
      </w:r>
      <w:r w:rsidRPr="005E531A">
        <w:rPr>
          <w:spacing w:val="-67"/>
          <w:sz w:val="28"/>
          <w:szCs w:val="28"/>
        </w:rPr>
        <w:t xml:space="preserve"> </w:t>
      </w:r>
      <w:r w:rsidRPr="005E531A">
        <w:rPr>
          <w:sz w:val="28"/>
          <w:szCs w:val="28"/>
        </w:rPr>
        <w:t>культурных ценностей</w:t>
      </w:r>
      <w:r w:rsidRPr="005E531A">
        <w:rPr>
          <w:spacing w:val="3"/>
          <w:sz w:val="28"/>
          <w:szCs w:val="28"/>
        </w:rPr>
        <w:t xml:space="preserve"> </w:t>
      </w:r>
      <w:r w:rsidRPr="005E531A">
        <w:rPr>
          <w:sz w:val="28"/>
          <w:szCs w:val="28"/>
        </w:rPr>
        <w:t>народа;</w:t>
      </w:r>
    </w:p>
    <w:p w:rsidR="004B06CD" w:rsidRPr="005E531A" w:rsidRDefault="004B06CD" w:rsidP="001E5752">
      <w:pPr>
        <w:pStyle w:val="11"/>
        <w:numPr>
          <w:ilvl w:val="0"/>
          <w:numId w:val="1"/>
        </w:numPr>
        <w:tabs>
          <w:tab w:val="left" w:pos="822"/>
        </w:tabs>
        <w:ind w:left="112" w:right="123" w:firstLine="708"/>
        <w:jc w:val="left"/>
        <w:rPr>
          <w:sz w:val="28"/>
          <w:szCs w:val="28"/>
        </w:rPr>
      </w:pPr>
      <w:r w:rsidRPr="005E531A">
        <w:rPr>
          <w:sz w:val="28"/>
          <w:szCs w:val="28"/>
        </w:rPr>
        <w:t>обеспечение</w:t>
      </w:r>
      <w:r w:rsidRPr="005E531A">
        <w:rPr>
          <w:spacing w:val="50"/>
          <w:sz w:val="28"/>
          <w:szCs w:val="28"/>
        </w:rPr>
        <w:t xml:space="preserve"> </w:t>
      </w:r>
      <w:r w:rsidRPr="005E531A">
        <w:rPr>
          <w:sz w:val="28"/>
          <w:szCs w:val="28"/>
        </w:rPr>
        <w:t>через</w:t>
      </w:r>
      <w:r w:rsidRPr="005E531A">
        <w:rPr>
          <w:spacing w:val="48"/>
          <w:sz w:val="28"/>
          <w:szCs w:val="28"/>
        </w:rPr>
        <w:t xml:space="preserve"> </w:t>
      </w:r>
      <w:r w:rsidRPr="005E531A">
        <w:rPr>
          <w:sz w:val="28"/>
          <w:szCs w:val="28"/>
        </w:rPr>
        <w:t>чтение</w:t>
      </w:r>
      <w:r w:rsidRPr="005E531A">
        <w:rPr>
          <w:spacing w:val="51"/>
          <w:sz w:val="28"/>
          <w:szCs w:val="28"/>
        </w:rPr>
        <w:t xml:space="preserve"> </w:t>
      </w:r>
      <w:r w:rsidRPr="005E531A">
        <w:rPr>
          <w:sz w:val="28"/>
          <w:szCs w:val="28"/>
        </w:rPr>
        <w:t>и</w:t>
      </w:r>
      <w:r w:rsidRPr="005E531A">
        <w:rPr>
          <w:spacing w:val="51"/>
          <w:sz w:val="28"/>
          <w:szCs w:val="28"/>
        </w:rPr>
        <w:t xml:space="preserve"> </w:t>
      </w:r>
      <w:r w:rsidRPr="005E531A">
        <w:rPr>
          <w:sz w:val="28"/>
          <w:szCs w:val="28"/>
        </w:rPr>
        <w:t>изучение</w:t>
      </w:r>
      <w:r w:rsidRPr="005E531A">
        <w:rPr>
          <w:spacing w:val="51"/>
          <w:sz w:val="28"/>
          <w:szCs w:val="28"/>
        </w:rPr>
        <w:t xml:space="preserve"> </w:t>
      </w:r>
      <w:r w:rsidRPr="005E531A">
        <w:rPr>
          <w:sz w:val="28"/>
          <w:szCs w:val="28"/>
        </w:rPr>
        <w:t>классической</w:t>
      </w:r>
      <w:r w:rsidRPr="005E531A">
        <w:rPr>
          <w:spacing w:val="50"/>
          <w:sz w:val="28"/>
          <w:szCs w:val="28"/>
        </w:rPr>
        <w:t xml:space="preserve"> </w:t>
      </w:r>
      <w:r w:rsidRPr="005E531A">
        <w:rPr>
          <w:sz w:val="28"/>
          <w:szCs w:val="28"/>
        </w:rPr>
        <w:t>и</w:t>
      </w:r>
      <w:r w:rsidRPr="005E531A">
        <w:rPr>
          <w:spacing w:val="51"/>
          <w:sz w:val="28"/>
          <w:szCs w:val="28"/>
        </w:rPr>
        <w:t xml:space="preserve"> </w:t>
      </w:r>
      <w:r w:rsidRPr="005E531A">
        <w:rPr>
          <w:sz w:val="28"/>
          <w:szCs w:val="28"/>
        </w:rPr>
        <w:t>современной</w:t>
      </w:r>
      <w:r w:rsidRPr="005E531A">
        <w:rPr>
          <w:spacing w:val="-67"/>
          <w:sz w:val="28"/>
          <w:szCs w:val="28"/>
        </w:rPr>
        <w:t xml:space="preserve"> </w:t>
      </w:r>
      <w:r w:rsidRPr="005E531A">
        <w:rPr>
          <w:sz w:val="28"/>
          <w:szCs w:val="28"/>
        </w:rPr>
        <w:t>литературы</w:t>
      </w:r>
      <w:r w:rsidRPr="005E531A">
        <w:rPr>
          <w:spacing w:val="-4"/>
          <w:sz w:val="28"/>
          <w:szCs w:val="28"/>
        </w:rPr>
        <w:t xml:space="preserve"> </w:t>
      </w:r>
      <w:r w:rsidRPr="005E531A">
        <w:rPr>
          <w:sz w:val="28"/>
          <w:szCs w:val="28"/>
        </w:rPr>
        <w:t>культурной самоидентификации;</w:t>
      </w:r>
    </w:p>
    <w:p w:rsidR="004B06CD" w:rsidRPr="005E531A" w:rsidRDefault="004B06CD" w:rsidP="001E5752">
      <w:pPr>
        <w:pStyle w:val="11"/>
        <w:numPr>
          <w:ilvl w:val="0"/>
          <w:numId w:val="1"/>
        </w:numPr>
        <w:tabs>
          <w:tab w:val="left" w:pos="822"/>
        </w:tabs>
        <w:ind w:left="112" w:right="123" w:firstLine="708"/>
        <w:jc w:val="left"/>
        <w:rPr>
          <w:sz w:val="28"/>
          <w:szCs w:val="28"/>
        </w:rPr>
      </w:pPr>
      <w:r w:rsidRPr="005E531A">
        <w:rPr>
          <w:sz w:val="28"/>
          <w:szCs w:val="28"/>
        </w:rPr>
        <w:t>осознание</w:t>
      </w:r>
      <w:r w:rsidRPr="005E531A">
        <w:rPr>
          <w:spacing w:val="18"/>
          <w:sz w:val="28"/>
          <w:szCs w:val="28"/>
        </w:rPr>
        <w:t xml:space="preserve"> </w:t>
      </w:r>
      <w:r w:rsidRPr="005E531A">
        <w:rPr>
          <w:sz w:val="28"/>
          <w:szCs w:val="28"/>
        </w:rPr>
        <w:t>значимости</w:t>
      </w:r>
      <w:r w:rsidRPr="005E531A">
        <w:rPr>
          <w:spacing w:val="19"/>
          <w:sz w:val="28"/>
          <w:szCs w:val="28"/>
        </w:rPr>
        <w:t xml:space="preserve"> </w:t>
      </w:r>
      <w:r w:rsidRPr="005E531A">
        <w:rPr>
          <w:sz w:val="28"/>
          <w:szCs w:val="28"/>
        </w:rPr>
        <w:t>чтения</w:t>
      </w:r>
      <w:r w:rsidRPr="005E531A">
        <w:rPr>
          <w:spacing w:val="16"/>
          <w:sz w:val="28"/>
          <w:szCs w:val="28"/>
        </w:rPr>
        <w:t xml:space="preserve"> </w:t>
      </w:r>
      <w:r w:rsidRPr="005E531A">
        <w:rPr>
          <w:sz w:val="28"/>
          <w:szCs w:val="28"/>
        </w:rPr>
        <w:t>и</w:t>
      </w:r>
      <w:r w:rsidRPr="005E531A">
        <w:rPr>
          <w:spacing w:val="19"/>
          <w:sz w:val="28"/>
          <w:szCs w:val="28"/>
        </w:rPr>
        <w:t xml:space="preserve"> </w:t>
      </w:r>
      <w:r w:rsidRPr="005E531A">
        <w:rPr>
          <w:sz w:val="28"/>
          <w:szCs w:val="28"/>
        </w:rPr>
        <w:t>изучения</w:t>
      </w:r>
      <w:r w:rsidRPr="005E531A">
        <w:rPr>
          <w:spacing w:val="18"/>
          <w:sz w:val="28"/>
          <w:szCs w:val="28"/>
        </w:rPr>
        <w:t xml:space="preserve"> </w:t>
      </w:r>
      <w:r w:rsidRPr="005E531A">
        <w:rPr>
          <w:sz w:val="28"/>
          <w:szCs w:val="28"/>
        </w:rPr>
        <w:t>литературы</w:t>
      </w:r>
      <w:r w:rsidRPr="005E531A">
        <w:rPr>
          <w:spacing w:val="16"/>
          <w:sz w:val="28"/>
          <w:szCs w:val="28"/>
        </w:rPr>
        <w:t xml:space="preserve"> </w:t>
      </w:r>
      <w:r w:rsidRPr="005E531A">
        <w:rPr>
          <w:sz w:val="28"/>
          <w:szCs w:val="28"/>
        </w:rPr>
        <w:t>для</w:t>
      </w:r>
      <w:r w:rsidRPr="005E531A">
        <w:rPr>
          <w:spacing w:val="18"/>
          <w:sz w:val="28"/>
          <w:szCs w:val="28"/>
        </w:rPr>
        <w:t xml:space="preserve"> </w:t>
      </w:r>
      <w:r w:rsidRPr="005E531A">
        <w:rPr>
          <w:sz w:val="28"/>
          <w:szCs w:val="28"/>
        </w:rPr>
        <w:t>своего</w:t>
      </w:r>
      <w:r w:rsidRPr="005E531A">
        <w:rPr>
          <w:spacing w:val="-67"/>
          <w:sz w:val="28"/>
          <w:szCs w:val="28"/>
        </w:rPr>
        <w:t xml:space="preserve"> </w:t>
      </w:r>
      <w:r w:rsidRPr="005E531A">
        <w:rPr>
          <w:sz w:val="28"/>
          <w:szCs w:val="28"/>
        </w:rPr>
        <w:t>дальнейшего развития;</w:t>
      </w:r>
    </w:p>
    <w:p w:rsidR="004B06CD" w:rsidRPr="005E531A" w:rsidRDefault="004B06CD" w:rsidP="001E5752">
      <w:pPr>
        <w:pStyle w:val="11"/>
        <w:numPr>
          <w:ilvl w:val="0"/>
          <w:numId w:val="1"/>
        </w:numPr>
        <w:tabs>
          <w:tab w:val="left" w:pos="822"/>
        </w:tabs>
        <w:spacing w:line="100" w:lineRule="atLeast"/>
        <w:ind w:left="112" w:right="116" w:firstLine="708"/>
        <w:jc w:val="left"/>
        <w:rPr>
          <w:sz w:val="28"/>
          <w:szCs w:val="28"/>
        </w:rPr>
      </w:pPr>
      <w:r w:rsidRPr="005E531A">
        <w:rPr>
          <w:sz w:val="28"/>
          <w:szCs w:val="28"/>
        </w:rPr>
        <w:t>формирование</w:t>
      </w:r>
      <w:r w:rsidRPr="005E531A">
        <w:rPr>
          <w:spacing w:val="6"/>
          <w:sz w:val="28"/>
          <w:szCs w:val="28"/>
        </w:rPr>
        <w:t xml:space="preserve"> </w:t>
      </w:r>
      <w:r w:rsidRPr="005E531A">
        <w:rPr>
          <w:sz w:val="28"/>
          <w:szCs w:val="28"/>
        </w:rPr>
        <w:t>у</w:t>
      </w:r>
      <w:r w:rsidRPr="005E531A">
        <w:rPr>
          <w:spacing w:val="3"/>
          <w:sz w:val="28"/>
          <w:szCs w:val="28"/>
        </w:rPr>
        <w:t xml:space="preserve"> </w:t>
      </w:r>
      <w:r w:rsidRPr="005E531A">
        <w:rPr>
          <w:sz w:val="28"/>
          <w:szCs w:val="28"/>
        </w:rPr>
        <w:t>обучающегося</w:t>
      </w:r>
      <w:r w:rsidRPr="005E531A">
        <w:rPr>
          <w:spacing w:val="7"/>
          <w:sz w:val="28"/>
          <w:szCs w:val="28"/>
        </w:rPr>
        <w:t xml:space="preserve"> </w:t>
      </w:r>
      <w:r w:rsidRPr="005E531A">
        <w:rPr>
          <w:sz w:val="28"/>
          <w:szCs w:val="28"/>
        </w:rPr>
        <w:t>стремления</w:t>
      </w:r>
      <w:r w:rsidRPr="005E531A">
        <w:rPr>
          <w:spacing w:val="6"/>
          <w:sz w:val="28"/>
          <w:szCs w:val="28"/>
        </w:rPr>
        <w:t xml:space="preserve"> </w:t>
      </w:r>
      <w:r w:rsidRPr="005E531A">
        <w:rPr>
          <w:sz w:val="28"/>
          <w:szCs w:val="28"/>
        </w:rPr>
        <w:t>сознательно</w:t>
      </w:r>
      <w:r w:rsidRPr="005E531A">
        <w:rPr>
          <w:spacing w:val="5"/>
          <w:sz w:val="28"/>
          <w:szCs w:val="28"/>
        </w:rPr>
        <w:t xml:space="preserve"> </w:t>
      </w:r>
      <w:r w:rsidRPr="005E531A">
        <w:rPr>
          <w:sz w:val="28"/>
          <w:szCs w:val="28"/>
        </w:rPr>
        <w:t>планировать</w:t>
      </w:r>
      <w:r w:rsidRPr="005E531A">
        <w:rPr>
          <w:spacing w:val="-67"/>
          <w:sz w:val="28"/>
          <w:szCs w:val="28"/>
        </w:rPr>
        <w:t xml:space="preserve"> </w:t>
      </w:r>
      <w:r w:rsidRPr="005E531A">
        <w:rPr>
          <w:sz w:val="28"/>
          <w:szCs w:val="28"/>
        </w:rPr>
        <w:t>своё</w:t>
      </w:r>
      <w:r w:rsidRPr="005E531A">
        <w:rPr>
          <w:spacing w:val="-1"/>
          <w:sz w:val="28"/>
          <w:szCs w:val="28"/>
        </w:rPr>
        <w:t xml:space="preserve"> </w:t>
      </w:r>
      <w:r w:rsidRPr="005E531A">
        <w:rPr>
          <w:sz w:val="28"/>
          <w:szCs w:val="28"/>
        </w:rPr>
        <w:t>досуговое чтение.</w:t>
      </w:r>
    </w:p>
    <w:p w:rsidR="004B06CD" w:rsidRPr="005E531A" w:rsidRDefault="004B06CD" w:rsidP="004B06CD">
      <w:pPr>
        <w:pStyle w:val="a0"/>
        <w:ind w:right="120" w:firstLine="708"/>
        <w:jc w:val="both"/>
      </w:pPr>
      <w:r w:rsidRPr="005E531A">
        <w:t>Цель</w:t>
      </w:r>
      <w:r w:rsidRPr="005E531A">
        <w:rPr>
          <w:spacing w:val="1"/>
        </w:rPr>
        <w:t xml:space="preserve"> </w:t>
      </w:r>
      <w:r w:rsidRPr="005E531A">
        <w:t>и</w:t>
      </w:r>
      <w:r w:rsidRPr="005E531A">
        <w:rPr>
          <w:spacing w:val="1"/>
        </w:rPr>
        <w:t xml:space="preserve"> </w:t>
      </w:r>
      <w:r w:rsidRPr="005E531A">
        <w:t>задачи</w:t>
      </w:r>
      <w:r w:rsidRPr="005E531A">
        <w:rPr>
          <w:spacing w:val="1"/>
        </w:rPr>
        <w:t xml:space="preserve"> </w:t>
      </w:r>
      <w:r w:rsidRPr="005E531A">
        <w:t>преподавания</w:t>
      </w:r>
      <w:r w:rsidRPr="005E531A">
        <w:rPr>
          <w:spacing w:val="1"/>
        </w:rPr>
        <w:t xml:space="preserve"> </w:t>
      </w:r>
      <w:r w:rsidRPr="005E531A">
        <w:t>литературы</w:t>
      </w:r>
      <w:r w:rsidRPr="005E531A">
        <w:rPr>
          <w:spacing w:val="1"/>
        </w:rPr>
        <w:t xml:space="preserve"> </w:t>
      </w:r>
      <w:r w:rsidRPr="005E531A">
        <w:t>обучающимся</w:t>
      </w:r>
      <w:r w:rsidRPr="005E531A">
        <w:rPr>
          <w:spacing w:val="1"/>
        </w:rPr>
        <w:t xml:space="preserve"> </w:t>
      </w:r>
      <w:r w:rsidRPr="005E531A">
        <w:t>с</w:t>
      </w:r>
      <w:r w:rsidRPr="005E531A">
        <w:rPr>
          <w:spacing w:val="1"/>
        </w:rPr>
        <w:t xml:space="preserve"> </w:t>
      </w:r>
      <w:r w:rsidRPr="005E531A">
        <w:t>ЗПР</w:t>
      </w:r>
      <w:r w:rsidRPr="005E531A">
        <w:rPr>
          <w:spacing w:val="-68"/>
        </w:rPr>
        <w:t xml:space="preserve"> </w:t>
      </w:r>
      <w:r w:rsidRPr="005E531A">
        <w:t>максимально</w:t>
      </w:r>
      <w:r w:rsidRPr="005E531A">
        <w:rPr>
          <w:spacing w:val="1"/>
        </w:rPr>
        <w:t xml:space="preserve"> </w:t>
      </w:r>
      <w:r w:rsidRPr="005E531A">
        <w:t>приближены</w:t>
      </w:r>
      <w:r w:rsidRPr="005E531A">
        <w:rPr>
          <w:spacing w:val="1"/>
        </w:rPr>
        <w:t xml:space="preserve"> </w:t>
      </w:r>
      <w:r w:rsidRPr="005E531A">
        <w:t>к</w:t>
      </w:r>
      <w:r w:rsidRPr="005E531A">
        <w:rPr>
          <w:spacing w:val="1"/>
        </w:rPr>
        <w:t xml:space="preserve"> </w:t>
      </w:r>
      <w:r w:rsidRPr="005E531A">
        <w:t>задачам,</w:t>
      </w:r>
      <w:r w:rsidRPr="005E531A">
        <w:rPr>
          <w:spacing w:val="1"/>
        </w:rPr>
        <w:t xml:space="preserve"> </w:t>
      </w:r>
      <w:r w:rsidRPr="005E531A">
        <w:t>поставленным</w:t>
      </w:r>
      <w:r w:rsidRPr="005E531A">
        <w:rPr>
          <w:spacing w:val="1"/>
        </w:rPr>
        <w:t xml:space="preserve"> </w:t>
      </w:r>
      <w:r w:rsidRPr="005E531A">
        <w:t>ФГОС</w:t>
      </w:r>
      <w:r w:rsidRPr="005E531A">
        <w:rPr>
          <w:spacing w:val="1"/>
        </w:rPr>
        <w:t xml:space="preserve"> </w:t>
      </w:r>
      <w:r w:rsidRPr="005E531A">
        <w:t>ООО,</w:t>
      </w:r>
      <w:r w:rsidRPr="005E531A">
        <w:rPr>
          <w:spacing w:val="1"/>
        </w:rPr>
        <w:t xml:space="preserve"> </w:t>
      </w:r>
      <w:r w:rsidRPr="005E531A">
        <w:t>и</w:t>
      </w:r>
      <w:r w:rsidRPr="005E531A">
        <w:rPr>
          <w:spacing w:val="-67"/>
        </w:rPr>
        <w:t xml:space="preserve"> </w:t>
      </w:r>
      <w:r w:rsidRPr="005E531A">
        <w:t>учитывают</w:t>
      </w:r>
      <w:r w:rsidRPr="005E531A">
        <w:rPr>
          <w:spacing w:val="-2"/>
        </w:rPr>
        <w:t xml:space="preserve"> </w:t>
      </w:r>
      <w:r w:rsidRPr="005E531A">
        <w:t>специфические особенности учеников.</w:t>
      </w:r>
    </w:p>
    <w:p w:rsidR="004B06CD" w:rsidRPr="005E531A" w:rsidRDefault="004B06CD" w:rsidP="004B06CD">
      <w:pPr>
        <w:pStyle w:val="a0"/>
        <w:spacing w:before="1"/>
        <w:ind w:left="0"/>
      </w:pPr>
    </w:p>
    <w:p w:rsidR="004B06CD" w:rsidRPr="004B06CD" w:rsidRDefault="004B06CD" w:rsidP="004B06CD">
      <w:pPr>
        <w:pStyle w:val="1"/>
        <w:spacing w:before="1" w:line="100" w:lineRule="atLeast"/>
        <w:ind w:left="112"/>
        <w:jc w:val="center"/>
      </w:pPr>
      <w:bookmarkStart w:id="3" w:name="_bookmark3"/>
      <w:bookmarkEnd w:id="3"/>
      <w:r w:rsidRPr="004B06CD">
        <w:t>Особенности</w:t>
      </w:r>
      <w:r w:rsidRPr="004B06CD">
        <w:rPr>
          <w:spacing w:val="-4"/>
        </w:rPr>
        <w:t xml:space="preserve"> </w:t>
      </w:r>
      <w:r w:rsidRPr="004B06CD">
        <w:t>отбора</w:t>
      </w:r>
      <w:r w:rsidRPr="004B06CD">
        <w:rPr>
          <w:spacing w:val="-2"/>
        </w:rPr>
        <w:t xml:space="preserve"> </w:t>
      </w:r>
      <w:r w:rsidRPr="004B06CD">
        <w:t>и</w:t>
      </w:r>
      <w:r w:rsidRPr="004B06CD">
        <w:rPr>
          <w:spacing w:val="-5"/>
        </w:rPr>
        <w:t xml:space="preserve"> </w:t>
      </w:r>
      <w:r w:rsidRPr="004B06CD">
        <w:t>адаптации</w:t>
      </w:r>
      <w:r w:rsidRPr="004B06CD">
        <w:rPr>
          <w:spacing w:val="-4"/>
        </w:rPr>
        <w:t xml:space="preserve"> </w:t>
      </w:r>
      <w:r w:rsidRPr="004B06CD">
        <w:t>учебного</w:t>
      </w:r>
      <w:r w:rsidRPr="004B06CD">
        <w:rPr>
          <w:spacing w:val="-3"/>
        </w:rPr>
        <w:t xml:space="preserve"> </w:t>
      </w:r>
      <w:r w:rsidRPr="004B06CD">
        <w:t>материала</w:t>
      </w:r>
      <w:r w:rsidRPr="004B06CD">
        <w:rPr>
          <w:spacing w:val="-2"/>
        </w:rPr>
        <w:t xml:space="preserve"> </w:t>
      </w:r>
      <w:r w:rsidRPr="004B06CD">
        <w:t>по</w:t>
      </w:r>
      <w:r w:rsidRPr="004B06CD">
        <w:rPr>
          <w:spacing w:val="-6"/>
        </w:rPr>
        <w:t xml:space="preserve"> </w:t>
      </w:r>
      <w:r w:rsidRPr="004B06CD">
        <w:t>литературе</w:t>
      </w:r>
    </w:p>
    <w:p w:rsidR="004B06CD" w:rsidRPr="005E531A" w:rsidRDefault="004B06CD" w:rsidP="004B06CD">
      <w:pPr>
        <w:pStyle w:val="a0"/>
        <w:spacing w:before="144"/>
        <w:ind w:right="115" w:firstLine="708"/>
        <w:jc w:val="both"/>
      </w:pPr>
      <w:r w:rsidRPr="004B06CD">
        <w:t>Примерная</w:t>
      </w:r>
      <w:r w:rsidRPr="004B06CD">
        <w:rPr>
          <w:spacing w:val="-7"/>
        </w:rPr>
        <w:t xml:space="preserve"> </w:t>
      </w:r>
      <w:r w:rsidRPr="004B06CD">
        <w:t>рабочая</w:t>
      </w:r>
      <w:r w:rsidRPr="004B06CD">
        <w:rPr>
          <w:spacing w:val="-6"/>
        </w:rPr>
        <w:t xml:space="preserve"> </w:t>
      </w:r>
      <w:r w:rsidRPr="004B06CD">
        <w:t>программа</w:t>
      </w:r>
      <w:r w:rsidRPr="004B06CD">
        <w:rPr>
          <w:spacing w:val="-8"/>
        </w:rPr>
        <w:t xml:space="preserve"> </w:t>
      </w:r>
      <w:r w:rsidRPr="004B06CD">
        <w:t>для</w:t>
      </w:r>
      <w:r w:rsidRPr="004B06CD">
        <w:rPr>
          <w:spacing w:val="-6"/>
        </w:rPr>
        <w:t xml:space="preserve"> </w:t>
      </w:r>
      <w:r w:rsidRPr="004B06CD">
        <w:t>обучающихся</w:t>
      </w:r>
      <w:r w:rsidRPr="004B06CD">
        <w:rPr>
          <w:spacing w:val="-6"/>
        </w:rPr>
        <w:t xml:space="preserve"> </w:t>
      </w:r>
      <w:r w:rsidRPr="004B06CD">
        <w:t>с</w:t>
      </w:r>
      <w:r w:rsidRPr="004B06CD">
        <w:rPr>
          <w:spacing w:val="-8"/>
        </w:rPr>
        <w:t xml:space="preserve"> </w:t>
      </w:r>
      <w:r w:rsidRPr="004B06CD">
        <w:t>ЗПР</w:t>
      </w:r>
      <w:r w:rsidRPr="004B06CD">
        <w:rPr>
          <w:spacing w:val="-7"/>
        </w:rPr>
        <w:t xml:space="preserve"> </w:t>
      </w:r>
      <w:r w:rsidRPr="004B06CD">
        <w:t>отличается</w:t>
      </w:r>
      <w:r w:rsidRPr="004B06CD">
        <w:rPr>
          <w:spacing w:val="-6"/>
        </w:rPr>
        <w:t xml:space="preserve"> </w:t>
      </w:r>
      <w:r w:rsidRPr="004B06CD">
        <w:t>от</w:t>
      </w:r>
      <w:r w:rsidRPr="004B06CD">
        <w:rPr>
          <w:spacing w:val="-68"/>
        </w:rPr>
        <w:t xml:space="preserve"> </w:t>
      </w:r>
      <w:r w:rsidRPr="004B06CD">
        <w:t>основной образовательной программы по литературе для 5–9 классов тем,</w:t>
      </w:r>
      <w:r w:rsidRPr="004B06CD">
        <w:rPr>
          <w:spacing w:val="1"/>
        </w:rPr>
        <w:t xml:space="preserve"> </w:t>
      </w:r>
      <w:r w:rsidRPr="004B06CD">
        <w:t>что</w:t>
      </w:r>
      <w:r w:rsidRPr="004B06CD">
        <w:rPr>
          <w:spacing w:val="1"/>
        </w:rPr>
        <w:t xml:space="preserve"> </w:t>
      </w:r>
      <w:r w:rsidRPr="004B06CD">
        <w:t>составлена</w:t>
      </w:r>
      <w:r w:rsidRPr="004B06CD">
        <w:rPr>
          <w:spacing w:val="1"/>
        </w:rPr>
        <w:t xml:space="preserve"> </w:t>
      </w:r>
      <w:r w:rsidRPr="004B06CD">
        <w:t>с</w:t>
      </w:r>
      <w:r w:rsidRPr="004B06CD">
        <w:rPr>
          <w:spacing w:val="1"/>
        </w:rPr>
        <w:t xml:space="preserve"> </w:t>
      </w:r>
      <w:r w:rsidRPr="004B06CD">
        <w:t>учетом</w:t>
      </w:r>
      <w:r w:rsidRPr="004B06CD">
        <w:rPr>
          <w:spacing w:val="1"/>
        </w:rPr>
        <w:t xml:space="preserve"> </w:t>
      </w:r>
      <w:r w:rsidRPr="004B06CD">
        <w:t>особых</w:t>
      </w:r>
      <w:r w:rsidRPr="004B06CD">
        <w:rPr>
          <w:spacing w:val="1"/>
        </w:rPr>
        <w:t xml:space="preserve"> </w:t>
      </w:r>
      <w:r w:rsidRPr="004B06CD">
        <w:t>образовательных</w:t>
      </w:r>
      <w:r w:rsidRPr="004B06CD">
        <w:rPr>
          <w:spacing w:val="1"/>
        </w:rPr>
        <w:t xml:space="preserve"> </w:t>
      </w:r>
      <w:r w:rsidRPr="004B06CD">
        <w:t>потребностей</w:t>
      </w:r>
      <w:r w:rsidRPr="004B06CD">
        <w:rPr>
          <w:spacing w:val="1"/>
        </w:rPr>
        <w:t xml:space="preserve"> </w:t>
      </w:r>
      <w:r w:rsidRPr="004B06CD">
        <w:t>и</w:t>
      </w:r>
      <w:r w:rsidRPr="004B06CD">
        <w:rPr>
          <w:spacing w:val="1"/>
        </w:rPr>
        <w:t xml:space="preserve"> </w:t>
      </w:r>
      <w:r w:rsidRPr="004B06CD">
        <w:t>психофизических</w:t>
      </w:r>
      <w:r w:rsidRPr="004B06CD">
        <w:rPr>
          <w:spacing w:val="1"/>
        </w:rPr>
        <w:t xml:space="preserve"> </w:t>
      </w:r>
      <w:r w:rsidRPr="004B06CD">
        <w:t>особенностей</w:t>
      </w:r>
      <w:r w:rsidRPr="004B06CD">
        <w:rPr>
          <w:spacing w:val="1"/>
        </w:rPr>
        <w:t xml:space="preserve"> </w:t>
      </w:r>
      <w:r w:rsidRPr="004B06CD">
        <w:t>обучающихся</w:t>
      </w:r>
      <w:r w:rsidRPr="004B06CD">
        <w:rPr>
          <w:spacing w:val="1"/>
        </w:rPr>
        <w:t xml:space="preserve"> </w:t>
      </w:r>
      <w:r w:rsidRPr="004B06CD">
        <w:t>с</w:t>
      </w:r>
      <w:r w:rsidRPr="004B06CD">
        <w:rPr>
          <w:spacing w:val="1"/>
        </w:rPr>
        <w:t xml:space="preserve"> </w:t>
      </w:r>
      <w:r w:rsidRPr="004B06CD">
        <w:t>ЗПР.</w:t>
      </w:r>
      <w:r w:rsidRPr="004B06CD">
        <w:rPr>
          <w:spacing w:val="1"/>
        </w:rPr>
        <w:t xml:space="preserve"> </w:t>
      </w:r>
      <w:r w:rsidRPr="004B06CD">
        <w:t>У</w:t>
      </w:r>
      <w:r w:rsidRPr="004B06CD">
        <w:rPr>
          <w:spacing w:val="1"/>
        </w:rPr>
        <w:t xml:space="preserve"> </w:t>
      </w:r>
      <w:r w:rsidRPr="004B06CD">
        <w:t>обучающихся</w:t>
      </w:r>
      <w:r w:rsidRPr="004B06CD">
        <w:rPr>
          <w:spacing w:val="1"/>
        </w:rPr>
        <w:t xml:space="preserve"> </w:t>
      </w:r>
      <w:r w:rsidRPr="004B06CD">
        <w:t>данной категории на уровне основного общего образования наблюдаются</w:t>
      </w:r>
      <w:r w:rsidRPr="004B06CD">
        <w:rPr>
          <w:spacing w:val="1"/>
        </w:rPr>
        <w:t xml:space="preserve"> </w:t>
      </w:r>
      <w:r w:rsidRPr="004B06CD">
        <w:t>сниженная</w:t>
      </w:r>
      <w:r w:rsidRPr="004B06CD">
        <w:rPr>
          <w:spacing w:val="-14"/>
        </w:rPr>
        <w:t xml:space="preserve"> </w:t>
      </w:r>
      <w:r w:rsidRPr="004B06CD">
        <w:t>познавательная</w:t>
      </w:r>
      <w:r w:rsidRPr="004B06CD">
        <w:rPr>
          <w:spacing w:val="-13"/>
        </w:rPr>
        <w:t xml:space="preserve"> </w:t>
      </w:r>
      <w:r w:rsidRPr="004B06CD">
        <w:t>активность</w:t>
      </w:r>
      <w:r w:rsidRPr="004B06CD">
        <w:rPr>
          <w:spacing w:val="-16"/>
        </w:rPr>
        <w:t xml:space="preserve"> </w:t>
      </w:r>
      <w:r w:rsidRPr="004B06CD">
        <w:t>и</w:t>
      </w:r>
      <w:r w:rsidRPr="004B06CD">
        <w:rPr>
          <w:spacing w:val="-15"/>
        </w:rPr>
        <w:t xml:space="preserve"> </w:t>
      </w:r>
      <w:r w:rsidRPr="004B06CD">
        <w:t>работоспособность,</w:t>
      </w:r>
      <w:r w:rsidRPr="004B06CD">
        <w:rPr>
          <w:spacing w:val="-16"/>
        </w:rPr>
        <w:t xml:space="preserve"> </w:t>
      </w:r>
      <w:r w:rsidRPr="004B06CD">
        <w:t>что</w:t>
      </w:r>
      <w:r w:rsidRPr="004B06CD">
        <w:rPr>
          <w:spacing w:val="-15"/>
        </w:rPr>
        <w:t xml:space="preserve"> </w:t>
      </w:r>
      <w:r w:rsidRPr="004B06CD">
        <w:t>приводит</w:t>
      </w:r>
      <w:r w:rsidRPr="004B06CD">
        <w:rPr>
          <w:spacing w:val="-14"/>
        </w:rPr>
        <w:t xml:space="preserve"> </w:t>
      </w:r>
      <w:r w:rsidRPr="004B06CD">
        <w:t>к</w:t>
      </w:r>
      <w:r w:rsidRPr="004B06CD">
        <w:rPr>
          <w:spacing w:val="-68"/>
        </w:rPr>
        <w:t xml:space="preserve"> </w:t>
      </w:r>
      <w:r w:rsidRPr="004B06CD">
        <w:t>нежеланию</w:t>
      </w:r>
      <w:r w:rsidRPr="004B06CD">
        <w:rPr>
          <w:spacing w:val="1"/>
        </w:rPr>
        <w:t xml:space="preserve"> </w:t>
      </w:r>
      <w:r w:rsidRPr="004B06CD">
        <w:t>читать</w:t>
      </w:r>
      <w:r w:rsidRPr="004B06CD">
        <w:rPr>
          <w:spacing w:val="1"/>
        </w:rPr>
        <w:t xml:space="preserve"> </w:t>
      </w:r>
      <w:r w:rsidRPr="004B06CD">
        <w:t>и</w:t>
      </w:r>
      <w:r>
        <w:t xml:space="preserve"> </w:t>
      </w:r>
      <w:r w:rsidRPr="005E531A">
        <w:lastRenderedPageBreak/>
        <w:t>анализировать</w:t>
      </w:r>
      <w:r w:rsidRPr="005E531A">
        <w:rPr>
          <w:spacing w:val="1"/>
        </w:rPr>
        <w:t xml:space="preserve"> </w:t>
      </w:r>
      <w:r w:rsidRPr="005E531A">
        <w:t>предложенные</w:t>
      </w:r>
      <w:r w:rsidRPr="005E531A">
        <w:rPr>
          <w:spacing w:val="1"/>
        </w:rPr>
        <w:t xml:space="preserve"> </w:t>
      </w:r>
      <w:r w:rsidRPr="005E531A">
        <w:t>произведения;</w:t>
      </w:r>
      <w:r w:rsidRPr="005E531A">
        <w:rPr>
          <w:spacing w:val="1"/>
        </w:rPr>
        <w:t xml:space="preserve"> </w:t>
      </w:r>
      <w:r w:rsidRPr="005E531A">
        <w:t>недостаточность</w:t>
      </w:r>
      <w:r w:rsidRPr="005E531A">
        <w:rPr>
          <w:spacing w:val="1"/>
        </w:rPr>
        <w:t xml:space="preserve"> </w:t>
      </w:r>
      <w:r w:rsidRPr="005E531A">
        <w:t>произвольного</w:t>
      </w:r>
      <w:r w:rsidRPr="005E531A">
        <w:rPr>
          <w:spacing w:val="1"/>
        </w:rPr>
        <w:t xml:space="preserve"> </w:t>
      </w:r>
      <w:r w:rsidRPr="005E531A">
        <w:t>внимания,</w:t>
      </w:r>
      <w:r w:rsidRPr="005E531A">
        <w:rPr>
          <w:spacing w:val="1"/>
        </w:rPr>
        <w:t xml:space="preserve"> </w:t>
      </w:r>
      <w:r w:rsidRPr="005E531A">
        <w:t>приводящая</w:t>
      </w:r>
      <w:r w:rsidRPr="005E531A">
        <w:rPr>
          <w:spacing w:val="1"/>
        </w:rPr>
        <w:t xml:space="preserve"> </w:t>
      </w:r>
      <w:r w:rsidRPr="005E531A">
        <w:t>к</w:t>
      </w:r>
      <w:r w:rsidRPr="005E531A">
        <w:rPr>
          <w:spacing w:val="1"/>
        </w:rPr>
        <w:t xml:space="preserve"> </w:t>
      </w:r>
      <w:r w:rsidRPr="005E531A">
        <w:t>ухудшению</w:t>
      </w:r>
      <w:r w:rsidRPr="005E531A">
        <w:rPr>
          <w:spacing w:val="-67"/>
        </w:rPr>
        <w:t xml:space="preserve"> </w:t>
      </w:r>
      <w:r w:rsidRPr="005E531A">
        <w:t>понимания</w:t>
      </w:r>
      <w:r w:rsidRPr="005E531A">
        <w:rPr>
          <w:spacing w:val="1"/>
        </w:rPr>
        <w:t xml:space="preserve"> </w:t>
      </w:r>
      <w:r w:rsidRPr="005E531A">
        <w:t>прочитанного</w:t>
      </w:r>
      <w:r w:rsidRPr="005E531A">
        <w:rPr>
          <w:spacing w:val="1"/>
        </w:rPr>
        <w:t xml:space="preserve"> </w:t>
      </w:r>
      <w:r w:rsidRPr="005E531A">
        <w:t>произведения;</w:t>
      </w:r>
      <w:r w:rsidRPr="005E531A">
        <w:rPr>
          <w:spacing w:val="1"/>
        </w:rPr>
        <w:t xml:space="preserve"> </w:t>
      </w:r>
      <w:r w:rsidRPr="005E531A">
        <w:t>у</w:t>
      </w:r>
      <w:r w:rsidRPr="005E531A">
        <w:rPr>
          <w:spacing w:val="1"/>
        </w:rPr>
        <w:t xml:space="preserve"> </w:t>
      </w:r>
      <w:r w:rsidRPr="005E531A">
        <w:t>обучающихся</w:t>
      </w:r>
      <w:r w:rsidRPr="005E531A">
        <w:rPr>
          <w:spacing w:val="1"/>
        </w:rPr>
        <w:t xml:space="preserve"> </w:t>
      </w:r>
      <w:r w:rsidRPr="005E531A">
        <w:t>плохо</w:t>
      </w:r>
      <w:r w:rsidRPr="005E531A">
        <w:rPr>
          <w:spacing w:val="1"/>
        </w:rPr>
        <w:t xml:space="preserve"> </w:t>
      </w:r>
      <w:r w:rsidRPr="005E531A">
        <w:t>развиты</w:t>
      </w:r>
      <w:r w:rsidRPr="005E531A">
        <w:rPr>
          <w:spacing w:val="-67"/>
        </w:rPr>
        <w:t xml:space="preserve"> </w:t>
      </w:r>
      <w:r w:rsidRPr="005E531A">
        <w:t>навыки самостоятельной работы и самоконтроля, наблюдается инертность</w:t>
      </w:r>
      <w:r w:rsidRPr="005E531A">
        <w:rPr>
          <w:spacing w:val="1"/>
        </w:rPr>
        <w:t xml:space="preserve"> </w:t>
      </w:r>
      <w:r w:rsidRPr="005E531A">
        <w:t>психических</w:t>
      </w:r>
      <w:r w:rsidRPr="005E531A">
        <w:rPr>
          <w:spacing w:val="1"/>
        </w:rPr>
        <w:t xml:space="preserve"> </w:t>
      </w:r>
      <w:r w:rsidRPr="005E531A">
        <w:t>процессов,</w:t>
      </w:r>
      <w:r w:rsidRPr="005E531A">
        <w:rPr>
          <w:spacing w:val="1"/>
        </w:rPr>
        <w:t xml:space="preserve"> </w:t>
      </w:r>
      <w:r w:rsidRPr="005E531A">
        <w:t>слабая</w:t>
      </w:r>
      <w:r w:rsidRPr="005E531A">
        <w:rPr>
          <w:spacing w:val="1"/>
        </w:rPr>
        <w:t xml:space="preserve"> </w:t>
      </w:r>
      <w:r w:rsidRPr="005E531A">
        <w:t>память.</w:t>
      </w:r>
      <w:r w:rsidRPr="005E531A">
        <w:rPr>
          <w:spacing w:val="1"/>
        </w:rPr>
        <w:t xml:space="preserve"> </w:t>
      </w:r>
      <w:r w:rsidRPr="005E531A">
        <w:t>Все</w:t>
      </w:r>
      <w:r w:rsidRPr="005E531A">
        <w:rPr>
          <w:spacing w:val="1"/>
        </w:rPr>
        <w:t xml:space="preserve"> </w:t>
      </w:r>
      <w:r w:rsidRPr="005E531A">
        <w:t>это</w:t>
      </w:r>
      <w:r w:rsidRPr="005E531A">
        <w:rPr>
          <w:spacing w:val="1"/>
        </w:rPr>
        <w:t xml:space="preserve"> </w:t>
      </w:r>
      <w:r w:rsidRPr="005E531A">
        <w:t>затрудняет</w:t>
      </w:r>
      <w:r w:rsidRPr="005E531A">
        <w:rPr>
          <w:spacing w:val="1"/>
        </w:rPr>
        <w:t xml:space="preserve"> </w:t>
      </w:r>
      <w:r w:rsidRPr="005E531A">
        <w:t>изучение</w:t>
      </w:r>
      <w:r w:rsidRPr="005E531A">
        <w:rPr>
          <w:spacing w:val="1"/>
        </w:rPr>
        <w:t xml:space="preserve"> </w:t>
      </w:r>
      <w:r w:rsidRPr="005E531A">
        <w:t>содержания</w:t>
      </w:r>
      <w:r w:rsidRPr="005E531A">
        <w:rPr>
          <w:spacing w:val="1"/>
        </w:rPr>
        <w:t xml:space="preserve"> </w:t>
      </w:r>
      <w:r w:rsidRPr="005E531A">
        <w:t>образования</w:t>
      </w:r>
      <w:r w:rsidRPr="005E531A">
        <w:rPr>
          <w:spacing w:val="1"/>
        </w:rPr>
        <w:t xml:space="preserve"> </w:t>
      </w:r>
      <w:r w:rsidRPr="005E531A">
        <w:t>по</w:t>
      </w:r>
      <w:r w:rsidRPr="005E531A">
        <w:rPr>
          <w:spacing w:val="1"/>
        </w:rPr>
        <w:t xml:space="preserve"> </w:t>
      </w:r>
      <w:r w:rsidRPr="005E531A">
        <w:t>предмету</w:t>
      </w:r>
      <w:r w:rsidRPr="005E531A">
        <w:rPr>
          <w:spacing w:val="1"/>
        </w:rPr>
        <w:t xml:space="preserve"> </w:t>
      </w:r>
      <w:r w:rsidRPr="005E531A">
        <w:t>«Литература»</w:t>
      </w:r>
      <w:r w:rsidRPr="005E531A">
        <w:rPr>
          <w:spacing w:val="1"/>
        </w:rPr>
        <w:t xml:space="preserve"> </w:t>
      </w:r>
      <w:r w:rsidRPr="005E531A">
        <w:t>и</w:t>
      </w:r>
      <w:r w:rsidRPr="005E531A">
        <w:rPr>
          <w:spacing w:val="1"/>
        </w:rPr>
        <w:t xml:space="preserve"> </w:t>
      </w:r>
      <w:r w:rsidRPr="005E531A">
        <w:t>вносит</w:t>
      </w:r>
      <w:r w:rsidRPr="005E531A">
        <w:rPr>
          <w:spacing w:val="1"/>
        </w:rPr>
        <w:t xml:space="preserve"> </w:t>
      </w:r>
      <w:r w:rsidRPr="005E531A">
        <w:t>свои</w:t>
      </w:r>
      <w:r w:rsidRPr="005E531A">
        <w:rPr>
          <w:spacing w:val="1"/>
        </w:rPr>
        <w:t xml:space="preserve"> </w:t>
      </w:r>
      <w:r w:rsidRPr="005E531A">
        <w:t>особенности</w:t>
      </w:r>
      <w:r w:rsidRPr="005E531A">
        <w:rPr>
          <w:spacing w:val="1"/>
        </w:rPr>
        <w:t xml:space="preserve"> </w:t>
      </w:r>
      <w:r w:rsidRPr="005E531A">
        <w:t>в</w:t>
      </w:r>
      <w:r w:rsidRPr="005E531A">
        <w:rPr>
          <w:spacing w:val="1"/>
        </w:rPr>
        <w:t xml:space="preserve"> </w:t>
      </w:r>
      <w:r w:rsidRPr="005E531A">
        <w:t>преподавание</w:t>
      </w:r>
      <w:r w:rsidRPr="005E531A">
        <w:rPr>
          <w:spacing w:val="1"/>
        </w:rPr>
        <w:t xml:space="preserve"> </w:t>
      </w:r>
      <w:r w:rsidRPr="005E531A">
        <w:t>данного</w:t>
      </w:r>
      <w:r w:rsidRPr="005E531A">
        <w:rPr>
          <w:spacing w:val="1"/>
        </w:rPr>
        <w:t xml:space="preserve"> </w:t>
      </w:r>
      <w:r w:rsidRPr="005E531A">
        <w:t>курса.</w:t>
      </w:r>
      <w:r w:rsidRPr="005E531A">
        <w:rPr>
          <w:spacing w:val="1"/>
        </w:rPr>
        <w:t xml:space="preserve"> </w:t>
      </w:r>
      <w:r w:rsidRPr="005E531A">
        <w:t>При</w:t>
      </w:r>
      <w:r w:rsidRPr="005E531A">
        <w:rPr>
          <w:spacing w:val="1"/>
        </w:rPr>
        <w:t xml:space="preserve"> </w:t>
      </w:r>
      <w:r w:rsidRPr="005E531A">
        <w:t>отборе</w:t>
      </w:r>
      <w:r w:rsidRPr="005E531A">
        <w:rPr>
          <w:spacing w:val="1"/>
        </w:rPr>
        <w:t xml:space="preserve"> </w:t>
      </w:r>
      <w:r w:rsidRPr="005E531A">
        <w:t>изучаемых</w:t>
      </w:r>
      <w:r w:rsidRPr="005E531A">
        <w:rPr>
          <w:spacing w:val="-67"/>
        </w:rPr>
        <w:t xml:space="preserve"> </w:t>
      </w:r>
      <w:r w:rsidRPr="005E531A">
        <w:t>произведений</w:t>
      </w:r>
      <w:r w:rsidRPr="005E531A">
        <w:rPr>
          <w:spacing w:val="1"/>
        </w:rPr>
        <w:t xml:space="preserve"> </w:t>
      </w:r>
      <w:r w:rsidRPr="005E531A">
        <w:t>педагогу</w:t>
      </w:r>
      <w:r w:rsidRPr="005E531A">
        <w:rPr>
          <w:spacing w:val="1"/>
        </w:rPr>
        <w:t xml:space="preserve"> </w:t>
      </w:r>
      <w:r w:rsidRPr="005E531A">
        <w:t>следует</w:t>
      </w:r>
      <w:r w:rsidRPr="005E531A">
        <w:rPr>
          <w:spacing w:val="1"/>
        </w:rPr>
        <w:t xml:space="preserve"> </w:t>
      </w:r>
      <w:r w:rsidRPr="005E531A">
        <w:t>понимать,</w:t>
      </w:r>
      <w:r w:rsidRPr="005E531A">
        <w:rPr>
          <w:spacing w:val="1"/>
        </w:rPr>
        <w:t xml:space="preserve"> </w:t>
      </w:r>
      <w:r w:rsidRPr="005E531A">
        <w:t>что</w:t>
      </w:r>
      <w:r w:rsidRPr="005E531A">
        <w:rPr>
          <w:spacing w:val="1"/>
        </w:rPr>
        <w:t xml:space="preserve"> </w:t>
      </w:r>
      <w:r w:rsidRPr="005E531A">
        <w:t>их</w:t>
      </w:r>
      <w:r w:rsidRPr="005E531A">
        <w:rPr>
          <w:spacing w:val="1"/>
        </w:rPr>
        <w:t xml:space="preserve"> </w:t>
      </w:r>
      <w:r w:rsidRPr="005E531A">
        <w:t>содержание</w:t>
      </w:r>
      <w:r w:rsidRPr="005E531A">
        <w:rPr>
          <w:spacing w:val="1"/>
        </w:rPr>
        <w:t xml:space="preserve"> </w:t>
      </w:r>
      <w:r w:rsidRPr="005E531A">
        <w:t>должно</w:t>
      </w:r>
      <w:r w:rsidRPr="005E531A">
        <w:rPr>
          <w:spacing w:val="1"/>
        </w:rPr>
        <w:t xml:space="preserve"> </w:t>
      </w:r>
      <w:r w:rsidRPr="005E531A">
        <w:t>максимально способствовать расширению кругозора обучающихся с ЗПР;</w:t>
      </w:r>
      <w:r w:rsidRPr="005E531A">
        <w:rPr>
          <w:spacing w:val="1"/>
        </w:rPr>
        <w:t xml:space="preserve"> </w:t>
      </w:r>
      <w:r w:rsidRPr="005E531A">
        <w:t>обогащению</w:t>
      </w:r>
      <w:r w:rsidRPr="005E531A">
        <w:rPr>
          <w:spacing w:val="1"/>
        </w:rPr>
        <w:t xml:space="preserve"> </w:t>
      </w:r>
      <w:r w:rsidRPr="005E531A">
        <w:t>их</w:t>
      </w:r>
      <w:r w:rsidRPr="005E531A">
        <w:rPr>
          <w:spacing w:val="1"/>
        </w:rPr>
        <w:t xml:space="preserve"> </w:t>
      </w:r>
      <w:r w:rsidRPr="005E531A">
        <w:t>жизненного</w:t>
      </w:r>
      <w:r w:rsidRPr="005E531A">
        <w:rPr>
          <w:spacing w:val="1"/>
        </w:rPr>
        <w:t xml:space="preserve"> </w:t>
      </w:r>
      <w:r w:rsidRPr="005E531A">
        <w:t>опыта;</w:t>
      </w:r>
      <w:r w:rsidRPr="005E531A">
        <w:rPr>
          <w:spacing w:val="1"/>
        </w:rPr>
        <w:t xml:space="preserve"> </w:t>
      </w:r>
      <w:r w:rsidRPr="005E531A">
        <w:t>систематизации</w:t>
      </w:r>
      <w:r w:rsidRPr="005E531A">
        <w:rPr>
          <w:spacing w:val="1"/>
        </w:rPr>
        <w:t xml:space="preserve"> </w:t>
      </w:r>
      <w:r w:rsidRPr="005E531A">
        <w:t>знаний</w:t>
      </w:r>
      <w:r w:rsidRPr="005E531A">
        <w:rPr>
          <w:spacing w:val="1"/>
        </w:rPr>
        <w:t xml:space="preserve"> </w:t>
      </w:r>
      <w:r w:rsidRPr="005E531A">
        <w:t>и</w:t>
      </w:r>
      <w:r w:rsidRPr="005E531A">
        <w:rPr>
          <w:spacing w:val="1"/>
        </w:rPr>
        <w:t xml:space="preserve"> </w:t>
      </w:r>
      <w:r w:rsidRPr="005E531A">
        <w:t>представлений; способствовать повышению интеллектуальной активности</w:t>
      </w:r>
      <w:r w:rsidRPr="005E531A">
        <w:rPr>
          <w:spacing w:val="1"/>
        </w:rPr>
        <w:t xml:space="preserve"> </w:t>
      </w:r>
      <w:r w:rsidRPr="005E531A">
        <w:rPr>
          <w:spacing w:val="-1"/>
        </w:rPr>
        <w:t>и</w:t>
      </w:r>
      <w:r w:rsidRPr="005E531A">
        <w:rPr>
          <w:spacing w:val="-14"/>
        </w:rPr>
        <w:t xml:space="preserve"> </w:t>
      </w:r>
      <w:r w:rsidRPr="005E531A">
        <w:rPr>
          <w:spacing w:val="-1"/>
        </w:rPr>
        <w:t>лучшему</w:t>
      </w:r>
      <w:r w:rsidRPr="005E531A">
        <w:rPr>
          <w:spacing w:val="-16"/>
        </w:rPr>
        <w:t xml:space="preserve"> </w:t>
      </w:r>
      <w:r w:rsidRPr="005E531A">
        <w:rPr>
          <w:spacing w:val="-1"/>
        </w:rPr>
        <w:t>усвоению</w:t>
      </w:r>
      <w:r w:rsidRPr="005E531A">
        <w:rPr>
          <w:spacing w:val="-16"/>
        </w:rPr>
        <w:t xml:space="preserve"> </w:t>
      </w:r>
      <w:r w:rsidRPr="005E531A">
        <w:t>учебного</w:t>
      </w:r>
      <w:r w:rsidRPr="005E531A">
        <w:rPr>
          <w:spacing w:val="-14"/>
        </w:rPr>
        <w:t xml:space="preserve"> </w:t>
      </w:r>
      <w:r w:rsidRPr="005E531A">
        <w:t>материала</w:t>
      </w:r>
      <w:r w:rsidRPr="005E531A">
        <w:rPr>
          <w:spacing w:val="-14"/>
        </w:rPr>
        <w:t xml:space="preserve"> </w:t>
      </w:r>
      <w:r w:rsidRPr="005E531A">
        <w:t>по</w:t>
      </w:r>
      <w:r w:rsidRPr="005E531A">
        <w:rPr>
          <w:spacing w:val="-14"/>
        </w:rPr>
        <w:t xml:space="preserve"> </w:t>
      </w:r>
      <w:r w:rsidRPr="005E531A">
        <w:t>другим</w:t>
      </w:r>
      <w:r w:rsidRPr="005E531A">
        <w:rPr>
          <w:spacing w:val="-15"/>
        </w:rPr>
        <w:t xml:space="preserve"> </w:t>
      </w:r>
      <w:r w:rsidRPr="005E531A">
        <w:t>учебным</w:t>
      </w:r>
      <w:r w:rsidRPr="005E531A">
        <w:rPr>
          <w:spacing w:val="-17"/>
        </w:rPr>
        <w:t xml:space="preserve"> </w:t>
      </w:r>
      <w:r w:rsidRPr="005E531A">
        <w:t>дисциплинам;</w:t>
      </w:r>
      <w:r w:rsidRPr="005E531A">
        <w:rPr>
          <w:spacing w:val="-67"/>
        </w:rPr>
        <w:t xml:space="preserve"> </w:t>
      </w:r>
      <w:r w:rsidRPr="005E531A">
        <w:t>уточнению,</w:t>
      </w:r>
      <w:r w:rsidRPr="005E531A">
        <w:rPr>
          <w:spacing w:val="1"/>
        </w:rPr>
        <w:t xml:space="preserve"> </w:t>
      </w:r>
      <w:r w:rsidRPr="005E531A">
        <w:t>расширению</w:t>
      </w:r>
      <w:r w:rsidRPr="005E531A">
        <w:rPr>
          <w:spacing w:val="1"/>
        </w:rPr>
        <w:t xml:space="preserve"> </w:t>
      </w:r>
      <w:r w:rsidRPr="005E531A">
        <w:t>и</w:t>
      </w:r>
      <w:r w:rsidRPr="005E531A">
        <w:rPr>
          <w:spacing w:val="1"/>
        </w:rPr>
        <w:t xml:space="preserve"> </w:t>
      </w:r>
      <w:r w:rsidRPr="005E531A">
        <w:t>активизации</w:t>
      </w:r>
      <w:r w:rsidRPr="005E531A">
        <w:rPr>
          <w:spacing w:val="1"/>
        </w:rPr>
        <w:t xml:space="preserve"> </w:t>
      </w:r>
      <w:r w:rsidRPr="005E531A">
        <w:t>лексического</w:t>
      </w:r>
      <w:r w:rsidRPr="005E531A">
        <w:rPr>
          <w:spacing w:val="1"/>
        </w:rPr>
        <w:t xml:space="preserve"> </w:t>
      </w:r>
      <w:r w:rsidRPr="005E531A">
        <w:t>запаса,</w:t>
      </w:r>
      <w:r w:rsidRPr="005E531A">
        <w:rPr>
          <w:spacing w:val="1"/>
        </w:rPr>
        <w:t xml:space="preserve"> </w:t>
      </w:r>
      <w:r w:rsidRPr="005E531A">
        <w:t>развитию</w:t>
      </w:r>
      <w:r w:rsidRPr="005E531A">
        <w:rPr>
          <w:spacing w:val="1"/>
        </w:rPr>
        <w:t xml:space="preserve"> </w:t>
      </w:r>
      <w:r w:rsidRPr="005E531A">
        <w:t>устной</w:t>
      </w:r>
      <w:r w:rsidRPr="005E531A">
        <w:rPr>
          <w:spacing w:val="-1"/>
        </w:rPr>
        <w:t xml:space="preserve"> </w:t>
      </w:r>
      <w:r w:rsidRPr="005E531A">
        <w:t>монологической речи.</w:t>
      </w:r>
    </w:p>
    <w:p w:rsidR="004B06CD" w:rsidRPr="005E531A" w:rsidRDefault="004B06CD" w:rsidP="004B06CD">
      <w:pPr>
        <w:pStyle w:val="a0"/>
        <w:ind w:right="120" w:firstLine="708"/>
        <w:jc w:val="both"/>
      </w:pPr>
      <w:r w:rsidRPr="005E531A">
        <w:t>Примерная</w:t>
      </w:r>
      <w:r w:rsidRPr="005E531A">
        <w:rPr>
          <w:spacing w:val="1"/>
        </w:rPr>
        <w:t xml:space="preserve"> </w:t>
      </w:r>
      <w:r w:rsidRPr="005E531A">
        <w:t>программа</w:t>
      </w:r>
      <w:r w:rsidRPr="005E531A">
        <w:rPr>
          <w:spacing w:val="1"/>
        </w:rPr>
        <w:t xml:space="preserve"> </w:t>
      </w:r>
      <w:r w:rsidRPr="005E531A">
        <w:t>предоставляет</w:t>
      </w:r>
      <w:r w:rsidRPr="005E531A">
        <w:rPr>
          <w:spacing w:val="1"/>
        </w:rPr>
        <w:t xml:space="preserve"> </w:t>
      </w:r>
      <w:r w:rsidRPr="005E531A">
        <w:t>автору</w:t>
      </w:r>
      <w:r w:rsidRPr="005E531A">
        <w:rPr>
          <w:spacing w:val="1"/>
        </w:rPr>
        <w:t xml:space="preserve"> </w:t>
      </w:r>
      <w:r w:rsidRPr="005E531A">
        <w:t>рабочей</w:t>
      </w:r>
      <w:r w:rsidRPr="005E531A">
        <w:rPr>
          <w:spacing w:val="1"/>
        </w:rPr>
        <w:t xml:space="preserve"> </w:t>
      </w:r>
      <w:r w:rsidRPr="005E531A">
        <w:t>программы</w:t>
      </w:r>
      <w:r w:rsidRPr="005E531A">
        <w:rPr>
          <w:spacing w:val="1"/>
        </w:rPr>
        <w:t xml:space="preserve"> </w:t>
      </w:r>
      <w:r w:rsidRPr="005E531A">
        <w:t>свободу</w:t>
      </w:r>
      <w:r w:rsidRPr="005E531A">
        <w:rPr>
          <w:spacing w:val="1"/>
        </w:rPr>
        <w:t xml:space="preserve"> </w:t>
      </w:r>
      <w:r w:rsidRPr="005E531A">
        <w:t>в</w:t>
      </w:r>
      <w:r w:rsidRPr="005E531A">
        <w:rPr>
          <w:spacing w:val="1"/>
        </w:rPr>
        <w:t xml:space="preserve"> </w:t>
      </w:r>
      <w:r w:rsidRPr="005E531A">
        <w:t>распределении</w:t>
      </w:r>
      <w:r w:rsidRPr="005E531A">
        <w:rPr>
          <w:spacing w:val="1"/>
        </w:rPr>
        <w:t xml:space="preserve"> </w:t>
      </w:r>
      <w:r w:rsidRPr="005E531A">
        <w:t>материала</w:t>
      </w:r>
      <w:r w:rsidRPr="005E531A">
        <w:rPr>
          <w:spacing w:val="1"/>
        </w:rPr>
        <w:t xml:space="preserve"> </w:t>
      </w:r>
      <w:r w:rsidRPr="005E531A">
        <w:t>по</w:t>
      </w:r>
      <w:r w:rsidRPr="005E531A">
        <w:rPr>
          <w:spacing w:val="1"/>
        </w:rPr>
        <w:t xml:space="preserve"> </w:t>
      </w:r>
      <w:r w:rsidRPr="005E531A">
        <w:t>четвертям</w:t>
      </w:r>
      <w:r w:rsidRPr="005E531A">
        <w:rPr>
          <w:spacing w:val="1"/>
        </w:rPr>
        <w:t xml:space="preserve"> </w:t>
      </w:r>
      <w:r w:rsidRPr="005E531A">
        <w:t>(триместрам).</w:t>
      </w:r>
      <w:r w:rsidRPr="005E531A">
        <w:rPr>
          <w:spacing w:val="1"/>
        </w:rPr>
        <w:t xml:space="preserve"> </w:t>
      </w:r>
      <w:r w:rsidRPr="005E531A">
        <w:t>Распределение</w:t>
      </w:r>
      <w:r w:rsidRPr="005E531A">
        <w:rPr>
          <w:spacing w:val="1"/>
        </w:rPr>
        <w:t xml:space="preserve"> </w:t>
      </w:r>
      <w:r w:rsidRPr="005E531A">
        <w:t>времени</w:t>
      </w:r>
      <w:r w:rsidRPr="005E531A">
        <w:rPr>
          <w:spacing w:val="1"/>
        </w:rPr>
        <w:t xml:space="preserve"> </w:t>
      </w:r>
      <w:r w:rsidRPr="005E531A">
        <w:t>на</w:t>
      </w:r>
      <w:r w:rsidRPr="005E531A">
        <w:rPr>
          <w:spacing w:val="1"/>
        </w:rPr>
        <w:t xml:space="preserve"> </w:t>
      </w:r>
      <w:r w:rsidRPr="005E531A">
        <w:t>изучение</w:t>
      </w:r>
      <w:r w:rsidRPr="005E531A">
        <w:rPr>
          <w:spacing w:val="1"/>
        </w:rPr>
        <w:t xml:space="preserve"> </w:t>
      </w:r>
      <w:r w:rsidRPr="005E531A">
        <w:t>тем</w:t>
      </w:r>
      <w:r w:rsidRPr="005E531A">
        <w:rPr>
          <w:spacing w:val="1"/>
        </w:rPr>
        <w:t xml:space="preserve"> </w:t>
      </w:r>
      <w:r w:rsidRPr="005E531A">
        <w:t>в</w:t>
      </w:r>
      <w:r w:rsidRPr="005E531A">
        <w:rPr>
          <w:spacing w:val="1"/>
        </w:rPr>
        <w:t xml:space="preserve"> </w:t>
      </w:r>
      <w:r w:rsidRPr="005E531A">
        <w:t>течение</w:t>
      </w:r>
      <w:r w:rsidRPr="005E531A">
        <w:rPr>
          <w:spacing w:val="1"/>
        </w:rPr>
        <w:t xml:space="preserve"> </w:t>
      </w:r>
      <w:r w:rsidRPr="005E531A">
        <w:t>учебного</w:t>
      </w:r>
      <w:r w:rsidRPr="005E531A">
        <w:rPr>
          <w:spacing w:val="1"/>
        </w:rPr>
        <w:t xml:space="preserve"> </w:t>
      </w:r>
      <w:r w:rsidRPr="005E531A">
        <w:t>года</w:t>
      </w:r>
      <w:r w:rsidRPr="005E531A">
        <w:rPr>
          <w:spacing w:val="1"/>
        </w:rPr>
        <w:t xml:space="preserve"> </w:t>
      </w:r>
      <w:r w:rsidRPr="005E531A">
        <w:t>самостоятельно определяется образовательной организацией и зависит от</w:t>
      </w:r>
      <w:r w:rsidRPr="005E531A">
        <w:rPr>
          <w:spacing w:val="1"/>
        </w:rPr>
        <w:t xml:space="preserve"> </w:t>
      </w:r>
      <w:r w:rsidRPr="005E531A">
        <w:t>особенностей группы обучающихся с ЗПР и их особых образовательных</w:t>
      </w:r>
      <w:r w:rsidRPr="005E531A">
        <w:rPr>
          <w:spacing w:val="1"/>
        </w:rPr>
        <w:t xml:space="preserve"> </w:t>
      </w:r>
      <w:r w:rsidRPr="005E531A">
        <w:t>потребностей.</w:t>
      </w:r>
    </w:p>
    <w:p w:rsidR="004B06CD" w:rsidRPr="005E531A" w:rsidRDefault="004B06CD" w:rsidP="004B06CD">
      <w:pPr>
        <w:pStyle w:val="a0"/>
        <w:spacing w:before="1"/>
        <w:ind w:right="123" w:firstLine="708"/>
        <w:jc w:val="both"/>
      </w:pPr>
      <w:r w:rsidRPr="005E531A">
        <w:t>Содержание каждого года обучения включает произведения русской</w:t>
      </w:r>
      <w:r w:rsidRPr="005E531A">
        <w:rPr>
          <w:spacing w:val="1"/>
        </w:rPr>
        <w:t xml:space="preserve"> </w:t>
      </w:r>
      <w:r w:rsidRPr="005E531A">
        <w:t>и зарубежной литературы, поднимающие вечные проблемы (добро, зло,</w:t>
      </w:r>
      <w:r w:rsidRPr="005E531A">
        <w:rPr>
          <w:spacing w:val="1"/>
        </w:rPr>
        <w:t xml:space="preserve"> </w:t>
      </w:r>
      <w:r w:rsidRPr="005E531A">
        <w:t>жестокость</w:t>
      </w:r>
      <w:r w:rsidRPr="005E531A">
        <w:rPr>
          <w:spacing w:val="36"/>
        </w:rPr>
        <w:t xml:space="preserve"> </w:t>
      </w:r>
      <w:r w:rsidRPr="005E531A">
        <w:t>и</w:t>
      </w:r>
      <w:r w:rsidRPr="005E531A">
        <w:rPr>
          <w:spacing w:val="37"/>
        </w:rPr>
        <w:t xml:space="preserve"> </w:t>
      </w:r>
      <w:r w:rsidRPr="005E531A">
        <w:t>сострадание,</w:t>
      </w:r>
      <w:r w:rsidRPr="005E531A">
        <w:rPr>
          <w:spacing w:val="36"/>
        </w:rPr>
        <w:t xml:space="preserve"> </w:t>
      </w:r>
      <w:r w:rsidRPr="005E531A">
        <w:t>великодушие,</w:t>
      </w:r>
      <w:r w:rsidRPr="005E531A">
        <w:rPr>
          <w:spacing w:val="36"/>
        </w:rPr>
        <w:t xml:space="preserve"> </w:t>
      </w:r>
      <w:r w:rsidRPr="005E531A">
        <w:t>прекрасное</w:t>
      </w:r>
      <w:r w:rsidRPr="005E531A">
        <w:rPr>
          <w:spacing w:val="35"/>
        </w:rPr>
        <w:t xml:space="preserve"> </w:t>
      </w:r>
      <w:r w:rsidRPr="005E531A">
        <w:t>в</w:t>
      </w:r>
      <w:r w:rsidRPr="005E531A">
        <w:rPr>
          <w:spacing w:val="36"/>
        </w:rPr>
        <w:t xml:space="preserve"> </w:t>
      </w:r>
      <w:r w:rsidRPr="005E531A">
        <w:t>природе</w:t>
      </w:r>
      <w:r w:rsidRPr="005E531A">
        <w:rPr>
          <w:spacing w:val="35"/>
        </w:rPr>
        <w:t xml:space="preserve"> </w:t>
      </w:r>
      <w:r w:rsidRPr="005E531A">
        <w:t>и человеческой</w:t>
      </w:r>
      <w:r w:rsidRPr="005E531A">
        <w:rPr>
          <w:spacing w:val="6"/>
        </w:rPr>
        <w:t xml:space="preserve"> </w:t>
      </w:r>
      <w:r w:rsidRPr="005E531A">
        <w:t>жизни,</w:t>
      </w:r>
      <w:r w:rsidRPr="005E531A">
        <w:rPr>
          <w:spacing w:val="5"/>
        </w:rPr>
        <w:t xml:space="preserve"> </w:t>
      </w:r>
      <w:r w:rsidRPr="005E531A">
        <w:t>роль</w:t>
      </w:r>
      <w:r w:rsidRPr="005E531A">
        <w:rPr>
          <w:spacing w:val="4"/>
        </w:rPr>
        <w:t xml:space="preserve"> </w:t>
      </w:r>
      <w:r w:rsidRPr="005E531A">
        <w:t>и</w:t>
      </w:r>
      <w:r w:rsidRPr="005E531A">
        <w:rPr>
          <w:spacing w:val="7"/>
        </w:rPr>
        <w:t xml:space="preserve"> </w:t>
      </w:r>
      <w:r w:rsidRPr="005E531A">
        <w:t>значение</w:t>
      </w:r>
      <w:r w:rsidRPr="005E531A">
        <w:rPr>
          <w:spacing w:val="5"/>
        </w:rPr>
        <w:t xml:space="preserve"> </w:t>
      </w:r>
      <w:r w:rsidRPr="005E531A">
        <w:t>книги</w:t>
      </w:r>
      <w:r w:rsidRPr="005E531A">
        <w:rPr>
          <w:spacing w:val="7"/>
        </w:rPr>
        <w:t xml:space="preserve"> </w:t>
      </w:r>
      <w:r w:rsidRPr="005E531A">
        <w:t>в</w:t>
      </w:r>
      <w:r w:rsidRPr="005E531A">
        <w:rPr>
          <w:spacing w:val="5"/>
        </w:rPr>
        <w:t xml:space="preserve"> </w:t>
      </w:r>
      <w:r w:rsidRPr="005E531A">
        <w:t>жизни</w:t>
      </w:r>
      <w:r w:rsidRPr="005E531A">
        <w:rPr>
          <w:spacing w:val="7"/>
        </w:rPr>
        <w:t xml:space="preserve"> </w:t>
      </w:r>
      <w:r w:rsidRPr="005E531A">
        <w:t>писателя</w:t>
      </w:r>
      <w:r w:rsidRPr="005E531A">
        <w:rPr>
          <w:spacing w:val="5"/>
        </w:rPr>
        <w:t xml:space="preserve"> </w:t>
      </w:r>
      <w:r w:rsidRPr="005E531A">
        <w:t>и</w:t>
      </w:r>
      <w:r w:rsidRPr="005E531A">
        <w:rPr>
          <w:spacing w:val="7"/>
        </w:rPr>
        <w:t xml:space="preserve"> </w:t>
      </w:r>
      <w:r w:rsidRPr="005E531A">
        <w:t>читателя</w:t>
      </w:r>
      <w:r w:rsidRPr="005E531A">
        <w:rPr>
          <w:spacing w:val="5"/>
        </w:rPr>
        <w:t xml:space="preserve"> </w:t>
      </w:r>
      <w:r w:rsidRPr="005E531A">
        <w:t>и</w:t>
      </w:r>
      <w:r w:rsidRPr="005E531A">
        <w:rPr>
          <w:spacing w:val="-67"/>
        </w:rPr>
        <w:t xml:space="preserve"> </w:t>
      </w:r>
      <w:r w:rsidRPr="005E531A">
        <w:t>т.</w:t>
      </w:r>
      <w:r w:rsidRPr="005E531A">
        <w:rPr>
          <w:spacing w:val="-1"/>
        </w:rPr>
        <w:t xml:space="preserve"> </w:t>
      </w:r>
      <w:r w:rsidRPr="005E531A">
        <w:t>д.).</w:t>
      </w:r>
    </w:p>
    <w:p w:rsidR="004B06CD" w:rsidRPr="005E531A" w:rsidRDefault="004B06CD" w:rsidP="004B06CD">
      <w:pPr>
        <w:pStyle w:val="a0"/>
        <w:spacing w:before="9"/>
        <w:ind w:left="0"/>
      </w:pPr>
    </w:p>
    <w:p w:rsidR="004B06CD" w:rsidRDefault="004B06CD" w:rsidP="004B06CD">
      <w:pPr>
        <w:spacing w:before="5"/>
        <w:ind w:left="112"/>
        <w:jc w:val="center"/>
        <w:rPr>
          <w:b/>
          <w:spacing w:val="-3"/>
          <w:sz w:val="28"/>
          <w:szCs w:val="28"/>
        </w:rPr>
      </w:pPr>
      <w:bookmarkStart w:id="4" w:name="_bookmark4"/>
      <w:bookmarkEnd w:id="4"/>
      <w:r w:rsidRPr="005E531A">
        <w:rPr>
          <w:b/>
          <w:sz w:val="28"/>
          <w:szCs w:val="28"/>
        </w:rPr>
        <w:t>Примерные виды деятельности обучающихся с ЗПР, обусловленные</w:t>
      </w:r>
      <w:r w:rsidRPr="005E531A">
        <w:rPr>
          <w:b/>
          <w:spacing w:val="-67"/>
          <w:sz w:val="28"/>
          <w:szCs w:val="28"/>
        </w:rPr>
        <w:t xml:space="preserve"> </w:t>
      </w:r>
      <w:r w:rsidRPr="005E531A">
        <w:rPr>
          <w:b/>
          <w:sz w:val="28"/>
          <w:szCs w:val="28"/>
        </w:rPr>
        <w:t>особыми</w:t>
      </w:r>
      <w:r w:rsidRPr="005E531A">
        <w:rPr>
          <w:b/>
          <w:spacing w:val="-2"/>
          <w:sz w:val="28"/>
          <w:szCs w:val="28"/>
        </w:rPr>
        <w:t xml:space="preserve"> </w:t>
      </w:r>
      <w:r w:rsidRPr="005E531A">
        <w:rPr>
          <w:b/>
          <w:sz w:val="28"/>
          <w:szCs w:val="28"/>
        </w:rPr>
        <w:t>образовательными</w:t>
      </w:r>
      <w:r w:rsidRPr="005E531A">
        <w:rPr>
          <w:b/>
          <w:spacing w:val="-1"/>
          <w:sz w:val="28"/>
          <w:szCs w:val="28"/>
        </w:rPr>
        <w:t xml:space="preserve"> </w:t>
      </w:r>
      <w:r w:rsidRPr="005E531A">
        <w:rPr>
          <w:b/>
          <w:sz w:val="28"/>
          <w:szCs w:val="28"/>
        </w:rPr>
        <w:t>потребностями</w:t>
      </w:r>
      <w:r w:rsidRPr="005E531A">
        <w:rPr>
          <w:b/>
          <w:spacing w:val="-3"/>
          <w:sz w:val="28"/>
          <w:szCs w:val="28"/>
        </w:rPr>
        <w:t xml:space="preserve"> </w:t>
      </w:r>
    </w:p>
    <w:p w:rsidR="004B06CD" w:rsidRPr="005E531A" w:rsidRDefault="004B06CD" w:rsidP="004B06CD">
      <w:pPr>
        <w:spacing w:before="5"/>
        <w:ind w:left="112"/>
        <w:jc w:val="center"/>
        <w:rPr>
          <w:b/>
          <w:sz w:val="28"/>
          <w:szCs w:val="28"/>
        </w:rPr>
      </w:pPr>
      <w:r w:rsidRPr="005E531A">
        <w:rPr>
          <w:b/>
          <w:sz w:val="28"/>
          <w:szCs w:val="28"/>
        </w:rPr>
        <w:t>и</w:t>
      </w:r>
      <w:r w:rsidRPr="005E531A">
        <w:rPr>
          <w:b/>
          <w:spacing w:val="-3"/>
          <w:sz w:val="28"/>
          <w:szCs w:val="28"/>
        </w:rPr>
        <w:t xml:space="preserve"> </w:t>
      </w:r>
      <w:r w:rsidRPr="005E531A">
        <w:rPr>
          <w:b/>
          <w:sz w:val="28"/>
          <w:szCs w:val="28"/>
        </w:rPr>
        <w:t>обеспечивающие осмысленное</w:t>
      </w:r>
      <w:r w:rsidRPr="005E531A">
        <w:rPr>
          <w:b/>
          <w:spacing w:val="-3"/>
          <w:sz w:val="28"/>
          <w:szCs w:val="28"/>
        </w:rPr>
        <w:t xml:space="preserve"> </w:t>
      </w:r>
      <w:r w:rsidRPr="005E531A">
        <w:rPr>
          <w:b/>
          <w:sz w:val="28"/>
          <w:szCs w:val="28"/>
        </w:rPr>
        <w:t>освоение</w:t>
      </w:r>
      <w:r w:rsidRPr="005E531A">
        <w:rPr>
          <w:b/>
          <w:spacing w:val="-3"/>
          <w:sz w:val="28"/>
          <w:szCs w:val="28"/>
        </w:rPr>
        <w:t xml:space="preserve"> </w:t>
      </w:r>
      <w:r w:rsidRPr="005E531A">
        <w:rPr>
          <w:b/>
          <w:sz w:val="28"/>
          <w:szCs w:val="28"/>
        </w:rPr>
        <w:t>содержани</w:t>
      </w:r>
      <w:r>
        <w:rPr>
          <w:b/>
          <w:sz w:val="28"/>
          <w:szCs w:val="28"/>
        </w:rPr>
        <w:t>я</w:t>
      </w:r>
      <w:r w:rsidRPr="005E531A">
        <w:rPr>
          <w:b/>
          <w:spacing w:val="-4"/>
          <w:sz w:val="28"/>
          <w:szCs w:val="28"/>
        </w:rPr>
        <w:t xml:space="preserve"> </w:t>
      </w:r>
      <w:r w:rsidRPr="005E531A">
        <w:rPr>
          <w:b/>
          <w:sz w:val="28"/>
          <w:szCs w:val="28"/>
        </w:rPr>
        <w:t>образования</w:t>
      </w:r>
      <w:r w:rsidRPr="005E531A">
        <w:rPr>
          <w:b/>
          <w:spacing w:val="-5"/>
          <w:sz w:val="28"/>
          <w:szCs w:val="28"/>
        </w:rPr>
        <w:t xml:space="preserve"> </w:t>
      </w:r>
      <w:r w:rsidRPr="005E531A">
        <w:rPr>
          <w:b/>
          <w:sz w:val="28"/>
          <w:szCs w:val="28"/>
        </w:rPr>
        <w:t>по</w:t>
      </w:r>
      <w:r w:rsidRPr="005E531A">
        <w:rPr>
          <w:b/>
          <w:spacing w:val="-2"/>
          <w:sz w:val="28"/>
          <w:szCs w:val="28"/>
        </w:rPr>
        <w:t xml:space="preserve"> </w:t>
      </w:r>
      <w:r w:rsidRPr="005E531A">
        <w:rPr>
          <w:b/>
          <w:sz w:val="28"/>
          <w:szCs w:val="28"/>
        </w:rPr>
        <w:t>предмету «Литература»</w:t>
      </w:r>
    </w:p>
    <w:p w:rsidR="004B06CD" w:rsidRPr="005E531A" w:rsidRDefault="004B06CD" w:rsidP="004B06CD">
      <w:pPr>
        <w:pStyle w:val="1"/>
        <w:spacing w:line="252" w:lineRule="auto"/>
        <w:ind w:left="112" w:right="450"/>
        <w:jc w:val="both"/>
      </w:pPr>
    </w:p>
    <w:p w:rsidR="004B06CD" w:rsidRPr="005E531A" w:rsidRDefault="004B06CD" w:rsidP="004B06CD">
      <w:pPr>
        <w:pStyle w:val="a0"/>
        <w:spacing w:before="143" w:line="322" w:lineRule="exact"/>
        <w:jc w:val="both"/>
      </w:pPr>
      <w:r w:rsidRPr="004B06CD">
        <w:t xml:space="preserve">  Для</w:t>
      </w:r>
      <w:r w:rsidRPr="004B06CD">
        <w:rPr>
          <w:spacing w:val="120"/>
        </w:rPr>
        <w:t xml:space="preserve"> </w:t>
      </w:r>
      <w:r w:rsidRPr="004B06CD">
        <w:t xml:space="preserve">преодоления  </w:t>
      </w:r>
      <w:r w:rsidRPr="004B06CD">
        <w:rPr>
          <w:spacing w:val="46"/>
        </w:rPr>
        <w:t xml:space="preserve"> </w:t>
      </w:r>
      <w:r w:rsidRPr="004B06CD">
        <w:t xml:space="preserve">трудностей  </w:t>
      </w:r>
      <w:r w:rsidRPr="004B06CD">
        <w:rPr>
          <w:spacing w:val="49"/>
        </w:rPr>
        <w:t xml:space="preserve"> </w:t>
      </w:r>
      <w:r w:rsidRPr="004B06CD">
        <w:t xml:space="preserve">в  </w:t>
      </w:r>
      <w:r w:rsidRPr="004B06CD">
        <w:rPr>
          <w:spacing w:val="48"/>
        </w:rPr>
        <w:t xml:space="preserve"> </w:t>
      </w:r>
      <w:r w:rsidRPr="004B06CD">
        <w:t xml:space="preserve">изучении  </w:t>
      </w:r>
      <w:r w:rsidRPr="004B06CD">
        <w:rPr>
          <w:spacing w:val="49"/>
        </w:rPr>
        <w:t xml:space="preserve"> </w:t>
      </w:r>
      <w:r w:rsidRPr="004B06CD">
        <w:t xml:space="preserve">учебного  </w:t>
      </w:r>
      <w:r w:rsidRPr="004B06CD">
        <w:rPr>
          <w:spacing w:val="48"/>
        </w:rPr>
        <w:t xml:space="preserve"> </w:t>
      </w:r>
      <w:r w:rsidRPr="004B06CD">
        <w:t>предмета «Литература»</w:t>
      </w:r>
      <w:r w:rsidRPr="004B06CD">
        <w:rPr>
          <w:spacing w:val="1"/>
        </w:rPr>
        <w:t xml:space="preserve"> </w:t>
      </w:r>
      <w:r w:rsidRPr="004B06CD">
        <w:t>необходима</w:t>
      </w:r>
      <w:r w:rsidRPr="004B06CD">
        <w:rPr>
          <w:spacing w:val="1"/>
        </w:rPr>
        <w:t xml:space="preserve"> </w:t>
      </w:r>
      <w:r w:rsidRPr="004B06CD">
        <w:t>адаптация</w:t>
      </w:r>
      <w:r w:rsidRPr="004B06CD">
        <w:rPr>
          <w:spacing w:val="1"/>
        </w:rPr>
        <w:t xml:space="preserve"> </w:t>
      </w:r>
      <w:r w:rsidRPr="004B06CD">
        <w:t>объема</w:t>
      </w:r>
      <w:r w:rsidRPr="004B06CD">
        <w:rPr>
          <w:spacing w:val="1"/>
        </w:rPr>
        <w:t xml:space="preserve"> </w:t>
      </w:r>
      <w:r w:rsidRPr="004B06CD">
        <w:t>и</w:t>
      </w:r>
      <w:r w:rsidRPr="004B06CD">
        <w:rPr>
          <w:spacing w:val="1"/>
        </w:rPr>
        <w:t xml:space="preserve"> </w:t>
      </w:r>
      <w:r w:rsidRPr="004B06CD">
        <w:t>характера</w:t>
      </w:r>
      <w:r w:rsidRPr="004B06CD">
        <w:rPr>
          <w:spacing w:val="1"/>
        </w:rPr>
        <w:t xml:space="preserve"> </w:t>
      </w:r>
      <w:r w:rsidRPr="004B06CD">
        <w:t>учебного</w:t>
      </w:r>
      <w:r w:rsidRPr="004B06CD">
        <w:rPr>
          <w:spacing w:val="1"/>
        </w:rPr>
        <w:t xml:space="preserve"> </w:t>
      </w:r>
      <w:r w:rsidRPr="004B06CD">
        <w:t>материала</w:t>
      </w:r>
      <w:r w:rsidRPr="004B06CD">
        <w:rPr>
          <w:spacing w:val="1"/>
        </w:rPr>
        <w:t xml:space="preserve"> </w:t>
      </w:r>
      <w:r w:rsidRPr="004B06CD">
        <w:t>к</w:t>
      </w:r>
      <w:r w:rsidRPr="004B06CD">
        <w:rPr>
          <w:spacing w:val="1"/>
        </w:rPr>
        <w:t xml:space="preserve"> </w:t>
      </w:r>
      <w:r w:rsidRPr="004B06CD">
        <w:t>познавательным</w:t>
      </w:r>
      <w:r w:rsidRPr="004B06CD">
        <w:rPr>
          <w:spacing w:val="1"/>
        </w:rPr>
        <w:t xml:space="preserve"> </w:t>
      </w:r>
      <w:r w:rsidRPr="004B06CD">
        <w:t>возможностям</w:t>
      </w:r>
      <w:r w:rsidRPr="004B06CD">
        <w:rPr>
          <w:spacing w:val="1"/>
        </w:rPr>
        <w:t xml:space="preserve"> </w:t>
      </w:r>
      <w:r w:rsidRPr="004B06CD">
        <w:t>обучающихся</w:t>
      </w:r>
      <w:r w:rsidRPr="004B06CD">
        <w:rPr>
          <w:spacing w:val="1"/>
        </w:rPr>
        <w:t xml:space="preserve"> </w:t>
      </w:r>
      <w:r w:rsidRPr="004B06CD">
        <w:t>с</w:t>
      </w:r>
      <w:r w:rsidRPr="004B06CD">
        <w:rPr>
          <w:spacing w:val="1"/>
        </w:rPr>
        <w:t xml:space="preserve"> </w:t>
      </w:r>
      <w:r w:rsidRPr="004B06CD">
        <w:t>ЗПР.</w:t>
      </w:r>
      <w:r w:rsidRPr="004B06CD">
        <w:rPr>
          <w:spacing w:val="1"/>
        </w:rPr>
        <w:t xml:space="preserve"> </w:t>
      </w:r>
      <w:r w:rsidRPr="004B06CD">
        <w:t>В</w:t>
      </w:r>
      <w:r w:rsidRPr="004B06CD">
        <w:rPr>
          <w:spacing w:val="-67"/>
        </w:rPr>
        <w:t xml:space="preserve"> </w:t>
      </w:r>
      <w:r w:rsidRPr="004B06CD">
        <w:t>процессе</w:t>
      </w:r>
      <w:r w:rsidRPr="004B06CD">
        <w:rPr>
          <w:spacing w:val="-6"/>
        </w:rPr>
        <w:t xml:space="preserve"> </w:t>
      </w:r>
      <w:r w:rsidRPr="004B06CD">
        <w:t>занятий</w:t>
      </w:r>
      <w:r w:rsidRPr="004B06CD">
        <w:rPr>
          <w:spacing w:val="-8"/>
        </w:rPr>
        <w:t xml:space="preserve"> </w:t>
      </w:r>
      <w:r w:rsidRPr="004B06CD">
        <w:t>педагог</w:t>
      </w:r>
      <w:r w:rsidRPr="004B06CD">
        <w:rPr>
          <w:spacing w:val="-5"/>
        </w:rPr>
        <w:t xml:space="preserve"> </w:t>
      </w:r>
      <w:r w:rsidRPr="004B06CD">
        <w:t>на</w:t>
      </w:r>
      <w:r w:rsidRPr="004B06CD">
        <w:rPr>
          <w:spacing w:val="-6"/>
        </w:rPr>
        <w:t xml:space="preserve"> </w:t>
      </w:r>
      <w:r w:rsidRPr="004B06CD">
        <w:t>практической</w:t>
      </w:r>
      <w:r w:rsidRPr="004B06CD">
        <w:rPr>
          <w:spacing w:val="-7"/>
        </w:rPr>
        <w:t xml:space="preserve"> </w:t>
      </w:r>
      <w:r w:rsidRPr="004B06CD">
        <w:t>основе</w:t>
      </w:r>
      <w:r w:rsidRPr="004B06CD">
        <w:rPr>
          <w:spacing w:val="-7"/>
        </w:rPr>
        <w:t xml:space="preserve"> </w:t>
      </w:r>
      <w:r w:rsidRPr="004B06CD">
        <w:t>знакомит</w:t>
      </w:r>
      <w:r w:rsidRPr="004B06CD">
        <w:rPr>
          <w:spacing w:val="-8"/>
        </w:rPr>
        <w:t xml:space="preserve"> </w:t>
      </w:r>
      <w:r w:rsidRPr="004B06CD">
        <w:t>обучающихся</w:t>
      </w:r>
      <w:r w:rsidRPr="004B06CD">
        <w:rPr>
          <w:spacing w:val="-7"/>
        </w:rPr>
        <w:t xml:space="preserve"> </w:t>
      </w:r>
      <w:r w:rsidRPr="004B06CD">
        <w:t>с</w:t>
      </w:r>
      <w:r w:rsidRPr="004B06CD">
        <w:rPr>
          <w:spacing w:val="-68"/>
        </w:rPr>
        <w:t xml:space="preserve"> </w:t>
      </w:r>
      <w:r w:rsidRPr="004B06CD">
        <w:t>основными теоретико-литературными сведениями, не прибегая к сложным</w:t>
      </w:r>
      <w:r w:rsidRPr="004B06CD">
        <w:rPr>
          <w:spacing w:val="1"/>
        </w:rPr>
        <w:t xml:space="preserve"> </w:t>
      </w:r>
      <w:r w:rsidRPr="004B06CD">
        <w:t>литературоведческим определениям. Подбор заданий должен максимально</w:t>
      </w:r>
      <w:r w:rsidRPr="004B06CD">
        <w:rPr>
          <w:spacing w:val="-67"/>
        </w:rPr>
        <w:t xml:space="preserve"> </w:t>
      </w:r>
      <w:r w:rsidRPr="004B06CD">
        <w:t>активизировать</w:t>
      </w:r>
      <w:r w:rsidRPr="004B06CD">
        <w:rPr>
          <w:spacing w:val="1"/>
        </w:rPr>
        <w:t xml:space="preserve"> </w:t>
      </w:r>
      <w:r w:rsidRPr="004B06CD">
        <w:t>познавательную</w:t>
      </w:r>
      <w:r w:rsidRPr="004B06CD">
        <w:rPr>
          <w:spacing w:val="1"/>
        </w:rPr>
        <w:t xml:space="preserve"> </w:t>
      </w:r>
      <w:r w:rsidRPr="004B06CD">
        <w:t>деятельность</w:t>
      </w:r>
      <w:r w:rsidRPr="004B06CD">
        <w:rPr>
          <w:spacing w:val="1"/>
        </w:rPr>
        <w:t xml:space="preserve"> </w:t>
      </w:r>
      <w:r w:rsidRPr="004B06CD">
        <w:t>обучающегося</w:t>
      </w:r>
      <w:r w:rsidRPr="004B06CD">
        <w:rPr>
          <w:spacing w:val="1"/>
        </w:rPr>
        <w:t xml:space="preserve"> </w:t>
      </w:r>
      <w:r w:rsidRPr="004B06CD">
        <w:t>с</w:t>
      </w:r>
      <w:r w:rsidRPr="004B06CD">
        <w:rPr>
          <w:spacing w:val="1"/>
        </w:rPr>
        <w:t xml:space="preserve"> </w:t>
      </w:r>
      <w:r w:rsidRPr="004B06CD">
        <w:t>ЗПР.</w:t>
      </w:r>
      <w:r w:rsidRPr="004B06CD">
        <w:rPr>
          <w:spacing w:val="1"/>
        </w:rPr>
        <w:t xml:space="preserve"> </w:t>
      </w:r>
      <w:r w:rsidRPr="004B06CD">
        <w:t>Необходимо</w:t>
      </w:r>
      <w:r w:rsidRPr="004B06CD">
        <w:rPr>
          <w:spacing w:val="1"/>
        </w:rPr>
        <w:t xml:space="preserve"> </w:t>
      </w:r>
      <w:r w:rsidRPr="004B06CD">
        <w:t>неоднократное</w:t>
      </w:r>
      <w:r w:rsidRPr="004B06CD">
        <w:rPr>
          <w:spacing w:val="1"/>
        </w:rPr>
        <w:t xml:space="preserve"> </w:t>
      </w:r>
      <w:r w:rsidRPr="004B06CD">
        <w:t>объяснение</w:t>
      </w:r>
      <w:r w:rsidRPr="004B06CD">
        <w:rPr>
          <w:spacing w:val="1"/>
        </w:rPr>
        <w:t xml:space="preserve"> </w:t>
      </w:r>
      <w:r w:rsidRPr="004B06CD">
        <w:t>учебного</w:t>
      </w:r>
      <w:r w:rsidRPr="004B06CD">
        <w:rPr>
          <w:spacing w:val="1"/>
        </w:rPr>
        <w:t xml:space="preserve"> </w:t>
      </w:r>
      <w:r w:rsidRPr="004B06CD">
        <w:t>материала</w:t>
      </w:r>
      <w:r w:rsidRPr="004B06CD">
        <w:rPr>
          <w:spacing w:val="1"/>
        </w:rPr>
        <w:t xml:space="preserve"> </w:t>
      </w:r>
      <w:r w:rsidRPr="004B06CD">
        <w:t>и</w:t>
      </w:r>
      <w:r w:rsidRPr="004B06CD">
        <w:rPr>
          <w:spacing w:val="1"/>
        </w:rPr>
        <w:t xml:space="preserve"> </w:t>
      </w:r>
      <w:r w:rsidRPr="004B06CD">
        <w:t>подбор</w:t>
      </w:r>
      <w:r w:rsidRPr="004B06CD">
        <w:rPr>
          <w:spacing w:val="1"/>
        </w:rPr>
        <w:t xml:space="preserve"> </w:t>
      </w:r>
      <w:r w:rsidRPr="004B06CD">
        <w:t>дополнительных</w:t>
      </w:r>
      <w:r w:rsidRPr="004B06CD">
        <w:rPr>
          <w:spacing w:val="1"/>
        </w:rPr>
        <w:t xml:space="preserve"> </w:t>
      </w:r>
      <w:r w:rsidRPr="004B06CD">
        <w:t>заданий;</w:t>
      </w:r>
      <w:r w:rsidRPr="004B06CD">
        <w:rPr>
          <w:spacing w:val="1"/>
        </w:rPr>
        <w:t xml:space="preserve"> </w:t>
      </w:r>
      <w:r w:rsidRPr="004B06CD">
        <w:t>постоянное</w:t>
      </w:r>
      <w:r w:rsidRPr="004B06CD">
        <w:rPr>
          <w:spacing w:val="1"/>
        </w:rPr>
        <w:t xml:space="preserve"> </w:t>
      </w:r>
      <w:r w:rsidRPr="004B06CD">
        <w:t>использование</w:t>
      </w:r>
      <w:r w:rsidRPr="004B06CD">
        <w:rPr>
          <w:spacing w:val="1"/>
        </w:rPr>
        <w:t xml:space="preserve"> </w:t>
      </w:r>
      <w:r w:rsidRPr="004B06CD">
        <w:t>наглядности,</w:t>
      </w:r>
      <w:r w:rsidRPr="004B06CD">
        <w:rPr>
          <w:spacing w:val="1"/>
        </w:rPr>
        <w:t xml:space="preserve"> </w:t>
      </w:r>
      <w:r w:rsidRPr="004B06CD">
        <w:t>наводящих</w:t>
      </w:r>
      <w:r w:rsidRPr="004B06CD">
        <w:rPr>
          <w:spacing w:val="1"/>
        </w:rPr>
        <w:t xml:space="preserve"> </w:t>
      </w:r>
      <w:r w:rsidRPr="004B06CD">
        <w:t>вопросов,</w:t>
      </w:r>
      <w:r w:rsidRPr="004B06CD">
        <w:rPr>
          <w:spacing w:val="1"/>
        </w:rPr>
        <w:t xml:space="preserve"> </w:t>
      </w:r>
      <w:r w:rsidRPr="004B06CD">
        <w:t>аналогий;</w:t>
      </w:r>
      <w:r w:rsidRPr="004B06CD">
        <w:rPr>
          <w:spacing w:val="1"/>
        </w:rPr>
        <w:t xml:space="preserve"> </w:t>
      </w:r>
      <w:r w:rsidRPr="004B06CD">
        <w:t>использование</w:t>
      </w:r>
      <w:r w:rsidRPr="004B06CD">
        <w:rPr>
          <w:spacing w:val="1"/>
        </w:rPr>
        <w:t xml:space="preserve"> </w:t>
      </w:r>
      <w:r w:rsidRPr="004B06CD">
        <w:t>многократных</w:t>
      </w:r>
      <w:r w:rsidRPr="004B06CD">
        <w:rPr>
          <w:spacing w:val="1"/>
        </w:rPr>
        <w:t xml:space="preserve"> </w:t>
      </w:r>
      <w:r w:rsidRPr="004B06CD">
        <w:t>указаний,</w:t>
      </w:r>
      <w:r w:rsidRPr="004B06CD">
        <w:rPr>
          <w:spacing w:val="1"/>
        </w:rPr>
        <w:t xml:space="preserve"> </w:t>
      </w:r>
      <w:r w:rsidRPr="004B06CD">
        <w:t>упражнений;</w:t>
      </w:r>
      <w:r w:rsidRPr="004B06CD">
        <w:rPr>
          <w:spacing w:val="1"/>
        </w:rPr>
        <w:t xml:space="preserve"> </w:t>
      </w:r>
      <w:r w:rsidRPr="004B06CD">
        <w:t>поэтапное</w:t>
      </w:r>
      <w:r w:rsidRPr="004B06CD">
        <w:rPr>
          <w:spacing w:val="1"/>
        </w:rPr>
        <w:t xml:space="preserve"> </w:t>
      </w:r>
      <w:r w:rsidRPr="004B06CD">
        <w:t>обобщение</w:t>
      </w:r>
      <w:r w:rsidRPr="004B06CD">
        <w:rPr>
          <w:spacing w:val="1"/>
        </w:rPr>
        <w:t xml:space="preserve"> </w:t>
      </w:r>
      <w:r w:rsidRPr="004B06CD">
        <w:t>проделанной</w:t>
      </w:r>
      <w:r w:rsidRPr="004B06CD">
        <w:rPr>
          <w:spacing w:val="1"/>
        </w:rPr>
        <w:t xml:space="preserve"> </w:t>
      </w:r>
      <w:r w:rsidRPr="004B06CD">
        <w:t>на</w:t>
      </w:r>
      <w:r w:rsidRPr="004B06CD">
        <w:rPr>
          <w:spacing w:val="1"/>
        </w:rPr>
        <w:t xml:space="preserve"> </w:t>
      </w:r>
      <w:r w:rsidRPr="004B06CD">
        <w:t>уроке</w:t>
      </w:r>
      <w:r w:rsidRPr="004B06CD">
        <w:rPr>
          <w:spacing w:val="1"/>
        </w:rPr>
        <w:t xml:space="preserve"> </w:t>
      </w:r>
      <w:r w:rsidRPr="004B06CD">
        <w:t>работы;</w:t>
      </w:r>
      <w:r w:rsidRPr="004B06CD">
        <w:rPr>
          <w:spacing w:val="1"/>
        </w:rPr>
        <w:t xml:space="preserve"> </w:t>
      </w:r>
      <w:r w:rsidRPr="004B06CD">
        <w:t>использование</w:t>
      </w:r>
      <w:r w:rsidRPr="004B06CD">
        <w:rPr>
          <w:spacing w:val="1"/>
        </w:rPr>
        <w:t xml:space="preserve"> </w:t>
      </w:r>
      <w:r w:rsidRPr="004B06CD">
        <w:t>заданий</w:t>
      </w:r>
      <w:r w:rsidRPr="004B06CD">
        <w:rPr>
          <w:spacing w:val="1"/>
        </w:rPr>
        <w:t xml:space="preserve"> </w:t>
      </w:r>
      <w:r w:rsidRPr="004B06CD">
        <w:t>с</w:t>
      </w:r>
      <w:r w:rsidRPr="004B06CD">
        <w:rPr>
          <w:spacing w:val="1"/>
        </w:rPr>
        <w:t xml:space="preserve"> </w:t>
      </w:r>
      <w:r w:rsidRPr="004B06CD">
        <w:t>опорой</w:t>
      </w:r>
      <w:r w:rsidRPr="004B06CD">
        <w:rPr>
          <w:spacing w:val="1"/>
        </w:rPr>
        <w:t xml:space="preserve"> </w:t>
      </w:r>
      <w:r w:rsidRPr="004B06CD">
        <w:t>на</w:t>
      </w:r>
      <w:r w:rsidRPr="004B06CD">
        <w:rPr>
          <w:spacing w:val="1"/>
        </w:rPr>
        <w:t xml:space="preserve"> </w:t>
      </w:r>
      <w:r w:rsidRPr="004B06CD">
        <w:t>образцы.</w:t>
      </w:r>
      <w:r w:rsidRPr="004B06CD">
        <w:rPr>
          <w:spacing w:val="1"/>
        </w:rPr>
        <w:t xml:space="preserve"> </w:t>
      </w:r>
      <w:r w:rsidRPr="004B06CD">
        <w:t>Педагог</w:t>
      </w:r>
      <w:r w:rsidRPr="004B06CD">
        <w:rPr>
          <w:spacing w:val="1"/>
        </w:rPr>
        <w:t xml:space="preserve"> </w:t>
      </w:r>
      <w:r w:rsidRPr="004B06CD">
        <w:t>должен</w:t>
      </w:r>
      <w:r w:rsidRPr="004B06CD">
        <w:rPr>
          <w:spacing w:val="1"/>
        </w:rPr>
        <w:t xml:space="preserve"> </w:t>
      </w:r>
      <w:r w:rsidRPr="004B06CD">
        <w:t xml:space="preserve">всячески   </w:t>
      </w:r>
      <w:r w:rsidRPr="004B06CD">
        <w:rPr>
          <w:spacing w:val="-67"/>
        </w:rPr>
        <w:t xml:space="preserve"> </w:t>
      </w:r>
      <w:r w:rsidRPr="004B06CD">
        <w:t>поощрять</w:t>
      </w:r>
      <w:r w:rsidRPr="004B06CD">
        <w:rPr>
          <w:spacing w:val="1"/>
        </w:rPr>
        <w:t xml:space="preserve"> </w:t>
      </w:r>
      <w:r w:rsidRPr="004B06CD">
        <w:t>активность</w:t>
      </w:r>
      <w:r w:rsidRPr="004B06CD">
        <w:rPr>
          <w:spacing w:val="1"/>
        </w:rPr>
        <w:t xml:space="preserve"> </w:t>
      </w:r>
      <w:r w:rsidRPr="004B06CD">
        <w:t>обучающегося</w:t>
      </w:r>
      <w:r w:rsidRPr="004B06CD">
        <w:rPr>
          <w:spacing w:val="1"/>
        </w:rPr>
        <w:t xml:space="preserve"> </w:t>
      </w:r>
      <w:r w:rsidRPr="004B06CD">
        <w:t>с</w:t>
      </w:r>
      <w:r w:rsidRPr="004B06CD">
        <w:rPr>
          <w:spacing w:val="1"/>
        </w:rPr>
        <w:t xml:space="preserve"> </w:t>
      </w:r>
      <w:r w:rsidRPr="004B06CD">
        <w:t>ЗПР,</w:t>
      </w:r>
      <w:r w:rsidRPr="004B06CD">
        <w:rPr>
          <w:spacing w:val="1"/>
        </w:rPr>
        <w:t xml:space="preserve"> </w:t>
      </w:r>
      <w:r w:rsidRPr="004B06CD">
        <w:t>повышать</w:t>
      </w:r>
      <w:r w:rsidRPr="004B06CD">
        <w:rPr>
          <w:spacing w:val="1"/>
        </w:rPr>
        <w:t xml:space="preserve"> </w:t>
      </w:r>
      <w:r w:rsidRPr="004B06CD">
        <w:t>его</w:t>
      </w:r>
      <w:r w:rsidRPr="004B06CD">
        <w:rPr>
          <w:spacing w:val="1"/>
        </w:rPr>
        <w:t xml:space="preserve"> </w:t>
      </w:r>
      <w:r w:rsidRPr="004B06CD">
        <w:t>самооценку,</w:t>
      </w:r>
      <w:r>
        <w:t xml:space="preserve"> </w:t>
      </w:r>
      <w:r w:rsidRPr="005E531A">
        <w:lastRenderedPageBreak/>
        <w:t>укреплять в нем веры в свои силы. Для чтения и анализа следует подбирать</w:t>
      </w:r>
      <w:r w:rsidRPr="005E531A">
        <w:rPr>
          <w:spacing w:val="-67"/>
        </w:rPr>
        <w:t xml:space="preserve"> </w:t>
      </w:r>
      <w:r w:rsidRPr="005E531A">
        <w:t>небольшие по объему произведения (сокращенные варианты), обязательно</w:t>
      </w:r>
      <w:r w:rsidRPr="005E531A">
        <w:rPr>
          <w:spacing w:val="1"/>
        </w:rPr>
        <w:t xml:space="preserve"> </w:t>
      </w:r>
      <w:r w:rsidRPr="005E531A">
        <w:t>проводить предварительную словарную работу. При работе с текстом в</w:t>
      </w:r>
      <w:r w:rsidRPr="005E531A">
        <w:rPr>
          <w:spacing w:val="1"/>
        </w:rPr>
        <w:t xml:space="preserve"> </w:t>
      </w:r>
      <w:r w:rsidRPr="005E531A">
        <w:t>устном плане формировать умение работать по образцу, плану, перечню</w:t>
      </w:r>
      <w:r w:rsidRPr="005E531A">
        <w:rPr>
          <w:spacing w:val="1"/>
        </w:rPr>
        <w:t xml:space="preserve"> </w:t>
      </w:r>
      <w:r w:rsidRPr="005E531A">
        <w:t>представленных</w:t>
      </w:r>
      <w:r w:rsidRPr="005E531A">
        <w:rPr>
          <w:spacing w:val="1"/>
        </w:rPr>
        <w:t xml:space="preserve"> </w:t>
      </w:r>
      <w:r w:rsidRPr="005E531A">
        <w:t>вопросов,</w:t>
      </w:r>
      <w:r w:rsidRPr="005E531A">
        <w:rPr>
          <w:spacing w:val="1"/>
        </w:rPr>
        <w:t xml:space="preserve"> </w:t>
      </w:r>
      <w:r w:rsidRPr="005E531A">
        <w:t>что</w:t>
      </w:r>
      <w:r w:rsidRPr="005E531A">
        <w:rPr>
          <w:spacing w:val="1"/>
        </w:rPr>
        <w:t xml:space="preserve"> </w:t>
      </w:r>
      <w:r w:rsidRPr="005E531A">
        <w:t>поможет</w:t>
      </w:r>
      <w:r w:rsidRPr="005E531A">
        <w:rPr>
          <w:spacing w:val="1"/>
        </w:rPr>
        <w:t xml:space="preserve"> </w:t>
      </w:r>
      <w:r w:rsidRPr="005E531A">
        <w:t>обучающимся</w:t>
      </w:r>
      <w:r w:rsidRPr="005E531A">
        <w:rPr>
          <w:spacing w:val="1"/>
        </w:rPr>
        <w:t xml:space="preserve"> </w:t>
      </w:r>
      <w:r w:rsidRPr="005E531A">
        <w:t>в</w:t>
      </w:r>
      <w:r w:rsidRPr="005E531A">
        <w:rPr>
          <w:spacing w:val="1"/>
        </w:rPr>
        <w:t xml:space="preserve"> </w:t>
      </w:r>
      <w:r w:rsidRPr="005E531A">
        <w:t>последующем</w:t>
      </w:r>
      <w:r w:rsidRPr="005E531A">
        <w:rPr>
          <w:spacing w:val="1"/>
        </w:rPr>
        <w:t xml:space="preserve"> </w:t>
      </w:r>
      <w:r w:rsidRPr="005E531A">
        <w:t>перенести</w:t>
      </w:r>
      <w:r w:rsidRPr="005E531A">
        <w:rPr>
          <w:spacing w:val="1"/>
        </w:rPr>
        <w:t xml:space="preserve"> </w:t>
      </w:r>
      <w:r w:rsidRPr="005E531A">
        <w:t>усвоенный</w:t>
      </w:r>
      <w:r w:rsidRPr="005E531A">
        <w:rPr>
          <w:spacing w:val="1"/>
        </w:rPr>
        <w:t xml:space="preserve"> </w:t>
      </w:r>
      <w:r w:rsidRPr="005E531A">
        <w:t>навык</w:t>
      </w:r>
      <w:r w:rsidRPr="005E531A">
        <w:rPr>
          <w:spacing w:val="1"/>
        </w:rPr>
        <w:t xml:space="preserve"> </w:t>
      </w:r>
      <w:r w:rsidRPr="005E531A">
        <w:t>на</w:t>
      </w:r>
      <w:r w:rsidRPr="005E531A">
        <w:rPr>
          <w:spacing w:val="1"/>
        </w:rPr>
        <w:t xml:space="preserve"> </w:t>
      </w:r>
      <w:r w:rsidRPr="005E531A">
        <w:t>различные</w:t>
      </w:r>
      <w:r w:rsidRPr="005E531A">
        <w:rPr>
          <w:spacing w:val="1"/>
        </w:rPr>
        <w:t xml:space="preserve"> </w:t>
      </w:r>
      <w:r w:rsidRPr="005E531A">
        <w:t>виды</w:t>
      </w:r>
      <w:r w:rsidRPr="005E531A">
        <w:rPr>
          <w:spacing w:val="1"/>
        </w:rPr>
        <w:t xml:space="preserve"> </w:t>
      </w:r>
      <w:r w:rsidRPr="005E531A">
        <w:t>письменных</w:t>
      </w:r>
      <w:r w:rsidRPr="005E531A">
        <w:rPr>
          <w:spacing w:val="1"/>
        </w:rPr>
        <w:t xml:space="preserve"> </w:t>
      </w:r>
      <w:r w:rsidRPr="005E531A">
        <w:t>работ,</w:t>
      </w:r>
      <w:r w:rsidRPr="005E531A">
        <w:rPr>
          <w:spacing w:val="1"/>
        </w:rPr>
        <w:t xml:space="preserve"> </w:t>
      </w:r>
      <w:r w:rsidRPr="005E531A">
        <w:t>написание сочинений. Важно сокращать объем теоретических сведений;</w:t>
      </w:r>
      <w:r w:rsidRPr="005E531A">
        <w:rPr>
          <w:spacing w:val="1"/>
        </w:rPr>
        <w:t xml:space="preserve"> </w:t>
      </w:r>
      <w:r w:rsidRPr="005E531A">
        <w:t>включать отдельные темы или целые разделы в материалы для обзорного,</w:t>
      </w:r>
      <w:r w:rsidRPr="005E531A">
        <w:rPr>
          <w:spacing w:val="1"/>
        </w:rPr>
        <w:t xml:space="preserve"> </w:t>
      </w:r>
      <w:r w:rsidRPr="005E531A">
        <w:t>ознакомительного или факультативного изучения; приспосабливать темп</w:t>
      </w:r>
      <w:r w:rsidRPr="005E531A">
        <w:rPr>
          <w:spacing w:val="1"/>
        </w:rPr>
        <w:t xml:space="preserve"> </w:t>
      </w:r>
      <w:r w:rsidRPr="005E531A">
        <w:t>изучения</w:t>
      </w:r>
      <w:r w:rsidRPr="005E531A">
        <w:rPr>
          <w:spacing w:val="1"/>
        </w:rPr>
        <w:t xml:space="preserve"> </w:t>
      </w:r>
      <w:r w:rsidRPr="005E531A">
        <w:t>учебного</w:t>
      </w:r>
      <w:r w:rsidRPr="005E531A">
        <w:rPr>
          <w:spacing w:val="1"/>
        </w:rPr>
        <w:t xml:space="preserve"> </w:t>
      </w:r>
      <w:r w:rsidRPr="005E531A">
        <w:t>материала,</w:t>
      </w:r>
      <w:r w:rsidRPr="005E531A">
        <w:rPr>
          <w:spacing w:val="1"/>
        </w:rPr>
        <w:t xml:space="preserve"> </w:t>
      </w:r>
      <w:r w:rsidRPr="005E531A">
        <w:t>методов</w:t>
      </w:r>
      <w:r w:rsidRPr="005E531A">
        <w:rPr>
          <w:spacing w:val="1"/>
        </w:rPr>
        <w:t xml:space="preserve"> </w:t>
      </w:r>
      <w:r w:rsidRPr="005E531A">
        <w:t>обучения,</w:t>
      </w:r>
      <w:r w:rsidRPr="005E531A">
        <w:rPr>
          <w:spacing w:val="1"/>
        </w:rPr>
        <w:t xml:space="preserve"> </w:t>
      </w:r>
      <w:r w:rsidRPr="005E531A">
        <w:t>объема</w:t>
      </w:r>
      <w:r w:rsidRPr="005E531A">
        <w:rPr>
          <w:spacing w:val="1"/>
        </w:rPr>
        <w:t xml:space="preserve"> </w:t>
      </w:r>
      <w:r w:rsidRPr="005E531A">
        <w:t>домашнего</w:t>
      </w:r>
      <w:r w:rsidRPr="005E531A">
        <w:rPr>
          <w:spacing w:val="1"/>
        </w:rPr>
        <w:t xml:space="preserve"> </w:t>
      </w:r>
      <w:r w:rsidRPr="005E531A">
        <w:t>задания,</w:t>
      </w:r>
      <w:r w:rsidRPr="005E531A">
        <w:rPr>
          <w:spacing w:val="1"/>
        </w:rPr>
        <w:t xml:space="preserve"> </w:t>
      </w:r>
      <w:r w:rsidRPr="005E531A">
        <w:t>уровня</w:t>
      </w:r>
      <w:r w:rsidRPr="005E531A">
        <w:rPr>
          <w:spacing w:val="1"/>
        </w:rPr>
        <w:t xml:space="preserve"> </w:t>
      </w:r>
      <w:r w:rsidRPr="005E531A">
        <w:t>сложности</w:t>
      </w:r>
      <w:r w:rsidRPr="005E531A">
        <w:rPr>
          <w:spacing w:val="1"/>
        </w:rPr>
        <w:t xml:space="preserve"> </w:t>
      </w:r>
      <w:r w:rsidRPr="005E531A">
        <w:t>проверочных</w:t>
      </w:r>
      <w:r w:rsidRPr="005E531A">
        <w:rPr>
          <w:spacing w:val="1"/>
        </w:rPr>
        <w:t xml:space="preserve"> </w:t>
      </w:r>
      <w:r w:rsidRPr="005E531A">
        <w:t>и</w:t>
      </w:r>
      <w:r w:rsidRPr="005E531A">
        <w:rPr>
          <w:spacing w:val="1"/>
        </w:rPr>
        <w:t xml:space="preserve"> </w:t>
      </w:r>
      <w:r w:rsidRPr="005E531A">
        <w:t>контрольных</w:t>
      </w:r>
      <w:r w:rsidRPr="005E531A">
        <w:rPr>
          <w:spacing w:val="1"/>
        </w:rPr>
        <w:t xml:space="preserve"> </w:t>
      </w:r>
      <w:r w:rsidRPr="005E531A">
        <w:t>работ</w:t>
      </w:r>
      <w:r w:rsidRPr="005E531A">
        <w:rPr>
          <w:spacing w:val="1"/>
        </w:rPr>
        <w:t xml:space="preserve"> </w:t>
      </w:r>
      <w:r w:rsidRPr="005E531A">
        <w:t>к</w:t>
      </w:r>
      <w:r w:rsidRPr="005E531A">
        <w:rPr>
          <w:spacing w:val="1"/>
        </w:rPr>
        <w:t xml:space="preserve"> </w:t>
      </w:r>
      <w:r w:rsidRPr="005E531A">
        <w:t>возможностям</w:t>
      </w:r>
      <w:r w:rsidRPr="005E531A">
        <w:rPr>
          <w:spacing w:val="-1"/>
        </w:rPr>
        <w:t xml:space="preserve"> </w:t>
      </w:r>
      <w:r w:rsidRPr="005E531A">
        <w:t>обучающихся с ЗПР.</w:t>
      </w:r>
    </w:p>
    <w:p w:rsidR="004B06CD" w:rsidRPr="005E531A" w:rsidRDefault="004B06CD" w:rsidP="004B06CD">
      <w:pPr>
        <w:pStyle w:val="a0"/>
        <w:spacing w:before="3"/>
        <w:ind w:left="0"/>
      </w:pPr>
    </w:p>
    <w:p w:rsidR="004B06CD" w:rsidRPr="00804A23" w:rsidRDefault="004B06CD" w:rsidP="004B06CD">
      <w:pPr>
        <w:pStyle w:val="1"/>
        <w:spacing w:before="1" w:line="100" w:lineRule="atLeast"/>
        <w:ind w:left="112"/>
        <w:jc w:val="center"/>
      </w:pPr>
      <w:bookmarkStart w:id="5" w:name="_bookmark5"/>
      <w:bookmarkEnd w:id="5"/>
      <w:r w:rsidRPr="00804A23">
        <w:t>Место</w:t>
      </w:r>
      <w:r w:rsidRPr="00804A23">
        <w:rPr>
          <w:spacing w:val="-3"/>
        </w:rPr>
        <w:t xml:space="preserve"> </w:t>
      </w:r>
      <w:r w:rsidRPr="00804A23">
        <w:t>учебного</w:t>
      </w:r>
      <w:r w:rsidRPr="00804A23">
        <w:rPr>
          <w:spacing w:val="-3"/>
        </w:rPr>
        <w:t xml:space="preserve"> </w:t>
      </w:r>
      <w:r w:rsidRPr="00804A23">
        <w:t>предмета</w:t>
      </w:r>
      <w:r w:rsidRPr="00804A23">
        <w:rPr>
          <w:spacing w:val="-5"/>
        </w:rPr>
        <w:t xml:space="preserve"> </w:t>
      </w:r>
      <w:r w:rsidRPr="00804A23">
        <w:t>«Литература»</w:t>
      </w:r>
      <w:r w:rsidRPr="00804A23">
        <w:rPr>
          <w:spacing w:val="-2"/>
        </w:rPr>
        <w:t xml:space="preserve"> </w:t>
      </w:r>
      <w:r w:rsidRPr="00804A23">
        <w:t>в</w:t>
      </w:r>
      <w:r w:rsidRPr="00804A23">
        <w:rPr>
          <w:spacing w:val="-7"/>
        </w:rPr>
        <w:t xml:space="preserve"> </w:t>
      </w:r>
      <w:r w:rsidRPr="00804A23">
        <w:t>учебном</w:t>
      </w:r>
      <w:r w:rsidRPr="00804A23">
        <w:rPr>
          <w:spacing w:val="-3"/>
        </w:rPr>
        <w:t xml:space="preserve"> </w:t>
      </w:r>
      <w:r w:rsidRPr="00804A23">
        <w:t>плане</w:t>
      </w:r>
    </w:p>
    <w:p w:rsidR="004B06CD" w:rsidRPr="005E531A" w:rsidRDefault="004B06CD" w:rsidP="004B06CD">
      <w:pPr>
        <w:spacing w:line="264" w:lineRule="auto"/>
        <w:ind w:left="120"/>
        <w:jc w:val="both"/>
        <w:rPr>
          <w:sz w:val="28"/>
          <w:szCs w:val="28"/>
        </w:rPr>
      </w:pPr>
      <w:r w:rsidRPr="005E531A">
        <w:rPr>
          <w:sz w:val="28"/>
          <w:szCs w:val="28"/>
        </w:rPr>
        <w:t>В соответствии с Федеральным государственным образовательным</w:t>
      </w:r>
      <w:r w:rsidRPr="005E531A">
        <w:rPr>
          <w:spacing w:val="1"/>
          <w:sz w:val="28"/>
          <w:szCs w:val="28"/>
        </w:rPr>
        <w:t xml:space="preserve"> </w:t>
      </w:r>
      <w:r w:rsidRPr="005E531A">
        <w:rPr>
          <w:sz w:val="28"/>
          <w:szCs w:val="28"/>
        </w:rPr>
        <w:t>стандартом основного общего образования учебный предмет «Литература»</w:t>
      </w:r>
      <w:r w:rsidRPr="005E531A">
        <w:rPr>
          <w:spacing w:val="-67"/>
          <w:sz w:val="28"/>
          <w:szCs w:val="28"/>
        </w:rPr>
        <w:t xml:space="preserve"> </w:t>
      </w:r>
      <w:r w:rsidRPr="005E531A">
        <w:rPr>
          <w:sz w:val="28"/>
          <w:szCs w:val="28"/>
        </w:rPr>
        <w:t>входит в предметную область «Русский язык и литература» и является</w:t>
      </w:r>
      <w:r w:rsidRPr="005E531A">
        <w:rPr>
          <w:spacing w:val="1"/>
          <w:sz w:val="28"/>
          <w:szCs w:val="28"/>
        </w:rPr>
        <w:t xml:space="preserve"> </w:t>
      </w:r>
      <w:r w:rsidRPr="005E531A">
        <w:rPr>
          <w:sz w:val="28"/>
          <w:szCs w:val="28"/>
        </w:rPr>
        <w:t>обязательным</w:t>
      </w:r>
      <w:r w:rsidRPr="005E531A">
        <w:rPr>
          <w:spacing w:val="1"/>
          <w:sz w:val="28"/>
          <w:szCs w:val="28"/>
        </w:rPr>
        <w:t xml:space="preserve"> </w:t>
      </w:r>
      <w:r w:rsidRPr="005E531A">
        <w:rPr>
          <w:sz w:val="28"/>
          <w:szCs w:val="28"/>
        </w:rPr>
        <w:t>для</w:t>
      </w:r>
      <w:r w:rsidRPr="005E531A">
        <w:rPr>
          <w:spacing w:val="1"/>
          <w:sz w:val="28"/>
          <w:szCs w:val="28"/>
        </w:rPr>
        <w:t xml:space="preserve"> </w:t>
      </w:r>
      <w:r w:rsidRPr="005E531A">
        <w:rPr>
          <w:sz w:val="28"/>
          <w:szCs w:val="28"/>
        </w:rPr>
        <w:t>изучения.</w:t>
      </w:r>
      <w:r w:rsidRPr="005E531A">
        <w:rPr>
          <w:spacing w:val="1"/>
          <w:sz w:val="28"/>
          <w:szCs w:val="28"/>
        </w:rPr>
        <w:t xml:space="preserve"> </w:t>
      </w:r>
      <w:r w:rsidRPr="005E531A">
        <w:rPr>
          <w:sz w:val="28"/>
          <w:szCs w:val="28"/>
        </w:rPr>
        <w:t>Предмет</w:t>
      </w:r>
      <w:r w:rsidRPr="005E531A">
        <w:rPr>
          <w:spacing w:val="1"/>
          <w:sz w:val="28"/>
          <w:szCs w:val="28"/>
        </w:rPr>
        <w:t xml:space="preserve"> </w:t>
      </w:r>
      <w:r w:rsidRPr="005E531A">
        <w:rPr>
          <w:sz w:val="28"/>
          <w:szCs w:val="28"/>
        </w:rPr>
        <w:t>«Литература»</w:t>
      </w:r>
      <w:r w:rsidRPr="005E531A">
        <w:rPr>
          <w:spacing w:val="1"/>
          <w:sz w:val="28"/>
          <w:szCs w:val="28"/>
        </w:rPr>
        <w:t xml:space="preserve"> </w:t>
      </w:r>
      <w:r w:rsidRPr="005E531A">
        <w:rPr>
          <w:sz w:val="28"/>
          <w:szCs w:val="28"/>
        </w:rPr>
        <w:t>преемственен</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отношению</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предмету</w:t>
      </w:r>
      <w:r w:rsidRPr="005E531A">
        <w:rPr>
          <w:spacing w:val="1"/>
          <w:sz w:val="28"/>
          <w:szCs w:val="28"/>
        </w:rPr>
        <w:t xml:space="preserve"> </w:t>
      </w:r>
      <w:r w:rsidRPr="005E531A">
        <w:rPr>
          <w:sz w:val="28"/>
          <w:szCs w:val="28"/>
        </w:rPr>
        <w:t>«Литературное</w:t>
      </w:r>
      <w:r w:rsidRPr="005E531A">
        <w:rPr>
          <w:spacing w:val="1"/>
          <w:sz w:val="28"/>
          <w:szCs w:val="28"/>
        </w:rPr>
        <w:t xml:space="preserve"> </w:t>
      </w:r>
      <w:r w:rsidRPr="005E531A">
        <w:rPr>
          <w:sz w:val="28"/>
          <w:szCs w:val="28"/>
        </w:rPr>
        <w:t>чтение».</w:t>
      </w:r>
      <w:r w:rsidRPr="005E531A">
        <w:rPr>
          <w:spacing w:val="1"/>
          <w:sz w:val="28"/>
          <w:szCs w:val="28"/>
        </w:rPr>
        <w:t xml:space="preserve"> </w:t>
      </w:r>
      <w:r w:rsidRPr="005E531A">
        <w:rPr>
          <w:sz w:val="28"/>
          <w:szCs w:val="28"/>
        </w:rPr>
        <w:t>Содержание</w:t>
      </w:r>
      <w:r w:rsidRPr="005E531A">
        <w:rPr>
          <w:spacing w:val="1"/>
          <w:sz w:val="28"/>
          <w:szCs w:val="28"/>
        </w:rPr>
        <w:t xml:space="preserve"> </w:t>
      </w:r>
      <w:r w:rsidRPr="005E531A">
        <w:rPr>
          <w:sz w:val="28"/>
          <w:szCs w:val="28"/>
        </w:rPr>
        <w:t>учебного</w:t>
      </w:r>
      <w:r w:rsidRPr="005E531A">
        <w:rPr>
          <w:spacing w:val="1"/>
          <w:sz w:val="28"/>
          <w:szCs w:val="28"/>
        </w:rPr>
        <w:t xml:space="preserve"> </w:t>
      </w:r>
      <w:r w:rsidRPr="005E531A">
        <w:rPr>
          <w:sz w:val="28"/>
          <w:szCs w:val="28"/>
        </w:rPr>
        <w:t>предмета «Литература», представленное в Примерной рабочей программе,</w:t>
      </w:r>
      <w:r w:rsidRPr="005E531A">
        <w:rPr>
          <w:spacing w:val="1"/>
          <w:sz w:val="28"/>
          <w:szCs w:val="28"/>
        </w:rPr>
        <w:t xml:space="preserve"> </w:t>
      </w:r>
      <w:r w:rsidRPr="005E531A">
        <w:rPr>
          <w:sz w:val="28"/>
          <w:szCs w:val="28"/>
        </w:rPr>
        <w:t>соответствует</w:t>
      </w:r>
      <w:r w:rsidRPr="005E531A">
        <w:rPr>
          <w:spacing w:val="1"/>
          <w:sz w:val="28"/>
          <w:szCs w:val="28"/>
        </w:rPr>
        <w:t xml:space="preserve"> </w:t>
      </w:r>
      <w:r w:rsidRPr="005E531A">
        <w:rPr>
          <w:sz w:val="28"/>
          <w:szCs w:val="28"/>
        </w:rPr>
        <w:t>ФГОС</w:t>
      </w:r>
      <w:r w:rsidRPr="005E531A">
        <w:rPr>
          <w:spacing w:val="1"/>
          <w:sz w:val="28"/>
          <w:szCs w:val="28"/>
        </w:rPr>
        <w:t xml:space="preserve"> </w:t>
      </w:r>
      <w:r w:rsidRPr="005E531A">
        <w:rPr>
          <w:sz w:val="28"/>
          <w:szCs w:val="28"/>
        </w:rPr>
        <w:t>ООО,</w:t>
      </w:r>
      <w:r w:rsidRPr="005E531A">
        <w:rPr>
          <w:spacing w:val="1"/>
          <w:sz w:val="28"/>
          <w:szCs w:val="28"/>
        </w:rPr>
        <w:t xml:space="preserve"> </w:t>
      </w:r>
      <w:r w:rsidRPr="005E531A">
        <w:rPr>
          <w:sz w:val="28"/>
          <w:szCs w:val="28"/>
        </w:rPr>
        <w:t>Примерной</w:t>
      </w:r>
      <w:r w:rsidRPr="005E531A">
        <w:rPr>
          <w:spacing w:val="1"/>
          <w:sz w:val="28"/>
          <w:szCs w:val="28"/>
        </w:rPr>
        <w:t xml:space="preserve"> </w:t>
      </w:r>
      <w:r w:rsidRPr="005E531A">
        <w:rPr>
          <w:sz w:val="28"/>
          <w:szCs w:val="28"/>
        </w:rPr>
        <w:t>основной</w:t>
      </w:r>
      <w:r w:rsidRPr="005E531A">
        <w:rPr>
          <w:spacing w:val="1"/>
          <w:sz w:val="28"/>
          <w:szCs w:val="28"/>
        </w:rPr>
        <w:t xml:space="preserve"> </w:t>
      </w:r>
      <w:r w:rsidRPr="005E531A">
        <w:rPr>
          <w:sz w:val="28"/>
          <w:szCs w:val="28"/>
        </w:rPr>
        <w:t>образовательной</w:t>
      </w:r>
      <w:r w:rsidRPr="005E531A">
        <w:rPr>
          <w:spacing w:val="-67"/>
          <w:sz w:val="28"/>
          <w:szCs w:val="28"/>
        </w:rPr>
        <w:t xml:space="preserve"> </w:t>
      </w:r>
      <w:r w:rsidRPr="005E531A">
        <w:rPr>
          <w:sz w:val="28"/>
          <w:szCs w:val="28"/>
        </w:rPr>
        <w:t>программе</w:t>
      </w:r>
      <w:r w:rsidRPr="005E531A">
        <w:rPr>
          <w:spacing w:val="15"/>
          <w:sz w:val="28"/>
          <w:szCs w:val="28"/>
        </w:rPr>
        <w:t xml:space="preserve"> </w:t>
      </w:r>
      <w:r w:rsidRPr="005E531A">
        <w:rPr>
          <w:sz w:val="28"/>
          <w:szCs w:val="28"/>
        </w:rPr>
        <w:t>основного</w:t>
      </w:r>
      <w:r w:rsidRPr="005E531A">
        <w:rPr>
          <w:spacing w:val="16"/>
          <w:sz w:val="28"/>
          <w:szCs w:val="28"/>
        </w:rPr>
        <w:t xml:space="preserve"> </w:t>
      </w:r>
      <w:r w:rsidRPr="005E531A">
        <w:rPr>
          <w:sz w:val="28"/>
          <w:szCs w:val="28"/>
        </w:rPr>
        <w:t>общего</w:t>
      </w:r>
      <w:r w:rsidRPr="005E531A">
        <w:rPr>
          <w:spacing w:val="16"/>
          <w:sz w:val="28"/>
          <w:szCs w:val="28"/>
        </w:rPr>
        <w:t xml:space="preserve"> </w:t>
      </w:r>
      <w:r w:rsidRPr="005E531A">
        <w:rPr>
          <w:sz w:val="28"/>
          <w:szCs w:val="28"/>
        </w:rPr>
        <w:t>образования,</w:t>
      </w:r>
      <w:r w:rsidRPr="005E531A">
        <w:rPr>
          <w:spacing w:val="15"/>
          <w:sz w:val="28"/>
          <w:szCs w:val="28"/>
        </w:rPr>
        <w:t xml:space="preserve"> </w:t>
      </w:r>
      <w:r w:rsidRPr="005E531A">
        <w:rPr>
          <w:sz w:val="28"/>
          <w:szCs w:val="28"/>
        </w:rPr>
        <w:t>Примерной</w:t>
      </w:r>
      <w:r w:rsidRPr="005E531A">
        <w:rPr>
          <w:spacing w:val="16"/>
          <w:sz w:val="28"/>
          <w:szCs w:val="28"/>
        </w:rPr>
        <w:t xml:space="preserve"> </w:t>
      </w:r>
      <w:r w:rsidRPr="005E531A">
        <w:rPr>
          <w:sz w:val="28"/>
          <w:szCs w:val="28"/>
        </w:rPr>
        <w:t>адаптированной основной</w:t>
      </w:r>
      <w:r w:rsidRPr="005E531A">
        <w:rPr>
          <w:sz w:val="28"/>
          <w:szCs w:val="28"/>
        </w:rPr>
        <w:tab/>
        <w:t>образовательной</w:t>
      </w:r>
      <w:r w:rsidRPr="005E531A">
        <w:rPr>
          <w:sz w:val="28"/>
          <w:szCs w:val="28"/>
        </w:rPr>
        <w:tab/>
        <w:t>программе</w:t>
      </w:r>
      <w:r w:rsidRPr="005E531A">
        <w:rPr>
          <w:sz w:val="28"/>
          <w:szCs w:val="28"/>
        </w:rPr>
        <w:tab/>
        <w:t>основного</w:t>
      </w:r>
      <w:r w:rsidRPr="005E531A">
        <w:rPr>
          <w:sz w:val="28"/>
          <w:szCs w:val="28"/>
        </w:rPr>
        <w:tab/>
        <w:t>общего</w:t>
      </w:r>
      <w:r w:rsidRPr="005E531A">
        <w:rPr>
          <w:sz w:val="28"/>
          <w:szCs w:val="28"/>
        </w:rPr>
        <w:tab/>
      </w:r>
      <w:r w:rsidRPr="005E531A">
        <w:rPr>
          <w:spacing w:val="-1"/>
          <w:sz w:val="28"/>
          <w:szCs w:val="28"/>
        </w:rPr>
        <w:t>образования</w:t>
      </w:r>
      <w:r w:rsidRPr="005E531A">
        <w:rPr>
          <w:spacing w:val="-67"/>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 задержкой</w:t>
      </w:r>
      <w:r w:rsidRPr="005E531A">
        <w:rPr>
          <w:spacing w:val="-1"/>
          <w:sz w:val="28"/>
          <w:szCs w:val="28"/>
        </w:rPr>
        <w:t xml:space="preserve"> </w:t>
      </w:r>
      <w:r w:rsidRPr="005E531A">
        <w:rPr>
          <w:sz w:val="28"/>
          <w:szCs w:val="28"/>
        </w:rPr>
        <w:t>психического</w:t>
      </w:r>
      <w:r w:rsidRPr="005E531A">
        <w:rPr>
          <w:spacing w:val="1"/>
          <w:sz w:val="28"/>
          <w:szCs w:val="28"/>
        </w:rPr>
        <w:t xml:space="preserve"> </w:t>
      </w:r>
      <w:r w:rsidRPr="005E531A">
        <w:rPr>
          <w:sz w:val="28"/>
          <w:szCs w:val="28"/>
        </w:rPr>
        <w:t xml:space="preserve">развития. </w:t>
      </w:r>
    </w:p>
    <w:p w:rsidR="004B06CD" w:rsidRPr="004B06CD" w:rsidRDefault="004B06CD" w:rsidP="004B06CD">
      <w:pPr>
        <w:spacing w:line="264" w:lineRule="auto"/>
        <w:ind w:firstLine="600"/>
        <w:jc w:val="both"/>
        <w:rPr>
          <w:color w:val="000000"/>
          <w:sz w:val="28"/>
          <w:szCs w:val="28"/>
        </w:rPr>
      </w:pPr>
      <w:r w:rsidRPr="005E531A">
        <w:rPr>
          <w:color w:val="000000"/>
          <w:sz w:val="28"/>
          <w:szCs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B06CD" w:rsidRPr="00804A23" w:rsidRDefault="004B06CD" w:rsidP="004B06CD">
      <w:pPr>
        <w:pStyle w:val="a0"/>
        <w:spacing w:before="67"/>
        <w:ind w:left="0"/>
        <w:jc w:val="center"/>
      </w:pPr>
      <w:r w:rsidRPr="00804A23">
        <w:rPr>
          <w:b/>
        </w:rPr>
        <w:t>СОДЕРЖАНИЕ</w:t>
      </w:r>
      <w:r w:rsidRPr="00804A23">
        <w:rPr>
          <w:b/>
          <w:spacing w:val="-7"/>
        </w:rPr>
        <w:t xml:space="preserve"> </w:t>
      </w:r>
      <w:r w:rsidRPr="00804A23">
        <w:rPr>
          <w:b/>
        </w:rPr>
        <w:t>УЧЕБНОГО</w:t>
      </w:r>
      <w:r w:rsidRPr="00804A23">
        <w:rPr>
          <w:b/>
          <w:spacing w:val="-7"/>
        </w:rPr>
        <w:t xml:space="preserve"> </w:t>
      </w:r>
      <w:r w:rsidRPr="00804A23">
        <w:rPr>
          <w:b/>
        </w:rPr>
        <w:t>ПРЕДМЕТА</w:t>
      </w:r>
      <w:r w:rsidRPr="00804A23">
        <w:rPr>
          <w:b/>
          <w:spacing w:val="-7"/>
        </w:rPr>
        <w:t xml:space="preserve"> </w:t>
      </w:r>
      <w:r w:rsidRPr="00804A23">
        <w:rPr>
          <w:b/>
        </w:rPr>
        <w:t>«ЛИТЕРАТУРА</w:t>
      </w:r>
      <w:r w:rsidRPr="00804A23">
        <w:t>»</w:t>
      </w:r>
      <w:bookmarkStart w:id="6" w:name="_bookmark7"/>
      <w:bookmarkEnd w:id="6"/>
    </w:p>
    <w:p w:rsidR="004B06CD" w:rsidRPr="005E531A" w:rsidRDefault="004B06CD" w:rsidP="004B06CD">
      <w:pPr>
        <w:pStyle w:val="a0"/>
        <w:spacing w:before="5"/>
        <w:ind w:left="0"/>
      </w:pPr>
    </w:p>
    <w:p w:rsidR="004B06CD" w:rsidRPr="005E531A" w:rsidRDefault="004B06CD" w:rsidP="001E5752">
      <w:pPr>
        <w:pStyle w:val="110"/>
        <w:numPr>
          <w:ilvl w:val="0"/>
          <w:numId w:val="2"/>
        </w:numPr>
        <w:tabs>
          <w:tab w:val="left" w:pos="325"/>
        </w:tabs>
        <w:spacing w:line="240" w:lineRule="auto"/>
        <w:ind w:hanging="213"/>
        <w:jc w:val="center"/>
      </w:pPr>
      <w:r w:rsidRPr="005E531A">
        <w:t>КЛАСС</w:t>
      </w:r>
    </w:p>
    <w:p w:rsidR="004B06CD" w:rsidRPr="005E531A" w:rsidRDefault="004B06CD" w:rsidP="004B06CD">
      <w:pPr>
        <w:pStyle w:val="a0"/>
        <w:spacing w:before="10"/>
        <w:ind w:left="0"/>
        <w:rPr>
          <w:b/>
        </w:rPr>
      </w:pPr>
    </w:p>
    <w:p w:rsidR="004B06CD" w:rsidRPr="005E531A" w:rsidRDefault="004B06CD" w:rsidP="004B06CD">
      <w:pPr>
        <w:spacing w:line="319" w:lineRule="exact"/>
        <w:ind w:left="821"/>
        <w:rPr>
          <w:b/>
          <w:sz w:val="28"/>
          <w:szCs w:val="28"/>
        </w:rPr>
      </w:pPr>
      <w:r w:rsidRPr="005E531A">
        <w:rPr>
          <w:b/>
          <w:sz w:val="28"/>
          <w:szCs w:val="28"/>
        </w:rPr>
        <w:t>Мифология</w:t>
      </w:r>
    </w:p>
    <w:p w:rsidR="004B06CD" w:rsidRPr="005E531A" w:rsidRDefault="004B06CD" w:rsidP="004B06CD">
      <w:pPr>
        <w:pStyle w:val="a0"/>
        <w:spacing w:line="319" w:lineRule="exact"/>
        <w:ind w:left="821"/>
      </w:pPr>
      <w:r w:rsidRPr="005E531A">
        <w:t>Мифы</w:t>
      </w:r>
      <w:r w:rsidRPr="005E531A">
        <w:rPr>
          <w:spacing w:val="-2"/>
        </w:rPr>
        <w:t xml:space="preserve"> </w:t>
      </w:r>
      <w:r w:rsidRPr="005E531A">
        <w:t>народов</w:t>
      </w:r>
      <w:r w:rsidRPr="005E531A">
        <w:rPr>
          <w:spacing w:val="-4"/>
        </w:rPr>
        <w:t xml:space="preserve"> </w:t>
      </w:r>
      <w:r w:rsidRPr="005E531A">
        <w:t>России</w:t>
      </w:r>
      <w:r w:rsidRPr="005E531A">
        <w:rPr>
          <w:spacing w:val="-5"/>
        </w:rPr>
        <w:t xml:space="preserve"> </w:t>
      </w:r>
      <w:r w:rsidRPr="005E531A">
        <w:t>и</w:t>
      </w:r>
      <w:r w:rsidRPr="005E531A">
        <w:rPr>
          <w:spacing w:val="-1"/>
        </w:rPr>
        <w:t xml:space="preserve"> </w:t>
      </w:r>
      <w:r w:rsidRPr="005E531A">
        <w:t>мира.</w:t>
      </w:r>
    </w:p>
    <w:p w:rsidR="004B06CD" w:rsidRPr="005E531A" w:rsidRDefault="004B06CD" w:rsidP="004B06CD">
      <w:pPr>
        <w:pStyle w:val="a0"/>
        <w:spacing w:before="4"/>
        <w:ind w:left="0"/>
      </w:pPr>
    </w:p>
    <w:p w:rsidR="004B06CD" w:rsidRPr="005E531A" w:rsidRDefault="004B06CD" w:rsidP="004B06CD">
      <w:pPr>
        <w:pStyle w:val="110"/>
        <w:spacing w:line="321" w:lineRule="exact"/>
      </w:pPr>
      <w:r w:rsidRPr="005E531A">
        <w:t>Фольклор</w:t>
      </w:r>
    </w:p>
    <w:p w:rsidR="004B06CD" w:rsidRPr="005E531A" w:rsidRDefault="004B06CD" w:rsidP="004B06CD">
      <w:pPr>
        <w:pStyle w:val="a0"/>
        <w:ind w:firstLine="708"/>
      </w:pPr>
      <w:r w:rsidRPr="005E531A">
        <w:lastRenderedPageBreak/>
        <w:t>Малые</w:t>
      </w:r>
      <w:r w:rsidRPr="005E531A">
        <w:rPr>
          <w:spacing w:val="54"/>
        </w:rPr>
        <w:t xml:space="preserve"> </w:t>
      </w:r>
      <w:r w:rsidRPr="005E531A">
        <w:t>жанры:</w:t>
      </w:r>
      <w:r w:rsidRPr="005E531A">
        <w:rPr>
          <w:spacing w:val="55"/>
        </w:rPr>
        <w:t xml:space="preserve"> </w:t>
      </w:r>
      <w:r w:rsidRPr="005E531A">
        <w:t>пословицы,</w:t>
      </w:r>
      <w:r w:rsidRPr="005E531A">
        <w:rPr>
          <w:spacing w:val="51"/>
        </w:rPr>
        <w:t xml:space="preserve"> </w:t>
      </w:r>
      <w:r w:rsidRPr="005E531A">
        <w:t>поговорки,</w:t>
      </w:r>
      <w:r w:rsidRPr="005E531A">
        <w:rPr>
          <w:spacing w:val="54"/>
        </w:rPr>
        <w:t xml:space="preserve"> </w:t>
      </w:r>
      <w:r w:rsidRPr="005E531A">
        <w:t>загадки.</w:t>
      </w:r>
      <w:r w:rsidRPr="005E531A">
        <w:rPr>
          <w:spacing w:val="54"/>
        </w:rPr>
        <w:t xml:space="preserve"> </w:t>
      </w:r>
      <w:r w:rsidRPr="005E531A">
        <w:t>Сказки</w:t>
      </w:r>
      <w:r w:rsidRPr="005E531A">
        <w:rPr>
          <w:spacing w:val="53"/>
        </w:rPr>
        <w:t xml:space="preserve"> </w:t>
      </w:r>
      <w:r w:rsidRPr="005E531A">
        <w:t>народов</w:t>
      </w:r>
      <w:r w:rsidRPr="005E531A">
        <w:rPr>
          <w:spacing w:val="-67"/>
        </w:rPr>
        <w:t xml:space="preserve"> </w:t>
      </w:r>
      <w:r w:rsidRPr="005E531A">
        <w:t>России</w:t>
      </w:r>
      <w:r w:rsidRPr="005E531A">
        <w:rPr>
          <w:spacing w:val="-4"/>
        </w:rPr>
        <w:t xml:space="preserve"> </w:t>
      </w:r>
      <w:r w:rsidRPr="005E531A">
        <w:t>и народов</w:t>
      </w:r>
      <w:r w:rsidRPr="005E531A">
        <w:rPr>
          <w:spacing w:val="-2"/>
        </w:rPr>
        <w:t xml:space="preserve"> </w:t>
      </w:r>
      <w:r w:rsidRPr="005E531A">
        <w:t>мира (не менее</w:t>
      </w:r>
      <w:r w:rsidRPr="005E531A">
        <w:rPr>
          <w:spacing w:val="-4"/>
        </w:rPr>
        <w:t xml:space="preserve"> </w:t>
      </w:r>
      <w:r w:rsidRPr="005E531A">
        <w:t>двух).</w:t>
      </w:r>
    </w:p>
    <w:p w:rsidR="004B06CD" w:rsidRPr="005E531A" w:rsidRDefault="004B06CD" w:rsidP="004B06CD">
      <w:pPr>
        <w:pStyle w:val="a0"/>
        <w:spacing w:before="3"/>
        <w:ind w:left="0"/>
      </w:pPr>
    </w:p>
    <w:p w:rsidR="004B06CD" w:rsidRPr="005E531A" w:rsidRDefault="004B06CD" w:rsidP="004B06CD">
      <w:pPr>
        <w:pStyle w:val="110"/>
      </w:pPr>
      <w:r w:rsidRPr="005E531A">
        <w:t>Литература</w:t>
      </w:r>
      <w:r w:rsidRPr="005E531A">
        <w:rPr>
          <w:spacing w:val="-2"/>
        </w:rPr>
        <w:t xml:space="preserve"> </w:t>
      </w:r>
      <w:r w:rsidRPr="005E531A">
        <w:t>первой</w:t>
      </w:r>
      <w:r w:rsidRPr="005E531A">
        <w:rPr>
          <w:spacing w:val="-4"/>
        </w:rPr>
        <w:t xml:space="preserve"> </w:t>
      </w:r>
      <w:r w:rsidRPr="005E531A">
        <w:t>половины</w:t>
      </w:r>
      <w:r w:rsidRPr="005E531A">
        <w:rPr>
          <w:spacing w:val="-4"/>
        </w:rPr>
        <w:t xml:space="preserve"> </w:t>
      </w:r>
      <w:r w:rsidRPr="005E531A">
        <w:t>XIX</w:t>
      </w:r>
      <w:r w:rsidRPr="005E531A">
        <w:rPr>
          <w:spacing w:val="-3"/>
        </w:rPr>
        <w:t xml:space="preserve"> </w:t>
      </w:r>
      <w:r w:rsidRPr="005E531A">
        <w:t>века</w:t>
      </w:r>
    </w:p>
    <w:p w:rsidR="004B06CD" w:rsidRPr="005E531A" w:rsidRDefault="004B06CD" w:rsidP="004B06CD">
      <w:pPr>
        <w:spacing w:line="319" w:lineRule="exact"/>
        <w:ind w:left="821"/>
        <w:rPr>
          <w:sz w:val="28"/>
          <w:szCs w:val="28"/>
        </w:rPr>
      </w:pPr>
      <w:r w:rsidRPr="005E531A">
        <w:rPr>
          <w:b/>
          <w:sz w:val="28"/>
          <w:szCs w:val="28"/>
        </w:rPr>
        <w:t>И.</w:t>
      </w:r>
      <w:r w:rsidRPr="005E531A">
        <w:rPr>
          <w:b/>
          <w:spacing w:val="11"/>
          <w:sz w:val="28"/>
          <w:szCs w:val="28"/>
        </w:rPr>
        <w:t xml:space="preserve"> </w:t>
      </w:r>
      <w:r w:rsidRPr="005E531A">
        <w:rPr>
          <w:b/>
          <w:sz w:val="28"/>
          <w:szCs w:val="28"/>
        </w:rPr>
        <w:t>А.</w:t>
      </w:r>
      <w:r w:rsidRPr="005E531A">
        <w:rPr>
          <w:b/>
          <w:spacing w:val="12"/>
          <w:sz w:val="28"/>
          <w:szCs w:val="28"/>
        </w:rPr>
        <w:t xml:space="preserve"> </w:t>
      </w:r>
      <w:r w:rsidRPr="005E531A">
        <w:rPr>
          <w:b/>
          <w:sz w:val="28"/>
          <w:szCs w:val="28"/>
        </w:rPr>
        <w:t>Крылов.</w:t>
      </w:r>
      <w:r w:rsidRPr="005E531A">
        <w:rPr>
          <w:b/>
          <w:spacing w:val="12"/>
          <w:sz w:val="28"/>
          <w:szCs w:val="28"/>
        </w:rPr>
        <w:t xml:space="preserve"> </w:t>
      </w:r>
      <w:r w:rsidRPr="005E531A">
        <w:rPr>
          <w:sz w:val="28"/>
          <w:szCs w:val="28"/>
        </w:rPr>
        <w:t>Басни</w:t>
      </w:r>
      <w:r w:rsidRPr="005E531A">
        <w:rPr>
          <w:spacing w:val="13"/>
          <w:sz w:val="28"/>
          <w:szCs w:val="28"/>
        </w:rPr>
        <w:t xml:space="preserve"> </w:t>
      </w:r>
      <w:r w:rsidRPr="005E531A">
        <w:rPr>
          <w:sz w:val="28"/>
          <w:szCs w:val="28"/>
        </w:rPr>
        <w:t>(две</w:t>
      </w:r>
      <w:r w:rsidRPr="005E531A">
        <w:rPr>
          <w:spacing w:val="11"/>
          <w:sz w:val="28"/>
          <w:szCs w:val="28"/>
        </w:rPr>
        <w:t xml:space="preserve"> </w:t>
      </w:r>
      <w:r w:rsidRPr="005E531A">
        <w:rPr>
          <w:sz w:val="28"/>
          <w:szCs w:val="28"/>
        </w:rPr>
        <w:t>по</w:t>
      </w:r>
      <w:r w:rsidRPr="005E531A">
        <w:rPr>
          <w:spacing w:val="16"/>
          <w:sz w:val="28"/>
          <w:szCs w:val="28"/>
        </w:rPr>
        <w:t xml:space="preserve"> </w:t>
      </w:r>
      <w:r w:rsidRPr="005E531A">
        <w:rPr>
          <w:sz w:val="28"/>
          <w:szCs w:val="28"/>
        </w:rPr>
        <w:t>выбору).</w:t>
      </w:r>
      <w:r w:rsidRPr="005E531A">
        <w:rPr>
          <w:spacing w:val="12"/>
          <w:sz w:val="28"/>
          <w:szCs w:val="28"/>
        </w:rPr>
        <w:t xml:space="preserve"> </w:t>
      </w:r>
      <w:r w:rsidRPr="005E531A">
        <w:rPr>
          <w:sz w:val="28"/>
          <w:szCs w:val="28"/>
        </w:rPr>
        <w:t>Например,</w:t>
      </w:r>
      <w:r w:rsidRPr="005E531A">
        <w:rPr>
          <w:spacing w:val="12"/>
          <w:sz w:val="28"/>
          <w:szCs w:val="28"/>
        </w:rPr>
        <w:t xml:space="preserve"> </w:t>
      </w:r>
      <w:r w:rsidRPr="005E531A">
        <w:rPr>
          <w:sz w:val="28"/>
          <w:szCs w:val="28"/>
        </w:rPr>
        <w:t>«Волк</w:t>
      </w:r>
      <w:r w:rsidRPr="005E531A">
        <w:rPr>
          <w:spacing w:val="12"/>
          <w:sz w:val="28"/>
          <w:szCs w:val="28"/>
        </w:rPr>
        <w:t xml:space="preserve"> </w:t>
      </w:r>
      <w:r w:rsidRPr="005E531A">
        <w:rPr>
          <w:sz w:val="28"/>
          <w:szCs w:val="28"/>
        </w:rPr>
        <w:t>на</w:t>
      </w:r>
      <w:r w:rsidRPr="005E531A">
        <w:rPr>
          <w:spacing w:val="13"/>
          <w:sz w:val="28"/>
          <w:szCs w:val="28"/>
        </w:rPr>
        <w:t xml:space="preserve"> </w:t>
      </w:r>
      <w:r w:rsidRPr="005E531A">
        <w:rPr>
          <w:sz w:val="28"/>
          <w:szCs w:val="28"/>
        </w:rPr>
        <w:t>псарне»,</w:t>
      </w:r>
    </w:p>
    <w:p w:rsidR="004B06CD" w:rsidRPr="005E531A" w:rsidRDefault="004B06CD" w:rsidP="004B06CD">
      <w:pPr>
        <w:pStyle w:val="a0"/>
      </w:pPr>
      <w:r w:rsidRPr="005E531A">
        <w:t>«Листы</w:t>
      </w:r>
      <w:r w:rsidRPr="005E531A">
        <w:rPr>
          <w:spacing w:val="57"/>
        </w:rPr>
        <w:t xml:space="preserve"> </w:t>
      </w:r>
      <w:r w:rsidRPr="005E531A">
        <w:t>и</w:t>
      </w:r>
      <w:r w:rsidRPr="005E531A">
        <w:rPr>
          <w:spacing w:val="57"/>
        </w:rPr>
        <w:t xml:space="preserve"> </w:t>
      </w:r>
      <w:r w:rsidRPr="005E531A">
        <w:t>Корни»,</w:t>
      </w:r>
      <w:r w:rsidRPr="005E531A">
        <w:rPr>
          <w:spacing w:val="57"/>
        </w:rPr>
        <w:t xml:space="preserve"> </w:t>
      </w:r>
      <w:r w:rsidRPr="005E531A">
        <w:t>«Свинья</w:t>
      </w:r>
      <w:r w:rsidRPr="005E531A">
        <w:rPr>
          <w:spacing w:val="57"/>
        </w:rPr>
        <w:t xml:space="preserve"> </w:t>
      </w:r>
      <w:r w:rsidRPr="005E531A">
        <w:t>под</w:t>
      </w:r>
      <w:r w:rsidRPr="005E531A">
        <w:rPr>
          <w:spacing w:val="58"/>
        </w:rPr>
        <w:t xml:space="preserve"> </w:t>
      </w:r>
      <w:r w:rsidRPr="005E531A">
        <w:t>Дубом»,</w:t>
      </w:r>
      <w:r w:rsidRPr="005E531A">
        <w:rPr>
          <w:spacing w:val="57"/>
        </w:rPr>
        <w:t xml:space="preserve"> </w:t>
      </w:r>
      <w:r w:rsidRPr="005E531A">
        <w:t>«Квартет»,</w:t>
      </w:r>
      <w:r w:rsidRPr="005E531A">
        <w:rPr>
          <w:spacing w:val="56"/>
        </w:rPr>
        <w:t xml:space="preserve"> </w:t>
      </w:r>
      <w:r w:rsidRPr="005E531A">
        <w:t>«Осёл</w:t>
      </w:r>
      <w:r w:rsidRPr="005E531A">
        <w:rPr>
          <w:spacing w:val="57"/>
        </w:rPr>
        <w:t xml:space="preserve"> </w:t>
      </w:r>
      <w:r w:rsidRPr="005E531A">
        <w:t>и</w:t>
      </w:r>
      <w:r w:rsidRPr="005E531A">
        <w:rPr>
          <w:spacing w:val="57"/>
        </w:rPr>
        <w:t xml:space="preserve"> </w:t>
      </w:r>
      <w:r w:rsidRPr="005E531A">
        <w:t>Соловей»,</w:t>
      </w:r>
    </w:p>
    <w:p w:rsidR="004B06CD" w:rsidRPr="005E531A" w:rsidRDefault="004B06CD" w:rsidP="004B06CD">
      <w:pPr>
        <w:pStyle w:val="a0"/>
        <w:spacing w:before="2" w:line="322" w:lineRule="exact"/>
      </w:pPr>
      <w:r w:rsidRPr="005E531A">
        <w:t>«Ворона</w:t>
      </w:r>
      <w:r w:rsidRPr="005E531A">
        <w:rPr>
          <w:spacing w:val="-3"/>
        </w:rPr>
        <w:t xml:space="preserve"> </w:t>
      </w:r>
      <w:r w:rsidRPr="005E531A">
        <w:t>и</w:t>
      </w:r>
      <w:r w:rsidRPr="005E531A">
        <w:rPr>
          <w:spacing w:val="-2"/>
        </w:rPr>
        <w:t xml:space="preserve"> </w:t>
      </w:r>
      <w:r w:rsidRPr="005E531A">
        <w:t>Лисица».</w:t>
      </w:r>
    </w:p>
    <w:p w:rsidR="004B06CD" w:rsidRPr="005E531A" w:rsidRDefault="004B06CD" w:rsidP="004B06CD">
      <w:pPr>
        <w:spacing w:line="322" w:lineRule="exact"/>
        <w:ind w:left="821"/>
        <w:rPr>
          <w:sz w:val="28"/>
          <w:szCs w:val="28"/>
        </w:rPr>
      </w:pPr>
      <w:r w:rsidRPr="005E531A">
        <w:rPr>
          <w:b/>
          <w:sz w:val="28"/>
          <w:szCs w:val="28"/>
        </w:rPr>
        <w:t>А.</w:t>
      </w:r>
      <w:r w:rsidRPr="005E531A">
        <w:rPr>
          <w:b/>
          <w:spacing w:val="21"/>
          <w:sz w:val="28"/>
          <w:szCs w:val="28"/>
        </w:rPr>
        <w:t xml:space="preserve"> </w:t>
      </w:r>
      <w:r w:rsidRPr="005E531A">
        <w:rPr>
          <w:b/>
          <w:sz w:val="28"/>
          <w:szCs w:val="28"/>
        </w:rPr>
        <w:t>С.</w:t>
      </w:r>
      <w:r w:rsidRPr="005E531A">
        <w:rPr>
          <w:b/>
          <w:spacing w:val="89"/>
          <w:sz w:val="28"/>
          <w:szCs w:val="28"/>
        </w:rPr>
        <w:t xml:space="preserve"> </w:t>
      </w:r>
      <w:r w:rsidRPr="005E531A">
        <w:rPr>
          <w:b/>
          <w:sz w:val="28"/>
          <w:szCs w:val="28"/>
        </w:rPr>
        <w:t>Пушкин</w:t>
      </w:r>
      <w:r w:rsidRPr="005E531A">
        <w:rPr>
          <w:sz w:val="28"/>
          <w:szCs w:val="28"/>
        </w:rPr>
        <w:t>.</w:t>
      </w:r>
      <w:r w:rsidRPr="005E531A">
        <w:rPr>
          <w:spacing w:val="90"/>
          <w:sz w:val="28"/>
          <w:szCs w:val="28"/>
        </w:rPr>
        <w:t xml:space="preserve"> </w:t>
      </w:r>
      <w:r w:rsidRPr="005E531A">
        <w:rPr>
          <w:sz w:val="28"/>
          <w:szCs w:val="28"/>
        </w:rPr>
        <w:t>Стихотворения</w:t>
      </w:r>
      <w:r w:rsidRPr="005E531A">
        <w:rPr>
          <w:spacing w:val="91"/>
          <w:sz w:val="28"/>
          <w:szCs w:val="28"/>
        </w:rPr>
        <w:t xml:space="preserve"> </w:t>
      </w:r>
      <w:r w:rsidRPr="005E531A">
        <w:rPr>
          <w:sz w:val="28"/>
          <w:szCs w:val="28"/>
        </w:rPr>
        <w:t>(не</w:t>
      </w:r>
      <w:r w:rsidRPr="005E531A">
        <w:rPr>
          <w:spacing w:val="88"/>
          <w:sz w:val="28"/>
          <w:szCs w:val="28"/>
        </w:rPr>
        <w:t xml:space="preserve"> </w:t>
      </w:r>
      <w:r w:rsidRPr="005E531A">
        <w:rPr>
          <w:sz w:val="28"/>
          <w:szCs w:val="28"/>
        </w:rPr>
        <w:t>менее</w:t>
      </w:r>
      <w:r w:rsidRPr="005E531A">
        <w:rPr>
          <w:spacing w:val="88"/>
          <w:sz w:val="28"/>
          <w:szCs w:val="28"/>
        </w:rPr>
        <w:t xml:space="preserve"> </w:t>
      </w:r>
      <w:r w:rsidRPr="005E531A">
        <w:rPr>
          <w:sz w:val="28"/>
          <w:szCs w:val="28"/>
        </w:rPr>
        <w:t>двух).</w:t>
      </w:r>
      <w:r w:rsidRPr="005E531A">
        <w:rPr>
          <w:spacing w:val="90"/>
          <w:sz w:val="28"/>
          <w:szCs w:val="28"/>
        </w:rPr>
        <w:t xml:space="preserve"> </w:t>
      </w:r>
      <w:r w:rsidRPr="005E531A">
        <w:rPr>
          <w:sz w:val="28"/>
          <w:szCs w:val="28"/>
        </w:rPr>
        <w:t>«Зимнее</w:t>
      </w:r>
      <w:r w:rsidRPr="005E531A">
        <w:rPr>
          <w:spacing w:val="91"/>
          <w:sz w:val="28"/>
          <w:szCs w:val="28"/>
        </w:rPr>
        <w:t xml:space="preserve"> </w:t>
      </w:r>
      <w:r w:rsidRPr="005E531A">
        <w:rPr>
          <w:sz w:val="28"/>
          <w:szCs w:val="28"/>
        </w:rPr>
        <w:t>утро»,</w:t>
      </w:r>
    </w:p>
    <w:p w:rsidR="004B06CD" w:rsidRPr="005E531A" w:rsidRDefault="004B06CD" w:rsidP="004B06CD">
      <w:pPr>
        <w:pStyle w:val="a0"/>
        <w:tabs>
          <w:tab w:val="left" w:pos="1376"/>
          <w:tab w:val="left" w:pos="2453"/>
          <w:tab w:val="left" w:pos="3544"/>
          <w:tab w:val="left" w:pos="4327"/>
          <w:tab w:val="left" w:pos="5491"/>
          <w:tab w:val="left" w:pos="5838"/>
          <w:tab w:val="left" w:pos="7027"/>
          <w:tab w:val="left" w:pos="8178"/>
        </w:tabs>
        <w:ind w:right="116"/>
      </w:pPr>
      <w:r w:rsidRPr="005E531A">
        <w:t>«Зимний</w:t>
      </w:r>
      <w:r w:rsidRPr="005E531A">
        <w:tab/>
        <w:t>вечер»,</w:t>
      </w:r>
      <w:r w:rsidRPr="005E531A">
        <w:tab/>
        <w:t>«Няне»</w:t>
      </w:r>
      <w:r w:rsidRPr="005E531A">
        <w:tab/>
        <w:t>и</w:t>
      </w:r>
      <w:r w:rsidRPr="005E531A">
        <w:rPr>
          <w:spacing w:val="3"/>
        </w:rPr>
        <w:t xml:space="preserve"> </w:t>
      </w:r>
      <w:r w:rsidRPr="005E531A">
        <w:t>др.</w:t>
      </w:r>
      <w:r w:rsidRPr="005E531A">
        <w:tab/>
        <w:t>«Сказка</w:t>
      </w:r>
      <w:r w:rsidRPr="005E531A">
        <w:tab/>
        <w:t>о</w:t>
      </w:r>
      <w:r w:rsidRPr="005E531A">
        <w:tab/>
        <w:t>мёртвой</w:t>
      </w:r>
      <w:r w:rsidRPr="005E531A">
        <w:tab/>
        <w:t>царевне</w:t>
      </w:r>
      <w:r w:rsidRPr="005E531A">
        <w:tab/>
        <w:t>и о семи</w:t>
      </w:r>
      <w:r w:rsidRPr="005E531A">
        <w:rPr>
          <w:spacing w:val="-67"/>
        </w:rPr>
        <w:t xml:space="preserve"> </w:t>
      </w:r>
      <w:r w:rsidRPr="005E531A">
        <w:t>богатырях».</w:t>
      </w:r>
    </w:p>
    <w:p w:rsidR="004B06CD" w:rsidRPr="005E531A" w:rsidRDefault="004B06CD" w:rsidP="004B06CD">
      <w:pPr>
        <w:spacing w:line="321" w:lineRule="exact"/>
        <w:ind w:left="821"/>
        <w:rPr>
          <w:sz w:val="28"/>
          <w:szCs w:val="28"/>
        </w:rPr>
      </w:pPr>
      <w:r w:rsidRPr="005E531A">
        <w:rPr>
          <w:b/>
          <w:sz w:val="28"/>
          <w:szCs w:val="28"/>
        </w:rPr>
        <w:t>М.</w:t>
      </w:r>
      <w:r w:rsidRPr="005E531A">
        <w:rPr>
          <w:b/>
          <w:spacing w:val="-4"/>
          <w:sz w:val="28"/>
          <w:szCs w:val="28"/>
        </w:rPr>
        <w:t xml:space="preserve"> </w:t>
      </w:r>
      <w:r w:rsidRPr="005E531A">
        <w:rPr>
          <w:b/>
          <w:sz w:val="28"/>
          <w:szCs w:val="28"/>
        </w:rPr>
        <w:t>Ю.</w:t>
      </w:r>
      <w:r w:rsidRPr="005E531A">
        <w:rPr>
          <w:b/>
          <w:spacing w:val="-2"/>
          <w:sz w:val="28"/>
          <w:szCs w:val="28"/>
        </w:rPr>
        <w:t xml:space="preserve"> </w:t>
      </w:r>
      <w:r w:rsidRPr="005E531A">
        <w:rPr>
          <w:b/>
          <w:sz w:val="28"/>
          <w:szCs w:val="28"/>
        </w:rPr>
        <w:t>Лермонтов</w:t>
      </w:r>
      <w:r w:rsidRPr="005E531A">
        <w:rPr>
          <w:i/>
          <w:sz w:val="28"/>
          <w:szCs w:val="28"/>
        </w:rPr>
        <w:t>.</w:t>
      </w:r>
      <w:r w:rsidRPr="005E531A">
        <w:rPr>
          <w:i/>
          <w:spacing w:val="-3"/>
          <w:sz w:val="28"/>
          <w:szCs w:val="28"/>
        </w:rPr>
        <w:t xml:space="preserve"> </w:t>
      </w:r>
      <w:r w:rsidRPr="005E531A">
        <w:rPr>
          <w:sz w:val="28"/>
          <w:szCs w:val="28"/>
        </w:rPr>
        <w:t>Стихотворение</w:t>
      </w:r>
      <w:r w:rsidRPr="005E531A">
        <w:rPr>
          <w:spacing w:val="-3"/>
          <w:sz w:val="28"/>
          <w:szCs w:val="28"/>
        </w:rPr>
        <w:t xml:space="preserve"> </w:t>
      </w:r>
      <w:r w:rsidRPr="005E531A">
        <w:rPr>
          <w:sz w:val="28"/>
          <w:szCs w:val="28"/>
        </w:rPr>
        <w:t>«Бородино».</w:t>
      </w:r>
    </w:p>
    <w:p w:rsidR="004B06CD" w:rsidRPr="005E531A" w:rsidRDefault="004B06CD" w:rsidP="004B06CD">
      <w:pPr>
        <w:pStyle w:val="a0"/>
        <w:spacing w:line="242" w:lineRule="auto"/>
        <w:ind w:firstLine="708"/>
      </w:pPr>
      <w:r w:rsidRPr="005E531A">
        <w:rPr>
          <w:b/>
          <w:spacing w:val="-1"/>
        </w:rPr>
        <w:t>Н.</w:t>
      </w:r>
      <w:r w:rsidRPr="005E531A">
        <w:rPr>
          <w:b/>
          <w:spacing w:val="-15"/>
        </w:rPr>
        <w:t xml:space="preserve"> </w:t>
      </w:r>
      <w:r w:rsidRPr="005E531A">
        <w:rPr>
          <w:b/>
          <w:spacing w:val="-1"/>
        </w:rPr>
        <w:t>В.</w:t>
      </w:r>
      <w:r w:rsidRPr="005E531A">
        <w:rPr>
          <w:b/>
          <w:spacing w:val="-14"/>
        </w:rPr>
        <w:t xml:space="preserve"> </w:t>
      </w:r>
      <w:r w:rsidRPr="005E531A">
        <w:rPr>
          <w:b/>
          <w:spacing w:val="-1"/>
        </w:rPr>
        <w:t>Гоголь.</w:t>
      </w:r>
      <w:r w:rsidRPr="005E531A">
        <w:rPr>
          <w:b/>
          <w:spacing w:val="-13"/>
        </w:rPr>
        <w:t xml:space="preserve"> </w:t>
      </w:r>
      <w:r w:rsidRPr="005E531A">
        <w:t>Повесть</w:t>
      </w:r>
      <w:r w:rsidRPr="005E531A">
        <w:rPr>
          <w:spacing w:val="-14"/>
        </w:rPr>
        <w:t xml:space="preserve"> </w:t>
      </w:r>
      <w:r w:rsidRPr="005E531A">
        <w:t>«Ночь</w:t>
      </w:r>
      <w:r w:rsidRPr="005E531A">
        <w:rPr>
          <w:spacing w:val="-15"/>
        </w:rPr>
        <w:t xml:space="preserve"> </w:t>
      </w:r>
      <w:r w:rsidRPr="005E531A">
        <w:t>перед</w:t>
      </w:r>
      <w:r w:rsidRPr="005E531A">
        <w:rPr>
          <w:spacing w:val="-13"/>
        </w:rPr>
        <w:t xml:space="preserve"> </w:t>
      </w:r>
      <w:r w:rsidRPr="005E531A">
        <w:t>Рождеством»</w:t>
      </w:r>
      <w:r w:rsidRPr="005E531A">
        <w:rPr>
          <w:spacing w:val="-15"/>
        </w:rPr>
        <w:t xml:space="preserve"> </w:t>
      </w:r>
      <w:r w:rsidRPr="005E531A">
        <w:t>из</w:t>
      </w:r>
      <w:r w:rsidRPr="005E531A">
        <w:rPr>
          <w:spacing w:val="-17"/>
        </w:rPr>
        <w:t xml:space="preserve"> </w:t>
      </w:r>
      <w:r w:rsidRPr="005E531A">
        <w:t>сборника</w:t>
      </w:r>
      <w:r w:rsidRPr="005E531A">
        <w:rPr>
          <w:spacing w:val="-13"/>
        </w:rPr>
        <w:t xml:space="preserve"> </w:t>
      </w:r>
      <w:r w:rsidRPr="005E531A">
        <w:t>«Вечера</w:t>
      </w:r>
      <w:r w:rsidRPr="005E531A">
        <w:rPr>
          <w:spacing w:val="-67"/>
        </w:rPr>
        <w:t xml:space="preserve"> </w:t>
      </w:r>
      <w:r w:rsidRPr="005E531A">
        <w:t>на</w:t>
      </w:r>
      <w:r w:rsidRPr="005E531A">
        <w:rPr>
          <w:spacing w:val="-1"/>
        </w:rPr>
        <w:t xml:space="preserve"> </w:t>
      </w:r>
      <w:r w:rsidRPr="005E531A">
        <w:t>хуторе</w:t>
      </w:r>
      <w:r w:rsidRPr="005E531A">
        <w:rPr>
          <w:spacing w:val="-3"/>
        </w:rPr>
        <w:t xml:space="preserve"> </w:t>
      </w:r>
      <w:r w:rsidRPr="005E531A">
        <w:t>близ</w:t>
      </w:r>
      <w:r w:rsidRPr="005E531A">
        <w:rPr>
          <w:spacing w:val="-1"/>
        </w:rPr>
        <w:t xml:space="preserve"> </w:t>
      </w:r>
      <w:r w:rsidRPr="005E531A">
        <w:t>Диканьки».</w:t>
      </w:r>
    </w:p>
    <w:p w:rsidR="004B06CD" w:rsidRPr="005E531A" w:rsidRDefault="004B06CD" w:rsidP="004B06CD">
      <w:pPr>
        <w:pStyle w:val="a0"/>
        <w:spacing w:before="4"/>
        <w:ind w:left="0"/>
      </w:pPr>
    </w:p>
    <w:p w:rsidR="004B06CD" w:rsidRPr="005E531A" w:rsidRDefault="004B06CD" w:rsidP="004B06CD">
      <w:pPr>
        <w:spacing w:before="1" w:line="235" w:lineRule="auto"/>
        <w:ind w:left="821" w:right="3421"/>
        <w:rPr>
          <w:sz w:val="28"/>
          <w:szCs w:val="28"/>
        </w:rPr>
      </w:pPr>
      <w:r w:rsidRPr="005E531A">
        <w:rPr>
          <w:b/>
          <w:sz w:val="28"/>
          <w:szCs w:val="28"/>
        </w:rPr>
        <w:t>Литература второй половины XIX века</w:t>
      </w:r>
      <w:r w:rsidRPr="005E531A">
        <w:rPr>
          <w:b/>
          <w:spacing w:val="-68"/>
          <w:sz w:val="28"/>
          <w:szCs w:val="28"/>
        </w:rPr>
        <w:t xml:space="preserve"> </w:t>
      </w:r>
      <w:r w:rsidRPr="005E531A">
        <w:rPr>
          <w:b/>
          <w:sz w:val="28"/>
          <w:szCs w:val="28"/>
        </w:rPr>
        <w:t>И.</w:t>
      </w:r>
      <w:r w:rsidRPr="005E531A">
        <w:rPr>
          <w:b/>
          <w:spacing w:val="-2"/>
          <w:sz w:val="28"/>
          <w:szCs w:val="28"/>
        </w:rPr>
        <w:t xml:space="preserve"> </w:t>
      </w:r>
      <w:r w:rsidRPr="005E531A">
        <w:rPr>
          <w:b/>
          <w:sz w:val="28"/>
          <w:szCs w:val="28"/>
        </w:rPr>
        <w:t>С.</w:t>
      </w:r>
      <w:r w:rsidRPr="005E531A">
        <w:rPr>
          <w:b/>
          <w:spacing w:val="-2"/>
          <w:sz w:val="28"/>
          <w:szCs w:val="28"/>
        </w:rPr>
        <w:t xml:space="preserve"> </w:t>
      </w:r>
      <w:r w:rsidRPr="005E531A">
        <w:rPr>
          <w:b/>
          <w:sz w:val="28"/>
          <w:szCs w:val="28"/>
        </w:rPr>
        <w:t>Тургенев.</w:t>
      </w:r>
      <w:r w:rsidRPr="005E531A">
        <w:rPr>
          <w:b/>
          <w:spacing w:val="-2"/>
          <w:sz w:val="28"/>
          <w:szCs w:val="28"/>
        </w:rPr>
        <w:t xml:space="preserve"> </w:t>
      </w:r>
      <w:r w:rsidRPr="005E531A">
        <w:rPr>
          <w:sz w:val="28"/>
          <w:szCs w:val="28"/>
        </w:rPr>
        <w:t>Рассказ</w:t>
      </w:r>
      <w:r w:rsidRPr="005E531A">
        <w:rPr>
          <w:spacing w:val="-1"/>
          <w:sz w:val="28"/>
          <w:szCs w:val="28"/>
        </w:rPr>
        <w:t xml:space="preserve"> </w:t>
      </w:r>
      <w:r w:rsidRPr="005E531A">
        <w:rPr>
          <w:sz w:val="28"/>
          <w:szCs w:val="28"/>
        </w:rPr>
        <w:t>«Муму».</w:t>
      </w:r>
    </w:p>
    <w:p w:rsidR="004B06CD" w:rsidRPr="005E531A" w:rsidRDefault="004B06CD" w:rsidP="004B06CD">
      <w:pPr>
        <w:tabs>
          <w:tab w:val="left" w:pos="1411"/>
          <w:tab w:val="left" w:pos="1984"/>
          <w:tab w:val="left" w:pos="3576"/>
          <w:tab w:val="left" w:pos="5707"/>
          <w:tab w:val="left" w:pos="6675"/>
          <w:tab w:val="left" w:pos="7239"/>
        </w:tabs>
        <w:spacing w:before="2" w:line="322" w:lineRule="exact"/>
        <w:ind w:left="821"/>
        <w:rPr>
          <w:sz w:val="28"/>
          <w:szCs w:val="28"/>
        </w:rPr>
      </w:pPr>
      <w:r w:rsidRPr="005E531A">
        <w:rPr>
          <w:b/>
          <w:sz w:val="28"/>
          <w:szCs w:val="28"/>
        </w:rPr>
        <w:t>Н.</w:t>
      </w:r>
      <w:r w:rsidRPr="005E531A">
        <w:rPr>
          <w:b/>
          <w:sz w:val="28"/>
          <w:szCs w:val="28"/>
        </w:rPr>
        <w:tab/>
        <w:t>А.</w:t>
      </w:r>
      <w:r w:rsidRPr="005E531A">
        <w:rPr>
          <w:b/>
          <w:sz w:val="28"/>
          <w:szCs w:val="28"/>
        </w:rPr>
        <w:tab/>
        <w:t>Некрасов.</w:t>
      </w:r>
      <w:r w:rsidRPr="005E531A">
        <w:rPr>
          <w:b/>
          <w:sz w:val="28"/>
          <w:szCs w:val="28"/>
        </w:rPr>
        <w:tab/>
      </w:r>
      <w:r w:rsidRPr="005E531A">
        <w:rPr>
          <w:sz w:val="28"/>
          <w:szCs w:val="28"/>
        </w:rPr>
        <w:t>Стихотворения</w:t>
      </w:r>
      <w:r w:rsidRPr="005E531A">
        <w:rPr>
          <w:sz w:val="28"/>
          <w:szCs w:val="28"/>
        </w:rPr>
        <w:tab/>
        <w:t>(одно</w:t>
      </w:r>
      <w:r w:rsidRPr="005E531A">
        <w:rPr>
          <w:sz w:val="28"/>
          <w:szCs w:val="28"/>
        </w:rPr>
        <w:tab/>
        <w:t>из</w:t>
      </w:r>
      <w:r w:rsidRPr="005E531A">
        <w:rPr>
          <w:sz w:val="28"/>
          <w:szCs w:val="28"/>
        </w:rPr>
        <w:tab/>
        <w:t>предложенных).</w:t>
      </w:r>
    </w:p>
    <w:p w:rsidR="004B06CD" w:rsidRPr="005E531A" w:rsidRDefault="004B06CD" w:rsidP="004B06CD">
      <w:pPr>
        <w:pStyle w:val="a0"/>
        <w:tabs>
          <w:tab w:val="left" w:pos="2151"/>
          <w:tab w:val="left" w:pos="3159"/>
          <w:tab w:val="left" w:pos="5029"/>
          <w:tab w:val="left" w:pos="6053"/>
          <w:tab w:val="left" w:pos="7303"/>
          <w:tab w:val="left" w:pos="8626"/>
        </w:tabs>
        <w:ind w:right="122"/>
      </w:pPr>
      <w:r w:rsidRPr="005E531A">
        <w:t>«Крестьянские</w:t>
      </w:r>
      <w:r w:rsidRPr="005E531A">
        <w:tab/>
        <w:t>дети».</w:t>
      </w:r>
      <w:r w:rsidRPr="005E531A">
        <w:tab/>
        <w:t>«Школьник».</w:t>
      </w:r>
      <w:r w:rsidRPr="005E531A">
        <w:tab/>
        <w:t>Поэма</w:t>
      </w:r>
      <w:r w:rsidRPr="005E531A">
        <w:tab/>
        <w:t>«Мороз,</w:t>
      </w:r>
      <w:r w:rsidRPr="005E531A">
        <w:tab/>
        <w:t>Красный</w:t>
      </w:r>
      <w:r w:rsidRPr="005E531A">
        <w:tab/>
        <w:t>нос»</w:t>
      </w:r>
      <w:r w:rsidRPr="005E531A">
        <w:rPr>
          <w:spacing w:val="-67"/>
        </w:rPr>
        <w:t xml:space="preserve"> </w:t>
      </w:r>
      <w:r w:rsidRPr="005E531A">
        <w:t>(фрагмент).</w:t>
      </w:r>
    </w:p>
    <w:p w:rsidR="004B06CD" w:rsidRPr="005E531A" w:rsidRDefault="004B06CD" w:rsidP="004B06CD">
      <w:pPr>
        <w:spacing w:before="2"/>
        <w:ind w:left="821"/>
        <w:rPr>
          <w:sz w:val="28"/>
          <w:szCs w:val="28"/>
        </w:rPr>
      </w:pPr>
      <w:r w:rsidRPr="005E531A">
        <w:rPr>
          <w:b/>
          <w:sz w:val="28"/>
          <w:szCs w:val="28"/>
        </w:rPr>
        <w:t>Л.</w:t>
      </w:r>
      <w:r w:rsidRPr="005E531A">
        <w:rPr>
          <w:b/>
          <w:spacing w:val="-3"/>
          <w:sz w:val="28"/>
          <w:szCs w:val="28"/>
        </w:rPr>
        <w:t xml:space="preserve"> </w:t>
      </w:r>
      <w:r w:rsidRPr="005E531A">
        <w:rPr>
          <w:b/>
          <w:sz w:val="28"/>
          <w:szCs w:val="28"/>
        </w:rPr>
        <w:t>Н.</w:t>
      </w:r>
      <w:r w:rsidRPr="005E531A">
        <w:rPr>
          <w:b/>
          <w:spacing w:val="-2"/>
          <w:sz w:val="28"/>
          <w:szCs w:val="28"/>
        </w:rPr>
        <w:t xml:space="preserve"> </w:t>
      </w:r>
      <w:r w:rsidRPr="005E531A">
        <w:rPr>
          <w:b/>
          <w:sz w:val="28"/>
          <w:szCs w:val="28"/>
        </w:rPr>
        <w:t>Толстой.</w:t>
      </w:r>
      <w:r w:rsidRPr="005E531A">
        <w:rPr>
          <w:b/>
          <w:spacing w:val="-3"/>
          <w:sz w:val="28"/>
          <w:szCs w:val="28"/>
        </w:rPr>
        <w:t xml:space="preserve"> </w:t>
      </w:r>
      <w:r w:rsidRPr="005E531A">
        <w:rPr>
          <w:sz w:val="28"/>
          <w:szCs w:val="28"/>
        </w:rPr>
        <w:t>Рассказ</w:t>
      </w:r>
      <w:r w:rsidRPr="005E531A">
        <w:rPr>
          <w:spacing w:val="-1"/>
          <w:sz w:val="28"/>
          <w:szCs w:val="28"/>
        </w:rPr>
        <w:t xml:space="preserve"> </w:t>
      </w:r>
      <w:r w:rsidRPr="005E531A">
        <w:rPr>
          <w:sz w:val="28"/>
          <w:szCs w:val="28"/>
        </w:rPr>
        <w:t>«Кавказский</w:t>
      </w:r>
      <w:r w:rsidRPr="005E531A">
        <w:rPr>
          <w:spacing w:val="-4"/>
          <w:sz w:val="28"/>
          <w:szCs w:val="28"/>
        </w:rPr>
        <w:t xml:space="preserve"> </w:t>
      </w:r>
      <w:r w:rsidRPr="005E531A">
        <w:rPr>
          <w:sz w:val="28"/>
          <w:szCs w:val="28"/>
        </w:rPr>
        <w:t>пленник».</w:t>
      </w:r>
    </w:p>
    <w:p w:rsidR="004B06CD" w:rsidRPr="005E531A" w:rsidRDefault="004B06CD" w:rsidP="004B06CD">
      <w:pPr>
        <w:pStyle w:val="a0"/>
        <w:spacing w:before="3"/>
        <w:ind w:left="0"/>
      </w:pPr>
    </w:p>
    <w:p w:rsidR="004B06CD" w:rsidRPr="005E531A" w:rsidRDefault="004B06CD" w:rsidP="004B06CD">
      <w:pPr>
        <w:pStyle w:val="110"/>
        <w:spacing w:before="1" w:line="322" w:lineRule="exact"/>
        <w:jc w:val="both"/>
      </w:pPr>
      <w:r w:rsidRPr="005E531A">
        <w:t>Литература</w:t>
      </w:r>
      <w:r w:rsidRPr="005E531A">
        <w:rPr>
          <w:spacing w:val="-2"/>
        </w:rPr>
        <w:t xml:space="preserve"> </w:t>
      </w:r>
      <w:r w:rsidRPr="005E531A">
        <w:t>XIX–ХХ</w:t>
      </w:r>
      <w:r w:rsidRPr="005E531A">
        <w:rPr>
          <w:spacing w:val="-3"/>
        </w:rPr>
        <w:t xml:space="preserve"> </w:t>
      </w:r>
      <w:r w:rsidRPr="005E531A">
        <w:t>веков</w:t>
      </w:r>
    </w:p>
    <w:p w:rsidR="004B06CD" w:rsidRPr="005E531A" w:rsidRDefault="004B06CD" w:rsidP="004B06CD">
      <w:pPr>
        <w:ind w:left="112" w:right="119" w:firstLine="708"/>
        <w:jc w:val="both"/>
        <w:rPr>
          <w:sz w:val="28"/>
          <w:szCs w:val="28"/>
        </w:rPr>
      </w:pPr>
      <w:r w:rsidRPr="005E531A">
        <w:rPr>
          <w:b/>
          <w:sz w:val="28"/>
          <w:szCs w:val="28"/>
        </w:rPr>
        <w:t>Стихотворения отечественных поэтов XIX–ХХ веков о родной</w:t>
      </w:r>
      <w:r w:rsidRPr="005E531A">
        <w:rPr>
          <w:b/>
          <w:spacing w:val="1"/>
          <w:sz w:val="28"/>
          <w:szCs w:val="28"/>
        </w:rPr>
        <w:t xml:space="preserve"> </w:t>
      </w:r>
      <w:r w:rsidRPr="005E531A">
        <w:rPr>
          <w:b/>
          <w:sz w:val="28"/>
          <w:szCs w:val="28"/>
        </w:rPr>
        <w:t xml:space="preserve">природе и о связи человека с Родиной </w:t>
      </w:r>
      <w:r w:rsidRPr="005E531A">
        <w:rPr>
          <w:sz w:val="28"/>
          <w:szCs w:val="28"/>
        </w:rPr>
        <w:t>(не менее трех стихотворений трёх</w:t>
      </w:r>
      <w:r w:rsidRPr="005E531A">
        <w:rPr>
          <w:spacing w:val="-67"/>
          <w:sz w:val="28"/>
          <w:szCs w:val="28"/>
        </w:rPr>
        <w:t xml:space="preserve"> </w:t>
      </w:r>
      <w:r w:rsidRPr="005E531A">
        <w:rPr>
          <w:sz w:val="28"/>
          <w:szCs w:val="28"/>
        </w:rPr>
        <w:t>поэтов).</w:t>
      </w:r>
      <w:r w:rsidRPr="005E531A">
        <w:rPr>
          <w:spacing w:val="71"/>
          <w:sz w:val="28"/>
          <w:szCs w:val="28"/>
        </w:rPr>
        <w:t xml:space="preserve"> </w:t>
      </w:r>
      <w:r w:rsidRPr="005E531A">
        <w:rPr>
          <w:sz w:val="28"/>
          <w:szCs w:val="28"/>
        </w:rPr>
        <w:t>Например,</w:t>
      </w:r>
      <w:r w:rsidRPr="005E531A">
        <w:rPr>
          <w:spacing w:val="71"/>
          <w:sz w:val="28"/>
          <w:szCs w:val="28"/>
        </w:rPr>
        <w:t xml:space="preserve"> </w:t>
      </w:r>
      <w:r w:rsidRPr="005E531A">
        <w:rPr>
          <w:sz w:val="28"/>
          <w:szCs w:val="28"/>
        </w:rPr>
        <w:t>стихотворения</w:t>
      </w:r>
      <w:r w:rsidRPr="005E531A">
        <w:rPr>
          <w:spacing w:val="71"/>
          <w:sz w:val="28"/>
          <w:szCs w:val="28"/>
        </w:rPr>
        <w:t xml:space="preserve"> </w:t>
      </w:r>
      <w:r w:rsidRPr="005E531A">
        <w:rPr>
          <w:sz w:val="28"/>
          <w:szCs w:val="28"/>
        </w:rPr>
        <w:t>А.   К.   Толстого,   Ф.   И.   Тютчева,</w:t>
      </w:r>
      <w:r w:rsidRPr="005E531A">
        <w:rPr>
          <w:spacing w:val="-67"/>
          <w:sz w:val="28"/>
          <w:szCs w:val="28"/>
        </w:rPr>
        <w:t xml:space="preserve"> </w:t>
      </w:r>
      <w:r w:rsidRPr="005E531A">
        <w:rPr>
          <w:sz w:val="28"/>
          <w:szCs w:val="28"/>
        </w:rPr>
        <w:t>А.</w:t>
      </w:r>
      <w:r w:rsidRPr="005E531A">
        <w:rPr>
          <w:spacing w:val="-2"/>
          <w:sz w:val="28"/>
          <w:szCs w:val="28"/>
        </w:rPr>
        <w:t xml:space="preserve"> </w:t>
      </w:r>
      <w:r w:rsidRPr="005E531A">
        <w:rPr>
          <w:sz w:val="28"/>
          <w:szCs w:val="28"/>
        </w:rPr>
        <w:t>А.</w:t>
      </w:r>
      <w:r w:rsidRPr="005E531A">
        <w:rPr>
          <w:spacing w:val="-1"/>
          <w:sz w:val="28"/>
          <w:szCs w:val="28"/>
        </w:rPr>
        <w:t xml:space="preserve"> </w:t>
      </w:r>
      <w:r w:rsidRPr="005E531A">
        <w:rPr>
          <w:sz w:val="28"/>
          <w:szCs w:val="28"/>
        </w:rPr>
        <w:t>Фета, И.</w:t>
      </w:r>
      <w:r w:rsidRPr="005E531A">
        <w:rPr>
          <w:spacing w:val="-1"/>
          <w:sz w:val="28"/>
          <w:szCs w:val="28"/>
        </w:rPr>
        <w:t xml:space="preserve"> </w:t>
      </w:r>
      <w:r w:rsidRPr="005E531A">
        <w:rPr>
          <w:sz w:val="28"/>
          <w:szCs w:val="28"/>
        </w:rPr>
        <w:t>А.</w:t>
      </w:r>
      <w:r w:rsidRPr="005E531A">
        <w:rPr>
          <w:spacing w:val="-2"/>
          <w:sz w:val="28"/>
          <w:szCs w:val="28"/>
        </w:rPr>
        <w:t xml:space="preserve"> </w:t>
      </w:r>
      <w:r w:rsidRPr="005E531A">
        <w:rPr>
          <w:sz w:val="28"/>
          <w:szCs w:val="28"/>
        </w:rPr>
        <w:t>Бунина,</w:t>
      </w:r>
      <w:r w:rsidRPr="005E531A">
        <w:rPr>
          <w:spacing w:val="-1"/>
          <w:sz w:val="28"/>
          <w:szCs w:val="28"/>
        </w:rPr>
        <w:t xml:space="preserve"> </w:t>
      </w:r>
      <w:r w:rsidRPr="005E531A">
        <w:rPr>
          <w:sz w:val="28"/>
          <w:szCs w:val="28"/>
        </w:rPr>
        <w:t>А. А.</w:t>
      </w:r>
      <w:r w:rsidRPr="005E531A">
        <w:rPr>
          <w:spacing w:val="-1"/>
          <w:sz w:val="28"/>
          <w:szCs w:val="28"/>
        </w:rPr>
        <w:t xml:space="preserve"> </w:t>
      </w:r>
      <w:r w:rsidRPr="005E531A">
        <w:rPr>
          <w:sz w:val="28"/>
          <w:szCs w:val="28"/>
        </w:rPr>
        <w:t>Блока,</w:t>
      </w:r>
      <w:r w:rsidRPr="005E531A">
        <w:rPr>
          <w:spacing w:val="-1"/>
          <w:sz w:val="28"/>
          <w:szCs w:val="28"/>
        </w:rPr>
        <w:t xml:space="preserve"> </w:t>
      </w:r>
      <w:r w:rsidRPr="005E531A">
        <w:rPr>
          <w:sz w:val="28"/>
          <w:szCs w:val="28"/>
        </w:rPr>
        <w:t>С.</w:t>
      </w:r>
      <w:r w:rsidRPr="005E531A">
        <w:rPr>
          <w:spacing w:val="-2"/>
          <w:sz w:val="28"/>
          <w:szCs w:val="28"/>
        </w:rPr>
        <w:t xml:space="preserve"> </w:t>
      </w:r>
      <w:r w:rsidRPr="005E531A">
        <w:rPr>
          <w:sz w:val="28"/>
          <w:szCs w:val="28"/>
        </w:rPr>
        <w:t>А.</w:t>
      </w:r>
      <w:r w:rsidRPr="005E531A">
        <w:rPr>
          <w:spacing w:val="-2"/>
          <w:sz w:val="28"/>
          <w:szCs w:val="28"/>
        </w:rPr>
        <w:t xml:space="preserve"> </w:t>
      </w:r>
      <w:r w:rsidRPr="005E531A">
        <w:rPr>
          <w:sz w:val="28"/>
          <w:szCs w:val="28"/>
        </w:rPr>
        <w:t>Есенина,</w:t>
      </w:r>
      <w:r w:rsidRPr="005E531A">
        <w:rPr>
          <w:spacing w:val="-1"/>
          <w:sz w:val="28"/>
          <w:szCs w:val="28"/>
        </w:rPr>
        <w:t xml:space="preserve"> </w:t>
      </w:r>
      <w:r w:rsidRPr="005E531A">
        <w:rPr>
          <w:sz w:val="28"/>
          <w:szCs w:val="28"/>
        </w:rPr>
        <w:t>Н. М.</w:t>
      </w:r>
      <w:r w:rsidRPr="005E531A">
        <w:rPr>
          <w:spacing w:val="-2"/>
          <w:sz w:val="28"/>
          <w:szCs w:val="28"/>
        </w:rPr>
        <w:t xml:space="preserve"> </w:t>
      </w:r>
      <w:r w:rsidRPr="005E531A">
        <w:rPr>
          <w:sz w:val="28"/>
          <w:szCs w:val="28"/>
        </w:rPr>
        <w:t>Рубцова.</w:t>
      </w:r>
    </w:p>
    <w:p w:rsidR="004B06CD" w:rsidRDefault="004B06CD" w:rsidP="004B06CD">
      <w:pPr>
        <w:pStyle w:val="110"/>
        <w:spacing w:line="240" w:lineRule="auto"/>
        <w:ind w:left="0" w:right="114"/>
        <w:jc w:val="both"/>
      </w:pPr>
    </w:p>
    <w:p w:rsidR="004B06CD" w:rsidRPr="005E531A" w:rsidRDefault="004B06CD" w:rsidP="004B06CD">
      <w:pPr>
        <w:pStyle w:val="110"/>
        <w:spacing w:line="240" w:lineRule="auto"/>
        <w:ind w:left="0" w:right="114"/>
        <w:jc w:val="both"/>
      </w:pPr>
      <w:r w:rsidRPr="005E531A">
        <w:t>Юмористические</w:t>
      </w:r>
      <w:r w:rsidRPr="005E531A">
        <w:rPr>
          <w:spacing w:val="1"/>
        </w:rPr>
        <w:t xml:space="preserve"> </w:t>
      </w:r>
      <w:r w:rsidRPr="005E531A">
        <w:t>рассказы</w:t>
      </w:r>
      <w:r w:rsidRPr="005E531A">
        <w:rPr>
          <w:spacing w:val="1"/>
        </w:rPr>
        <w:t xml:space="preserve"> </w:t>
      </w:r>
      <w:r w:rsidRPr="005E531A">
        <w:t>отечественных</w:t>
      </w:r>
      <w:r w:rsidRPr="005E531A">
        <w:rPr>
          <w:spacing w:val="1"/>
        </w:rPr>
        <w:t xml:space="preserve"> </w:t>
      </w:r>
      <w:r w:rsidRPr="005E531A">
        <w:t>писателей</w:t>
      </w:r>
      <w:r w:rsidRPr="005E531A">
        <w:rPr>
          <w:spacing w:val="1"/>
        </w:rPr>
        <w:t xml:space="preserve"> </w:t>
      </w:r>
      <w:r w:rsidRPr="005E531A">
        <w:t>XIX–XX</w:t>
      </w:r>
      <w:r w:rsidRPr="005E531A">
        <w:rPr>
          <w:spacing w:val="1"/>
        </w:rPr>
        <w:t xml:space="preserve"> </w:t>
      </w:r>
      <w:r w:rsidRPr="005E531A">
        <w:t>веков</w:t>
      </w:r>
    </w:p>
    <w:p w:rsidR="004B06CD" w:rsidRPr="005E531A" w:rsidRDefault="004B06CD" w:rsidP="004B06CD">
      <w:pPr>
        <w:pStyle w:val="a0"/>
        <w:ind w:right="118" w:firstLine="708"/>
        <w:jc w:val="both"/>
      </w:pPr>
      <w:r w:rsidRPr="005E531A">
        <w:rPr>
          <w:b/>
        </w:rPr>
        <w:t>А.</w:t>
      </w:r>
      <w:r w:rsidRPr="005E531A">
        <w:rPr>
          <w:b/>
          <w:spacing w:val="1"/>
        </w:rPr>
        <w:t xml:space="preserve"> </w:t>
      </w:r>
      <w:r w:rsidRPr="005E531A">
        <w:rPr>
          <w:b/>
        </w:rPr>
        <w:t>П.</w:t>
      </w:r>
      <w:r w:rsidRPr="005E531A">
        <w:rPr>
          <w:b/>
          <w:spacing w:val="1"/>
        </w:rPr>
        <w:t xml:space="preserve"> </w:t>
      </w:r>
      <w:r w:rsidRPr="005E531A">
        <w:rPr>
          <w:b/>
        </w:rPr>
        <w:t>Чехов</w:t>
      </w:r>
      <w:r w:rsidRPr="005E531A">
        <w:rPr>
          <w:b/>
          <w:spacing w:val="1"/>
        </w:rPr>
        <w:t xml:space="preserve"> </w:t>
      </w:r>
      <w:r w:rsidRPr="005E531A">
        <w:t>(один</w:t>
      </w:r>
      <w:r w:rsidRPr="005E531A">
        <w:rPr>
          <w:spacing w:val="1"/>
        </w:rPr>
        <w:t xml:space="preserve"> </w:t>
      </w:r>
      <w:r w:rsidRPr="005E531A">
        <w:t>рассказ</w:t>
      </w:r>
      <w:r w:rsidRPr="005E531A">
        <w:rPr>
          <w:spacing w:val="1"/>
        </w:rPr>
        <w:t xml:space="preserve"> </w:t>
      </w:r>
      <w:r w:rsidRPr="005E531A">
        <w:t>по</w:t>
      </w:r>
      <w:r w:rsidRPr="005E531A">
        <w:rPr>
          <w:spacing w:val="1"/>
        </w:rPr>
        <w:t xml:space="preserve"> </w:t>
      </w:r>
      <w:r w:rsidRPr="005E531A">
        <w:t>выбору).</w:t>
      </w:r>
      <w:r w:rsidRPr="005E531A">
        <w:rPr>
          <w:spacing w:val="1"/>
        </w:rPr>
        <w:t xml:space="preserve"> </w:t>
      </w:r>
      <w:r w:rsidRPr="005E531A">
        <w:t>Например,</w:t>
      </w:r>
      <w:r w:rsidRPr="005E531A">
        <w:rPr>
          <w:spacing w:val="1"/>
        </w:rPr>
        <w:t xml:space="preserve"> </w:t>
      </w:r>
      <w:r w:rsidRPr="005E531A">
        <w:t>«Лошадиная</w:t>
      </w:r>
      <w:r w:rsidRPr="005E531A">
        <w:rPr>
          <w:spacing w:val="1"/>
        </w:rPr>
        <w:t xml:space="preserve"> </w:t>
      </w:r>
      <w:r w:rsidRPr="005E531A">
        <w:t>фамилия»,</w:t>
      </w:r>
      <w:r w:rsidRPr="005E531A">
        <w:rPr>
          <w:spacing w:val="-3"/>
        </w:rPr>
        <w:t xml:space="preserve"> </w:t>
      </w:r>
      <w:r w:rsidRPr="005E531A">
        <w:t>«Мальчики»,</w:t>
      </w:r>
      <w:r w:rsidRPr="005E531A">
        <w:rPr>
          <w:spacing w:val="-1"/>
        </w:rPr>
        <w:t xml:space="preserve"> </w:t>
      </w:r>
      <w:r w:rsidRPr="005E531A">
        <w:t>«Хирургия»</w:t>
      </w:r>
      <w:r w:rsidRPr="005E531A">
        <w:rPr>
          <w:spacing w:val="-2"/>
        </w:rPr>
        <w:t xml:space="preserve"> </w:t>
      </w:r>
      <w:r w:rsidRPr="005E531A">
        <w:t>и</w:t>
      </w:r>
      <w:r w:rsidRPr="005E531A">
        <w:rPr>
          <w:spacing w:val="1"/>
        </w:rPr>
        <w:t xml:space="preserve"> </w:t>
      </w:r>
      <w:r w:rsidRPr="005E531A">
        <w:t>др.</w:t>
      </w:r>
    </w:p>
    <w:p w:rsidR="004B06CD" w:rsidRPr="005820E9" w:rsidRDefault="004B06CD" w:rsidP="004B06CD">
      <w:pPr>
        <w:spacing w:line="321" w:lineRule="exact"/>
        <w:ind w:left="821"/>
        <w:jc w:val="both"/>
        <w:rPr>
          <w:sz w:val="28"/>
          <w:szCs w:val="28"/>
        </w:rPr>
      </w:pPr>
      <w:r w:rsidRPr="005E531A">
        <w:rPr>
          <w:b/>
          <w:sz w:val="28"/>
          <w:szCs w:val="28"/>
        </w:rPr>
        <w:t>М.</w:t>
      </w:r>
      <w:r w:rsidRPr="005E531A">
        <w:rPr>
          <w:b/>
          <w:spacing w:val="2"/>
          <w:sz w:val="28"/>
          <w:szCs w:val="28"/>
        </w:rPr>
        <w:t xml:space="preserve"> </w:t>
      </w:r>
      <w:r w:rsidRPr="005E531A">
        <w:rPr>
          <w:b/>
          <w:sz w:val="28"/>
          <w:szCs w:val="28"/>
        </w:rPr>
        <w:t>М.</w:t>
      </w:r>
      <w:r w:rsidRPr="005E531A">
        <w:rPr>
          <w:b/>
          <w:spacing w:val="71"/>
          <w:sz w:val="28"/>
          <w:szCs w:val="28"/>
        </w:rPr>
        <w:t xml:space="preserve"> </w:t>
      </w:r>
      <w:r w:rsidRPr="005E531A">
        <w:rPr>
          <w:b/>
          <w:sz w:val="28"/>
          <w:szCs w:val="28"/>
        </w:rPr>
        <w:t>Зощенко</w:t>
      </w:r>
      <w:r w:rsidRPr="005E531A">
        <w:rPr>
          <w:b/>
          <w:spacing w:val="73"/>
          <w:sz w:val="28"/>
          <w:szCs w:val="28"/>
        </w:rPr>
        <w:t xml:space="preserve"> </w:t>
      </w:r>
      <w:r w:rsidRPr="005E531A">
        <w:rPr>
          <w:sz w:val="28"/>
          <w:szCs w:val="28"/>
        </w:rPr>
        <w:t>(один</w:t>
      </w:r>
      <w:r w:rsidRPr="005E531A">
        <w:rPr>
          <w:spacing w:val="72"/>
          <w:sz w:val="28"/>
          <w:szCs w:val="28"/>
        </w:rPr>
        <w:t xml:space="preserve"> </w:t>
      </w:r>
      <w:r w:rsidRPr="005E531A">
        <w:rPr>
          <w:sz w:val="28"/>
          <w:szCs w:val="28"/>
        </w:rPr>
        <w:t>рассказ</w:t>
      </w:r>
      <w:r w:rsidRPr="005E531A">
        <w:rPr>
          <w:spacing w:val="69"/>
          <w:sz w:val="28"/>
          <w:szCs w:val="28"/>
        </w:rPr>
        <w:t xml:space="preserve"> </w:t>
      </w:r>
      <w:r w:rsidRPr="005E531A">
        <w:rPr>
          <w:sz w:val="28"/>
          <w:szCs w:val="28"/>
        </w:rPr>
        <w:t>по</w:t>
      </w:r>
      <w:r w:rsidRPr="005E531A">
        <w:rPr>
          <w:spacing w:val="72"/>
          <w:sz w:val="28"/>
          <w:szCs w:val="28"/>
        </w:rPr>
        <w:t xml:space="preserve"> </w:t>
      </w:r>
      <w:r w:rsidRPr="005E531A">
        <w:rPr>
          <w:sz w:val="28"/>
          <w:szCs w:val="28"/>
        </w:rPr>
        <w:t>выбору).</w:t>
      </w:r>
      <w:r w:rsidRPr="005E531A">
        <w:rPr>
          <w:spacing w:val="71"/>
          <w:sz w:val="28"/>
          <w:szCs w:val="28"/>
        </w:rPr>
        <w:t xml:space="preserve"> </w:t>
      </w:r>
      <w:r w:rsidRPr="005E531A">
        <w:rPr>
          <w:sz w:val="28"/>
          <w:szCs w:val="28"/>
        </w:rPr>
        <w:t>Например,</w:t>
      </w:r>
      <w:r w:rsidRPr="005E531A">
        <w:rPr>
          <w:spacing w:val="71"/>
          <w:sz w:val="28"/>
          <w:szCs w:val="28"/>
        </w:rPr>
        <w:t xml:space="preserve"> </w:t>
      </w:r>
      <w:r w:rsidRPr="005E531A">
        <w:rPr>
          <w:sz w:val="28"/>
          <w:szCs w:val="28"/>
        </w:rPr>
        <w:t>«Галоша</w:t>
      </w:r>
      <w:r w:rsidRPr="005820E9">
        <w:rPr>
          <w:sz w:val="28"/>
          <w:szCs w:val="28"/>
        </w:rPr>
        <w:t>», «Лёля</w:t>
      </w:r>
      <w:r w:rsidRPr="005820E9">
        <w:rPr>
          <w:spacing w:val="-2"/>
          <w:sz w:val="28"/>
          <w:szCs w:val="28"/>
        </w:rPr>
        <w:t xml:space="preserve"> </w:t>
      </w:r>
      <w:r w:rsidRPr="005820E9">
        <w:rPr>
          <w:sz w:val="28"/>
          <w:szCs w:val="28"/>
        </w:rPr>
        <w:t>и</w:t>
      </w:r>
      <w:r w:rsidRPr="005820E9">
        <w:rPr>
          <w:spacing w:val="-1"/>
          <w:sz w:val="28"/>
          <w:szCs w:val="28"/>
        </w:rPr>
        <w:t xml:space="preserve"> </w:t>
      </w:r>
      <w:r w:rsidRPr="005820E9">
        <w:rPr>
          <w:sz w:val="28"/>
          <w:szCs w:val="28"/>
        </w:rPr>
        <w:t>Минька»,</w:t>
      </w:r>
      <w:r w:rsidRPr="005820E9">
        <w:rPr>
          <w:spacing w:val="-4"/>
          <w:sz w:val="28"/>
          <w:szCs w:val="28"/>
        </w:rPr>
        <w:t xml:space="preserve"> </w:t>
      </w:r>
      <w:r w:rsidRPr="005820E9">
        <w:rPr>
          <w:sz w:val="28"/>
          <w:szCs w:val="28"/>
        </w:rPr>
        <w:t>«Ёлка»,</w:t>
      </w:r>
      <w:r w:rsidRPr="005820E9">
        <w:rPr>
          <w:spacing w:val="-3"/>
          <w:sz w:val="28"/>
          <w:szCs w:val="28"/>
        </w:rPr>
        <w:t xml:space="preserve"> </w:t>
      </w:r>
      <w:r w:rsidRPr="005820E9">
        <w:rPr>
          <w:sz w:val="28"/>
          <w:szCs w:val="28"/>
        </w:rPr>
        <w:t>«Золотые</w:t>
      </w:r>
      <w:r w:rsidRPr="005820E9">
        <w:rPr>
          <w:spacing w:val="-2"/>
          <w:sz w:val="28"/>
          <w:szCs w:val="28"/>
        </w:rPr>
        <w:t xml:space="preserve"> </w:t>
      </w:r>
      <w:r w:rsidRPr="005820E9">
        <w:rPr>
          <w:sz w:val="28"/>
          <w:szCs w:val="28"/>
        </w:rPr>
        <w:t>слова»,</w:t>
      </w:r>
      <w:r w:rsidRPr="005820E9">
        <w:rPr>
          <w:spacing w:val="-2"/>
          <w:sz w:val="28"/>
          <w:szCs w:val="28"/>
        </w:rPr>
        <w:t xml:space="preserve"> </w:t>
      </w:r>
      <w:r w:rsidRPr="005820E9">
        <w:rPr>
          <w:sz w:val="28"/>
          <w:szCs w:val="28"/>
        </w:rPr>
        <w:t>«Встреча»</w:t>
      </w:r>
      <w:r w:rsidRPr="005820E9">
        <w:rPr>
          <w:spacing w:val="-3"/>
          <w:sz w:val="28"/>
          <w:szCs w:val="28"/>
        </w:rPr>
        <w:t xml:space="preserve"> </w:t>
      </w:r>
      <w:r w:rsidRPr="005820E9">
        <w:rPr>
          <w:sz w:val="28"/>
          <w:szCs w:val="28"/>
        </w:rPr>
        <w:t>и</w:t>
      </w:r>
      <w:r w:rsidRPr="005820E9">
        <w:rPr>
          <w:spacing w:val="2"/>
          <w:sz w:val="28"/>
          <w:szCs w:val="28"/>
        </w:rPr>
        <w:t xml:space="preserve"> </w:t>
      </w:r>
      <w:r w:rsidRPr="005820E9">
        <w:rPr>
          <w:sz w:val="28"/>
          <w:szCs w:val="28"/>
        </w:rPr>
        <w:t>др.</w:t>
      </w:r>
    </w:p>
    <w:p w:rsidR="004B06CD" w:rsidRDefault="004B06CD" w:rsidP="004B06CD">
      <w:pPr>
        <w:spacing w:before="5" w:line="237" w:lineRule="auto"/>
        <w:ind w:left="112" w:right="120" w:firstLine="708"/>
        <w:jc w:val="both"/>
        <w:rPr>
          <w:sz w:val="28"/>
          <w:szCs w:val="28"/>
        </w:rPr>
      </w:pPr>
      <w:r w:rsidRPr="005E531A">
        <w:rPr>
          <w:b/>
          <w:sz w:val="28"/>
          <w:szCs w:val="28"/>
        </w:rPr>
        <w:t>Произведения отечественной литературы о природе и животных</w:t>
      </w:r>
      <w:r w:rsidRPr="005E531A">
        <w:rPr>
          <w:b/>
          <w:spacing w:val="1"/>
          <w:sz w:val="28"/>
          <w:szCs w:val="28"/>
        </w:rPr>
        <w:t xml:space="preserve"> </w:t>
      </w:r>
      <w:r w:rsidRPr="005E531A">
        <w:rPr>
          <w:sz w:val="28"/>
          <w:szCs w:val="28"/>
        </w:rPr>
        <w:t>(одно</w:t>
      </w:r>
      <w:r w:rsidRPr="005E531A">
        <w:rPr>
          <w:spacing w:val="130"/>
          <w:sz w:val="28"/>
          <w:szCs w:val="28"/>
        </w:rPr>
        <w:t xml:space="preserve"> </w:t>
      </w:r>
      <w:r w:rsidRPr="005E531A">
        <w:rPr>
          <w:sz w:val="28"/>
          <w:szCs w:val="28"/>
        </w:rPr>
        <w:t>произведение</w:t>
      </w:r>
      <w:r w:rsidRPr="005E531A">
        <w:rPr>
          <w:spacing w:val="132"/>
          <w:sz w:val="28"/>
          <w:szCs w:val="28"/>
        </w:rPr>
        <w:t xml:space="preserve"> </w:t>
      </w:r>
      <w:r w:rsidRPr="005E531A">
        <w:rPr>
          <w:sz w:val="28"/>
          <w:szCs w:val="28"/>
        </w:rPr>
        <w:t>по</w:t>
      </w:r>
      <w:r w:rsidRPr="005E531A">
        <w:rPr>
          <w:spacing w:val="129"/>
          <w:sz w:val="28"/>
          <w:szCs w:val="28"/>
        </w:rPr>
        <w:t xml:space="preserve"> </w:t>
      </w:r>
      <w:r w:rsidRPr="005E531A">
        <w:rPr>
          <w:sz w:val="28"/>
          <w:szCs w:val="28"/>
        </w:rPr>
        <w:t>выбору).</w:t>
      </w:r>
      <w:r w:rsidRPr="005E531A">
        <w:rPr>
          <w:spacing w:val="130"/>
          <w:sz w:val="28"/>
          <w:szCs w:val="28"/>
        </w:rPr>
        <w:t xml:space="preserve"> </w:t>
      </w:r>
      <w:r w:rsidRPr="005E531A">
        <w:rPr>
          <w:sz w:val="28"/>
          <w:szCs w:val="28"/>
        </w:rPr>
        <w:t xml:space="preserve">Например,  </w:t>
      </w:r>
      <w:r w:rsidRPr="005E531A">
        <w:rPr>
          <w:spacing w:val="57"/>
          <w:sz w:val="28"/>
          <w:szCs w:val="28"/>
        </w:rPr>
        <w:t xml:space="preserve"> </w:t>
      </w:r>
      <w:r w:rsidRPr="005E531A">
        <w:rPr>
          <w:sz w:val="28"/>
          <w:szCs w:val="28"/>
        </w:rPr>
        <w:t xml:space="preserve">А.  </w:t>
      </w:r>
      <w:r w:rsidRPr="005E531A">
        <w:rPr>
          <w:spacing w:val="58"/>
          <w:sz w:val="28"/>
          <w:szCs w:val="28"/>
        </w:rPr>
        <w:t xml:space="preserve"> </w:t>
      </w:r>
      <w:r w:rsidRPr="005E531A">
        <w:rPr>
          <w:sz w:val="28"/>
          <w:szCs w:val="28"/>
        </w:rPr>
        <w:t xml:space="preserve">И.  </w:t>
      </w:r>
      <w:r w:rsidRPr="005E531A">
        <w:rPr>
          <w:spacing w:val="59"/>
          <w:sz w:val="28"/>
          <w:szCs w:val="28"/>
        </w:rPr>
        <w:t xml:space="preserve"> </w:t>
      </w:r>
      <w:r w:rsidRPr="005E531A">
        <w:rPr>
          <w:sz w:val="28"/>
          <w:szCs w:val="28"/>
        </w:rPr>
        <w:t xml:space="preserve">Куприна,  </w:t>
      </w:r>
      <w:r w:rsidRPr="005E531A">
        <w:rPr>
          <w:spacing w:val="58"/>
          <w:sz w:val="28"/>
          <w:szCs w:val="28"/>
        </w:rPr>
        <w:t xml:space="preserve"> </w:t>
      </w:r>
      <w:r w:rsidRPr="005E531A">
        <w:rPr>
          <w:sz w:val="28"/>
          <w:szCs w:val="28"/>
        </w:rPr>
        <w:t>М.</w:t>
      </w:r>
      <w:r w:rsidRPr="005E531A">
        <w:rPr>
          <w:spacing w:val="-68"/>
          <w:sz w:val="28"/>
          <w:szCs w:val="28"/>
        </w:rPr>
        <w:t xml:space="preserve"> </w:t>
      </w:r>
      <w:r w:rsidRPr="005E531A">
        <w:rPr>
          <w:sz w:val="28"/>
          <w:szCs w:val="28"/>
        </w:rPr>
        <w:t>М.</w:t>
      </w:r>
      <w:r w:rsidRPr="005E531A">
        <w:rPr>
          <w:spacing w:val="-2"/>
          <w:sz w:val="28"/>
          <w:szCs w:val="28"/>
        </w:rPr>
        <w:t xml:space="preserve"> </w:t>
      </w:r>
      <w:r w:rsidRPr="005E531A">
        <w:rPr>
          <w:sz w:val="28"/>
          <w:szCs w:val="28"/>
        </w:rPr>
        <w:t>Пришвина,</w:t>
      </w:r>
      <w:r w:rsidRPr="005E531A">
        <w:rPr>
          <w:spacing w:val="-1"/>
          <w:sz w:val="28"/>
          <w:szCs w:val="28"/>
        </w:rPr>
        <w:t xml:space="preserve"> </w:t>
      </w:r>
      <w:r w:rsidRPr="005E531A">
        <w:rPr>
          <w:sz w:val="28"/>
          <w:szCs w:val="28"/>
        </w:rPr>
        <w:t>К.</w:t>
      </w:r>
      <w:r w:rsidRPr="005E531A">
        <w:rPr>
          <w:spacing w:val="-2"/>
          <w:sz w:val="28"/>
          <w:szCs w:val="28"/>
        </w:rPr>
        <w:t xml:space="preserve"> </w:t>
      </w:r>
      <w:r w:rsidRPr="005E531A">
        <w:rPr>
          <w:sz w:val="28"/>
          <w:szCs w:val="28"/>
        </w:rPr>
        <w:t>Г.</w:t>
      </w:r>
      <w:r w:rsidRPr="005E531A">
        <w:rPr>
          <w:spacing w:val="-4"/>
          <w:sz w:val="28"/>
          <w:szCs w:val="28"/>
        </w:rPr>
        <w:t xml:space="preserve"> </w:t>
      </w:r>
      <w:r>
        <w:rPr>
          <w:sz w:val="28"/>
          <w:szCs w:val="28"/>
        </w:rPr>
        <w:t>Паустовского.</w:t>
      </w:r>
    </w:p>
    <w:p w:rsidR="004B06CD" w:rsidRPr="005E531A" w:rsidRDefault="004B06CD" w:rsidP="004B06CD">
      <w:pPr>
        <w:spacing w:before="5" w:line="237" w:lineRule="auto"/>
        <w:ind w:left="112" w:right="120" w:firstLine="708"/>
        <w:jc w:val="both"/>
        <w:rPr>
          <w:sz w:val="28"/>
          <w:szCs w:val="28"/>
        </w:rPr>
      </w:pPr>
      <w:r w:rsidRPr="005E531A">
        <w:rPr>
          <w:b/>
          <w:sz w:val="28"/>
          <w:szCs w:val="28"/>
        </w:rPr>
        <w:t>А.</w:t>
      </w:r>
      <w:r w:rsidRPr="005E531A">
        <w:rPr>
          <w:b/>
          <w:spacing w:val="39"/>
          <w:sz w:val="28"/>
          <w:szCs w:val="28"/>
        </w:rPr>
        <w:t xml:space="preserve"> </w:t>
      </w:r>
      <w:r w:rsidRPr="005E531A">
        <w:rPr>
          <w:b/>
          <w:sz w:val="28"/>
          <w:szCs w:val="28"/>
        </w:rPr>
        <w:t>П.</w:t>
      </w:r>
      <w:r w:rsidRPr="005E531A">
        <w:rPr>
          <w:b/>
          <w:spacing w:val="39"/>
          <w:sz w:val="28"/>
          <w:szCs w:val="28"/>
        </w:rPr>
        <w:t xml:space="preserve"> </w:t>
      </w:r>
      <w:r w:rsidRPr="005E531A">
        <w:rPr>
          <w:b/>
          <w:sz w:val="28"/>
          <w:szCs w:val="28"/>
        </w:rPr>
        <w:t>Платонов.</w:t>
      </w:r>
      <w:r w:rsidRPr="005E531A">
        <w:rPr>
          <w:b/>
          <w:spacing w:val="40"/>
          <w:sz w:val="28"/>
          <w:szCs w:val="28"/>
        </w:rPr>
        <w:t xml:space="preserve"> </w:t>
      </w:r>
      <w:r w:rsidRPr="005E531A">
        <w:rPr>
          <w:sz w:val="28"/>
          <w:szCs w:val="28"/>
        </w:rPr>
        <w:t>Рассказы</w:t>
      </w:r>
      <w:r w:rsidRPr="005E531A">
        <w:rPr>
          <w:spacing w:val="41"/>
          <w:sz w:val="28"/>
          <w:szCs w:val="28"/>
        </w:rPr>
        <w:t xml:space="preserve"> </w:t>
      </w:r>
      <w:r w:rsidRPr="005E531A">
        <w:rPr>
          <w:sz w:val="28"/>
          <w:szCs w:val="28"/>
        </w:rPr>
        <w:t>(один</w:t>
      </w:r>
      <w:r w:rsidRPr="005E531A">
        <w:rPr>
          <w:spacing w:val="38"/>
          <w:sz w:val="28"/>
          <w:szCs w:val="28"/>
        </w:rPr>
        <w:t xml:space="preserve"> </w:t>
      </w:r>
      <w:r w:rsidRPr="005E531A">
        <w:rPr>
          <w:sz w:val="28"/>
          <w:szCs w:val="28"/>
        </w:rPr>
        <w:t>по</w:t>
      </w:r>
      <w:r w:rsidRPr="005E531A">
        <w:rPr>
          <w:spacing w:val="41"/>
          <w:sz w:val="28"/>
          <w:szCs w:val="28"/>
        </w:rPr>
        <w:t xml:space="preserve"> </w:t>
      </w:r>
      <w:r w:rsidRPr="005E531A">
        <w:rPr>
          <w:sz w:val="28"/>
          <w:szCs w:val="28"/>
        </w:rPr>
        <w:t>выбору).</w:t>
      </w:r>
      <w:r w:rsidRPr="005E531A">
        <w:rPr>
          <w:spacing w:val="39"/>
          <w:sz w:val="28"/>
          <w:szCs w:val="28"/>
        </w:rPr>
        <w:t xml:space="preserve"> </w:t>
      </w:r>
      <w:r w:rsidRPr="005E531A">
        <w:rPr>
          <w:sz w:val="28"/>
          <w:szCs w:val="28"/>
        </w:rPr>
        <w:t>Например,</w:t>
      </w:r>
      <w:r w:rsidRPr="005E531A">
        <w:rPr>
          <w:spacing w:val="37"/>
          <w:sz w:val="28"/>
          <w:szCs w:val="28"/>
        </w:rPr>
        <w:t xml:space="preserve"> </w:t>
      </w:r>
      <w:r w:rsidRPr="005E531A">
        <w:rPr>
          <w:sz w:val="28"/>
          <w:szCs w:val="28"/>
        </w:rPr>
        <w:t>«Корова»,</w:t>
      </w:r>
    </w:p>
    <w:p w:rsidR="004B06CD" w:rsidRDefault="004B06CD" w:rsidP="004B06CD">
      <w:pPr>
        <w:pStyle w:val="a0"/>
        <w:spacing w:before="2"/>
      </w:pPr>
      <w:r w:rsidRPr="005E531A">
        <w:lastRenderedPageBreak/>
        <w:t>«Никита»</w:t>
      </w:r>
      <w:r w:rsidRPr="005E531A">
        <w:rPr>
          <w:spacing w:val="-2"/>
        </w:rPr>
        <w:t xml:space="preserve"> </w:t>
      </w:r>
      <w:r w:rsidRPr="005E531A">
        <w:t>и</w:t>
      </w:r>
      <w:r w:rsidRPr="005E531A">
        <w:rPr>
          <w:spacing w:val="-2"/>
        </w:rPr>
        <w:t xml:space="preserve"> </w:t>
      </w:r>
      <w:r w:rsidRPr="005E531A">
        <w:t>др.</w:t>
      </w:r>
    </w:p>
    <w:p w:rsidR="004B06CD" w:rsidRPr="005E531A" w:rsidRDefault="004B06CD" w:rsidP="004B06CD">
      <w:pPr>
        <w:pStyle w:val="a0"/>
        <w:spacing w:before="2"/>
      </w:pPr>
      <w:r w:rsidRPr="005E531A">
        <w:rPr>
          <w:b/>
        </w:rPr>
        <w:t>В.</w:t>
      </w:r>
      <w:r w:rsidRPr="005E531A">
        <w:rPr>
          <w:b/>
          <w:spacing w:val="-4"/>
        </w:rPr>
        <w:t xml:space="preserve"> </w:t>
      </w:r>
      <w:r w:rsidRPr="005E531A">
        <w:rPr>
          <w:b/>
        </w:rPr>
        <w:t>П.</w:t>
      </w:r>
      <w:r w:rsidRPr="005E531A">
        <w:rPr>
          <w:b/>
          <w:spacing w:val="-3"/>
        </w:rPr>
        <w:t xml:space="preserve"> </w:t>
      </w:r>
      <w:r w:rsidRPr="005E531A">
        <w:rPr>
          <w:b/>
        </w:rPr>
        <w:t>Астафьев.</w:t>
      </w:r>
      <w:r w:rsidRPr="005E531A">
        <w:rPr>
          <w:b/>
          <w:spacing w:val="-3"/>
        </w:rPr>
        <w:t xml:space="preserve"> </w:t>
      </w:r>
      <w:r w:rsidRPr="005E531A">
        <w:t>Рассказ</w:t>
      </w:r>
      <w:r w:rsidRPr="005E531A">
        <w:rPr>
          <w:spacing w:val="-1"/>
        </w:rPr>
        <w:t xml:space="preserve"> </w:t>
      </w:r>
      <w:r w:rsidRPr="005E531A">
        <w:t>«Васюткино</w:t>
      </w:r>
      <w:r w:rsidRPr="005E531A">
        <w:rPr>
          <w:spacing w:val="-1"/>
        </w:rPr>
        <w:t xml:space="preserve"> </w:t>
      </w:r>
      <w:r w:rsidRPr="005E531A">
        <w:t>озеро».</w:t>
      </w:r>
    </w:p>
    <w:p w:rsidR="004B06CD" w:rsidRPr="005E531A" w:rsidRDefault="004B06CD" w:rsidP="004B06CD">
      <w:pPr>
        <w:pStyle w:val="a0"/>
        <w:spacing w:before="4"/>
        <w:ind w:left="0"/>
      </w:pPr>
    </w:p>
    <w:p w:rsidR="004B06CD" w:rsidRPr="005E531A" w:rsidRDefault="004B06CD" w:rsidP="004B06CD">
      <w:pPr>
        <w:pStyle w:val="110"/>
        <w:spacing w:line="322" w:lineRule="exact"/>
        <w:jc w:val="both"/>
      </w:pPr>
      <w:r w:rsidRPr="005E531A">
        <w:t>Литература</w:t>
      </w:r>
      <w:r w:rsidRPr="005E531A">
        <w:rPr>
          <w:spacing w:val="-2"/>
        </w:rPr>
        <w:t xml:space="preserve"> </w:t>
      </w:r>
      <w:r w:rsidRPr="005E531A">
        <w:t>XX–XXI</w:t>
      </w:r>
      <w:r w:rsidRPr="005E531A">
        <w:rPr>
          <w:spacing w:val="-1"/>
        </w:rPr>
        <w:t xml:space="preserve"> </w:t>
      </w:r>
      <w:r w:rsidRPr="005E531A">
        <w:t>веков</w:t>
      </w:r>
    </w:p>
    <w:p w:rsidR="004B06CD" w:rsidRPr="005E531A" w:rsidRDefault="004B06CD" w:rsidP="004B06CD">
      <w:pPr>
        <w:ind w:left="112" w:right="119" w:firstLine="708"/>
        <w:jc w:val="both"/>
        <w:rPr>
          <w:sz w:val="28"/>
          <w:szCs w:val="28"/>
        </w:rPr>
      </w:pPr>
      <w:r w:rsidRPr="005E531A">
        <w:rPr>
          <w:b/>
          <w:sz w:val="28"/>
          <w:szCs w:val="28"/>
        </w:rPr>
        <w:t>Произведения отечественной прозы на тему «Человек на войне»</w:t>
      </w:r>
      <w:r w:rsidRPr="005E531A">
        <w:rPr>
          <w:b/>
          <w:spacing w:val="1"/>
          <w:sz w:val="28"/>
          <w:szCs w:val="28"/>
        </w:rPr>
        <w:t xml:space="preserve"> </w:t>
      </w:r>
      <w:r w:rsidRPr="005E531A">
        <w:rPr>
          <w:sz w:val="28"/>
          <w:szCs w:val="28"/>
        </w:rPr>
        <w:t>(одно произведение по выбору). Например, Л. А. Кассиль. «Дорогие мои</w:t>
      </w:r>
      <w:r w:rsidRPr="005E531A">
        <w:rPr>
          <w:spacing w:val="1"/>
          <w:sz w:val="28"/>
          <w:szCs w:val="28"/>
        </w:rPr>
        <w:t xml:space="preserve"> </w:t>
      </w:r>
      <w:r w:rsidRPr="005E531A">
        <w:rPr>
          <w:sz w:val="28"/>
          <w:szCs w:val="28"/>
        </w:rPr>
        <w:t>мальчишки»; Ю. Я. Яковлев. «Девочки с Васильевского острова»; В. П.</w:t>
      </w:r>
      <w:r w:rsidRPr="005E531A">
        <w:rPr>
          <w:spacing w:val="1"/>
          <w:sz w:val="28"/>
          <w:szCs w:val="28"/>
        </w:rPr>
        <w:t xml:space="preserve"> </w:t>
      </w:r>
      <w:r w:rsidRPr="005E531A">
        <w:rPr>
          <w:sz w:val="28"/>
          <w:szCs w:val="28"/>
        </w:rPr>
        <w:t>Катаев.</w:t>
      </w:r>
      <w:r w:rsidRPr="005E531A">
        <w:rPr>
          <w:spacing w:val="-1"/>
          <w:sz w:val="28"/>
          <w:szCs w:val="28"/>
        </w:rPr>
        <w:t xml:space="preserve"> </w:t>
      </w:r>
      <w:r w:rsidRPr="005E531A">
        <w:rPr>
          <w:sz w:val="28"/>
          <w:szCs w:val="28"/>
        </w:rPr>
        <w:t>«Сын</w:t>
      </w:r>
      <w:r w:rsidRPr="005E531A">
        <w:rPr>
          <w:spacing w:val="-2"/>
          <w:sz w:val="28"/>
          <w:szCs w:val="28"/>
        </w:rPr>
        <w:t xml:space="preserve"> </w:t>
      </w:r>
      <w:r w:rsidRPr="005E531A">
        <w:rPr>
          <w:sz w:val="28"/>
          <w:szCs w:val="28"/>
        </w:rPr>
        <w:t>полка»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др.</w:t>
      </w:r>
    </w:p>
    <w:p w:rsidR="004B06CD" w:rsidRPr="005E531A" w:rsidRDefault="004B06CD" w:rsidP="004B06CD">
      <w:pPr>
        <w:spacing w:before="6" w:line="235" w:lineRule="auto"/>
        <w:ind w:left="112" w:right="116" w:firstLine="708"/>
        <w:jc w:val="both"/>
        <w:rPr>
          <w:sz w:val="28"/>
          <w:szCs w:val="28"/>
        </w:rPr>
      </w:pPr>
      <w:r w:rsidRPr="005E531A">
        <w:rPr>
          <w:b/>
          <w:sz w:val="28"/>
          <w:szCs w:val="28"/>
        </w:rPr>
        <w:t>Произведения отечественных писателей XIX–XXI веков на тему</w:t>
      </w:r>
      <w:r w:rsidRPr="005E531A">
        <w:rPr>
          <w:b/>
          <w:spacing w:val="1"/>
          <w:sz w:val="28"/>
          <w:szCs w:val="28"/>
        </w:rPr>
        <w:t xml:space="preserve"> </w:t>
      </w:r>
      <w:r w:rsidRPr="005E531A">
        <w:rPr>
          <w:b/>
          <w:sz w:val="28"/>
          <w:szCs w:val="28"/>
        </w:rPr>
        <w:t xml:space="preserve">детства </w:t>
      </w:r>
      <w:r w:rsidRPr="005E531A">
        <w:rPr>
          <w:sz w:val="28"/>
          <w:szCs w:val="28"/>
        </w:rPr>
        <w:t>(одно</w:t>
      </w:r>
      <w:r w:rsidRPr="005E531A">
        <w:rPr>
          <w:spacing w:val="1"/>
          <w:sz w:val="28"/>
          <w:szCs w:val="28"/>
        </w:rPr>
        <w:t xml:space="preserve"> </w:t>
      </w:r>
      <w:r w:rsidRPr="005E531A">
        <w:rPr>
          <w:sz w:val="28"/>
          <w:szCs w:val="28"/>
        </w:rPr>
        <w:t>произведение</w:t>
      </w:r>
      <w:r w:rsidRPr="005E531A">
        <w:rPr>
          <w:spacing w:val="-3"/>
          <w:sz w:val="28"/>
          <w:szCs w:val="28"/>
        </w:rPr>
        <w:t xml:space="preserve"> </w:t>
      </w:r>
      <w:r w:rsidRPr="005E531A">
        <w:rPr>
          <w:sz w:val="28"/>
          <w:szCs w:val="28"/>
        </w:rPr>
        <w:t>по выбору).</w:t>
      </w:r>
    </w:p>
    <w:p w:rsidR="004B06CD" w:rsidRPr="005E531A" w:rsidRDefault="004B06CD" w:rsidP="004B06CD">
      <w:pPr>
        <w:pStyle w:val="a0"/>
        <w:spacing w:before="2"/>
        <w:ind w:right="115" w:firstLine="708"/>
        <w:jc w:val="both"/>
      </w:pPr>
      <w:r w:rsidRPr="005E531A">
        <w:t>Например,</w:t>
      </w:r>
      <w:r w:rsidRPr="005E531A">
        <w:rPr>
          <w:spacing w:val="71"/>
        </w:rPr>
        <w:t xml:space="preserve"> </w:t>
      </w:r>
      <w:r w:rsidRPr="005E531A">
        <w:t>В.</w:t>
      </w:r>
      <w:r w:rsidRPr="005E531A">
        <w:rPr>
          <w:spacing w:val="71"/>
        </w:rPr>
        <w:t xml:space="preserve"> </w:t>
      </w:r>
      <w:r w:rsidRPr="005E531A">
        <w:t>Г.   Короленко,   В.   П.   Катаева,   В. П. Крапивина,</w:t>
      </w:r>
      <w:r w:rsidRPr="005E531A">
        <w:rPr>
          <w:spacing w:val="1"/>
        </w:rPr>
        <w:t xml:space="preserve"> </w:t>
      </w:r>
      <w:r w:rsidRPr="005E531A">
        <w:t>Ю.</w:t>
      </w:r>
      <w:r w:rsidRPr="005E531A">
        <w:rPr>
          <w:spacing w:val="-2"/>
        </w:rPr>
        <w:t xml:space="preserve"> </w:t>
      </w:r>
      <w:r w:rsidRPr="005E531A">
        <w:t>П.</w:t>
      </w:r>
      <w:r w:rsidRPr="005E531A">
        <w:rPr>
          <w:spacing w:val="-1"/>
        </w:rPr>
        <w:t xml:space="preserve"> </w:t>
      </w:r>
      <w:r w:rsidRPr="005E531A">
        <w:t>Казакова,</w:t>
      </w:r>
      <w:r w:rsidRPr="005E531A">
        <w:rPr>
          <w:spacing w:val="41"/>
        </w:rPr>
        <w:t xml:space="preserve"> </w:t>
      </w:r>
      <w:r w:rsidRPr="005E531A">
        <w:t>А.</w:t>
      </w:r>
      <w:r w:rsidRPr="005E531A">
        <w:rPr>
          <w:spacing w:val="42"/>
        </w:rPr>
        <w:t xml:space="preserve"> </w:t>
      </w:r>
      <w:r w:rsidRPr="005E531A">
        <w:t>Г. Алексина,</w:t>
      </w:r>
      <w:r w:rsidRPr="005E531A">
        <w:rPr>
          <w:spacing w:val="42"/>
        </w:rPr>
        <w:t xml:space="preserve"> </w:t>
      </w:r>
      <w:r w:rsidRPr="005E531A">
        <w:t>В.</w:t>
      </w:r>
      <w:r w:rsidRPr="005E531A">
        <w:rPr>
          <w:spacing w:val="41"/>
        </w:rPr>
        <w:t xml:space="preserve"> </w:t>
      </w:r>
      <w:r w:rsidRPr="005E531A">
        <w:t>П.</w:t>
      </w:r>
      <w:r w:rsidRPr="005E531A">
        <w:rPr>
          <w:spacing w:val="42"/>
        </w:rPr>
        <w:t xml:space="preserve"> </w:t>
      </w:r>
      <w:r w:rsidRPr="005E531A">
        <w:t>Астафьева,</w:t>
      </w:r>
      <w:r w:rsidRPr="005E531A">
        <w:rPr>
          <w:spacing w:val="42"/>
        </w:rPr>
        <w:t xml:space="preserve"> </w:t>
      </w:r>
      <w:r w:rsidRPr="005E531A">
        <w:t>В.</w:t>
      </w:r>
      <w:r w:rsidRPr="005E531A">
        <w:rPr>
          <w:spacing w:val="41"/>
        </w:rPr>
        <w:t xml:space="preserve"> </w:t>
      </w:r>
      <w:r w:rsidRPr="005E531A">
        <w:t>К.</w:t>
      </w:r>
      <w:r w:rsidRPr="005E531A">
        <w:rPr>
          <w:spacing w:val="1"/>
        </w:rPr>
        <w:t xml:space="preserve"> </w:t>
      </w:r>
      <w:r w:rsidRPr="005E531A">
        <w:t>Железникова,</w:t>
      </w:r>
      <w:r w:rsidRPr="005E531A">
        <w:rPr>
          <w:spacing w:val="41"/>
        </w:rPr>
        <w:t xml:space="preserve"> </w:t>
      </w:r>
      <w:r w:rsidRPr="005E531A">
        <w:t>Ю.</w:t>
      </w:r>
      <w:r w:rsidRPr="005E531A">
        <w:rPr>
          <w:spacing w:val="-68"/>
        </w:rPr>
        <w:t xml:space="preserve"> </w:t>
      </w:r>
      <w:r w:rsidRPr="005E531A">
        <w:t>Я.</w:t>
      </w:r>
      <w:r w:rsidRPr="005E531A">
        <w:rPr>
          <w:spacing w:val="-2"/>
        </w:rPr>
        <w:t xml:space="preserve"> </w:t>
      </w:r>
      <w:r w:rsidRPr="005E531A">
        <w:t>Яковлева,</w:t>
      </w:r>
      <w:r w:rsidRPr="005E531A">
        <w:rPr>
          <w:spacing w:val="-1"/>
        </w:rPr>
        <w:t xml:space="preserve"> </w:t>
      </w:r>
      <w:r w:rsidRPr="005E531A">
        <w:t>Ю.</w:t>
      </w:r>
      <w:r w:rsidRPr="005E531A">
        <w:rPr>
          <w:spacing w:val="-1"/>
        </w:rPr>
        <w:t xml:space="preserve"> </w:t>
      </w:r>
      <w:r w:rsidRPr="005E531A">
        <w:t>И.</w:t>
      </w:r>
      <w:r w:rsidRPr="005E531A">
        <w:rPr>
          <w:spacing w:val="-2"/>
        </w:rPr>
        <w:t xml:space="preserve"> </w:t>
      </w:r>
      <w:r w:rsidRPr="005E531A">
        <w:t>Коваля, Н.</w:t>
      </w:r>
      <w:r w:rsidRPr="005E531A">
        <w:rPr>
          <w:spacing w:val="-1"/>
        </w:rPr>
        <w:t xml:space="preserve"> </w:t>
      </w:r>
      <w:r w:rsidRPr="005E531A">
        <w:t>Ю.</w:t>
      </w:r>
      <w:r w:rsidRPr="005E531A">
        <w:rPr>
          <w:spacing w:val="-1"/>
        </w:rPr>
        <w:t xml:space="preserve"> </w:t>
      </w:r>
      <w:r w:rsidRPr="005E531A">
        <w:t>Абгарян.</w:t>
      </w:r>
    </w:p>
    <w:p w:rsidR="004B06CD" w:rsidRPr="005E531A" w:rsidRDefault="004B06CD" w:rsidP="004B06CD">
      <w:pPr>
        <w:spacing w:before="10" w:line="237" w:lineRule="auto"/>
        <w:ind w:left="112" w:right="118" w:firstLine="708"/>
        <w:jc w:val="both"/>
        <w:rPr>
          <w:sz w:val="28"/>
          <w:szCs w:val="28"/>
        </w:rPr>
      </w:pPr>
      <w:r w:rsidRPr="005E531A">
        <w:rPr>
          <w:b/>
          <w:sz w:val="28"/>
          <w:szCs w:val="28"/>
        </w:rPr>
        <w:t>Произведения</w:t>
      </w:r>
      <w:r w:rsidRPr="005E531A">
        <w:rPr>
          <w:b/>
          <w:spacing w:val="1"/>
          <w:sz w:val="28"/>
          <w:szCs w:val="28"/>
        </w:rPr>
        <w:t xml:space="preserve"> </w:t>
      </w:r>
      <w:r w:rsidRPr="005E531A">
        <w:rPr>
          <w:b/>
          <w:sz w:val="28"/>
          <w:szCs w:val="28"/>
        </w:rPr>
        <w:t>приключенческого</w:t>
      </w:r>
      <w:r w:rsidRPr="005E531A">
        <w:rPr>
          <w:b/>
          <w:spacing w:val="1"/>
          <w:sz w:val="28"/>
          <w:szCs w:val="28"/>
        </w:rPr>
        <w:t xml:space="preserve"> </w:t>
      </w:r>
      <w:r w:rsidRPr="005E531A">
        <w:rPr>
          <w:b/>
          <w:sz w:val="28"/>
          <w:szCs w:val="28"/>
        </w:rPr>
        <w:t>жанра</w:t>
      </w:r>
      <w:r w:rsidRPr="005E531A">
        <w:rPr>
          <w:b/>
          <w:spacing w:val="1"/>
          <w:sz w:val="28"/>
          <w:szCs w:val="28"/>
        </w:rPr>
        <w:t xml:space="preserve"> </w:t>
      </w:r>
      <w:r w:rsidRPr="005E531A">
        <w:rPr>
          <w:b/>
          <w:sz w:val="28"/>
          <w:szCs w:val="28"/>
        </w:rPr>
        <w:t>отечественных</w:t>
      </w:r>
      <w:r w:rsidRPr="005E531A">
        <w:rPr>
          <w:b/>
          <w:spacing w:val="1"/>
          <w:sz w:val="28"/>
          <w:szCs w:val="28"/>
        </w:rPr>
        <w:t xml:space="preserve"> </w:t>
      </w:r>
      <w:r w:rsidRPr="005E531A">
        <w:rPr>
          <w:b/>
          <w:sz w:val="28"/>
          <w:szCs w:val="28"/>
        </w:rPr>
        <w:t xml:space="preserve">писателей </w:t>
      </w:r>
      <w:r w:rsidRPr="005E531A">
        <w:rPr>
          <w:sz w:val="28"/>
          <w:szCs w:val="28"/>
        </w:rPr>
        <w:t>(одно по выбору). Например, К. Булычёв «Девочка, с которой</w:t>
      </w:r>
      <w:r w:rsidRPr="005E531A">
        <w:rPr>
          <w:spacing w:val="1"/>
          <w:sz w:val="28"/>
          <w:szCs w:val="28"/>
        </w:rPr>
        <w:t xml:space="preserve"> </w:t>
      </w:r>
      <w:r w:rsidRPr="005E531A">
        <w:rPr>
          <w:sz w:val="28"/>
          <w:szCs w:val="28"/>
        </w:rPr>
        <w:t>ничего</w:t>
      </w:r>
      <w:r w:rsidRPr="005E531A">
        <w:rPr>
          <w:spacing w:val="-4"/>
          <w:sz w:val="28"/>
          <w:szCs w:val="28"/>
        </w:rPr>
        <w:t xml:space="preserve"> </w:t>
      </w:r>
      <w:r w:rsidRPr="005E531A">
        <w:rPr>
          <w:sz w:val="28"/>
          <w:szCs w:val="28"/>
        </w:rPr>
        <w:t>не</w:t>
      </w:r>
      <w:r w:rsidRPr="005E531A">
        <w:rPr>
          <w:spacing w:val="-1"/>
          <w:sz w:val="28"/>
          <w:szCs w:val="28"/>
        </w:rPr>
        <w:t xml:space="preserve"> </w:t>
      </w:r>
      <w:r w:rsidRPr="005E531A">
        <w:rPr>
          <w:sz w:val="28"/>
          <w:szCs w:val="28"/>
        </w:rPr>
        <w:t>случится»,</w:t>
      </w:r>
      <w:r w:rsidRPr="005E531A">
        <w:rPr>
          <w:spacing w:val="-2"/>
          <w:sz w:val="28"/>
          <w:szCs w:val="28"/>
        </w:rPr>
        <w:t xml:space="preserve"> </w:t>
      </w:r>
      <w:r w:rsidRPr="005E531A">
        <w:rPr>
          <w:sz w:val="28"/>
          <w:szCs w:val="28"/>
        </w:rPr>
        <w:t>«Миллион</w:t>
      </w:r>
      <w:r w:rsidRPr="005E531A">
        <w:rPr>
          <w:spacing w:val="-4"/>
          <w:sz w:val="28"/>
          <w:szCs w:val="28"/>
        </w:rPr>
        <w:t xml:space="preserve"> </w:t>
      </w:r>
      <w:r w:rsidRPr="005E531A">
        <w:rPr>
          <w:sz w:val="28"/>
          <w:szCs w:val="28"/>
        </w:rPr>
        <w:t>приключений»</w:t>
      </w:r>
      <w:r w:rsidRPr="005E531A">
        <w:rPr>
          <w:spacing w:val="-2"/>
          <w:sz w:val="28"/>
          <w:szCs w:val="28"/>
        </w:rPr>
        <w:t xml:space="preserve"> </w:t>
      </w:r>
      <w:r w:rsidRPr="005E531A">
        <w:rPr>
          <w:sz w:val="28"/>
          <w:szCs w:val="28"/>
        </w:rPr>
        <w:t>и</w:t>
      </w:r>
      <w:r w:rsidRPr="005E531A">
        <w:rPr>
          <w:spacing w:val="2"/>
          <w:sz w:val="28"/>
          <w:szCs w:val="28"/>
        </w:rPr>
        <w:t xml:space="preserve"> </w:t>
      </w:r>
      <w:r w:rsidRPr="005E531A">
        <w:rPr>
          <w:sz w:val="28"/>
          <w:szCs w:val="28"/>
        </w:rPr>
        <w:t>др.</w:t>
      </w:r>
      <w:r w:rsidRPr="005E531A">
        <w:rPr>
          <w:spacing w:val="-2"/>
          <w:sz w:val="28"/>
          <w:szCs w:val="28"/>
        </w:rPr>
        <w:t xml:space="preserve"> </w:t>
      </w:r>
      <w:r w:rsidRPr="005E531A">
        <w:rPr>
          <w:sz w:val="28"/>
          <w:szCs w:val="28"/>
        </w:rPr>
        <w:t>(главы</w:t>
      </w:r>
      <w:r w:rsidRPr="005E531A">
        <w:rPr>
          <w:spacing w:val="-4"/>
          <w:sz w:val="28"/>
          <w:szCs w:val="28"/>
        </w:rPr>
        <w:t xml:space="preserve"> </w:t>
      </w:r>
      <w:r w:rsidRPr="005E531A">
        <w:rPr>
          <w:sz w:val="28"/>
          <w:szCs w:val="28"/>
        </w:rPr>
        <w:t>по выбору).</w:t>
      </w:r>
    </w:p>
    <w:p w:rsidR="004B06CD" w:rsidRPr="005E531A" w:rsidRDefault="004B06CD" w:rsidP="004B06CD">
      <w:pPr>
        <w:pStyle w:val="a0"/>
        <w:spacing w:before="5"/>
        <w:ind w:left="0"/>
      </w:pPr>
    </w:p>
    <w:p w:rsidR="004B06CD" w:rsidRPr="005E531A" w:rsidRDefault="004B06CD" w:rsidP="004B06CD">
      <w:pPr>
        <w:pStyle w:val="110"/>
        <w:jc w:val="both"/>
      </w:pPr>
      <w:r w:rsidRPr="005E531A">
        <w:t>Литература</w:t>
      </w:r>
      <w:r w:rsidRPr="005E531A">
        <w:rPr>
          <w:spacing w:val="-3"/>
        </w:rPr>
        <w:t xml:space="preserve"> </w:t>
      </w:r>
      <w:r w:rsidRPr="005E531A">
        <w:t>народов</w:t>
      </w:r>
      <w:r w:rsidRPr="005E531A">
        <w:rPr>
          <w:spacing w:val="-4"/>
        </w:rPr>
        <w:t xml:space="preserve"> </w:t>
      </w:r>
      <w:r w:rsidRPr="005E531A">
        <w:t>Российской</w:t>
      </w:r>
      <w:r w:rsidRPr="005E531A">
        <w:rPr>
          <w:spacing w:val="-4"/>
        </w:rPr>
        <w:t xml:space="preserve"> </w:t>
      </w:r>
      <w:r w:rsidRPr="005E531A">
        <w:t>Федерации</w:t>
      </w:r>
    </w:p>
    <w:p w:rsidR="004B06CD" w:rsidRPr="005E531A" w:rsidRDefault="004B06CD" w:rsidP="004B06CD">
      <w:pPr>
        <w:pStyle w:val="a0"/>
        <w:spacing w:line="242" w:lineRule="auto"/>
        <w:ind w:right="125" w:firstLine="708"/>
        <w:jc w:val="both"/>
      </w:pPr>
      <w:r w:rsidRPr="005E531A">
        <w:rPr>
          <w:b/>
        </w:rPr>
        <w:t xml:space="preserve">Стихотворения </w:t>
      </w:r>
      <w:r w:rsidRPr="005E531A">
        <w:t>(одно по выбору). Например, Р. Г. Гамзатов. «Песня</w:t>
      </w:r>
      <w:r w:rsidRPr="005E531A">
        <w:rPr>
          <w:spacing w:val="1"/>
        </w:rPr>
        <w:t xml:space="preserve"> </w:t>
      </w:r>
      <w:r w:rsidRPr="005E531A">
        <w:t>соловья»; М.</w:t>
      </w:r>
      <w:r w:rsidRPr="005E531A">
        <w:rPr>
          <w:spacing w:val="-1"/>
        </w:rPr>
        <w:t xml:space="preserve"> </w:t>
      </w:r>
      <w:r w:rsidRPr="005E531A">
        <w:t>Карим.</w:t>
      </w:r>
      <w:r w:rsidRPr="005E531A">
        <w:rPr>
          <w:spacing w:val="-2"/>
        </w:rPr>
        <w:t xml:space="preserve"> </w:t>
      </w:r>
      <w:r w:rsidRPr="005E531A">
        <w:rPr>
          <w:i/>
        </w:rPr>
        <w:t>«</w:t>
      </w:r>
      <w:r w:rsidRPr="005E531A">
        <w:t>Эту</w:t>
      </w:r>
      <w:r w:rsidRPr="005E531A">
        <w:rPr>
          <w:spacing w:val="-5"/>
        </w:rPr>
        <w:t xml:space="preserve"> </w:t>
      </w:r>
      <w:r w:rsidRPr="005E531A">
        <w:t>песню</w:t>
      </w:r>
      <w:r w:rsidRPr="005E531A">
        <w:rPr>
          <w:spacing w:val="-1"/>
        </w:rPr>
        <w:t xml:space="preserve"> </w:t>
      </w:r>
      <w:r w:rsidRPr="005E531A">
        <w:t>мать</w:t>
      </w:r>
      <w:r w:rsidRPr="005E531A">
        <w:rPr>
          <w:spacing w:val="-1"/>
        </w:rPr>
        <w:t xml:space="preserve"> </w:t>
      </w:r>
      <w:r w:rsidRPr="005E531A">
        <w:t>мне пела».</w:t>
      </w:r>
    </w:p>
    <w:p w:rsidR="004B06CD" w:rsidRPr="005E531A" w:rsidRDefault="004B06CD" w:rsidP="004B06CD">
      <w:pPr>
        <w:pStyle w:val="a0"/>
        <w:spacing w:before="8"/>
        <w:ind w:left="0"/>
      </w:pPr>
    </w:p>
    <w:p w:rsidR="004B06CD" w:rsidRPr="005E531A" w:rsidRDefault="004B06CD" w:rsidP="004B06CD">
      <w:pPr>
        <w:pStyle w:val="110"/>
        <w:spacing w:before="1"/>
        <w:jc w:val="both"/>
      </w:pPr>
      <w:r w:rsidRPr="005E531A">
        <w:t>Зарубежная</w:t>
      </w:r>
      <w:r w:rsidRPr="005E531A">
        <w:rPr>
          <w:spacing w:val="-5"/>
        </w:rPr>
        <w:t xml:space="preserve"> </w:t>
      </w:r>
      <w:r w:rsidRPr="005E531A">
        <w:t>литература</w:t>
      </w:r>
    </w:p>
    <w:p w:rsidR="004B06CD" w:rsidRPr="005E531A" w:rsidRDefault="004B06CD" w:rsidP="004B06CD">
      <w:pPr>
        <w:pStyle w:val="a0"/>
        <w:ind w:right="123" w:firstLine="708"/>
        <w:jc w:val="both"/>
      </w:pPr>
      <w:r w:rsidRPr="005E531A">
        <w:rPr>
          <w:b/>
        </w:rPr>
        <w:t>Х.</w:t>
      </w:r>
      <w:r w:rsidRPr="005E531A">
        <w:rPr>
          <w:b/>
          <w:spacing w:val="1"/>
        </w:rPr>
        <w:t xml:space="preserve"> </w:t>
      </w:r>
      <w:r w:rsidRPr="005E531A">
        <w:rPr>
          <w:b/>
        </w:rPr>
        <w:t>К.</w:t>
      </w:r>
      <w:r w:rsidRPr="005E531A">
        <w:rPr>
          <w:b/>
          <w:spacing w:val="1"/>
        </w:rPr>
        <w:t xml:space="preserve"> </w:t>
      </w:r>
      <w:r w:rsidRPr="005E531A">
        <w:rPr>
          <w:b/>
        </w:rPr>
        <w:t>Андерсен.</w:t>
      </w:r>
      <w:r w:rsidRPr="005E531A">
        <w:rPr>
          <w:b/>
          <w:spacing w:val="1"/>
        </w:rPr>
        <w:t xml:space="preserve"> </w:t>
      </w:r>
      <w:r w:rsidRPr="005E531A">
        <w:t>Сказки</w:t>
      </w:r>
      <w:r w:rsidRPr="005E531A">
        <w:rPr>
          <w:spacing w:val="1"/>
        </w:rPr>
        <w:t xml:space="preserve"> </w:t>
      </w:r>
      <w:r w:rsidRPr="005E531A">
        <w:t>(одна</w:t>
      </w:r>
      <w:r w:rsidRPr="005E531A">
        <w:rPr>
          <w:spacing w:val="1"/>
        </w:rPr>
        <w:t xml:space="preserve"> </w:t>
      </w:r>
      <w:r w:rsidRPr="005E531A">
        <w:t>по</w:t>
      </w:r>
      <w:r w:rsidRPr="005E531A">
        <w:rPr>
          <w:spacing w:val="1"/>
        </w:rPr>
        <w:t xml:space="preserve"> </w:t>
      </w:r>
      <w:r w:rsidRPr="005E531A">
        <w:t>выбору).</w:t>
      </w:r>
      <w:r w:rsidRPr="005E531A">
        <w:rPr>
          <w:spacing w:val="1"/>
        </w:rPr>
        <w:t xml:space="preserve"> </w:t>
      </w:r>
      <w:r w:rsidRPr="005E531A">
        <w:t>Например,</w:t>
      </w:r>
      <w:r w:rsidRPr="005E531A">
        <w:rPr>
          <w:spacing w:val="1"/>
        </w:rPr>
        <w:t xml:space="preserve"> </w:t>
      </w:r>
      <w:r w:rsidRPr="005E531A">
        <w:t>«Снежная</w:t>
      </w:r>
      <w:r w:rsidRPr="005E531A">
        <w:rPr>
          <w:spacing w:val="1"/>
        </w:rPr>
        <w:t xml:space="preserve"> </w:t>
      </w:r>
      <w:r w:rsidRPr="005E531A">
        <w:t>королева»,</w:t>
      </w:r>
      <w:r w:rsidRPr="005E531A">
        <w:rPr>
          <w:spacing w:val="-2"/>
        </w:rPr>
        <w:t xml:space="preserve"> </w:t>
      </w:r>
      <w:r w:rsidRPr="005E531A">
        <w:t>«Соловей»</w:t>
      </w:r>
      <w:r w:rsidRPr="005E531A">
        <w:rPr>
          <w:spacing w:val="-1"/>
        </w:rPr>
        <w:t xml:space="preserve"> </w:t>
      </w:r>
      <w:r w:rsidRPr="005E531A">
        <w:t>и</w:t>
      </w:r>
      <w:r w:rsidRPr="005E531A">
        <w:rPr>
          <w:spacing w:val="2"/>
        </w:rPr>
        <w:t xml:space="preserve"> </w:t>
      </w:r>
      <w:r w:rsidRPr="005E531A">
        <w:t>др.</w:t>
      </w:r>
    </w:p>
    <w:p w:rsidR="004B06CD" w:rsidRPr="005E531A" w:rsidRDefault="004B06CD" w:rsidP="004B06CD">
      <w:pPr>
        <w:pStyle w:val="a0"/>
        <w:ind w:right="123" w:firstLine="708"/>
        <w:jc w:val="both"/>
      </w:pPr>
      <w:r w:rsidRPr="005E531A">
        <w:rPr>
          <w:b/>
        </w:rPr>
        <w:t>Зарубежная</w:t>
      </w:r>
      <w:r w:rsidRPr="005E531A">
        <w:rPr>
          <w:b/>
          <w:spacing w:val="1"/>
        </w:rPr>
        <w:t xml:space="preserve"> </w:t>
      </w:r>
      <w:r w:rsidRPr="005E531A">
        <w:rPr>
          <w:b/>
        </w:rPr>
        <w:t>сказочная</w:t>
      </w:r>
      <w:r w:rsidRPr="005E531A">
        <w:rPr>
          <w:b/>
          <w:spacing w:val="1"/>
        </w:rPr>
        <w:t xml:space="preserve"> </w:t>
      </w:r>
      <w:r w:rsidRPr="005E531A">
        <w:rPr>
          <w:b/>
        </w:rPr>
        <w:t>проза</w:t>
      </w:r>
      <w:r w:rsidRPr="005E531A">
        <w:rPr>
          <w:b/>
          <w:spacing w:val="1"/>
        </w:rPr>
        <w:t xml:space="preserve"> </w:t>
      </w:r>
      <w:r w:rsidRPr="005E531A">
        <w:t>(одно</w:t>
      </w:r>
      <w:r w:rsidRPr="005E531A">
        <w:rPr>
          <w:spacing w:val="1"/>
        </w:rPr>
        <w:t xml:space="preserve"> </w:t>
      </w:r>
      <w:r w:rsidRPr="005E531A">
        <w:t>произведение</w:t>
      </w:r>
      <w:r w:rsidRPr="005E531A">
        <w:rPr>
          <w:spacing w:val="1"/>
        </w:rPr>
        <w:t xml:space="preserve"> </w:t>
      </w:r>
      <w:r w:rsidRPr="005E531A">
        <w:t>по</w:t>
      </w:r>
      <w:r w:rsidRPr="005E531A">
        <w:rPr>
          <w:spacing w:val="1"/>
        </w:rPr>
        <w:t xml:space="preserve"> </w:t>
      </w:r>
      <w:r w:rsidRPr="005E531A">
        <w:t>выбору).</w:t>
      </w:r>
      <w:r w:rsidRPr="005E531A">
        <w:rPr>
          <w:spacing w:val="1"/>
        </w:rPr>
        <w:t xml:space="preserve"> </w:t>
      </w:r>
      <w:r w:rsidRPr="005E531A">
        <w:t>Например, Л. Кэрролл. «Алиса в Стране Чудес» (главы по выбору), Дж. Р.</w:t>
      </w:r>
      <w:r w:rsidRPr="005E531A">
        <w:rPr>
          <w:spacing w:val="1"/>
        </w:rPr>
        <w:t xml:space="preserve"> </w:t>
      </w:r>
      <w:r w:rsidRPr="005E531A">
        <w:t>Р.</w:t>
      </w:r>
      <w:r w:rsidRPr="005E531A">
        <w:rPr>
          <w:spacing w:val="-3"/>
        </w:rPr>
        <w:t xml:space="preserve"> </w:t>
      </w:r>
      <w:r w:rsidRPr="005E531A">
        <w:t>Толкин</w:t>
      </w:r>
      <w:r w:rsidRPr="005E531A">
        <w:rPr>
          <w:spacing w:val="-1"/>
        </w:rPr>
        <w:t xml:space="preserve"> </w:t>
      </w:r>
      <w:r w:rsidRPr="005E531A">
        <w:t>«Хоббит,</w:t>
      </w:r>
      <w:r w:rsidRPr="005E531A">
        <w:rPr>
          <w:spacing w:val="-4"/>
        </w:rPr>
        <w:t xml:space="preserve"> </w:t>
      </w:r>
      <w:r w:rsidRPr="005E531A">
        <w:t>или</w:t>
      </w:r>
      <w:r w:rsidRPr="005E531A">
        <w:rPr>
          <w:spacing w:val="-1"/>
        </w:rPr>
        <w:t xml:space="preserve"> </w:t>
      </w:r>
      <w:r w:rsidRPr="005E531A">
        <w:t>Туда и</w:t>
      </w:r>
      <w:r w:rsidRPr="005E531A">
        <w:rPr>
          <w:spacing w:val="-1"/>
        </w:rPr>
        <w:t xml:space="preserve"> </w:t>
      </w:r>
      <w:r w:rsidRPr="005E531A">
        <w:t>обратно»</w:t>
      </w:r>
      <w:r w:rsidRPr="005E531A">
        <w:rPr>
          <w:spacing w:val="-1"/>
        </w:rPr>
        <w:t xml:space="preserve"> </w:t>
      </w:r>
      <w:r w:rsidRPr="005E531A">
        <w:t>(главы</w:t>
      </w:r>
      <w:r w:rsidRPr="005E531A">
        <w:rPr>
          <w:spacing w:val="-1"/>
        </w:rPr>
        <w:t xml:space="preserve"> </w:t>
      </w:r>
      <w:r w:rsidRPr="005E531A">
        <w:t>по</w:t>
      </w:r>
      <w:r w:rsidRPr="005E531A">
        <w:rPr>
          <w:spacing w:val="5"/>
        </w:rPr>
        <w:t xml:space="preserve"> </w:t>
      </w:r>
      <w:r w:rsidRPr="005E531A">
        <w:t>выбору).</w:t>
      </w:r>
    </w:p>
    <w:p w:rsidR="004B06CD" w:rsidRPr="005E531A" w:rsidRDefault="004B06CD" w:rsidP="004B06CD">
      <w:pPr>
        <w:pStyle w:val="a0"/>
        <w:ind w:right="119" w:firstLine="708"/>
        <w:jc w:val="both"/>
      </w:pPr>
      <w:r w:rsidRPr="005E531A">
        <w:rPr>
          <w:b/>
        </w:rPr>
        <w:t>Зарубежная</w:t>
      </w:r>
      <w:r w:rsidRPr="005E531A">
        <w:rPr>
          <w:b/>
          <w:spacing w:val="1"/>
        </w:rPr>
        <w:t xml:space="preserve"> </w:t>
      </w:r>
      <w:r w:rsidRPr="005E531A">
        <w:rPr>
          <w:b/>
        </w:rPr>
        <w:t>проза</w:t>
      </w:r>
      <w:r w:rsidRPr="005E531A">
        <w:rPr>
          <w:b/>
          <w:spacing w:val="1"/>
        </w:rPr>
        <w:t xml:space="preserve"> </w:t>
      </w:r>
      <w:r w:rsidRPr="005E531A">
        <w:rPr>
          <w:b/>
        </w:rPr>
        <w:t>о</w:t>
      </w:r>
      <w:r w:rsidRPr="005E531A">
        <w:rPr>
          <w:b/>
          <w:spacing w:val="1"/>
        </w:rPr>
        <w:t xml:space="preserve"> </w:t>
      </w:r>
      <w:r w:rsidRPr="005E531A">
        <w:rPr>
          <w:b/>
        </w:rPr>
        <w:t>детях</w:t>
      </w:r>
      <w:r w:rsidRPr="005E531A">
        <w:rPr>
          <w:b/>
          <w:spacing w:val="1"/>
        </w:rPr>
        <w:t xml:space="preserve"> </w:t>
      </w:r>
      <w:r w:rsidRPr="005E531A">
        <w:rPr>
          <w:b/>
        </w:rPr>
        <w:t>и</w:t>
      </w:r>
      <w:r w:rsidRPr="005E531A">
        <w:rPr>
          <w:b/>
          <w:spacing w:val="1"/>
        </w:rPr>
        <w:t xml:space="preserve"> </w:t>
      </w:r>
      <w:r w:rsidRPr="005E531A">
        <w:rPr>
          <w:b/>
        </w:rPr>
        <w:t>подростках</w:t>
      </w:r>
      <w:r w:rsidRPr="005E531A">
        <w:rPr>
          <w:b/>
          <w:spacing w:val="1"/>
        </w:rPr>
        <w:t xml:space="preserve"> </w:t>
      </w:r>
      <w:r w:rsidRPr="005E531A">
        <w:t>(одно</w:t>
      </w:r>
      <w:r w:rsidRPr="005E531A">
        <w:rPr>
          <w:spacing w:val="1"/>
        </w:rPr>
        <w:t xml:space="preserve"> </w:t>
      </w:r>
      <w:r w:rsidRPr="005E531A">
        <w:t>произведение по</w:t>
      </w:r>
      <w:r w:rsidRPr="005E531A">
        <w:rPr>
          <w:spacing w:val="1"/>
        </w:rPr>
        <w:t xml:space="preserve"> </w:t>
      </w:r>
      <w:r w:rsidRPr="005E531A">
        <w:t>выбору).</w:t>
      </w:r>
      <w:r w:rsidRPr="005E531A">
        <w:rPr>
          <w:spacing w:val="1"/>
        </w:rPr>
        <w:t xml:space="preserve"> </w:t>
      </w:r>
      <w:r w:rsidRPr="005E531A">
        <w:t>Например,</w:t>
      </w:r>
      <w:r w:rsidRPr="005E531A">
        <w:rPr>
          <w:spacing w:val="1"/>
        </w:rPr>
        <w:t xml:space="preserve"> </w:t>
      </w:r>
      <w:r w:rsidRPr="005E531A">
        <w:t>М.</w:t>
      </w:r>
      <w:r w:rsidRPr="005E531A">
        <w:rPr>
          <w:spacing w:val="1"/>
        </w:rPr>
        <w:t xml:space="preserve"> </w:t>
      </w:r>
      <w:r w:rsidRPr="005E531A">
        <w:t>Твен.</w:t>
      </w:r>
      <w:r w:rsidRPr="005E531A">
        <w:rPr>
          <w:spacing w:val="1"/>
        </w:rPr>
        <w:t xml:space="preserve"> </w:t>
      </w:r>
      <w:r w:rsidRPr="005E531A">
        <w:t>«Приключения</w:t>
      </w:r>
      <w:r w:rsidRPr="005E531A">
        <w:rPr>
          <w:spacing w:val="1"/>
        </w:rPr>
        <w:t xml:space="preserve"> </w:t>
      </w:r>
      <w:r w:rsidRPr="005E531A">
        <w:t>Тома</w:t>
      </w:r>
      <w:r w:rsidRPr="005E531A">
        <w:rPr>
          <w:spacing w:val="1"/>
        </w:rPr>
        <w:t xml:space="preserve"> </w:t>
      </w:r>
      <w:r w:rsidRPr="005E531A">
        <w:t>Сойера»</w:t>
      </w:r>
      <w:r w:rsidRPr="005E531A">
        <w:rPr>
          <w:spacing w:val="1"/>
        </w:rPr>
        <w:t xml:space="preserve"> </w:t>
      </w:r>
      <w:r w:rsidRPr="005E531A">
        <w:t>(главы</w:t>
      </w:r>
      <w:r w:rsidRPr="005E531A">
        <w:rPr>
          <w:spacing w:val="1"/>
        </w:rPr>
        <w:t xml:space="preserve"> </w:t>
      </w:r>
      <w:r w:rsidRPr="005E531A">
        <w:t>по</w:t>
      </w:r>
      <w:r w:rsidRPr="005E531A">
        <w:rPr>
          <w:spacing w:val="1"/>
        </w:rPr>
        <w:t xml:space="preserve"> </w:t>
      </w:r>
      <w:r w:rsidRPr="005E531A">
        <w:t>выбору);</w:t>
      </w:r>
      <w:r w:rsidRPr="005E531A">
        <w:rPr>
          <w:spacing w:val="1"/>
        </w:rPr>
        <w:t xml:space="preserve"> </w:t>
      </w:r>
      <w:r w:rsidRPr="005E531A">
        <w:t>Дж.</w:t>
      </w:r>
      <w:r w:rsidRPr="005E531A">
        <w:rPr>
          <w:spacing w:val="1"/>
        </w:rPr>
        <w:t xml:space="preserve"> </w:t>
      </w:r>
      <w:r w:rsidRPr="005E531A">
        <w:t>Лондон.</w:t>
      </w:r>
      <w:r w:rsidRPr="005E531A">
        <w:rPr>
          <w:spacing w:val="1"/>
        </w:rPr>
        <w:t xml:space="preserve"> </w:t>
      </w:r>
      <w:r w:rsidRPr="005E531A">
        <w:t>«Сказание</w:t>
      </w:r>
      <w:r w:rsidRPr="005E531A">
        <w:rPr>
          <w:spacing w:val="1"/>
        </w:rPr>
        <w:t xml:space="preserve"> </w:t>
      </w:r>
      <w:r w:rsidRPr="005E531A">
        <w:t>о</w:t>
      </w:r>
      <w:r w:rsidRPr="005E531A">
        <w:rPr>
          <w:spacing w:val="1"/>
        </w:rPr>
        <w:t xml:space="preserve"> </w:t>
      </w:r>
      <w:r w:rsidRPr="005E531A">
        <w:t>Кише»;</w:t>
      </w:r>
      <w:r w:rsidRPr="005E531A">
        <w:rPr>
          <w:spacing w:val="1"/>
        </w:rPr>
        <w:t xml:space="preserve"> </w:t>
      </w:r>
      <w:r w:rsidRPr="005E531A">
        <w:t>Р.</w:t>
      </w:r>
      <w:r w:rsidRPr="005E531A">
        <w:rPr>
          <w:spacing w:val="1"/>
        </w:rPr>
        <w:t xml:space="preserve"> </w:t>
      </w:r>
      <w:r w:rsidRPr="005E531A">
        <w:t>Брэдбери.</w:t>
      </w:r>
      <w:r w:rsidRPr="005E531A">
        <w:rPr>
          <w:spacing w:val="1"/>
        </w:rPr>
        <w:t xml:space="preserve"> </w:t>
      </w:r>
      <w:r w:rsidRPr="005E531A">
        <w:t>Рассказы.</w:t>
      </w:r>
      <w:r w:rsidRPr="005E531A">
        <w:rPr>
          <w:spacing w:val="-67"/>
        </w:rPr>
        <w:t xml:space="preserve"> </w:t>
      </w:r>
      <w:r w:rsidRPr="005E531A">
        <w:t>Например,</w:t>
      </w:r>
      <w:r w:rsidRPr="005E531A">
        <w:rPr>
          <w:spacing w:val="-2"/>
        </w:rPr>
        <w:t xml:space="preserve"> </w:t>
      </w:r>
      <w:r w:rsidRPr="005E531A">
        <w:t>«Каникулы»,</w:t>
      </w:r>
      <w:r w:rsidRPr="005E531A">
        <w:rPr>
          <w:spacing w:val="-2"/>
        </w:rPr>
        <w:t xml:space="preserve"> </w:t>
      </w:r>
      <w:r w:rsidRPr="005E531A">
        <w:t>«Звук</w:t>
      </w:r>
      <w:r w:rsidRPr="005E531A">
        <w:rPr>
          <w:spacing w:val="-1"/>
        </w:rPr>
        <w:t xml:space="preserve"> </w:t>
      </w:r>
      <w:r w:rsidRPr="005E531A">
        <w:t>бегущих</w:t>
      </w:r>
      <w:r w:rsidRPr="005E531A">
        <w:rPr>
          <w:spacing w:val="-2"/>
        </w:rPr>
        <w:t xml:space="preserve"> </w:t>
      </w:r>
      <w:r w:rsidRPr="005E531A">
        <w:t>ног»,</w:t>
      </w:r>
      <w:r w:rsidRPr="005E531A">
        <w:rPr>
          <w:spacing w:val="-2"/>
        </w:rPr>
        <w:t xml:space="preserve"> </w:t>
      </w:r>
      <w:r w:rsidRPr="005E531A">
        <w:t>«Зелёное утро»</w:t>
      </w:r>
      <w:r w:rsidRPr="005E531A">
        <w:rPr>
          <w:spacing w:val="-2"/>
        </w:rPr>
        <w:t xml:space="preserve"> </w:t>
      </w:r>
      <w:r w:rsidRPr="005E531A">
        <w:t>и</w:t>
      </w:r>
      <w:r w:rsidRPr="005E531A">
        <w:rPr>
          <w:spacing w:val="4"/>
        </w:rPr>
        <w:t xml:space="preserve"> </w:t>
      </w:r>
      <w:r w:rsidRPr="005E531A">
        <w:t>др.</w:t>
      </w:r>
    </w:p>
    <w:p w:rsidR="004B06CD" w:rsidRDefault="004B06CD" w:rsidP="004B06CD">
      <w:pPr>
        <w:spacing w:line="242" w:lineRule="auto"/>
        <w:ind w:left="112" w:right="119" w:firstLine="708"/>
        <w:rPr>
          <w:sz w:val="28"/>
          <w:szCs w:val="28"/>
        </w:rPr>
      </w:pPr>
      <w:r w:rsidRPr="005E531A">
        <w:rPr>
          <w:b/>
          <w:sz w:val="28"/>
          <w:szCs w:val="28"/>
        </w:rPr>
        <w:t>Зарубежная</w:t>
      </w:r>
      <w:r w:rsidRPr="005E531A">
        <w:rPr>
          <w:b/>
          <w:spacing w:val="1"/>
          <w:sz w:val="28"/>
          <w:szCs w:val="28"/>
        </w:rPr>
        <w:t xml:space="preserve"> </w:t>
      </w:r>
      <w:r w:rsidRPr="005E531A">
        <w:rPr>
          <w:b/>
          <w:sz w:val="28"/>
          <w:szCs w:val="28"/>
        </w:rPr>
        <w:t>приключенческая</w:t>
      </w:r>
      <w:r w:rsidRPr="005E531A">
        <w:rPr>
          <w:b/>
          <w:spacing w:val="1"/>
          <w:sz w:val="28"/>
          <w:szCs w:val="28"/>
        </w:rPr>
        <w:t xml:space="preserve"> </w:t>
      </w:r>
      <w:r w:rsidRPr="005E531A">
        <w:rPr>
          <w:b/>
          <w:sz w:val="28"/>
          <w:szCs w:val="28"/>
        </w:rPr>
        <w:t>проза</w:t>
      </w:r>
      <w:r w:rsidRPr="005E531A">
        <w:rPr>
          <w:b/>
          <w:spacing w:val="1"/>
          <w:sz w:val="28"/>
          <w:szCs w:val="28"/>
        </w:rPr>
        <w:t xml:space="preserve"> </w:t>
      </w:r>
      <w:r w:rsidRPr="005E531A">
        <w:rPr>
          <w:sz w:val="28"/>
          <w:szCs w:val="28"/>
        </w:rPr>
        <w:t>(одно</w:t>
      </w:r>
      <w:r w:rsidRPr="005E531A">
        <w:rPr>
          <w:spacing w:val="1"/>
          <w:sz w:val="28"/>
          <w:szCs w:val="28"/>
        </w:rPr>
        <w:t xml:space="preserve"> </w:t>
      </w:r>
      <w:r w:rsidRPr="005E531A">
        <w:rPr>
          <w:sz w:val="28"/>
          <w:szCs w:val="28"/>
        </w:rPr>
        <w:t>произведение</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выбору).</w:t>
      </w:r>
      <w:r>
        <w:rPr>
          <w:sz w:val="28"/>
          <w:szCs w:val="28"/>
        </w:rPr>
        <w:t xml:space="preserve"> </w:t>
      </w:r>
      <w:r w:rsidRPr="005820E9">
        <w:rPr>
          <w:sz w:val="28"/>
          <w:szCs w:val="28"/>
        </w:rPr>
        <w:t>Например,</w:t>
      </w:r>
      <w:r w:rsidRPr="005820E9">
        <w:rPr>
          <w:spacing w:val="63"/>
          <w:sz w:val="28"/>
          <w:szCs w:val="28"/>
        </w:rPr>
        <w:t xml:space="preserve"> </w:t>
      </w:r>
      <w:r w:rsidRPr="005820E9">
        <w:rPr>
          <w:sz w:val="28"/>
          <w:szCs w:val="28"/>
        </w:rPr>
        <w:t>Р.</w:t>
      </w:r>
      <w:r w:rsidRPr="005820E9">
        <w:rPr>
          <w:spacing w:val="63"/>
          <w:sz w:val="28"/>
          <w:szCs w:val="28"/>
        </w:rPr>
        <w:t xml:space="preserve"> </w:t>
      </w:r>
      <w:r w:rsidRPr="005820E9">
        <w:rPr>
          <w:sz w:val="28"/>
          <w:szCs w:val="28"/>
        </w:rPr>
        <w:t>Л.</w:t>
      </w:r>
      <w:r w:rsidRPr="005820E9">
        <w:rPr>
          <w:spacing w:val="63"/>
          <w:sz w:val="28"/>
          <w:szCs w:val="28"/>
        </w:rPr>
        <w:t xml:space="preserve"> </w:t>
      </w:r>
      <w:r w:rsidRPr="005820E9">
        <w:rPr>
          <w:sz w:val="28"/>
          <w:szCs w:val="28"/>
        </w:rPr>
        <w:t>Стивенсон.</w:t>
      </w:r>
      <w:r w:rsidRPr="005820E9">
        <w:rPr>
          <w:spacing w:val="63"/>
          <w:sz w:val="28"/>
          <w:szCs w:val="28"/>
        </w:rPr>
        <w:t xml:space="preserve"> </w:t>
      </w:r>
      <w:r w:rsidRPr="005820E9">
        <w:rPr>
          <w:sz w:val="28"/>
          <w:szCs w:val="28"/>
        </w:rPr>
        <w:t>«Остров</w:t>
      </w:r>
      <w:r w:rsidRPr="005820E9">
        <w:rPr>
          <w:spacing w:val="61"/>
          <w:sz w:val="28"/>
          <w:szCs w:val="28"/>
        </w:rPr>
        <w:t xml:space="preserve"> </w:t>
      </w:r>
      <w:r w:rsidRPr="005820E9">
        <w:rPr>
          <w:sz w:val="28"/>
          <w:szCs w:val="28"/>
        </w:rPr>
        <w:t>сокровищ»,</w:t>
      </w:r>
      <w:r w:rsidRPr="005820E9">
        <w:rPr>
          <w:spacing w:val="63"/>
          <w:sz w:val="28"/>
          <w:szCs w:val="28"/>
        </w:rPr>
        <w:t xml:space="preserve"> </w:t>
      </w:r>
      <w:r w:rsidRPr="005820E9">
        <w:rPr>
          <w:sz w:val="28"/>
          <w:szCs w:val="28"/>
        </w:rPr>
        <w:t>«Чёрная</w:t>
      </w:r>
      <w:r w:rsidRPr="005820E9">
        <w:rPr>
          <w:spacing w:val="65"/>
          <w:sz w:val="28"/>
          <w:szCs w:val="28"/>
        </w:rPr>
        <w:t xml:space="preserve"> </w:t>
      </w:r>
      <w:r w:rsidRPr="005820E9">
        <w:rPr>
          <w:sz w:val="28"/>
          <w:szCs w:val="28"/>
        </w:rPr>
        <w:t>стрела»</w:t>
      </w:r>
      <w:r>
        <w:rPr>
          <w:sz w:val="28"/>
          <w:szCs w:val="28"/>
        </w:rPr>
        <w:t xml:space="preserve"> и др.</w:t>
      </w:r>
    </w:p>
    <w:p w:rsidR="004B06CD" w:rsidRDefault="004B06CD" w:rsidP="004B06CD">
      <w:pPr>
        <w:spacing w:line="242" w:lineRule="auto"/>
        <w:ind w:left="112" w:right="119" w:firstLine="708"/>
        <w:rPr>
          <w:sz w:val="28"/>
          <w:szCs w:val="28"/>
        </w:rPr>
      </w:pPr>
      <w:r w:rsidRPr="004E066E">
        <w:rPr>
          <w:b/>
          <w:sz w:val="28"/>
          <w:szCs w:val="28"/>
        </w:rPr>
        <w:lastRenderedPageBreak/>
        <w:t>Зарубежная проза о животных</w:t>
      </w:r>
      <w:r>
        <w:rPr>
          <w:sz w:val="28"/>
          <w:szCs w:val="28"/>
        </w:rPr>
        <w:t xml:space="preserve"> (одно произведение по выбору). </w:t>
      </w:r>
      <w:r w:rsidRPr="004E066E">
        <w:rPr>
          <w:sz w:val="28"/>
          <w:szCs w:val="28"/>
        </w:rPr>
        <w:t>Э.</w:t>
      </w:r>
      <w:r w:rsidRPr="004E066E">
        <w:rPr>
          <w:spacing w:val="-3"/>
          <w:sz w:val="28"/>
          <w:szCs w:val="28"/>
        </w:rPr>
        <w:t xml:space="preserve"> </w:t>
      </w:r>
      <w:r w:rsidRPr="004E066E">
        <w:rPr>
          <w:sz w:val="28"/>
          <w:szCs w:val="28"/>
        </w:rPr>
        <w:t>Сетон-Томпсон. «Королевская аналостанка»; Дж.</w:t>
      </w:r>
      <w:r w:rsidRPr="004E066E">
        <w:rPr>
          <w:spacing w:val="-2"/>
          <w:sz w:val="28"/>
          <w:szCs w:val="28"/>
        </w:rPr>
        <w:t xml:space="preserve"> </w:t>
      </w:r>
      <w:r w:rsidRPr="004E066E">
        <w:rPr>
          <w:sz w:val="28"/>
          <w:szCs w:val="28"/>
        </w:rPr>
        <w:t>Даррел «Говорящий</w:t>
      </w:r>
      <w:r w:rsidRPr="004E066E">
        <w:rPr>
          <w:sz w:val="28"/>
          <w:szCs w:val="28"/>
        </w:rPr>
        <w:tab/>
        <w:t>свёрток»;</w:t>
      </w:r>
      <w:r w:rsidRPr="004E066E">
        <w:rPr>
          <w:sz w:val="28"/>
          <w:szCs w:val="28"/>
        </w:rPr>
        <w:tab/>
        <w:t>Дж.</w:t>
      </w:r>
      <w:r w:rsidRPr="004E066E">
        <w:rPr>
          <w:spacing w:val="1"/>
          <w:sz w:val="28"/>
          <w:szCs w:val="28"/>
        </w:rPr>
        <w:t xml:space="preserve"> </w:t>
      </w:r>
      <w:r w:rsidRPr="004E066E">
        <w:rPr>
          <w:sz w:val="28"/>
          <w:szCs w:val="28"/>
        </w:rPr>
        <w:t>Лондон.</w:t>
      </w:r>
      <w:r w:rsidRPr="004E066E">
        <w:rPr>
          <w:sz w:val="28"/>
          <w:szCs w:val="28"/>
        </w:rPr>
        <w:tab/>
        <w:t>«Белый</w:t>
      </w:r>
      <w:r w:rsidRPr="004E066E">
        <w:rPr>
          <w:sz w:val="28"/>
          <w:szCs w:val="28"/>
        </w:rPr>
        <w:tab/>
        <w:t>клык»; Р.</w:t>
      </w:r>
      <w:r w:rsidRPr="004E066E">
        <w:rPr>
          <w:sz w:val="28"/>
          <w:szCs w:val="28"/>
        </w:rPr>
        <w:tab/>
        <w:t>Киплинг. Маугли»,</w:t>
      </w:r>
      <w:r w:rsidRPr="004E066E">
        <w:rPr>
          <w:spacing w:val="-1"/>
          <w:sz w:val="28"/>
          <w:szCs w:val="28"/>
        </w:rPr>
        <w:t xml:space="preserve"> </w:t>
      </w:r>
      <w:r w:rsidRPr="004E066E">
        <w:rPr>
          <w:sz w:val="28"/>
          <w:szCs w:val="28"/>
        </w:rPr>
        <w:t>«Рикки-Тикки-Тави»</w:t>
      </w:r>
      <w:r w:rsidRPr="004E066E">
        <w:rPr>
          <w:spacing w:val="-3"/>
          <w:sz w:val="28"/>
          <w:szCs w:val="28"/>
        </w:rPr>
        <w:t xml:space="preserve"> </w:t>
      </w:r>
      <w:r w:rsidRPr="004E066E">
        <w:rPr>
          <w:sz w:val="28"/>
          <w:szCs w:val="28"/>
        </w:rPr>
        <w:t>и</w:t>
      </w:r>
      <w:r w:rsidRPr="004E066E">
        <w:rPr>
          <w:spacing w:val="-5"/>
          <w:sz w:val="28"/>
          <w:szCs w:val="28"/>
        </w:rPr>
        <w:t xml:space="preserve"> </w:t>
      </w:r>
      <w:r w:rsidRPr="004E066E">
        <w:rPr>
          <w:sz w:val="28"/>
          <w:szCs w:val="28"/>
        </w:rPr>
        <w:t>др</w:t>
      </w:r>
      <w:r>
        <w:rPr>
          <w:sz w:val="28"/>
          <w:szCs w:val="28"/>
        </w:rPr>
        <w:t>.</w:t>
      </w:r>
    </w:p>
    <w:p w:rsidR="00B33F3D" w:rsidRPr="00FF4AA7" w:rsidRDefault="00B33F3D" w:rsidP="00B33F3D">
      <w:pPr>
        <w:spacing w:line="264" w:lineRule="auto"/>
        <w:ind w:left="120"/>
        <w:jc w:val="center"/>
      </w:pPr>
      <w:r w:rsidRPr="00FF4AA7">
        <w:rPr>
          <w:b/>
          <w:color w:val="000000"/>
          <w:sz w:val="28"/>
        </w:rPr>
        <w:t>6 КЛАСС</w:t>
      </w:r>
    </w:p>
    <w:p w:rsidR="00B33F3D" w:rsidRPr="00FF4AA7" w:rsidRDefault="00B33F3D" w:rsidP="00B33F3D">
      <w:pPr>
        <w:spacing w:line="264" w:lineRule="auto"/>
        <w:ind w:left="120"/>
        <w:jc w:val="both"/>
      </w:pPr>
    </w:p>
    <w:p w:rsidR="00B33F3D" w:rsidRPr="00FF4AA7" w:rsidRDefault="00B33F3D" w:rsidP="00B33F3D">
      <w:pPr>
        <w:spacing w:line="264" w:lineRule="auto"/>
        <w:ind w:firstLine="600"/>
        <w:jc w:val="both"/>
      </w:pPr>
      <w:r w:rsidRPr="00FF4AA7">
        <w:rPr>
          <w:b/>
          <w:color w:val="000000"/>
          <w:sz w:val="28"/>
        </w:rPr>
        <w:t xml:space="preserve">Античная литература. </w:t>
      </w:r>
    </w:p>
    <w:p w:rsidR="00B33F3D" w:rsidRPr="00FF4AA7" w:rsidRDefault="00B33F3D" w:rsidP="00B33F3D">
      <w:pPr>
        <w:spacing w:line="264" w:lineRule="auto"/>
        <w:ind w:firstLine="600"/>
        <w:jc w:val="both"/>
      </w:pPr>
      <w:r w:rsidRPr="00FF4AA7">
        <w:rPr>
          <w:b/>
          <w:color w:val="000000"/>
          <w:sz w:val="28"/>
        </w:rPr>
        <w:t>Гомер.</w:t>
      </w:r>
      <w:r w:rsidRPr="00FF4AA7">
        <w:rPr>
          <w:color w:val="000000"/>
          <w:sz w:val="28"/>
        </w:rPr>
        <w:t xml:space="preserve"> Поэмы. «Илиада», «Одиссея» (фрагменты). </w:t>
      </w:r>
    </w:p>
    <w:p w:rsidR="00B33F3D" w:rsidRPr="00FF4AA7" w:rsidRDefault="00B33F3D" w:rsidP="00B33F3D">
      <w:pPr>
        <w:spacing w:line="264" w:lineRule="auto"/>
        <w:ind w:firstLine="600"/>
        <w:jc w:val="both"/>
      </w:pPr>
      <w:r w:rsidRPr="00FF4AA7">
        <w:rPr>
          <w:b/>
          <w:color w:val="000000"/>
          <w:sz w:val="28"/>
        </w:rPr>
        <w:t xml:space="preserve">Фольклор. </w:t>
      </w:r>
      <w:r w:rsidRPr="00FF4AA7">
        <w:rPr>
          <w:color w:val="000000"/>
          <w:sz w:val="28"/>
        </w:rPr>
        <w:t>Русские былины ‌</w:t>
      </w:r>
      <w:bookmarkStart w:id="7" w:name="2d1a2719-45ad-4395-a569-7b3d43745842"/>
      <w:r w:rsidRPr="00FF4AA7">
        <w:rPr>
          <w:color w:val="000000"/>
          <w:sz w:val="28"/>
        </w:rPr>
        <w:t>(не менее двух). Например, «</w:t>
      </w:r>
      <w:r>
        <w:rPr>
          <w:color w:val="000000"/>
          <w:sz w:val="28"/>
        </w:rPr>
        <w:t>Вольга и Микула Селянинович</w:t>
      </w:r>
      <w:r w:rsidRPr="00FF4AA7">
        <w:rPr>
          <w:color w:val="000000"/>
          <w:sz w:val="28"/>
        </w:rPr>
        <w:t>»,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7"/>
      <w:r w:rsidRPr="00FF4AA7">
        <w:rPr>
          <w:color w:val="000000"/>
          <w:sz w:val="28"/>
        </w:rPr>
        <w:t xml:space="preserve">‌‌ </w:t>
      </w:r>
    </w:p>
    <w:p w:rsidR="00B33F3D" w:rsidRDefault="00B33F3D" w:rsidP="00B33F3D">
      <w:pPr>
        <w:spacing w:line="264" w:lineRule="auto"/>
        <w:ind w:firstLine="600"/>
        <w:jc w:val="both"/>
        <w:rPr>
          <w:b/>
          <w:color w:val="000000"/>
          <w:sz w:val="28"/>
        </w:rPr>
      </w:pPr>
    </w:p>
    <w:p w:rsidR="00B33F3D" w:rsidRPr="00FF4AA7" w:rsidRDefault="00B33F3D" w:rsidP="00B33F3D">
      <w:pPr>
        <w:spacing w:line="264" w:lineRule="auto"/>
        <w:ind w:firstLine="600"/>
        <w:jc w:val="both"/>
      </w:pPr>
      <w:r w:rsidRPr="00FF4AA7">
        <w:rPr>
          <w:b/>
          <w:color w:val="000000"/>
          <w:sz w:val="28"/>
        </w:rPr>
        <w:t>Древнерусская литература.</w:t>
      </w:r>
    </w:p>
    <w:p w:rsidR="00B33F3D" w:rsidRPr="00FF4AA7" w:rsidRDefault="00B33F3D" w:rsidP="00B33F3D">
      <w:pPr>
        <w:spacing w:line="264" w:lineRule="auto"/>
        <w:ind w:firstLine="600"/>
        <w:jc w:val="both"/>
      </w:pPr>
      <w:r w:rsidRPr="00FF4AA7">
        <w:rPr>
          <w:b/>
          <w:color w:val="000000"/>
          <w:sz w:val="28"/>
        </w:rPr>
        <w:t>«Повесть временных лет»</w:t>
      </w:r>
      <w:r w:rsidRPr="00FF4AA7">
        <w:rPr>
          <w:color w:val="000000"/>
          <w:sz w:val="28"/>
        </w:rPr>
        <w:t>‌</w:t>
      </w:r>
      <w:bookmarkStart w:id="8" w:name="ad04843b-b512-47d3-b84b-e22df1580588"/>
      <w:r w:rsidRPr="00FF4AA7">
        <w:rPr>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8"/>
      <w:r w:rsidRPr="00FF4AA7">
        <w:rPr>
          <w:color w:val="000000"/>
          <w:sz w:val="28"/>
        </w:rPr>
        <w:t>‌‌</w:t>
      </w:r>
    </w:p>
    <w:p w:rsidR="00B33F3D" w:rsidRDefault="00B33F3D" w:rsidP="00B33F3D">
      <w:pPr>
        <w:spacing w:line="264" w:lineRule="auto"/>
        <w:ind w:firstLine="600"/>
        <w:jc w:val="both"/>
        <w:rPr>
          <w:b/>
          <w:color w:val="000000"/>
          <w:sz w:val="28"/>
        </w:rPr>
      </w:pPr>
    </w:p>
    <w:p w:rsidR="00B33F3D" w:rsidRPr="00FF4AA7" w:rsidRDefault="00B33F3D" w:rsidP="00B33F3D">
      <w:pPr>
        <w:spacing w:line="264" w:lineRule="auto"/>
        <w:ind w:firstLine="600"/>
        <w:jc w:val="both"/>
      </w:pPr>
      <w:r w:rsidRPr="00FF4AA7">
        <w:rPr>
          <w:b/>
          <w:color w:val="000000"/>
          <w:sz w:val="28"/>
        </w:rPr>
        <w:t xml:space="preserve">Литература первой половины </w:t>
      </w:r>
      <w:r>
        <w:rPr>
          <w:b/>
          <w:color w:val="000000"/>
          <w:sz w:val="28"/>
        </w:rPr>
        <w:t>XIX</w:t>
      </w:r>
      <w:r w:rsidRPr="00FF4AA7">
        <w:rPr>
          <w:b/>
          <w:color w:val="000000"/>
          <w:sz w:val="28"/>
        </w:rPr>
        <w:t xml:space="preserve"> века. </w:t>
      </w:r>
    </w:p>
    <w:p w:rsidR="00B33F3D" w:rsidRPr="00FF4AA7" w:rsidRDefault="00B33F3D" w:rsidP="00B33F3D">
      <w:pPr>
        <w:spacing w:line="264" w:lineRule="auto"/>
        <w:ind w:firstLine="600"/>
        <w:jc w:val="both"/>
      </w:pPr>
      <w:r w:rsidRPr="00FF4AA7">
        <w:rPr>
          <w:b/>
          <w:color w:val="000000"/>
          <w:sz w:val="28"/>
        </w:rPr>
        <w:t>А. С. Пушкин.</w:t>
      </w:r>
      <w:r w:rsidRPr="00FF4AA7">
        <w:rPr>
          <w:color w:val="000000"/>
          <w:sz w:val="28"/>
        </w:rPr>
        <w:t xml:space="preserve"> Стихотворения ‌</w:t>
      </w:r>
      <w:bookmarkStart w:id="9" w:name="582b55ee-e1e5-46d8-8c0a-755ec48e137e"/>
      <w:r w:rsidRPr="00FF4AA7">
        <w:rPr>
          <w:color w:val="000000"/>
          <w:sz w:val="28"/>
        </w:rPr>
        <w:t>(не менее трёх). «Песнь о вещем Олеге», «Зимняя дорога», «Узник», «Туча» и др.</w:t>
      </w:r>
      <w:bookmarkEnd w:id="9"/>
      <w:r w:rsidRPr="00FF4AA7">
        <w:rPr>
          <w:color w:val="000000"/>
          <w:sz w:val="28"/>
        </w:rPr>
        <w:t>‌‌ Роман «Дубровский».</w:t>
      </w:r>
    </w:p>
    <w:p w:rsidR="00B33F3D" w:rsidRPr="00FF4AA7" w:rsidRDefault="00B33F3D" w:rsidP="00B33F3D">
      <w:pPr>
        <w:spacing w:line="264" w:lineRule="auto"/>
        <w:ind w:firstLine="600"/>
        <w:jc w:val="both"/>
      </w:pPr>
      <w:r w:rsidRPr="00FF4AA7">
        <w:rPr>
          <w:b/>
          <w:color w:val="000000"/>
          <w:sz w:val="28"/>
        </w:rPr>
        <w:t>М. Ю. Лермонтов.</w:t>
      </w:r>
      <w:r w:rsidRPr="00FF4AA7">
        <w:rPr>
          <w:color w:val="000000"/>
          <w:sz w:val="28"/>
        </w:rPr>
        <w:t xml:space="preserve"> Стихотворения ‌</w:t>
      </w:r>
      <w:bookmarkStart w:id="10" w:name="e979ff73-e74d-4b41-9daa-86d17094fc9b"/>
      <w:r w:rsidRPr="00FF4AA7">
        <w:rPr>
          <w:color w:val="000000"/>
          <w:sz w:val="28"/>
        </w:rPr>
        <w:t>(не менее трёх). «Три пальмы», «Листок», «Утёс» и др.</w:t>
      </w:r>
      <w:bookmarkEnd w:id="10"/>
      <w:r w:rsidRPr="00FF4AA7">
        <w:rPr>
          <w:color w:val="000000"/>
          <w:sz w:val="28"/>
        </w:rPr>
        <w:t xml:space="preserve">‌‌ </w:t>
      </w:r>
    </w:p>
    <w:p w:rsidR="00B33F3D" w:rsidRPr="00FF4AA7" w:rsidRDefault="00B33F3D" w:rsidP="00B33F3D">
      <w:pPr>
        <w:spacing w:line="264" w:lineRule="auto"/>
        <w:ind w:firstLine="600"/>
        <w:jc w:val="both"/>
      </w:pPr>
      <w:r w:rsidRPr="00FF4AA7">
        <w:rPr>
          <w:b/>
          <w:color w:val="000000"/>
          <w:sz w:val="28"/>
        </w:rPr>
        <w:t>А. В. Кольцов.</w:t>
      </w:r>
      <w:r w:rsidRPr="00FF4AA7">
        <w:rPr>
          <w:color w:val="000000"/>
          <w:sz w:val="28"/>
        </w:rPr>
        <w:t xml:space="preserve"> Стихотворения ‌</w:t>
      </w:r>
      <w:bookmarkStart w:id="11" w:name="9aa6636f-e65a-485c-aff8-0cee29fb09d5"/>
      <w:r w:rsidRPr="00FF4AA7">
        <w:rPr>
          <w:color w:val="000000"/>
          <w:sz w:val="28"/>
        </w:rPr>
        <w:t>(не менее двух). Например, «</w:t>
      </w:r>
      <w:r>
        <w:rPr>
          <w:color w:val="000000"/>
          <w:sz w:val="28"/>
        </w:rPr>
        <w:t>Песня пахаря</w:t>
      </w:r>
      <w:r w:rsidRPr="00FF4AA7">
        <w:rPr>
          <w:color w:val="000000"/>
          <w:sz w:val="28"/>
        </w:rPr>
        <w:t>», «Соловей» и др.</w:t>
      </w:r>
      <w:bookmarkEnd w:id="11"/>
      <w:r w:rsidRPr="00FF4AA7">
        <w:rPr>
          <w:color w:val="000000"/>
          <w:sz w:val="28"/>
        </w:rPr>
        <w:t xml:space="preserve">‌‌ </w:t>
      </w:r>
    </w:p>
    <w:p w:rsidR="00B33F3D" w:rsidRDefault="00B33F3D" w:rsidP="00B33F3D">
      <w:pPr>
        <w:spacing w:line="264" w:lineRule="auto"/>
        <w:ind w:firstLine="600"/>
        <w:jc w:val="both"/>
        <w:rPr>
          <w:b/>
          <w:color w:val="000000"/>
          <w:sz w:val="28"/>
        </w:rPr>
      </w:pPr>
    </w:p>
    <w:p w:rsidR="00B33F3D" w:rsidRPr="00FF4AA7" w:rsidRDefault="00B33F3D" w:rsidP="00B33F3D">
      <w:pPr>
        <w:spacing w:line="264" w:lineRule="auto"/>
        <w:ind w:firstLine="600"/>
        <w:jc w:val="both"/>
      </w:pPr>
      <w:r w:rsidRPr="00FF4AA7">
        <w:rPr>
          <w:b/>
          <w:color w:val="000000"/>
          <w:sz w:val="28"/>
        </w:rPr>
        <w:t xml:space="preserve">Литература второй половины </w:t>
      </w:r>
      <w:r>
        <w:rPr>
          <w:b/>
          <w:color w:val="000000"/>
          <w:sz w:val="28"/>
        </w:rPr>
        <w:t>XIX</w:t>
      </w:r>
      <w:r w:rsidRPr="00FF4AA7">
        <w:rPr>
          <w:b/>
          <w:color w:val="000000"/>
          <w:sz w:val="28"/>
        </w:rPr>
        <w:t xml:space="preserve"> века. </w:t>
      </w:r>
    </w:p>
    <w:p w:rsidR="00B33F3D" w:rsidRPr="00FF4AA7" w:rsidRDefault="00B33F3D" w:rsidP="00B33F3D">
      <w:pPr>
        <w:spacing w:line="264" w:lineRule="auto"/>
        <w:ind w:firstLine="600"/>
        <w:jc w:val="both"/>
      </w:pPr>
      <w:r w:rsidRPr="00FF4AA7">
        <w:rPr>
          <w:b/>
          <w:color w:val="000000"/>
          <w:sz w:val="28"/>
        </w:rPr>
        <w:t xml:space="preserve">Ф. И. Тютчев. </w:t>
      </w:r>
      <w:r w:rsidRPr="00FF4AA7">
        <w:rPr>
          <w:color w:val="000000"/>
          <w:sz w:val="28"/>
        </w:rPr>
        <w:t>Стихотворения ‌</w:t>
      </w:r>
      <w:bookmarkStart w:id="12" w:name="c36fcc5a-2cdd-400a-b3ee-0e5071a59ee1"/>
      <w:r w:rsidRPr="00FF4AA7">
        <w:rPr>
          <w:color w:val="000000"/>
          <w:sz w:val="28"/>
        </w:rPr>
        <w:t>(не менее двух). «</w:t>
      </w:r>
      <w:r>
        <w:rPr>
          <w:color w:val="000000"/>
          <w:sz w:val="28"/>
        </w:rPr>
        <w:t>Как хорошо ты, о море ночное</w:t>
      </w:r>
      <w:r w:rsidRPr="00FF4AA7">
        <w:rPr>
          <w:color w:val="000000"/>
          <w:sz w:val="28"/>
        </w:rPr>
        <w:t>…», «С поляны коршун поднялся…».</w:t>
      </w:r>
      <w:bookmarkEnd w:id="12"/>
      <w:r>
        <w:rPr>
          <w:color w:val="000000"/>
          <w:sz w:val="28"/>
        </w:rPr>
        <w:t>‌, «Листья».</w:t>
      </w:r>
      <w:r w:rsidRPr="00FF4AA7">
        <w:rPr>
          <w:color w:val="000000"/>
          <w:sz w:val="28"/>
        </w:rPr>
        <w:t xml:space="preserve"> </w:t>
      </w:r>
    </w:p>
    <w:p w:rsidR="00B33F3D" w:rsidRPr="00FF4AA7" w:rsidRDefault="00B33F3D" w:rsidP="00B33F3D">
      <w:pPr>
        <w:spacing w:line="264" w:lineRule="auto"/>
        <w:ind w:firstLine="600"/>
        <w:jc w:val="both"/>
      </w:pPr>
      <w:r w:rsidRPr="00FF4AA7">
        <w:rPr>
          <w:b/>
          <w:color w:val="000000"/>
          <w:sz w:val="28"/>
        </w:rPr>
        <w:t>А. А. Фет.</w:t>
      </w:r>
      <w:r w:rsidRPr="00FF4AA7">
        <w:rPr>
          <w:color w:val="000000"/>
          <w:sz w:val="28"/>
        </w:rPr>
        <w:t xml:space="preserve"> Стихотворения ‌</w:t>
      </w:r>
      <w:bookmarkStart w:id="13" w:name="e75d9245-73fc-447a-aaf6-d7ac09f2bf3a"/>
      <w:r w:rsidRPr="00FF4AA7">
        <w:rPr>
          <w:color w:val="000000"/>
          <w:sz w:val="28"/>
        </w:rPr>
        <w:t>(не менее двух). «Учись у них – у дуба, у берёзы…», «Я пришёл к тебе с приветом…».</w:t>
      </w:r>
      <w:bookmarkEnd w:id="13"/>
      <w:r>
        <w:rPr>
          <w:color w:val="000000"/>
          <w:sz w:val="28"/>
        </w:rPr>
        <w:t>, «Ель рукавом мне тропинку завесила…»</w:t>
      </w:r>
    </w:p>
    <w:p w:rsidR="00B33F3D" w:rsidRPr="00FF4AA7" w:rsidRDefault="00B33F3D" w:rsidP="00B33F3D">
      <w:pPr>
        <w:spacing w:line="264" w:lineRule="auto"/>
        <w:ind w:firstLine="600"/>
        <w:jc w:val="both"/>
      </w:pPr>
      <w:r w:rsidRPr="00FF4AA7">
        <w:rPr>
          <w:b/>
          <w:color w:val="000000"/>
          <w:sz w:val="28"/>
        </w:rPr>
        <w:lastRenderedPageBreak/>
        <w:t>И. С. Тургенев.</w:t>
      </w:r>
      <w:r w:rsidRPr="00FF4AA7">
        <w:rPr>
          <w:color w:val="000000"/>
          <w:sz w:val="28"/>
        </w:rPr>
        <w:t xml:space="preserve"> Рассказ «Бежин луг». </w:t>
      </w:r>
    </w:p>
    <w:p w:rsidR="00B33F3D" w:rsidRPr="00FF4AA7" w:rsidRDefault="00B33F3D" w:rsidP="00B33F3D">
      <w:pPr>
        <w:spacing w:line="264" w:lineRule="auto"/>
        <w:ind w:firstLine="600"/>
        <w:jc w:val="both"/>
      </w:pPr>
      <w:r w:rsidRPr="00FF4AA7">
        <w:rPr>
          <w:b/>
          <w:color w:val="000000"/>
          <w:sz w:val="28"/>
        </w:rPr>
        <w:t>Н. С. Лесков.</w:t>
      </w:r>
      <w:r w:rsidRPr="00FF4AA7">
        <w:rPr>
          <w:color w:val="000000"/>
          <w:sz w:val="28"/>
        </w:rPr>
        <w:t xml:space="preserve"> Сказ «Левша». </w:t>
      </w:r>
    </w:p>
    <w:p w:rsidR="00B33F3D" w:rsidRPr="00FF4AA7" w:rsidRDefault="00B33F3D" w:rsidP="00B33F3D">
      <w:pPr>
        <w:spacing w:line="264" w:lineRule="auto"/>
        <w:ind w:firstLine="600"/>
        <w:jc w:val="both"/>
      </w:pPr>
      <w:r w:rsidRPr="00FF4AA7">
        <w:rPr>
          <w:b/>
          <w:color w:val="000000"/>
          <w:sz w:val="28"/>
        </w:rPr>
        <w:t>Л. Н. Толстой.</w:t>
      </w:r>
      <w:r w:rsidRPr="00FF4AA7">
        <w:rPr>
          <w:color w:val="000000"/>
          <w:sz w:val="28"/>
        </w:rPr>
        <w:t xml:space="preserve"> Повесть «Детство» ‌</w:t>
      </w:r>
      <w:bookmarkStart w:id="14" w:name="977de391-a0ab-47d0-b055-bb99283dc920"/>
      <w:r w:rsidRPr="00FF4AA7">
        <w:rPr>
          <w:color w:val="000000"/>
          <w:sz w:val="28"/>
        </w:rPr>
        <w:t>(главы по выбору).</w:t>
      </w:r>
      <w:bookmarkEnd w:id="14"/>
      <w:r w:rsidRPr="00FF4AA7">
        <w:rPr>
          <w:color w:val="000000"/>
          <w:sz w:val="28"/>
        </w:rPr>
        <w:t>‌‌</w:t>
      </w:r>
      <w:r w:rsidRPr="00FF4AA7">
        <w:rPr>
          <w:color w:val="000000"/>
          <w:sz w:val="28"/>
          <w:u w:val="single"/>
        </w:rPr>
        <w:t xml:space="preserve"> </w:t>
      </w:r>
    </w:p>
    <w:p w:rsidR="00B33F3D" w:rsidRPr="00FF4AA7" w:rsidRDefault="00B33F3D" w:rsidP="00B33F3D">
      <w:pPr>
        <w:spacing w:line="264" w:lineRule="auto"/>
        <w:ind w:firstLine="600"/>
        <w:jc w:val="both"/>
      </w:pPr>
      <w:r w:rsidRPr="00FF4AA7">
        <w:rPr>
          <w:b/>
          <w:color w:val="000000"/>
          <w:sz w:val="28"/>
        </w:rPr>
        <w:t xml:space="preserve">А. П. Чехов. </w:t>
      </w:r>
      <w:r w:rsidRPr="00FF4AA7">
        <w:rPr>
          <w:color w:val="000000"/>
          <w:sz w:val="28"/>
        </w:rPr>
        <w:t>Рассказы ‌</w:t>
      </w:r>
      <w:bookmarkStart w:id="15" w:name="5ccd7dea-76bb-435c-9fae-1b74ca2890ed"/>
      <w:r w:rsidRPr="00FF4AA7">
        <w:rPr>
          <w:color w:val="000000"/>
          <w:sz w:val="28"/>
        </w:rPr>
        <w:t>(три по выбору). Например, «Толстый и тонкий», «Хамелеон», «Смерть чиновника» и др.</w:t>
      </w:r>
      <w:bookmarkEnd w:id="15"/>
      <w:r w:rsidRPr="00FF4AA7">
        <w:rPr>
          <w:color w:val="000000"/>
          <w:sz w:val="28"/>
        </w:rPr>
        <w:t xml:space="preserve">‌‌ </w:t>
      </w:r>
    </w:p>
    <w:p w:rsidR="00B33F3D" w:rsidRPr="00FF4AA7" w:rsidRDefault="00B33F3D" w:rsidP="00B33F3D">
      <w:pPr>
        <w:spacing w:line="264" w:lineRule="auto"/>
        <w:ind w:firstLine="600"/>
        <w:jc w:val="both"/>
      </w:pPr>
      <w:r w:rsidRPr="00FF4AA7">
        <w:rPr>
          <w:b/>
          <w:color w:val="000000"/>
          <w:sz w:val="28"/>
        </w:rPr>
        <w:t xml:space="preserve">А. И. Куприн. </w:t>
      </w:r>
      <w:r w:rsidRPr="00FF4AA7">
        <w:rPr>
          <w:color w:val="000000"/>
          <w:sz w:val="28"/>
        </w:rPr>
        <w:t>Рассказ «Чудесный доктор».</w:t>
      </w:r>
    </w:p>
    <w:p w:rsidR="00B33F3D" w:rsidRDefault="00B33F3D" w:rsidP="00B33F3D">
      <w:pPr>
        <w:spacing w:line="264" w:lineRule="auto"/>
        <w:ind w:firstLine="600"/>
        <w:jc w:val="both"/>
        <w:rPr>
          <w:b/>
          <w:color w:val="000000"/>
          <w:sz w:val="28"/>
        </w:rPr>
      </w:pPr>
    </w:p>
    <w:p w:rsidR="00B33F3D" w:rsidRPr="00FF4AA7" w:rsidRDefault="00B33F3D" w:rsidP="00B33F3D">
      <w:pPr>
        <w:spacing w:line="264" w:lineRule="auto"/>
        <w:ind w:firstLine="600"/>
        <w:jc w:val="both"/>
      </w:pPr>
      <w:r w:rsidRPr="00FF4AA7">
        <w:rPr>
          <w:b/>
          <w:color w:val="000000"/>
          <w:sz w:val="28"/>
        </w:rPr>
        <w:t xml:space="preserve">Литература </w:t>
      </w:r>
      <w:r>
        <w:rPr>
          <w:b/>
          <w:color w:val="000000"/>
          <w:sz w:val="28"/>
        </w:rPr>
        <w:t>XX</w:t>
      </w:r>
      <w:r w:rsidRPr="00FF4AA7">
        <w:rPr>
          <w:b/>
          <w:color w:val="000000"/>
          <w:sz w:val="28"/>
        </w:rPr>
        <w:t xml:space="preserve"> века. </w:t>
      </w:r>
    </w:p>
    <w:p w:rsidR="00B33F3D" w:rsidRPr="00FF4AA7" w:rsidRDefault="00B33F3D" w:rsidP="00B33F3D">
      <w:pPr>
        <w:spacing w:line="264" w:lineRule="auto"/>
        <w:ind w:firstLine="600"/>
        <w:jc w:val="both"/>
      </w:pPr>
      <w:r w:rsidRPr="00FF4AA7">
        <w:rPr>
          <w:b/>
          <w:color w:val="000000"/>
          <w:sz w:val="28"/>
        </w:rPr>
        <w:t xml:space="preserve">Стихотворения отечественных поэтов начала ХХ века </w:t>
      </w:r>
      <w:r w:rsidRPr="00FF4AA7">
        <w:rPr>
          <w:color w:val="000000"/>
          <w:sz w:val="28"/>
        </w:rPr>
        <w:t>‌</w:t>
      </w:r>
      <w:bookmarkStart w:id="16" w:name="1a89c352-1e28-490d-a532-18fd47b8e1fa"/>
      <w:r w:rsidRPr="00FF4AA7">
        <w:rPr>
          <w:color w:val="000000"/>
          <w:sz w:val="28"/>
        </w:rPr>
        <w:t>(не менее двух). Например, стихотворения С. А. Есенина, В. В. Маяковского, А. А. Блока и др.</w:t>
      </w:r>
      <w:bookmarkEnd w:id="16"/>
      <w:r w:rsidRPr="00FF4AA7">
        <w:rPr>
          <w:color w:val="000000"/>
          <w:sz w:val="28"/>
        </w:rPr>
        <w:t xml:space="preserve">‌‌ </w:t>
      </w:r>
    </w:p>
    <w:p w:rsidR="00B33F3D" w:rsidRDefault="00B33F3D" w:rsidP="00B33F3D">
      <w:pPr>
        <w:spacing w:line="264" w:lineRule="auto"/>
        <w:ind w:firstLine="600"/>
        <w:jc w:val="both"/>
        <w:rPr>
          <w:color w:val="000000"/>
          <w:sz w:val="28"/>
        </w:rPr>
      </w:pPr>
      <w:r w:rsidRPr="00FF4AA7">
        <w:rPr>
          <w:b/>
          <w:color w:val="000000"/>
          <w:sz w:val="28"/>
        </w:rPr>
        <w:t xml:space="preserve">Стихотворения отечественных поэтов </w:t>
      </w:r>
      <w:r>
        <w:rPr>
          <w:b/>
          <w:color w:val="000000"/>
          <w:sz w:val="28"/>
        </w:rPr>
        <w:t>XX</w:t>
      </w:r>
      <w:r w:rsidRPr="00FF4AA7">
        <w:rPr>
          <w:b/>
          <w:color w:val="000000"/>
          <w:sz w:val="28"/>
        </w:rPr>
        <w:t xml:space="preserve"> века </w:t>
      </w:r>
      <w:r w:rsidRPr="00FF4AA7">
        <w:rPr>
          <w:color w:val="000000"/>
          <w:sz w:val="28"/>
        </w:rPr>
        <w:t>‌</w:t>
      </w:r>
      <w:bookmarkStart w:id="17" w:name="5118f498-9661-45e8-9924-bef67bfbf524"/>
      <w:r w:rsidRPr="00FF4AA7">
        <w:rPr>
          <w:color w:val="000000"/>
          <w:sz w:val="28"/>
        </w:rPr>
        <w:t xml:space="preserve">(не менее четырёх стихотворений двух поэтов). Например, стихотворения </w:t>
      </w:r>
      <w:bookmarkEnd w:id="17"/>
      <w:r w:rsidRPr="00FF7B59">
        <w:rPr>
          <w:color w:val="000000"/>
          <w:sz w:val="28"/>
        </w:rPr>
        <w:t>. Е.А.Евтушенко «Хотят ли русские войны?..», «Русская природа», Д.С.Самойлова «Сороковые», «Выезд»</w:t>
      </w:r>
      <w:r>
        <w:rPr>
          <w:color w:val="000000"/>
          <w:sz w:val="28"/>
        </w:rPr>
        <w:t xml:space="preserve">. </w:t>
      </w:r>
    </w:p>
    <w:p w:rsidR="00B33F3D" w:rsidRPr="00FF4AA7" w:rsidRDefault="00B33F3D" w:rsidP="00B33F3D">
      <w:pPr>
        <w:spacing w:line="264" w:lineRule="auto"/>
        <w:ind w:firstLine="600"/>
        <w:jc w:val="both"/>
      </w:pPr>
      <w:r w:rsidRPr="00FF4AA7">
        <w:rPr>
          <w:b/>
          <w:color w:val="000000"/>
          <w:sz w:val="28"/>
        </w:rPr>
        <w:t xml:space="preserve">Проза отечественных писателей конца </w:t>
      </w:r>
      <w:r>
        <w:rPr>
          <w:b/>
          <w:color w:val="000000"/>
          <w:sz w:val="28"/>
        </w:rPr>
        <w:t>XX</w:t>
      </w:r>
      <w:r w:rsidRPr="00FF4AA7">
        <w:rPr>
          <w:b/>
          <w:color w:val="000000"/>
          <w:sz w:val="28"/>
        </w:rPr>
        <w:t xml:space="preserve"> – начала </w:t>
      </w:r>
      <w:r>
        <w:rPr>
          <w:b/>
          <w:color w:val="000000"/>
          <w:sz w:val="28"/>
        </w:rPr>
        <w:t>XXI</w:t>
      </w:r>
      <w:r w:rsidRPr="00FF4AA7">
        <w:rPr>
          <w:b/>
          <w:color w:val="000000"/>
          <w:sz w:val="28"/>
        </w:rPr>
        <w:t xml:space="preserve"> века, в том числе о Великой Отечественной войне</w:t>
      </w:r>
      <w:r w:rsidRPr="00FF4AA7">
        <w:rPr>
          <w:color w:val="000000"/>
          <w:sz w:val="28"/>
        </w:rPr>
        <w:t xml:space="preserve"> ‌</w:t>
      </w:r>
      <w:bookmarkStart w:id="18" w:name="a35f0a0b-d9a0-4ac9-afd6-3c0ec32f1224"/>
      <w:r w:rsidRPr="00FF4AA7">
        <w:rPr>
          <w:color w:val="000000"/>
          <w:sz w:val="28"/>
        </w:rPr>
        <w:t>(два произведения по выбору). Например, Б. Л. Васильев. «Экспонат №...»; Б. П. Екимов. «Ночь исцеления»</w:t>
      </w:r>
      <w:bookmarkEnd w:id="18"/>
      <w:r>
        <w:rPr>
          <w:color w:val="000000"/>
          <w:sz w:val="28"/>
        </w:rPr>
        <w:t>.</w:t>
      </w:r>
    </w:p>
    <w:p w:rsidR="00B33F3D" w:rsidRPr="00FF4AA7" w:rsidRDefault="00B33F3D" w:rsidP="00B33F3D">
      <w:pPr>
        <w:spacing w:line="264" w:lineRule="auto"/>
        <w:ind w:firstLine="600"/>
        <w:jc w:val="both"/>
      </w:pPr>
      <w:r w:rsidRPr="00FF4AA7">
        <w:rPr>
          <w:b/>
          <w:color w:val="000000"/>
          <w:sz w:val="28"/>
        </w:rPr>
        <w:t xml:space="preserve">В. Г. Распутин. </w:t>
      </w:r>
      <w:r w:rsidRPr="00FF4AA7">
        <w:rPr>
          <w:color w:val="000000"/>
          <w:sz w:val="28"/>
        </w:rPr>
        <w:t xml:space="preserve">Рассказ «Уроки французского». </w:t>
      </w:r>
    </w:p>
    <w:p w:rsidR="00B33F3D" w:rsidRPr="00FF4AA7" w:rsidRDefault="00B33F3D" w:rsidP="00B33F3D">
      <w:pPr>
        <w:spacing w:line="264" w:lineRule="auto"/>
        <w:ind w:firstLine="600"/>
        <w:jc w:val="both"/>
      </w:pPr>
      <w:r w:rsidRPr="00FF4AA7">
        <w:rPr>
          <w:b/>
          <w:color w:val="000000"/>
          <w:sz w:val="28"/>
        </w:rPr>
        <w:t xml:space="preserve">Произведения отечественных писателей на тему взросления человека </w:t>
      </w:r>
      <w:r w:rsidRPr="00FF4AA7">
        <w:rPr>
          <w:color w:val="000000"/>
          <w:sz w:val="28"/>
        </w:rPr>
        <w:t>‌</w:t>
      </w:r>
      <w:bookmarkStart w:id="19" w:name="7f695bb6-7ce9-46a5-96af-f43597f5f296"/>
      <w:r w:rsidRPr="00FF4AA7">
        <w:rPr>
          <w:color w:val="000000"/>
          <w:sz w:val="28"/>
        </w:rPr>
        <w:t xml:space="preserve">(не менее двух). Например, </w:t>
      </w:r>
      <w:r w:rsidRPr="00FF7B59">
        <w:rPr>
          <w:color w:val="000000"/>
          <w:sz w:val="28"/>
        </w:rPr>
        <w:t>Ю.П. Казаков «Тихое утро», В.М. Шукшин «Критики»</w:t>
      </w:r>
      <w:r>
        <w:rPr>
          <w:color w:val="000000"/>
          <w:sz w:val="28"/>
        </w:rPr>
        <w:t xml:space="preserve"> </w:t>
      </w:r>
      <w:r w:rsidRPr="00FF4AA7">
        <w:rPr>
          <w:color w:val="000000"/>
          <w:sz w:val="28"/>
        </w:rPr>
        <w:t>и др.</w:t>
      </w:r>
      <w:bookmarkEnd w:id="19"/>
      <w:r w:rsidRPr="00FF4AA7">
        <w:rPr>
          <w:color w:val="000000"/>
          <w:sz w:val="28"/>
        </w:rPr>
        <w:t>‌‌</w:t>
      </w:r>
    </w:p>
    <w:p w:rsidR="00B33F3D" w:rsidRPr="00FF4AA7" w:rsidRDefault="00B33F3D" w:rsidP="00B33F3D">
      <w:pPr>
        <w:spacing w:line="264" w:lineRule="auto"/>
        <w:ind w:firstLine="600"/>
        <w:jc w:val="both"/>
      </w:pPr>
      <w:r w:rsidRPr="00FF4AA7">
        <w:rPr>
          <w:b/>
          <w:color w:val="000000"/>
          <w:sz w:val="28"/>
        </w:rPr>
        <w:t>Произведения современных отечественных писателей-фантастов</w:t>
      </w:r>
      <w:r w:rsidRPr="00FF4AA7">
        <w:rPr>
          <w:color w:val="000000"/>
          <w:sz w:val="28"/>
        </w:rPr>
        <w:t xml:space="preserve"> ‌</w:t>
      </w:r>
      <w:bookmarkStart w:id="20" w:name="99ff4dfc-6077-4b1d-979a-efd5d464e2ea"/>
      <w:r w:rsidRPr="00FF4AA7">
        <w:rPr>
          <w:color w:val="000000"/>
          <w:sz w:val="28"/>
        </w:rPr>
        <w:t>(не менее двух). Например, А. В. Жвалевский и Е. Б. Пастернак. «Время всегда хорошее»; В. В. Ледерман. «Календарь ма(й)я» и др.</w:t>
      </w:r>
      <w:bookmarkEnd w:id="20"/>
      <w:r w:rsidRPr="00FF4AA7">
        <w:rPr>
          <w:color w:val="000000"/>
          <w:sz w:val="28"/>
        </w:rPr>
        <w:t xml:space="preserve">‌‌ </w:t>
      </w:r>
    </w:p>
    <w:p w:rsidR="00B33F3D" w:rsidRDefault="00B33F3D" w:rsidP="00B33F3D">
      <w:pPr>
        <w:spacing w:line="264" w:lineRule="auto"/>
        <w:ind w:firstLine="600"/>
        <w:jc w:val="both"/>
        <w:rPr>
          <w:b/>
          <w:color w:val="000000"/>
          <w:sz w:val="28"/>
        </w:rPr>
      </w:pPr>
    </w:p>
    <w:p w:rsidR="00B33F3D" w:rsidRPr="00FF4AA7" w:rsidRDefault="00B33F3D" w:rsidP="00B33F3D">
      <w:pPr>
        <w:spacing w:line="264" w:lineRule="auto"/>
        <w:ind w:firstLine="600"/>
        <w:jc w:val="both"/>
      </w:pPr>
      <w:r w:rsidRPr="00FF4AA7">
        <w:rPr>
          <w:b/>
          <w:color w:val="000000"/>
          <w:sz w:val="28"/>
        </w:rPr>
        <w:t>Литература народов Российской Федерации. Стихотворения</w:t>
      </w:r>
      <w:r w:rsidRPr="00FF4AA7">
        <w:rPr>
          <w:color w:val="000000"/>
          <w:sz w:val="28"/>
        </w:rPr>
        <w:t xml:space="preserve"> ‌</w:t>
      </w:r>
      <w:bookmarkStart w:id="21" w:name="8c6e542d-3297-4f00-9d18-f11cc02b5c2a"/>
      <w:r w:rsidRPr="00FF4AA7">
        <w:rPr>
          <w:color w:val="000000"/>
          <w:sz w:val="28"/>
        </w:rPr>
        <w:t>(два по выбору). Например, Г. Тукай. «Родная деревня», «Книга»; К. Кулиев. «Когда на меня навалилась беда…», «Каким бы малым ни был мой народ…»</w:t>
      </w:r>
      <w:bookmarkEnd w:id="21"/>
      <w:r>
        <w:rPr>
          <w:color w:val="000000"/>
          <w:sz w:val="28"/>
        </w:rPr>
        <w:t>.</w:t>
      </w:r>
    </w:p>
    <w:p w:rsidR="00B33F3D" w:rsidRPr="00FF4AA7" w:rsidRDefault="00B33F3D" w:rsidP="00B33F3D">
      <w:pPr>
        <w:spacing w:line="264" w:lineRule="auto"/>
        <w:ind w:firstLine="600"/>
        <w:jc w:val="both"/>
      </w:pPr>
      <w:r w:rsidRPr="00FF4AA7">
        <w:rPr>
          <w:b/>
          <w:color w:val="000000"/>
          <w:sz w:val="28"/>
        </w:rPr>
        <w:t xml:space="preserve">Зарубежная литература Д. Дефо. </w:t>
      </w:r>
      <w:r w:rsidRPr="00FF4AA7">
        <w:rPr>
          <w:color w:val="000000"/>
          <w:sz w:val="28"/>
        </w:rPr>
        <w:t>«Робинзон Крузо» ‌</w:t>
      </w:r>
      <w:bookmarkStart w:id="22" w:name="c11c39d0-823d-48a6-b780-3c956bde3174"/>
      <w:r w:rsidRPr="00FF4AA7">
        <w:rPr>
          <w:color w:val="000000"/>
          <w:sz w:val="28"/>
        </w:rPr>
        <w:t>(главы по выбору).</w:t>
      </w:r>
      <w:bookmarkEnd w:id="22"/>
      <w:r w:rsidRPr="00FF4AA7">
        <w:rPr>
          <w:color w:val="000000"/>
          <w:sz w:val="28"/>
        </w:rPr>
        <w:t xml:space="preserve">‌‌ </w:t>
      </w:r>
    </w:p>
    <w:p w:rsidR="00B33F3D" w:rsidRPr="00FF4AA7" w:rsidRDefault="00B33F3D" w:rsidP="00B33F3D">
      <w:pPr>
        <w:spacing w:line="264" w:lineRule="auto"/>
        <w:ind w:firstLine="600"/>
        <w:jc w:val="both"/>
      </w:pPr>
      <w:r w:rsidRPr="00FF4AA7">
        <w:rPr>
          <w:b/>
          <w:color w:val="000000"/>
          <w:sz w:val="28"/>
        </w:rPr>
        <w:t xml:space="preserve">Дж. Свифт. </w:t>
      </w:r>
      <w:r w:rsidRPr="00FF4AA7">
        <w:rPr>
          <w:color w:val="000000"/>
          <w:sz w:val="28"/>
        </w:rPr>
        <w:t>«Путешествия Гулливера» ‌</w:t>
      </w:r>
      <w:bookmarkStart w:id="23" w:name="401c2012-d122-4b9b-86de-93f36659c25d"/>
      <w:r w:rsidRPr="00FF4AA7">
        <w:rPr>
          <w:color w:val="000000"/>
          <w:sz w:val="28"/>
        </w:rPr>
        <w:t>(главы по выбору).</w:t>
      </w:r>
      <w:bookmarkEnd w:id="23"/>
      <w:r w:rsidRPr="00FF4AA7">
        <w:rPr>
          <w:color w:val="000000"/>
          <w:sz w:val="28"/>
        </w:rPr>
        <w:t>‌‌</w:t>
      </w:r>
    </w:p>
    <w:p w:rsidR="00B33F3D" w:rsidRPr="00FF4AA7" w:rsidRDefault="00B33F3D" w:rsidP="00B33F3D">
      <w:pPr>
        <w:spacing w:line="264" w:lineRule="auto"/>
        <w:ind w:firstLine="600"/>
        <w:jc w:val="both"/>
      </w:pPr>
      <w:r w:rsidRPr="00FF4AA7">
        <w:rPr>
          <w:b/>
          <w:color w:val="000000"/>
          <w:sz w:val="28"/>
        </w:rPr>
        <w:t>Произведения зарубежных писателей на тему взросления человека</w:t>
      </w:r>
      <w:r w:rsidRPr="00FF4AA7">
        <w:rPr>
          <w:color w:val="000000"/>
          <w:sz w:val="28"/>
        </w:rPr>
        <w:t xml:space="preserve"> ‌</w:t>
      </w:r>
      <w:bookmarkStart w:id="24" w:name="e9c8f8f3-f048-4763-af7b-4a65b4f5147c"/>
      <w:r w:rsidRPr="00FF4AA7">
        <w:rPr>
          <w:color w:val="000000"/>
          <w:sz w:val="28"/>
        </w:rPr>
        <w:t>(не менее двух). Например, Ж. Верн. «Дети капитана Гранта» (главы по выбору). Х. Ли. «Убить пересмешника» (главы по выбору) и др.</w:t>
      </w:r>
      <w:bookmarkEnd w:id="24"/>
      <w:r w:rsidRPr="00FF4AA7">
        <w:rPr>
          <w:color w:val="000000"/>
          <w:sz w:val="28"/>
        </w:rPr>
        <w:t xml:space="preserve">‌‌ </w:t>
      </w:r>
    </w:p>
    <w:p w:rsidR="00B33F3D" w:rsidRPr="00FF4AA7" w:rsidRDefault="00B33F3D" w:rsidP="00B33F3D">
      <w:pPr>
        <w:spacing w:line="264" w:lineRule="auto"/>
        <w:ind w:firstLine="600"/>
        <w:jc w:val="both"/>
      </w:pPr>
      <w:r w:rsidRPr="00FF4AA7">
        <w:rPr>
          <w:b/>
          <w:color w:val="000000"/>
          <w:sz w:val="28"/>
        </w:rPr>
        <w:lastRenderedPageBreak/>
        <w:t>Произведения современных зарубежных писателей-фантастов</w:t>
      </w:r>
      <w:r w:rsidRPr="00FF4AA7">
        <w:rPr>
          <w:color w:val="000000"/>
          <w:sz w:val="28"/>
        </w:rPr>
        <w:t xml:space="preserve"> ‌</w:t>
      </w:r>
      <w:bookmarkStart w:id="25" w:name="87635890-b010-49cb-95f4-49753ca9152c"/>
      <w:r w:rsidRPr="00FF4AA7">
        <w:rPr>
          <w:color w:val="000000"/>
          <w:sz w:val="28"/>
        </w:rPr>
        <w:t xml:space="preserve">(не менее двух). Например, </w:t>
      </w:r>
      <w:bookmarkEnd w:id="25"/>
      <w:r w:rsidRPr="00081A0E">
        <w:rPr>
          <w:color w:val="000000"/>
          <w:sz w:val="28"/>
        </w:rPr>
        <w:t>Дж. Родари «Сиренида», Р.Д. Брэдбери «Каникулы».</w:t>
      </w:r>
    </w:p>
    <w:p w:rsidR="00B33F3D" w:rsidRPr="00FF4AA7" w:rsidRDefault="00B33F3D" w:rsidP="00B33F3D">
      <w:pPr>
        <w:spacing w:line="264" w:lineRule="auto"/>
        <w:ind w:left="120"/>
        <w:jc w:val="both"/>
      </w:pPr>
    </w:p>
    <w:p w:rsidR="00B33F3D" w:rsidRPr="00FF4AA7" w:rsidRDefault="00B33F3D" w:rsidP="00B33F3D">
      <w:pPr>
        <w:spacing w:line="264" w:lineRule="auto"/>
        <w:ind w:left="120"/>
        <w:jc w:val="center"/>
      </w:pPr>
      <w:r w:rsidRPr="00FF4AA7">
        <w:rPr>
          <w:b/>
          <w:color w:val="000000"/>
          <w:sz w:val="28"/>
        </w:rPr>
        <w:t>7</w:t>
      </w:r>
      <w:r w:rsidRPr="00FF4AA7">
        <w:rPr>
          <w:color w:val="000000"/>
          <w:sz w:val="28"/>
        </w:rPr>
        <w:t xml:space="preserve"> </w:t>
      </w:r>
      <w:r w:rsidRPr="00FF4AA7">
        <w:rPr>
          <w:b/>
          <w:color w:val="000000"/>
          <w:sz w:val="28"/>
        </w:rPr>
        <w:t>КЛАСС</w:t>
      </w:r>
    </w:p>
    <w:p w:rsidR="00B33F3D" w:rsidRPr="00FF4AA7" w:rsidRDefault="00B33F3D" w:rsidP="00B33F3D">
      <w:pPr>
        <w:spacing w:line="264" w:lineRule="auto"/>
        <w:ind w:left="120"/>
        <w:jc w:val="both"/>
      </w:pPr>
    </w:p>
    <w:p w:rsidR="00B33F3D" w:rsidRDefault="00B33F3D" w:rsidP="00B33F3D">
      <w:pPr>
        <w:spacing w:line="264" w:lineRule="auto"/>
        <w:ind w:firstLine="600"/>
        <w:jc w:val="both"/>
        <w:rPr>
          <w:b/>
          <w:color w:val="000000"/>
          <w:sz w:val="28"/>
        </w:rPr>
      </w:pPr>
      <w:r>
        <w:rPr>
          <w:b/>
          <w:color w:val="000000"/>
          <w:sz w:val="28"/>
        </w:rPr>
        <w:t xml:space="preserve">Древнерусская литература. </w:t>
      </w:r>
    </w:p>
    <w:p w:rsidR="00B33F3D" w:rsidRPr="00B52461" w:rsidRDefault="00B33F3D" w:rsidP="00B33F3D">
      <w:pPr>
        <w:spacing w:line="264" w:lineRule="auto"/>
        <w:ind w:firstLine="600"/>
        <w:jc w:val="both"/>
        <w:rPr>
          <w:b/>
          <w:color w:val="000000"/>
          <w:sz w:val="28"/>
        </w:rPr>
      </w:pPr>
      <w:r>
        <w:rPr>
          <w:b/>
          <w:color w:val="000000"/>
          <w:sz w:val="28"/>
        </w:rPr>
        <w:t>Древнерусские повести</w:t>
      </w:r>
      <w:r>
        <w:rPr>
          <w:color w:val="000000"/>
          <w:sz w:val="28"/>
        </w:rPr>
        <w:t xml:space="preserve"> ‌</w:t>
      </w:r>
      <w:bookmarkStart w:id="26" w:name="683b575d-fc29-4554-8898-a7b5c598dbb6"/>
      <w:r>
        <w:rPr>
          <w:color w:val="000000"/>
          <w:sz w:val="28"/>
        </w:rPr>
        <w:t xml:space="preserve">(одна повесть по выбору). Например, </w:t>
      </w:r>
      <w:bookmarkEnd w:id="26"/>
      <w:r w:rsidRPr="00B52461">
        <w:rPr>
          <w:color w:val="000000"/>
          <w:sz w:val="24"/>
        </w:rPr>
        <w:t>«Поучение» Владимира Мономаха, «Похвалы князю Ярославу и книгам», «Повесть о Петре и Февронии Муромских» (в сокращении).</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 xml:space="preserve">Литература первой половины XIX века. </w:t>
      </w:r>
    </w:p>
    <w:p w:rsidR="00B33F3D" w:rsidRDefault="00B33F3D" w:rsidP="00B33F3D">
      <w:pPr>
        <w:spacing w:line="264" w:lineRule="auto"/>
        <w:ind w:firstLine="600"/>
        <w:jc w:val="both"/>
        <w:rPr>
          <w:b/>
          <w:color w:val="000000"/>
          <w:sz w:val="28"/>
        </w:rPr>
      </w:pPr>
      <w:r>
        <w:rPr>
          <w:b/>
          <w:color w:val="000000"/>
          <w:sz w:val="28"/>
        </w:rPr>
        <w:t xml:space="preserve">А. С. Пушкин. </w:t>
      </w:r>
      <w:r>
        <w:rPr>
          <w:color w:val="000000"/>
          <w:sz w:val="28"/>
        </w:rPr>
        <w:t>Стихотворения ‌</w:t>
      </w:r>
      <w:bookmarkStart w:id="27" w:name="3741b07c-b818-4276-9c02-9452404ed662"/>
      <w:r>
        <w:rPr>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27"/>
      <w:r>
        <w:rPr>
          <w:color w:val="000000"/>
          <w:sz w:val="28"/>
        </w:rPr>
        <w:t>‌‌ «Повести Белкина» ‌</w:t>
      </w:r>
      <w:bookmarkStart w:id="28" w:name="f492b714-890f-4682-ac40-57999778e8e6"/>
      <w:r>
        <w:rPr>
          <w:color w:val="000000"/>
          <w:sz w:val="28"/>
        </w:rPr>
        <w:t>(«Станционный смотритель» и др.).</w:t>
      </w:r>
      <w:bookmarkEnd w:id="28"/>
      <w:r>
        <w:rPr>
          <w:color w:val="000000"/>
          <w:sz w:val="28"/>
        </w:rPr>
        <w:t>‌‌ Поэма «Полтава»‌</w:t>
      </w:r>
      <w:bookmarkStart w:id="29" w:name="d902c126-21ef-4167-9209-dfb4fb73593d"/>
      <w:r>
        <w:rPr>
          <w:color w:val="000000"/>
          <w:sz w:val="28"/>
        </w:rPr>
        <w:t xml:space="preserve"> (фрагмент).</w:t>
      </w:r>
      <w:bookmarkEnd w:id="29"/>
      <w:r>
        <w:rPr>
          <w:color w:val="000000"/>
          <w:sz w:val="28"/>
        </w:rPr>
        <w:t>‌‌</w:t>
      </w:r>
    </w:p>
    <w:p w:rsidR="00B33F3D" w:rsidRDefault="00B33F3D" w:rsidP="00B33F3D">
      <w:pPr>
        <w:spacing w:line="264" w:lineRule="auto"/>
        <w:ind w:firstLine="600"/>
        <w:jc w:val="both"/>
        <w:rPr>
          <w:b/>
          <w:color w:val="000000"/>
          <w:sz w:val="28"/>
        </w:rPr>
      </w:pPr>
      <w:r>
        <w:rPr>
          <w:b/>
          <w:color w:val="000000"/>
          <w:sz w:val="28"/>
        </w:rPr>
        <w:t xml:space="preserve">М. Ю. Лермонтов. </w:t>
      </w:r>
      <w:r>
        <w:rPr>
          <w:color w:val="000000"/>
          <w:sz w:val="28"/>
        </w:rPr>
        <w:t>Стихотворения ‌</w:t>
      </w:r>
      <w:bookmarkStart w:id="30" w:name="117e4a82-ed0d-45ab-b4ae-813f20ad62a5"/>
      <w:r>
        <w:rPr>
          <w:color w:val="000000"/>
          <w:sz w:val="28"/>
        </w:rPr>
        <w:t>(не менее четырёх). Например, «Узник», «Тучи», «Желанье» («Отворите мне темницу…»), «Когда волнуется желтеющая нива…», «Ангел», «Молитва» («В минуту жизни трудную…») и др.</w:t>
      </w:r>
      <w:bookmarkEnd w:id="30"/>
      <w:r>
        <w:rPr>
          <w:color w:val="000000"/>
          <w:sz w:val="28"/>
        </w:rPr>
        <w:t xml:space="preserve">‌‌ «Песня про царя Ивана Васильевича, молодого опричника и удалого купца Калашникова». </w:t>
      </w:r>
    </w:p>
    <w:p w:rsidR="00B33F3D" w:rsidRDefault="00B33F3D" w:rsidP="00B33F3D">
      <w:pPr>
        <w:spacing w:line="264" w:lineRule="auto"/>
        <w:ind w:firstLine="600"/>
        <w:jc w:val="both"/>
        <w:rPr>
          <w:b/>
          <w:color w:val="000000"/>
          <w:sz w:val="28"/>
        </w:rPr>
      </w:pPr>
      <w:r>
        <w:rPr>
          <w:b/>
          <w:color w:val="000000"/>
          <w:sz w:val="28"/>
        </w:rPr>
        <w:t xml:space="preserve">Н. В. Гоголь. </w:t>
      </w:r>
      <w:r>
        <w:rPr>
          <w:color w:val="000000"/>
          <w:sz w:val="28"/>
        </w:rPr>
        <w:t xml:space="preserve">Повесть «Тарас Бульба». </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Литература второй половины XIX века.</w:t>
      </w:r>
    </w:p>
    <w:p w:rsidR="00B33F3D" w:rsidRDefault="00B33F3D" w:rsidP="00B33F3D">
      <w:pPr>
        <w:spacing w:line="264" w:lineRule="auto"/>
        <w:ind w:firstLine="600"/>
        <w:jc w:val="both"/>
        <w:rPr>
          <w:b/>
          <w:color w:val="000000"/>
          <w:sz w:val="28"/>
        </w:rPr>
      </w:pPr>
      <w:r>
        <w:rPr>
          <w:b/>
          <w:color w:val="000000"/>
          <w:sz w:val="28"/>
        </w:rPr>
        <w:t>И. С. Тургенев.</w:t>
      </w:r>
      <w:r>
        <w:rPr>
          <w:color w:val="000000"/>
          <w:sz w:val="28"/>
        </w:rPr>
        <w:t xml:space="preserve"> Рассказы из цикла «Записки охотника» ‌</w:t>
      </w:r>
      <w:bookmarkStart w:id="31" w:name="724e0df4-38e3-41a2-b5b6-ae74cd02e3ae"/>
      <w:r>
        <w:rPr>
          <w:color w:val="000000"/>
          <w:sz w:val="28"/>
        </w:rPr>
        <w:t>(два по выбору). Например, «Бирюк», «Свидание» и др.</w:t>
      </w:r>
      <w:bookmarkEnd w:id="31"/>
      <w:r>
        <w:rPr>
          <w:color w:val="000000"/>
          <w:sz w:val="28"/>
        </w:rPr>
        <w:t>‌‌ Стихотворения в прозе, ‌</w:t>
      </w:r>
      <w:bookmarkStart w:id="32" w:name="392c8492-5b4a-402c-8f0e-10bd561de6f3"/>
      <w:r>
        <w:rPr>
          <w:color w:val="000000"/>
          <w:sz w:val="28"/>
        </w:rPr>
        <w:t>например, «Русский язык», «Два богача» и др.</w:t>
      </w:r>
      <w:bookmarkEnd w:id="32"/>
      <w:r>
        <w:rPr>
          <w:color w:val="000000"/>
          <w:sz w:val="28"/>
        </w:rPr>
        <w:t>‌‌</w:t>
      </w:r>
    </w:p>
    <w:p w:rsidR="00B33F3D" w:rsidRDefault="00B33F3D" w:rsidP="00B33F3D">
      <w:pPr>
        <w:spacing w:line="264" w:lineRule="auto"/>
        <w:ind w:firstLine="600"/>
        <w:jc w:val="both"/>
        <w:rPr>
          <w:b/>
          <w:color w:val="000000"/>
          <w:sz w:val="28"/>
        </w:rPr>
      </w:pPr>
      <w:r>
        <w:rPr>
          <w:b/>
          <w:color w:val="000000"/>
          <w:sz w:val="28"/>
        </w:rPr>
        <w:t xml:space="preserve">Л. Н. Толстой. </w:t>
      </w:r>
      <w:r>
        <w:rPr>
          <w:color w:val="000000"/>
          <w:sz w:val="28"/>
        </w:rPr>
        <w:t xml:space="preserve">Рассказ «После бала». </w:t>
      </w:r>
    </w:p>
    <w:p w:rsidR="00B33F3D" w:rsidRDefault="00B33F3D" w:rsidP="00B33F3D">
      <w:pPr>
        <w:spacing w:line="264" w:lineRule="auto"/>
        <w:ind w:firstLine="600"/>
        <w:jc w:val="both"/>
        <w:rPr>
          <w:b/>
          <w:color w:val="000000"/>
          <w:sz w:val="28"/>
        </w:rPr>
      </w:pPr>
      <w:r>
        <w:rPr>
          <w:b/>
          <w:color w:val="000000"/>
          <w:sz w:val="28"/>
        </w:rPr>
        <w:t>Н. А. Некрасов.</w:t>
      </w:r>
      <w:r>
        <w:rPr>
          <w:color w:val="000000"/>
          <w:sz w:val="28"/>
        </w:rPr>
        <w:t xml:space="preserve"> Стихотворения ‌</w:t>
      </w:r>
      <w:bookmarkStart w:id="33" w:name="d49ac97a-9f24-4da7-91f2-e48f019fd3f5"/>
      <w:r>
        <w:rPr>
          <w:color w:val="000000"/>
          <w:sz w:val="28"/>
        </w:rPr>
        <w:t>(не менее двух). Например, «Размышления у парадного подъезда», «Железная дорога» и др.</w:t>
      </w:r>
      <w:bookmarkEnd w:id="33"/>
      <w:r>
        <w:rPr>
          <w:color w:val="000000"/>
          <w:sz w:val="28"/>
        </w:rPr>
        <w:t xml:space="preserve">‌‌ </w:t>
      </w:r>
    </w:p>
    <w:p w:rsidR="00B33F3D" w:rsidRDefault="00B33F3D" w:rsidP="00B33F3D">
      <w:pPr>
        <w:spacing w:line="264" w:lineRule="auto"/>
        <w:ind w:firstLine="600"/>
        <w:jc w:val="both"/>
        <w:rPr>
          <w:b/>
          <w:color w:val="000000"/>
          <w:sz w:val="28"/>
        </w:rPr>
      </w:pPr>
      <w:r>
        <w:rPr>
          <w:b/>
          <w:color w:val="000000"/>
          <w:sz w:val="28"/>
        </w:rPr>
        <w:lastRenderedPageBreak/>
        <w:t>Поэзия второй половины XIX века.</w:t>
      </w:r>
      <w:r>
        <w:rPr>
          <w:color w:val="000000"/>
          <w:sz w:val="28"/>
        </w:rPr>
        <w:t xml:space="preserve"> </w:t>
      </w:r>
      <w:bookmarkStart w:id="34" w:name="d84dadf2-8837-40a7-90af-c346f8dae9ab"/>
      <w:r w:rsidRPr="00B52461">
        <w:rPr>
          <w:color w:val="000000"/>
          <w:sz w:val="28"/>
        </w:rPr>
        <w:t>Ф. И. Тютчев. «Фонтан», «Ещё земли печален вид…», «Неохотно и несмело», «Умом Россию не понять…» . А. А. Фет. «Шёпот, робкое дыханье…», «Как беден наш язык! – Хочу и не могу…»</w:t>
      </w:r>
      <w:r>
        <w:rPr>
          <w:color w:val="000000"/>
          <w:sz w:val="28"/>
        </w:rPr>
        <w:t xml:space="preserve"> (не менее двух стихотворений по выбору).</w:t>
      </w:r>
      <w:bookmarkEnd w:id="34"/>
      <w:r>
        <w:rPr>
          <w:color w:val="000000"/>
          <w:sz w:val="28"/>
        </w:rPr>
        <w:t xml:space="preserve">‌‌ </w:t>
      </w:r>
    </w:p>
    <w:p w:rsidR="00B33F3D" w:rsidRDefault="00B33F3D" w:rsidP="00B33F3D">
      <w:pPr>
        <w:spacing w:line="264" w:lineRule="auto"/>
        <w:ind w:firstLine="600"/>
        <w:jc w:val="both"/>
        <w:rPr>
          <w:b/>
          <w:color w:val="000000"/>
          <w:sz w:val="28"/>
        </w:rPr>
      </w:pPr>
      <w:r>
        <w:rPr>
          <w:b/>
          <w:color w:val="000000"/>
          <w:sz w:val="28"/>
        </w:rPr>
        <w:t xml:space="preserve">М. Е. Салтыков-Щедрин. </w:t>
      </w:r>
      <w:r>
        <w:rPr>
          <w:color w:val="000000"/>
          <w:sz w:val="28"/>
        </w:rPr>
        <w:t>Сказки ‌</w:t>
      </w:r>
      <w:bookmarkStart w:id="35" w:name="0c9ef179-8127-40c8-873b-fdcc57270e7f"/>
      <w:r>
        <w:rPr>
          <w:color w:val="000000"/>
          <w:sz w:val="28"/>
        </w:rPr>
        <w:t>(две по выбору). Например, «Повесть о том, как один мужик двух генералов прокормил», «Дикий помещик», «Премудрый пискарь» и др.</w:t>
      </w:r>
      <w:bookmarkEnd w:id="35"/>
      <w:r>
        <w:rPr>
          <w:color w:val="000000"/>
          <w:sz w:val="28"/>
        </w:rPr>
        <w:t xml:space="preserve">‌‌ </w:t>
      </w:r>
    </w:p>
    <w:p w:rsidR="00B33F3D" w:rsidRDefault="00B33F3D" w:rsidP="00B33F3D">
      <w:pPr>
        <w:spacing w:line="264" w:lineRule="auto"/>
        <w:ind w:firstLine="600"/>
        <w:jc w:val="both"/>
        <w:rPr>
          <w:b/>
          <w:color w:val="000000"/>
          <w:sz w:val="28"/>
        </w:rPr>
      </w:pPr>
      <w:r>
        <w:rPr>
          <w:b/>
          <w:color w:val="000000"/>
          <w:sz w:val="28"/>
        </w:rPr>
        <w:t>Произведения отечественных и зарубежных писателей на историческую тем</w:t>
      </w:r>
      <w:r>
        <w:rPr>
          <w:color w:val="000000"/>
          <w:sz w:val="28"/>
        </w:rPr>
        <w:t>у ‌</w:t>
      </w:r>
      <w:bookmarkStart w:id="36" w:name="3f08c306-d1eb-40c1-bf0e-bea855aa400c"/>
      <w:r>
        <w:rPr>
          <w:color w:val="000000"/>
          <w:sz w:val="28"/>
        </w:rPr>
        <w:t>(не менее двух). Например, А. К. Толстого, Р. Сабатини, Ф. Купера.</w:t>
      </w:r>
      <w:bookmarkEnd w:id="36"/>
      <w:r>
        <w:rPr>
          <w:color w:val="000000"/>
          <w:sz w:val="28"/>
        </w:rPr>
        <w:t xml:space="preserve">‌‌ </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 xml:space="preserve">Литература конца XIX – начала XX века. </w:t>
      </w:r>
    </w:p>
    <w:p w:rsidR="00B33F3D" w:rsidRDefault="00B33F3D" w:rsidP="00B33F3D">
      <w:pPr>
        <w:spacing w:line="264" w:lineRule="auto"/>
        <w:ind w:firstLine="600"/>
        <w:jc w:val="both"/>
        <w:rPr>
          <w:b/>
          <w:color w:val="000000"/>
          <w:sz w:val="28"/>
        </w:rPr>
      </w:pPr>
      <w:r>
        <w:rPr>
          <w:b/>
          <w:color w:val="000000"/>
          <w:sz w:val="28"/>
        </w:rPr>
        <w:t>А. П. Чехов.</w:t>
      </w:r>
      <w:r>
        <w:rPr>
          <w:color w:val="000000"/>
          <w:sz w:val="28"/>
        </w:rPr>
        <w:t xml:space="preserve"> Рассказы ‌</w:t>
      </w:r>
      <w:bookmarkStart w:id="37" w:name="40c64b3a-a3eb-4d3f-8b8d-5837df728019"/>
      <w:r>
        <w:rPr>
          <w:color w:val="000000"/>
          <w:sz w:val="28"/>
        </w:rPr>
        <w:t>(один по выбору). Например, «Тоска», «Злоумышленник» и др.</w:t>
      </w:r>
      <w:bookmarkEnd w:id="37"/>
      <w:r>
        <w:rPr>
          <w:color w:val="000000"/>
          <w:sz w:val="28"/>
        </w:rPr>
        <w:t xml:space="preserve">‌‌ </w:t>
      </w:r>
    </w:p>
    <w:p w:rsidR="00B33F3D" w:rsidRDefault="00B33F3D" w:rsidP="00B33F3D">
      <w:pPr>
        <w:spacing w:line="264" w:lineRule="auto"/>
        <w:ind w:firstLine="600"/>
        <w:jc w:val="both"/>
        <w:rPr>
          <w:b/>
          <w:color w:val="000000"/>
          <w:sz w:val="28"/>
        </w:rPr>
      </w:pPr>
      <w:r>
        <w:rPr>
          <w:b/>
          <w:color w:val="000000"/>
          <w:sz w:val="28"/>
        </w:rPr>
        <w:t xml:space="preserve">М. Горький. </w:t>
      </w:r>
      <w:r>
        <w:rPr>
          <w:color w:val="000000"/>
          <w:sz w:val="28"/>
        </w:rPr>
        <w:t>Ранние рассказы ‌</w:t>
      </w:r>
      <w:bookmarkStart w:id="38" w:name="a869f2ae-2a1e-4f4b-ba77-92f82652d3d9"/>
      <w:r>
        <w:rPr>
          <w:color w:val="000000"/>
          <w:sz w:val="28"/>
        </w:rPr>
        <w:t>(одно произведение по выбору). Например, «Старуха Изергиль» (легенда о Данко)</w:t>
      </w:r>
      <w:bookmarkEnd w:id="38"/>
      <w:r>
        <w:rPr>
          <w:color w:val="000000"/>
          <w:sz w:val="28"/>
        </w:rPr>
        <w:t>.</w:t>
      </w:r>
    </w:p>
    <w:p w:rsidR="00B33F3D" w:rsidRPr="00B52461" w:rsidRDefault="00B33F3D" w:rsidP="00B33F3D">
      <w:pPr>
        <w:spacing w:line="264" w:lineRule="auto"/>
        <w:ind w:firstLine="600"/>
        <w:jc w:val="both"/>
        <w:rPr>
          <w:b/>
          <w:color w:val="000000"/>
          <w:sz w:val="28"/>
        </w:rPr>
      </w:pPr>
      <w:r>
        <w:rPr>
          <w:b/>
          <w:color w:val="000000"/>
          <w:sz w:val="28"/>
        </w:rPr>
        <w:t xml:space="preserve">Сатирические произведения отечественных и зарубежных писателей </w:t>
      </w:r>
      <w:r>
        <w:rPr>
          <w:color w:val="000000"/>
          <w:sz w:val="28"/>
        </w:rPr>
        <w:t>‌</w:t>
      </w:r>
      <w:bookmarkStart w:id="39" w:name="aae30f53-7b1d-4cda-884d-589dec4393f5"/>
      <w:r>
        <w:rPr>
          <w:color w:val="000000"/>
          <w:sz w:val="28"/>
        </w:rPr>
        <w:t xml:space="preserve">(не менее двух). Например, </w:t>
      </w:r>
      <w:bookmarkEnd w:id="39"/>
      <w:r w:rsidRPr="00B52461">
        <w:rPr>
          <w:color w:val="000000"/>
          <w:sz w:val="28"/>
        </w:rPr>
        <w:t>Н. Тэффи «Жизнь и воротник», О. Генри «Дороги, которые мы выбираем»</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 xml:space="preserve">Литература первой половины XX века. </w:t>
      </w:r>
    </w:p>
    <w:p w:rsidR="00B33F3D" w:rsidRDefault="00B33F3D" w:rsidP="00B33F3D">
      <w:pPr>
        <w:spacing w:line="264" w:lineRule="auto"/>
        <w:ind w:firstLine="600"/>
        <w:jc w:val="both"/>
        <w:rPr>
          <w:b/>
          <w:color w:val="000000"/>
          <w:sz w:val="28"/>
        </w:rPr>
      </w:pPr>
      <w:r>
        <w:rPr>
          <w:b/>
          <w:color w:val="000000"/>
          <w:sz w:val="28"/>
        </w:rPr>
        <w:t>А. С. Грин.</w:t>
      </w:r>
      <w:r>
        <w:rPr>
          <w:color w:val="000000"/>
          <w:sz w:val="28"/>
        </w:rPr>
        <w:t xml:space="preserve"> Повести и рассказы ‌</w:t>
      </w:r>
      <w:bookmarkStart w:id="40" w:name="b02116e4-e9ea-4e8f-af38-04f2ae71ec92"/>
      <w:r>
        <w:rPr>
          <w:color w:val="000000"/>
          <w:sz w:val="28"/>
        </w:rPr>
        <w:t>(одно произведение по выбору). Например, «Алые паруса»</w:t>
      </w:r>
      <w:bookmarkEnd w:id="40"/>
      <w:r>
        <w:rPr>
          <w:color w:val="000000"/>
          <w:sz w:val="28"/>
        </w:rPr>
        <w:t>.</w:t>
      </w:r>
    </w:p>
    <w:p w:rsidR="00B33F3D" w:rsidRDefault="00B33F3D" w:rsidP="00B33F3D">
      <w:pPr>
        <w:spacing w:line="264" w:lineRule="auto"/>
        <w:ind w:firstLine="600"/>
        <w:jc w:val="both"/>
        <w:rPr>
          <w:color w:val="000000"/>
          <w:sz w:val="28"/>
        </w:rPr>
      </w:pPr>
      <w:r>
        <w:rPr>
          <w:b/>
          <w:color w:val="000000"/>
          <w:sz w:val="28"/>
        </w:rPr>
        <w:t>Отечественная поэзия первой половины XX века.</w:t>
      </w:r>
      <w:r>
        <w:rPr>
          <w:color w:val="000000"/>
          <w:sz w:val="28"/>
        </w:rPr>
        <w:t xml:space="preserve"> Стихотворения на тему мечты и реальности ‌</w:t>
      </w:r>
      <w:bookmarkStart w:id="41" w:name="56b5d580-1dbd-4944-a96b-0fcb0abff146"/>
      <w:r>
        <w:rPr>
          <w:color w:val="000000"/>
          <w:sz w:val="28"/>
        </w:rPr>
        <w:t xml:space="preserve">(два-три по выбору). </w:t>
      </w:r>
      <w:bookmarkEnd w:id="41"/>
      <w:r w:rsidRPr="00B52461">
        <w:rPr>
          <w:color w:val="000000"/>
          <w:sz w:val="28"/>
        </w:rPr>
        <w:t xml:space="preserve">). Например, стихотворения Н. С. Гумилёва «Жираф», М. И. Цветаевой «Домики старой Москвы», «Генералам двенадцатого года», «Книги в красном переплёте». </w:t>
      </w:r>
    </w:p>
    <w:p w:rsidR="00B33F3D" w:rsidRDefault="00B33F3D" w:rsidP="00B33F3D">
      <w:pPr>
        <w:spacing w:line="264" w:lineRule="auto"/>
        <w:ind w:firstLine="600"/>
        <w:jc w:val="both"/>
        <w:rPr>
          <w:b/>
          <w:color w:val="000000"/>
          <w:sz w:val="28"/>
        </w:rPr>
      </w:pPr>
      <w:r>
        <w:rPr>
          <w:b/>
          <w:color w:val="000000"/>
          <w:sz w:val="28"/>
        </w:rPr>
        <w:t>В. В. Маяковский.</w:t>
      </w:r>
      <w:r>
        <w:rPr>
          <w:color w:val="000000"/>
          <w:sz w:val="28"/>
        </w:rPr>
        <w:t xml:space="preserve"> Стихотворения ‌</w:t>
      </w:r>
      <w:bookmarkStart w:id="42" w:name="3508c828-689c-452f-ba72-3d6a17920a96"/>
      <w:r>
        <w:rPr>
          <w:color w:val="000000"/>
          <w:sz w:val="28"/>
        </w:rPr>
        <w:t>(одно по выбору). Например, «Необычайное приключение, бывшее с Владимиром Маяковским летом на даче»</w:t>
      </w:r>
      <w:bookmarkEnd w:id="42"/>
      <w:r>
        <w:rPr>
          <w:color w:val="000000"/>
          <w:sz w:val="28"/>
        </w:rPr>
        <w:t>.</w:t>
      </w:r>
    </w:p>
    <w:p w:rsidR="00B33F3D" w:rsidRDefault="00B33F3D" w:rsidP="00B33F3D">
      <w:pPr>
        <w:spacing w:line="264" w:lineRule="auto"/>
        <w:ind w:firstLine="600"/>
        <w:jc w:val="both"/>
        <w:rPr>
          <w:b/>
          <w:color w:val="000000"/>
          <w:sz w:val="28"/>
        </w:rPr>
      </w:pPr>
      <w:r>
        <w:rPr>
          <w:b/>
          <w:color w:val="000000"/>
          <w:sz w:val="28"/>
        </w:rPr>
        <w:t>М.А. Шолохов</w:t>
      </w:r>
      <w:r>
        <w:rPr>
          <w:color w:val="000000"/>
          <w:sz w:val="28"/>
        </w:rPr>
        <w:t>. «Донские рассказы» ‌</w:t>
      </w:r>
      <w:bookmarkStart w:id="43" w:name="bfb8e5e7-5dc0-4aa2-a0fb-f3372a190ccd"/>
      <w:r>
        <w:rPr>
          <w:color w:val="000000"/>
          <w:sz w:val="28"/>
        </w:rPr>
        <w:t>(один по выбору). Например, «Родинка»</w:t>
      </w:r>
      <w:bookmarkEnd w:id="43"/>
      <w:r>
        <w:rPr>
          <w:color w:val="000000"/>
          <w:sz w:val="28"/>
        </w:rPr>
        <w:t>.</w:t>
      </w:r>
    </w:p>
    <w:p w:rsidR="00B33F3D" w:rsidRDefault="00B33F3D" w:rsidP="00B33F3D">
      <w:pPr>
        <w:spacing w:line="264" w:lineRule="auto"/>
        <w:ind w:firstLine="600"/>
        <w:jc w:val="both"/>
        <w:rPr>
          <w:b/>
          <w:color w:val="000000"/>
          <w:sz w:val="28"/>
        </w:rPr>
      </w:pPr>
      <w:r>
        <w:rPr>
          <w:b/>
          <w:color w:val="000000"/>
          <w:sz w:val="28"/>
        </w:rPr>
        <w:t xml:space="preserve">А. П. Платонов. </w:t>
      </w:r>
      <w:r>
        <w:rPr>
          <w:color w:val="000000"/>
          <w:sz w:val="28"/>
        </w:rPr>
        <w:t>Рассказы ‌</w:t>
      </w:r>
      <w:bookmarkStart w:id="44" w:name="58f8e791-4da1-4c7c-996e-06e9678d7abd"/>
      <w:r>
        <w:rPr>
          <w:color w:val="000000"/>
          <w:sz w:val="28"/>
        </w:rPr>
        <w:t>(один по выбору). Например, «Юшка»</w:t>
      </w:r>
      <w:bookmarkEnd w:id="44"/>
      <w:r>
        <w:rPr>
          <w:color w:val="000000"/>
          <w:sz w:val="28"/>
        </w:rPr>
        <w:t>.</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 xml:space="preserve">Литература второй половины XX века. </w:t>
      </w:r>
    </w:p>
    <w:p w:rsidR="00B33F3D" w:rsidRDefault="00B33F3D" w:rsidP="00B33F3D">
      <w:pPr>
        <w:spacing w:line="264" w:lineRule="auto"/>
        <w:ind w:firstLine="600"/>
        <w:jc w:val="both"/>
        <w:rPr>
          <w:b/>
          <w:color w:val="000000"/>
          <w:sz w:val="28"/>
        </w:rPr>
      </w:pPr>
      <w:r>
        <w:rPr>
          <w:b/>
          <w:color w:val="000000"/>
          <w:sz w:val="28"/>
        </w:rPr>
        <w:t xml:space="preserve">В. М. Шукшин. </w:t>
      </w:r>
      <w:r>
        <w:rPr>
          <w:color w:val="000000"/>
          <w:sz w:val="28"/>
        </w:rPr>
        <w:t>Рассказы ‌</w:t>
      </w:r>
      <w:bookmarkStart w:id="45" w:name="a067d7de-fb70-421e-a5f5-fb299a482d23"/>
      <w:r>
        <w:rPr>
          <w:color w:val="000000"/>
          <w:sz w:val="28"/>
        </w:rPr>
        <w:t>(один по выбору). Например, «Чудик», «Стенька Разин», «Срезал» и др.</w:t>
      </w:r>
      <w:bookmarkEnd w:id="45"/>
      <w:r>
        <w:rPr>
          <w:color w:val="000000"/>
          <w:sz w:val="28"/>
        </w:rPr>
        <w:t xml:space="preserve">‌‌ </w:t>
      </w:r>
    </w:p>
    <w:p w:rsidR="00B33F3D" w:rsidRPr="00B52461" w:rsidRDefault="00B33F3D" w:rsidP="00B33F3D">
      <w:pPr>
        <w:spacing w:line="264" w:lineRule="auto"/>
        <w:ind w:firstLine="600"/>
        <w:jc w:val="both"/>
        <w:rPr>
          <w:b/>
          <w:color w:val="000000"/>
          <w:sz w:val="28"/>
        </w:rPr>
      </w:pPr>
      <w:r>
        <w:rPr>
          <w:b/>
          <w:color w:val="000000"/>
          <w:sz w:val="28"/>
        </w:rPr>
        <w:lastRenderedPageBreak/>
        <w:t xml:space="preserve">Стихотворения отечественных поэтов XX–XXI веков </w:t>
      </w:r>
      <w:r>
        <w:rPr>
          <w:color w:val="000000"/>
          <w:sz w:val="28"/>
        </w:rPr>
        <w:t>‌</w:t>
      </w:r>
      <w:bookmarkStart w:id="46" w:name="0597886d-dd6d-4674-8ee8-e14ffd5ff356"/>
      <w:r>
        <w:rPr>
          <w:color w:val="000000"/>
          <w:sz w:val="28"/>
        </w:rPr>
        <w:t xml:space="preserve">(не менее четырёх стихотворений двух поэтов). Например, стихотворения </w:t>
      </w:r>
      <w:bookmarkEnd w:id="46"/>
      <w:r w:rsidRPr="00B52461">
        <w:rPr>
          <w:color w:val="000000"/>
          <w:sz w:val="28"/>
        </w:rPr>
        <w:t>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 xml:space="preserve">Произведения отечественных прозаиков второй половины XX – начала XXI века </w:t>
      </w:r>
      <w:r>
        <w:rPr>
          <w:color w:val="000000"/>
          <w:sz w:val="28"/>
        </w:rPr>
        <w:t>‌</w:t>
      </w:r>
      <w:bookmarkStart w:id="47" w:name="83a8feea-b75e-4227-8bcd-8ff9e804ba2b"/>
      <w:r>
        <w:rPr>
          <w:color w:val="000000"/>
          <w:sz w:val="28"/>
        </w:rPr>
        <w:t xml:space="preserve">(не менее двух). </w:t>
      </w:r>
      <w:bookmarkEnd w:id="47"/>
      <w:r w:rsidRPr="00B52461">
        <w:rPr>
          <w:color w:val="000000"/>
          <w:sz w:val="28"/>
        </w:rPr>
        <w:t xml:space="preserve">Например, произведения Ф. А. Абрамова «О чём плачут лошади», В. П. Астафьева «Фотография, на которой меня нет». </w:t>
      </w:r>
      <w:r>
        <w:rPr>
          <w:color w:val="000000"/>
          <w:sz w:val="28"/>
        </w:rPr>
        <w:t xml:space="preserve">‌‌ </w:t>
      </w:r>
    </w:p>
    <w:p w:rsidR="00B33F3D" w:rsidRDefault="00B33F3D" w:rsidP="00B33F3D">
      <w:pPr>
        <w:spacing w:line="264" w:lineRule="auto"/>
        <w:ind w:firstLine="600"/>
        <w:jc w:val="both"/>
        <w:rPr>
          <w:b/>
          <w:color w:val="000000"/>
          <w:sz w:val="28"/>
        </w:rPr>
      </w:pPr>
      <w:r>
        <w:rPr>
          <w:b/>
          <w:color w:val="000000"/>
          <w:sz w:val="28"/>
        </w:rPr>
        <w:t>Тема взаимоотношения поколений, становления человека, выбора им жизненного пути</w:t>
      </w:r>
      <w:r>
        <w:rPr>
          <w:color w:val="000000"/>
          <w:sz w:val="28"/>
        </w:rPr>
        <w:t xml:space="preserve"> ‌</w:t>
      </w:r>
      <w:bookmarkStart w:id="48" w:name="990f3598-c382-45d9-8746-81a90d8ce296"/>
      <w:r>
        <w:rPr>
          <w:color w:val="000000"/>
          <w:sz w:val="28"/>
        </w:rPr>
        <w:t>(не менее двух произведений современных отечественных и зарубежных писателей). Например, Т. В. Михеева. «Лёгкие горы», У. Старк. «Умеешь ли ты свистеть, Йоханна?» и др.</w:t>
      </w:r>
      <w:bookmarkEnd w:id="48"/>
      <w:r>
        <w:rPr>
          <w:color w:val="000000"/>
          <w:sz w:val="28"/>
        </w:rPr>
        <w:t xml:space="preserve">‌‌ </w:t>
      </w:r>
    </w:p>
    <w:p w:rsidR="00B33F3D" w:rsidRDefault="00B33F3D" w:rsidP="00B33F3D">
      <w:pPr>
        <w:spacing w:line="264" w:lineRule="auto"/>
        <w:ind w:firstLine="600"/>
        <w:jc w:val="both"/>
        <w:rPr>
          <w:b/>
          <w:color w:val="000000"/>
          <w:sz w:val="28"/>
        </w:rPr>
      </w:pPr>
    </w:p>
    <w:p w:rsidR="00B33F3D" w:rsidRDefault="00B33F3D" w:rsidP="00B33F3D">
      <w:pPr>
        <w:spacing w:line="264" w:lineRule="auto"/>
        <w:ind w:firstLine="600"/>
        <w:jc w:val="both"/>
        <w:rPr>
          <w:b/>
          <w:color w:val="000000"/>
          <w:sz w:val="28"/>
        </w:rPr>
      </w:pPr>
      <w:r>
        <w:rPr>
          <w:b/>
          <w:color w:val="000000"/>
          <w:sz w:val="28"/>
        </w:rPr>
        <w:t>Зарубежная литература.</w:t>
      </w:r>
    </w:p>
    <w:p w:rsidR="00B33F3D" w:rsidRDefault="00B33F3D" w:rsidP="00B33F3D">
      <w:pPr>
        <w:spacing w:line="264" w:lineRule="auto"/>
        <w:ind w:firstLine="600"/>
        <w:jc w:val="both"/>
        <w:rPr>
          <w:b/>
          <w:color w:val="000000"/>
          <w:sz w:val="28"/>
        </w:rPr>
      </w:pPr>
      <w:r>
        <w:rPr>
          <w:b/>
          <w:color w:val="000000"/>
          <w:sz w:val="28"/>
        </w:rPr>
        <w:t>М. де Сервантес Сааведра.</w:t>
      </w:r>
      <w:r>
        <w:rPr>
          <w:color w:val="000000"/>
          <w:sz w:val="28"/>
        </w:rPr>
        <w:t xml:space="preserve"> Роман «Хитроумный идальго Дон Кихот Ламанчский» ‌</w:t>
      </w:r>
      <w:bookmarkStart w:id="49" w:name="ea61fdd9-b266-4028-b605-73fad05f3a1b"/>
      <w:r>
        <w:rPr>
          <w:color w:val="000000"/>
          <w:sz w:val="28"/>
        </w:rPr>
        <w:t>(главы по выбору).</w:t>
      </w:r>
      <w:bookmarkEnd w:id="49"/>
      <w:r>
        <w:rPr>
          <w:color w:val="000000"/>
          <w:sz w:val="28"/>
        </w:rPr>
        <w:t xml:space="preserve">‌‌ </w:t>
      </w:r>
    </w:p>
    <w:p w:rsidR="00B33F3D" w:rsidRDefault="00B33F3D" w:rsidP="00B33F3D">
      <w:pPr>
        <w:spacing w:line="264" w:lineRule="auto"/>
        <w:ind w:firstLine="600"/>
        <w:jc w:val="both"/>
        <w:rPr>
          <w:b/>
          <w:color w:val="000000"/>
          <w:sz w:val="28"/>
        </w:rPr>
      </w:pPr>
      <w:r>
        <w:rPr>
          <w:b/>
          <w:color w:val="000000"/>
          <w:sz w:val="28"/>
        </w:rPr>
        <w:t xml:space="preserve">Зарубежная новеллистика </w:t>
      </w:r>
      <w:r>
        <w:rPr>
          <w:color w:val="000000"/>
          <w:sz w:val="28"/>
        </w:rPr>
        <w:t>‌</w:t>
      </w:r>
      <w:bookmarkStart w:id="50" w:name="4c3792f6-c508-448f-810f-0a4e7935e4da"/>
      <w:r>
        <w:rPr>
          <w:color w:val="000000"/>
          <w:sz w:val="28"/>
        </w:rPr>
        <w:t>(одно-два произведения по выбору). Например, П. Мериме. «Маттео Фальконе»; О. Генри. «Дары волхвов»</w:t>
      </w:r>
      <w:bookmarkEnd w:id="50"/>
      <w:r>
        <w:rPr>
          <w:color w:val="000000"/>
          <w:sz w:val="28"/>
        </w:rPr>
        <w:t xml:space="preserve">. </w:t>
      </w:r>
    </w:p>
    <w:p w:rsidR="00B33F3D" w:rsidRDefault="00B33F3D" w:rsidP="00B33F3D">
      <w:pPr>
        <w:spacing w:line="264" w:lineRule="auto"/>
        <w:ind w:firstLine="600"/>
        <w:jc w:val="both"/>
      </w:pPr>
      <w:r>
        <w:rPr>
          <w:b/>
          <w:color w:val="000000"/>
          <w:sz w:val="28"/>
        </w:rPr>
        <w:t>А. де Сент Экзюпери.</w:t>
      </w:r>
      <w:r>
        <w:rPr>
          <w:color w:val="000000"/>
          <w:sz w:val="28"/>
        </w:rPr>
        <w:t xml:space="preserve"> Повесть-сказка «Маленький принц».</w:t>
      </w:r>
    </w:p>
    <w:p w:rsidR="004B06CD" w:rsidRPr="005E531A" w:rsidRDefault="004B06CD" w:rsidP="004B06CD">
      <w:pPr>
        <w:pStyle w:val="a0"/>
        <w:spacing w:before="2"/>
        <w:ind w:left="0"/>
      </w:pPr>
    </w:p>
    <w:p w:rsidR="004B06CD" w:rsidRPr="005E531A" w:rsidRDefault="004B06CD" w:rsidP="00B33F3D">
      <w:pPr>
        <w:pStyle w:val="110"/>
        <w:numPr>
          <w:ilvl w:val="0"/>
          <w:numId w:val="14"/>
        </w:numPr>
        <w:tabs>
          <w:tab w:val="left" w:pos="325"/>
        </w:tabs>
        <w:spacing w:line="240" w:lineRule="auto"/>
        <w:jc w:val="center"/>
      </w:pPr>
      <w:bookmarkStart w:id="51" w:name="_bookmark10"/>
      <w:bookmarkEnd w:id="51"/>
      <w:r w:rsidRPr="005E531A">
        <w:t>КЛАСС</w:t>
      </w:r>
    </w:p>
    <w:p w:rsidR="004B06CD" w:rsidRPr="005E531A" w:rsidRDefault="004B06CD" w:rsidP="004B06CD">
      <w:pPr>
        <w:pStyle w:val="a0"/>
        <w:spacing w:before="8"/>
        <w:ind w:left="0"/>
        <w:rPr>
          <w:b/>
        </w:rPr>
      </w:pPr>
    </w:p>
    <w:p w:rsidR="004B06CD" w:rsidRPr="005E531A" w:rsidRDefault="004B06CD" w:rsidP="004B06CD">
      <w:pPr>
        <w:spacing w:line="319" w:lineRule="exact"/>
        <w:ind w:left="821"/>
        <w:rPr>
          <w:b/>
          <w:sz w:val="28"/>
          <w:szCs w:val="28"/>
        </w:rPr>
      </w:pPr>
      <w:r w:rsidRPr="005E531A">
        <w:rPr>
          <w:b/>
          <w:sz w:val="28"/>
          <w:szCs w:val="28"/>
        </w:rPr>
        <w:t>Древнерусская</w:t>
      </w:r>
      <w:r w:rsidRPr="005E531A">
        <w:rPr>
          <w:b/>
          <w:spacing w:val="-6"/>
          <w:sz w:val="28"/>
          <w:szCs w:val="28"/>
        </w:rPr>
        <w:t xml:space="preserve"> </w:t>
      </w:r>
      <w:r w:rsidRPr="005E531A">
        <w:rPr>
          <w:b/>
          <w:sz w:val="28"/>
          <w:szCs w:val="28"/>
        </w:rPr>
        <w:t>литература</w:t>
      </w:r>
    </w:p>
    <w:p w:rsidR="004B06CD" w:rsidRPr="005E531A" w:rsidRDefault="004B06CD" w:rsidP="004B06CD">
      <w:pPr>
        <w:spacing w:line="319" w:lineRule="exact"/>
        <w:ind w:left="821"/>
        <w:rPr>
          <w:sz w:val="28"/>
          <w:szCs w:val="28"/>
        </w:rPr>
      </w:pPr>
      <w:r w:rsidRPr="005E531A">
        <w:rPr>
          <w:b/>
          <w:sz w:val="28"/>
          <w:szCs w:val="28"/>
        </w:rPr>
        <w:t>Житийная</w:t>
      </w:r>
      <w:r w:rsidRPr="005E531A">
        <w:rPr>
          <w:b/>
          <w:spacing w:val="30"/>
          <w:sz w:val="28"/>
          <w:szCs w:val="28"/>
        </w:rPr>
        <w:t xml:space="preserve"> </w:t>
      </w:r>
      <w:r w:rsidRPr="005E531A">
        <w:rPr>
          <w:b/>
          <w:sz w:val="28"/>
          <w:szCs w:val="28"/>
        </w:rPr>
        <w:t>литература</w:t>
      </w:r>
      <w:r w:rsidRPr="005E531A">
        <w:rPr>
          <w:b/>
          <w:spacing w:val="36"/>
          <w:sz w:val="28"/>
          <w:szCs w:val="28"/>
        </w:rPr>
        <w:t xml:space="preserve"> </w:t>
      </w:r>
      <w:r w:rsidRPr="005E531A">
        <w:rPr>
          <w:sz w:val="28"/>
          <w:szCs w:val="28"/>
        </w:rPr>
        <w:t>(одно</w:t>
      </w:r>
      <w:r w:rsidRPr="005E531A">
        <w:rPr>
          <w:spacing w:val="33"/>
          <w:sz w:val="28"/>
          <w:szCs w:val="28"/>
        </w:rPr>
        <w:t xml:space="preserve"> </w:t>
      </w:r>
      <w:r w:rsidRPr="005E531A">
        <w:rPr>
          <w:sz w:val="28"/>
          <w:szCs w:val="28"/>
        </w:rPr>
        <w:t>произведение</w:t>
      </w:r>
      <w:r w:rsidRPr="005E531A">
        <w:rPr>
          <w:spacing w:val="31"/>
          <w:sz w:val="28"/>
          <w:szCs w:val="28"/>
        </w:rPr>
        <w:t xml:space="preserve"> </w:t>
      </w:r>
      <w:r w:rsidRPr="005E531A">
        <w:rPr>
          <w:sz w:val="28"/>
          <w:szCs w:val="28"/>
        </w:rPr>
        <w:t>по</w:t>
      </w:r>
      <w:r w:rsidRPr="005E531A">
        <w:rPr>
          <w:spacing w:val="34"/>
          <w:sz w:val="28"/>
          <w:szCs w:val="28"/>
        </w:rPr>
        <w:t xml:space="preserve"> </w:t>
      </w:r>
      <w:r w:rsidRPr="005E531A">
        <w:rPr>
          <w:sz w:val="28"/>
          <w:szCs w:val="28"/>
        </w:rPr>
        <w:t>выбору).</w:t>
      </w:r>
      <w:r w:rsidRPr="005E531A">
        <w:rPr>
          <w:spacing w:val="34"/>
          <w:sz w:val="28"/>
          <w:szCs w:val="28"/>
        </w:rPr>
        <w:t xml:space="preserve"> </w:t>
      </w:r>
      <w:r w:rsidRPr="005E531A">
        <w:rPr>
          <w:sz w:val="28"/>
          <w:szCs w:val="28"/>
        </w:rPr>
        <w:t>Например,</w:t>
      </w:r>
    </w:p>
    <w:p w:rsidR="004B06CD" w:rsidRPr="005E531A" w:rsidRDefault="004B06CD" w:rsidP="004B06CD">
      <w:pPr>
        <w:pStyle w:val="a0"/>
        <w:spacing w:before="2"/>
      </w:pPr>
      <w:r w:rsidRPr="005E531A">
        <w:t>«Житие</w:t>
      </w:r>
      <w:r w:rsidRPr="005E531A">
        <w:rPr>
          <w:spacing w:val="52"/>
        </w:rPr>
        <w:t xml:space="preserve"> </w:t>
      </w:r>
      <w:r w:rsidRPr="005E531A">
        <w:t>Сергия</w:t>
      </w:r>
      <w:r w:rsidRPr="005E531A">
        <w:rPr>
          <w:spacing w:val="52"/>
        </w:rPr>
        <w:t xml:space="preserve"> </w:t>
      </w:r>
      <w:r w:rsidRPr="005E531A">
        <w:t>Радонежского»,</w:t>
      </w:r>
      <w:r w:rsidRPr="005E531A">
        <w:rPr>
          <w:spacing w:val="50"/>
        </w:rPr>
        <w:t xml:space="preserve"> </w:t>
      </w:r>
      <w:r w:rsidRPr="005E531A">
        <w:t>«Житие</w:t>
      </w:r>
      <w:r w:rsidRPr="005E531A">
        <w:rPr>
          <w:spacing w:val="52"/>
        </w:rPr>
        <w:t xml:space="preserve"> </w:t>
      </w:r>
      <w:r w:rsidRPr="005E531A">
        <w:t>протопопа</w:t>
      </w:r>
      <w:r w:rsidRPr="005E531A">
        <w:rPr>
          <w:spacing w:val="51"/>
        </w:rPr>
        <w:t xml:space="preserve"> </w:t>
      </w:r>
      <w:r w:rsidRPr="005E531A">
        <w:t>Аввакума,</w:t>
      </w:r>
      <w:r w:rsidRPr="005E531A">
        <w:rPr>
          <w:spacing w:val="51"/>
        </w:rPr>
        <w:t xml:space="preserve"> </w:t>
      </w:r>
      <w:r w:rsidRPr="005E531A">
        <w:t>им</w:t>
      </w:r>
      <w:r w:rsidRPr="005E531A">
        <w:rPr>
          <w:spacing w:val="52"/>
        </w:rPr>
        <w:t xml:space="preserve"> </w:t>
      </w:r>
      <w:r w:rsidRPr="005E531A">
        <w:t>самим</w:t>
      </w:r>
      <w:r w:rsidRPr="005E531A">
        <w:rPr>
          <w:spacing w:val="-67"/>
        </w:rPr>
        <w:t xml:space="preserve"> </w:t>
      </w:r>
      <w:r w:rsidRPr="005E531A">
        <w:t>написанное».</w:t>
      </w:r>
    </w:p>
    <w:p w:rsidR="004B06CD" w:rsidRPr="005E531A" w:rsidRDefault="004B06CD" w:rsidP="004B06CD">
      <w:pPr>
        <w:pStyle w:val="110"/>
      </w:pPr>
      <w:r w:rsidRPr="005E531A">
        <w:t>Литература</w:t>
      </w:r>
      <w:r w:rsidRPr="005E531A">
        <w:rPr>
          <w:spacing w:val="-3"/>
        </w:rPr>
        <w:t xml:space="preserve"> </w:t>
      </w:r>
      <w:r w:rsidRPr="005E531A">
        <w:t>XVIII</w:t>
      </w:r>
      <w:r w:rsidRPr="005E531A">
        <w:rPr>
          <w:spacing w:val="-7"/>
        </w:rPr>
        <w:t xml:space="preserve"> </w:t>
      </w:r>
      <w:r w:rsidRPr="005E531A">
        <w:t>века</w:t>
      </w:r>
    </w:p>
    <w:p w:rsidR="004B06CD" w:rsidRPr="005E531A" w:rsidRDefault="004B06CD" w:rsidP="004B06CD">
      <w:pPr>
        <w:spacing w:line="319" w:lineRule="exact"/>
        <w:ind w:left="821"/>
        <w:rPr>
          <w:sz w:val="28"/>
          <w:szCs w:val="28"/>
        </w:rPr>
      </w:pPr>
      <w:r w:rsidRPr="005E531A">
        <w:rPr>
          <w:b/>
          <w:sz w:val="28"/>
          <w:szCs w:val="28"/>
        </w:rPr>
        <w:t>Д.</w:t>
      </w:r>
      <w:r w:rsidRPr="005E531A">
        <w:rPr>
          <w:b/>
          <w:spacing w:val="-3"/>
          <w:sz w:val="28"/>
          <w:szCs w:val="28"/>
        </w:rPr>
        <w:t xml:space="preserve"> </w:t>
      </w:r>
      <w:r w:rsidRPr="005E531A">
        <w:rPr>
          <w:b/>
          <w:sz w:val="28"/>
          <w:szCs w:val="28"/>
        </w:rPr>
        <w:t>И.</w:t>
      </w:r>
      <w:r w:rsidRPr="005E531A">
        <w:rPr>
          <w:b/>
          <w:spacing w:val="-3"/>
          <w:sz w:val="28"/>
          <w:szCs w:val="28"/>
        </w:rPr>
        <w:t xml:space="preserve"> </w:t>
      </w:r>
      <w:r w:rsidRPr="005E531A">
        <w:rPr>
          <w:b/>
          <w:sz w:val="28"/>
          <w:szCs w:val="28"/>
        </w:rPr>
        <w:t>Фонвизин.</w:t>
      </w:r>
      <w:r w:rsidRPr="005E531A">
        <w:rPr>
          <w:b/>
          <w:spacing w:val="-3"/>
          <w:sz w:val="28"/>
          <w:szCs w:val="28"/>
        </w:rPr>
        <w:t xml:space="preserve"> </w:t>
      </w:r>
      <w:r w:rsidRPr="005E531A">
        <w:rPr>
          <w:sz w:val="28"/>
          <w:szCs w:val="28"/>
        </w:rPr>
        <w:t>Комедия</w:t>
      </w:r>
      <w:r w:rsidRPr="005E531A">
        <w:rPr>
          <w:spacing w:val="-2"/>
          <w:sz w:val="28"/>
          <w:szCs w:val="28"/>
        </w:rPr>
        <w:t xml:space="preserve"> </w:t>
      </w:r>
      <w:r w:rsidRPr="005E531A">
        <w:rPr>
          <w:sz w:val="28"/>
          <w:szCs w:val="28"/>
        </w:rPr>
        <w:t>«Недоросль».</w:t>
      </w:r>
    </w:p>
    <w:p w:rsidR="004B06CD" w:rsidRPr="005E531A" w:rsidRDefault="004B06CD" w:rsidP="004B06CD">
      <w:pPr>
        <w:pStyle w:val="a0"/>
        <w:spacing w:before="7"/>
        <w:ind w:left="0"/>
      </w:pPr>
    </w:p>
    <w:p w:rsidR="004B06CD" w:rsidRPr="005E531A" w:rsidRDefault="004B06CD" w:rsidP="004B06CD">
      <w:pPr>
        <w:pStyle w:val="110"/>
        <w:jc w:val="both"/>
      </w:pPr>
      <w:r w:rsidRPr="005E531A">
        <w:t>Литература</w:t>
      </w:r>
      <w:r w:rsidRPr="005E531A">
        <w:rPr>
          <w:spacing w:val="-2"/>
        </w:rPr>
        <w:t xml:space="preserve"> </w:t>
      </w:r>
      <w:r w:rsidRPr="005E531A">
        <w:t>первой</w:t>
      </w:r>
      <w:r w:rsidRPr="005E531A">
        <w:rPr>
          <w:spacing w:val="-4"/>
        </w:rPr>
        <w:t xml:space="preserve"> </w:t>
      </w:r>
      <w:r w:rsidRPr="005E531A">
        <w:t>половины</w:t>
      </w:r>
      <w:r w:rsidRPr="005E531A">
        <w:rPr>
          <w:spacing w:val="-4"/>
        </w:rPr>
        <w:t xml:space="preserve"> </w:t>
      </w:r>
      <w:r w:rsidRPr="005E531A">
        <w:t>XIX</w:t>
      </w:r>
      <w:r w:rsidRPr="005E531A">
        <w:rPr>
          <w:spacing w:val="-3"/>
        </w:rPr>
        <w:t xml:space="preserve"> </w:t>
      </w:r>
      <w:r w:rsidRPr="005E531A">
        <w:t>века</w:t>
      </w:r>
    </w:p>
    <w:p w:rsidR="004B06CD" w:rsidRPr="005E531A" w:rsidRDefault="004B06CD" w:rsidP="004B06CD">
      <w:pPr>
        <w:spacing w:line="319" w:lineRule="exact"/>
        <w:ind w:left="821"/>
        <w:jc w:val="both"/>
        <w:rPr>
          <w:sz w:val="28"/>
          <w:szCs w:val="28"/>
        </w:rPr>
      </w:pPr>
      <w:r w:rsidRPr="005E531A">
        <w:rPr>
          <w:b/>
          <w:sz w:val="28"/>
          <w:szCs w:val="28"/>
        </w:rPr>
        <w:t>А.</w:t>
      </w:r>
      <w:r w:rsidRPr="005E531A">
        <w:rPr>
          <w:b/>
          <w:spacing w:val="113"/>
          <w:sz w:val="28"/>
          <w:szCs w:val="28"/>
        </w:rPr>
        <w:t xml:space="preserve"> </w:t>
      </w:r>
      <w:r w:rsidRPr="005E531A">
        <w:rPr>
          <w:b/>
          <w:sz w:val="28"/>
          <w:szCs w:val="28"/>
        </w:rPr>
        <w:t xml:space="preserve">С.  </w:t>
      </w:r>
      <w:r w:rsidRPr="005E531A">
        <w:rPr>
          <w:b/>
          <w:spacing w:val="41"/>
          <w:sz w:val="28"/>
          <w:szCs w:val="28"/>
        </w:rPr>
        <w:t xml:space="preserve"> </w:t>
      </w:r>
      <w:r w:rsidRPr="005E531A">
        <w:rPr>
          <w:b/>
          <w:sz w:val="28"/>
          <w:szCs w:val="28"/>
        </w:rPr>
        <w:t xml:space="preserve">Пушкин.  </w:t>
      </w:r>
      <w:r w:rsidRPr="005E531A">
        <w:rPr>
          <w:b/>
          <w:spacing w:val="46"/>
          <w:sz w:val="28"/>
          <w:szCs w:val="28"/>
        </w:rPr>
        <w:t xml:space="preserve"> </w:t>
      </w:r>
      <w:r w:rsidRPr="005E531A">
        <w:rPr>
          <w:sz w:val="28"/>
          <w:szCs w:val="28"/>
        </w:rPr>
        <w:t xml:space="preserve">Стихотворения  </w:t>
      </w:r>
      <w:r w:rsidRPr="005E531A">
        <w:rPr>
          <w:spacing w:val="42"/>
          <w:sz w:val="28"/>
          <w:szCs w:val="28"/>
        </w:rPr>
        <w:t xml:space="preserve"> </w:t>
      </w:r>
      <w:r w:rsidRPr="005E531A">
        <w:rPr>
          <w:sz w:val="28"/>
          <w:szCs w:val="28"/>
        </w:rPr>
        <w:t xml:space="preserve">(не  </w:t>
      </w:r>
      <w:r w:rsidRPr="005E531A">
        <w:rPr>
          <w:spacing w:val="40"/>
          <w:sz w:val="28"/>
          <w:szCs w:val="28"/>
        </w:rPr>
        <w:t xml:space="preserve"> </w:t>
      </w:r>
      <w:r w:rsidRPr="005E531A">
        <w:rPr>
          <w:sz w:val="28"/>
          <w:szCs w:val="28"/>
        </w:rPr>
        <w:t xml:space="preserve">менее  </w:t>
      </w:r>
      <w:r w:rsidRPr="005E531A">
        <w:rPr>
          <w:spacing w:val="40"/>
          <w:sz w:val="28"/>
          <w:szCs w:val="28"/>
        </w:rPr>
        <w:t xml:space="preserve"> </w:t>
      </w:r>
      <w:r w:rsidRPr="005E531A">
        <w:rPr>
          <w:sz w:val="28"/>
          <w:szCs w:val="28"/>
        </w:rPr>
        <w:t xml:space="preserve">двух).  </w:t>
      </w:r>
      <w:r w:rsidRPr="005E531A">
        <w:rPr>
          <w:spacing w:val="41"/>
          <w:sz w:val="28"/>
          <w:szCs w:val="28"/>
        </w:rPr>
        <w:t xml:space="preserve"> </w:t>
      </w:r>
      <w:r w:rsidRPr="005E531A">
        <w:rPr>
          <w:sz w:val="28"/>
          <w:szCs w:val="28"/>
        </w:rPr>
        <w:t>Например,</w:t>
      </w:r>
    </w:p>
    <w:p w:rsidR="004B06CD" w:rsidRPr="005E531A" w:rsidRDefault="004B06CD" w:rsidP="004B06CD">
      <w:pPr>
        <w:pStyle w:val="a0"/>
        <w:ind w:right="121"/>
        <w:jc w:val="both"/>
      </w:pPr>
      <w:r w:rsidRPr="005E531A">
        <w:rPr>
          <w:spacing w:val="-1"/>
        </w:rPr>
        <w:lastRenderedPageBreak/>
        <w:t>«К</w:t>
      </w:r>
      <w:r w:rsidRPr="005E531A">
        <w:rPr>
          <w:spacing w:val="-3"/>
        </w:rPr>
        <w:t xml:space="preserve"> </w:t>
      </w:r>
      <w:r w:rsidRPr="005E531A">
        <w:t>Чаадаеву»,</w:t>
      </w:r>
      <w:r w:rsidRPr="005E531A">
        <w:rPr>
          <w:spacing w:val="-15"/>
        </w:rPr>
        <w:t xml:space="preserve"> </w:t>
      </w:r>
      <w:r w:rsidRPr="005E531A">
        <w:t>«Анчар»</w:t>
      </w:r>
      <w:r w:rsidRPr="005E531A">
        <w:rPr>
          <w:spacing w:val="-17"/>
        </w:rPr>
        <w:t xml:space="preserve"> </w:t>
      </w:r>
      <w:r w:rsidRPr="005E531A">
        <w:t>и</w:t>
      </w:r>
      <w:r w:rsidRPr="005E531A">
        <w:rPr>
          <w:spacing w:val="-1"/>
        </w:rPr>
        <w:t xml:space="preserve"> </w:t>
      </w:r>
      <w:r w:rsidRPr="005E531A">
        <w:t>др.</w:t>
      </w:r>
      <w:r w:rsidRPr="005E531A">
        <w:rPr>
          <w:spacing w:val="-18"/>
        </w:rPr>
        <w:t xml:space="preserve"> </w:t>
      </w:r>
      <w:r w:rsidRPr="005E531A">
        <w:t>«Маленькие</w:t>
      </w:r>
      <w:r w:rsidRPr="005E531A">
        <w:rPr>
          <w:spacing w:val="-16"/>
        </w:rPr>
        <w:t xml:space="preserve"> </w:t>
      </w:r>
      <w:r w:rsidRPr="005E531A">
        <w:t>трагедии»</w:t>
      </w:r>
      <w:r w:rsidRPr="005E531A">
        <w:rPr>
          <w:spacing w:val="-18"/>
        </w:rPr>
        <w:t xml:space="preserve"> </w:t>
      </w:r>
      <w:r w:rsidRPr="005E531A">
        <w:t>(одна</w:t>
      </w:r>
      <w:r w:rsidRPr="005E531A">
        <w:rPr>
          <w:spacing w:val="-16"/>
        </w:rPr>
        <w:t xml:space="preserve"> </w:t>
      </w:r>
      <w:r w:rsidRPr="005E531A">
        <w:t>пьеса</w:t>
      </w:r>
      <w:r w:rsidRPr="005E531A">
        <w:rPr>
          <w:spacing w:val="-17"/>
        </w:rPr>
        <w:t xml:space="preserve"> </w:t>
      </w:r>
      <w:r w:rsidRPr="005E531A">
        <w:t>по</w:t>
      </w:r>
      <w:r w:rsidRPr="005E531A">
        <w:rPr>
          <w:spacing w:val="-15"/>
        </w:rPr>
        <w:t xml:space="preserve"> </w:t>
      </w:r>
      <w:r w:rsidRPr="005E531A">
        <w:t>выбору).</w:t>
      </w:r>
      <w:r w:rsidRPr="005E531A">
        <w:rPr>
          <w:spacing w:val="-68"/>
        </w:rPr>
        <w:t xml:space="preserve"> </w:t>
      </w:r>
      <w:r w:rsidRPr="005E531A">
        <w:t>Например, «Моцарт и Сальери», «Каменный гость». Роман «Капитанская</w:t>
      </w:r>
      <w:r w:rsidRPr="005E531A">
        <w:rPr>
          <w:spacing w:val="1"/>
        </w:rPr>
        <w:t xml:space="preserve"> </w:t>
      </w:r>
      <w:r w:rsidRPr="005E531A">
        <w:t>дочка».</w:t>
      </w:r>
    </w:p>
    <w:p w:rsidR="004B06CD" w:rsidRPr="005E531A" w:rsidRDefault="004B06CD" w:rsidP="004B06CD">
      <w:pPr>
        <w:pStyle w:val="a0"/>
        <w:spacing w:before="67" w:line="242" w:lineRule="auto"/>
        <w:ind w:firstLine="708"/>
      </w:pPr>
      <w:r w:rsidRPr="005E531A">
        <w:rPr>
          <w:b/>
        </w:rPr>
        <w:t>М.</w:t>
      </w:r>
      <w:r w:rsidRPr="005E531A">
        <w:rPr>
          <w:b/>
          <w:spacing w:val="1"/>
        </w:rPr>
        <w:t xml:space="preserve"> </w:t>
      </w:r>
      <w:r w:rsidRPr="005E531A">
        <w:rPr>
          <w:b/>
        </w:rPr>
        <w:t>Ю.</w:t>
      </w:r>
      <w:r w:rsidRPr="005E531A">
        <w:rPr>
          <w:b/>
          <w:spacing w:val="3"/>
        </w:rPr>
        <w:t xml:space="preserve"> </w:t>
      </w:r>
      <w:r w:rsidRPr="005E531A">
        <w:rPr>
          <w:b/>
        </w:rPr>
        <w:t>Лермонтов.</w:t>
      </w:r>
      <w:r w:rsidRPr="005E531A">
        <w:rPr>
          <w:b/>
          <w:spacing w:val="1"/>
        </w:rPr>
        <w:t xml:space="preserve"> </w:t>
      </w:r>
      <w:r w:rsidRPr="005E531A">
        <w:t>Стихотворения</w:t>
      </w:r>
      <w:r w:rsidRPr="005E531A">
        <w:rPr>
          <w:spacing w:val="3"/>
        </w:rPr>
        <w:t xml:space="preserve"> </w:t>
      </w:r>
      <w:r w:rsidRPr="005E531A">
        <w:t>(не</w:t>
      </w:r>
      <w:r w:rsidRPr="005E531A">
        <w:rPr>
          <w:spacing w:val="3"/>
        </w:rPr>
        <w:t xml:space="preserve"> </w:t>
      </w:r>
      <w:r w:rsidRPr="005E531A">
        <w:t>менее двух).</w:t>
      </w:r>
      <w:r w:rsidRPr="005E531A">
        <w:rPr>
          <w:spacing w:val="2"/>
        </w:rPr>
        <w:t xml:space="preserve"> </w:t>
      </w:r>
      <w:r w:rsidRPr="005E531A">
        <w:t>Например,</w:t>
      </w:r>
      <w:r w:rsidRPr="005E531A">
        <w:rPr>
          <w:spacing w:val="2"/>
        </w:rPr>
        <w:t xml:space="preserve"> </w:t>
      </w:r>
      <w:r w:rsidRPr="005E531A">
        <w:t>«Я</w:t>
      </w:r>
      <w:r w:rsidRPr="005E531A">
        <w:rPr>
          <w:spacing w:val="3"/>
        </w:rPr>
        <w:t xml:space="preserve"> </w:t>
      </w:r>
      <w:r w:rsidRPr="005E531A">
        <w:t>не</w:t>
      </w:r>
      <w:r w:rsidRPr="005E531A">
        <w:rPr>
          <w:spacing w:val="-67"/>
        </w:rPr>
        <w:t xml:space="preserve"> </w:t>
      </w:r>
      <w:r w:rsidRPr="005E531A">
        <w:t>хочу,</w:t>
      </w:r>
      <w:r w:rsidRPr="005E531A">
        <w:rPr>
          <w:spacing w:val="17"/>
        </w:rPr>
        <w:t xml:space="preserve"> </w:t>
      </w:r>
      <w:r w:rsidRPr="005E531A">
        <w:t>чтоб</w:t>
      </w:r>
      <w:r w:rsidRPr="005E531A">
        <w:rPr>
          <w:spacing w:val="19"/>
        </w:rPr>
        <w:t xml:space="preserve"> </w:t>
      </w:r>
      <w:r w:rsidRPr="005E531A">
        <w:t>свет</w:t>
      </w:r>
      <w:r w:rsidRPr="005E531A">
        <w:rPr>
          <w:spacing w:val="17"/>
        </w:rPr>
        <w:t xml:space="preserve"> </w:t>
      </w:r>
      <w:r w:rsidRPr="005E531A">
        <w:t>узнал…»,</w:t>
      </w:r>
      <w:r w:rsidRPr="005E531A">
        <w:rPr>
          <w:spacing w:val="18"/>
        </w:rPr>
        <w:t xml:space="preserve"> </w:t>
      </w:r>
      <w:r w:rsidRPr="005E531A">
        <w:t>«Из-под</w:t>
      </w:r>
      <w:r w:rsidRPr="005E531A">
        <w:rPr>
          <w:spacing w:val="18"/>
        </w:rPr>
        <w:t xml:space="preserve"> </w:t>
      </w:r>
      <w:r w:rsidRPr="005E531A">
        <w:t>таинственной,</w:t>
      </w:r>
      <w:r w:rsidRPr="005E531A">
        <w:rPr>
          <w:spacing w:val="15"/>
        </w:rPr>
        <w:t xml:space="preserve"> </w:t>
      </w:r>
      <w:r w:rsidRPr="005E531A">
        <w:t>холодной</w:t>
      </w:r>
      <w:r w:rsidRPr="005E531A">
        <w:rPr>
          <w:spacing w:val="19"/>
        </w:rPr>
        <w:t xml:space="preserve"> </w:t>
      </w:r>
      <w:r w:rsidRPr="005E531A">
        <w:t>полумаски…»,</w:t>
      </w:r>
    </w:p>
    <w:p w:rsidR="004B06CD" w:rsidRPr="005E531A" w:rsidRDefault="004B06CD" w:rsidP="004B06CD">
      <w:pPr>
        <w:pStyle w:val="a0"/>
        <w:spacing w:line="317" w:lineRule="exact"/>
      </w:pPr>
      <w:r w:rsidRPr="005E531A">
        <w:t>«Нищий»</w:t>
      </w:r>
      <w:r w:rsidRPr="005E531A">
        <w:rPr>
          <w:spacing w:val="-3"/>
        </w:rPr>
        <w:t xml:space="preserve"> </w:t>
      </w:r>
      <w:r w:rsidRPr="005E531A">
        <w:t>и</w:t>
      </w:r>
      <w:r w:rsidRPr="005E531A">
        <w:rPr>
          <w:spacing w:val="-3"/>
        </w:rPr>
        <w:t xml:space="preserve"> </w:t>
      </w:r>
      <w:r w:rsidRPr="005E531A">
        <w:t>др.</w:t>
      </w:r>
      <w:r w:rsidRPr="005E531A">
        <w:rPr>
          <w:spacing w:val="-2"/>
        </w:rPr>
        <w:t xml:space="preserve"> </w:t>
      </w:r>
      <w:r w:rsidRPr="005E531A">
        <w:t>Поэма</w:t>
      </w:r>
      <w:r w:rsidRPr="005E531A">
        <w:rPr>
          <w:spacing w:val="-1"/>
        </w:rPr>
        <w:t xml:space="preserve"> </w:t>
      </w:r>
      <w:r w:rsidRPr="005E531A">
        <w:t>«Мцыри».</w:t>
      </w:r>
    </w:p>
    <w:p w:rsidR="004B06CD" w:rsidRPr="005E531A" w:rsidRDefault="004B06CD" w:rsidP="004B06CD">
      <w:pPr>
        <w:ind w:left="821"/>
        <w:rPr>
          <w:sz w:val="28"/>
          <w:szCs w:val="28"/>
        </w:rPr>
      </w:pPr>
      <w:r w:rsidRPr="005E531A">
        <w:rPr>
          <w:b/>
          <w:sz w:val="28"/>
          <w:szCs w:val="28"/>
        </w:rPr>
        <w:t>Н.</w:t>
      </w:r>
      <w:r w:rsidRPr="005E531A">
        <w:rPr>
          <w:b/>
          <w:spacing w:val="-4"/>
          <w:sz w:val="28"/>
          <w:szCs w:val="28"/>
        </w:rPr>
        <w:t xml:space="preserve"> </w:t>
      </w:r>
      <w:r w:rsidRPr="005E531A">
        <w:rPr>
          <w:b/>
          <w:sz w:val="28"/>
          <w:szCs w:val="28"/>
        </w:rPr>
        <w:t>В.</w:t>
      </w:r>
      <w:r w:rsidRPr="005E531A">
        <w:rPr>
          <w:b/>
          <w:spacing w:val="-4"/>
          <w:sz w:val="28"/>
          <w:szCs w:val="28"/>
        </w:rPr>
        <w:t xml:space="preserve"> </w:t>
      </w:r>
      <w:r w:rsidRPr="005E531A">
        <w:rPr>
          <w:b/>
          <w:sz w:val="28"/>
          <w:szCs w:val="28"/>
        </w:rPr>
        <w:t>Гоголь.</w:t>
      </w:r>
      <w:r w:rsidRPr="005E531A">
        <w:rPr>
          <w:b/>
          <w:spacing w:val="-3"/>
          <w:sz w:val="28"/>
          <w:szCs w:val="28"/>
        </w:rPr>
        <w:t xml:space="preserve"> </w:t>
      </w:r>
      <w:r w:rsidRPr="005E531A">
        <w:rPr>
          <w:sz w:val="28"/>
          <w:szCs w:val="28"/>
        </w:rPr>
        <w:t>Повесть</w:t>
      </w:r>
      <w:r w:rsidRPr="005E531A">
        <w:rPr>
          <w:spacing w:val="-3"/>
          <w:sz w:val="28"/>
          <w:szCs w:val="28"/>
        </w:rPr>
        <w:t xml:space="preserve"> </w:t>
      </w:r>
      <w:r w:rsidRPr="005E531A">
        <w:rPr>
          <w:sz w:val="28"/>
          <w:szCs w:val="28"/>
        </w:rPr>
        <w:t>«Шинель».</w:t>
      </w:r>
      <w:r w:rsidRPr="005E531A">
        <w:rPr>
          <w:spacing w:val="-4"/>
          <w:sz w:val="28"/>
          <w:szCs w:val="28"/>
        </w:rPr>
        <w:t xml:space="preserve"> </w:t>
      </w:r>
      <w:r w:rsidRPr="005E531A">
        <w:rPr>
          <w:sz w:val="28"/>
          <w:szCs w:val="28"/>
        </w:rPr>
        <w:t>Комедия</w:t>
      </w:r>
      <w:r w:rsidRPr="005E531A">
        <w:rPr>
          <w:spacing w:val="-2"/>
          <w:sz w:val="28"/>
          <w:szCs w:val="28"/>
        </w:rPr>
        <w:t xml:space="preserve"> </w:t>
      </w:r>
      <w:r w:rsidRPr="005E531A">
        <w:rPr>
          <w:sz w:val="28"/>
          <w:szCs w:val="28"/>
        </w:rPr>
        <w:t>«Ревизор».</w:t>
      </w:r>
    </w:p>
    <w:p w:rsidR="004B06CD" w:rsidRPr="005E531A" w:rsidRDefault="004B06CD" w:rsidP="004B06CD">
      <w:pPr>
        <w:pStyle w:val="110"/>
        <w:spacing w:before="4"/>
      </w:pPr>
      <w:r w:rsidRPr="005E531A">
        <w:t>Литература</w:t>
      </w:r>
      <w:r w:rsidRPr="005E531A">
        <w:rPr>
          <w:spacing w:val="-3"/>
        </w:rPr>
        <w:t xml:space="preserve"> </w:t>
      </w:r>
      <w:r w:rsidRPr="005E531A">
        <w:t>второй</w:t>
      </w:r>
      <w:r w:rsidRPr="005E531A">
        <w:rPr>
          <w:spacing w:val="-5"/>
        </w:rPr>
        <w:t xml:space="preserve"> </w:t>
      </w:r>
      <w:r w:rsidRPr="005E531A">
        <w:t>половины</w:t>
      </w:r>
      <w:r w:rsidRPr="005E531A">
        <w:rPr>
          <w:spacing w:val="-4"/>
        </w:rPr>
        <w:t xml:space="preserve"> </w:t>
      </w:r>
      <w:r w:rsidRPr="005E531A">
        <w:t>XIX</w:t>
      </w:r>
      <w:r w:rsidRPr="005E531A">
        <w:rPr>
          <w:spacing w:val="-5"/>
        </w:rPr>
        <w:t xml:space="preserve"> </w:t>
      </w:r>
      <w:r w:rsidRPr="005E531A">
        <w:t>века</w:t>
      </w:r>
    </w:p>
    <w:p w:rsidR="004B06CD" w:rsidRPr="005E531A" w:rsidRDefault="004B06CD" w:rsidP="004B06CD">
      <w:pPr>
        <w:ind w:left="112" w:firstLine="708"/>
        <w:rPr>
          <w:sz w:val="28"/>
          <w:szCs w:val="28"/>
        </w:rPr>
      </w:pPr>
      <w:r w:rsidRPr="005E531A">
        <w:rPr>
          <w:b/>
          <w:spacing w:val="-1"/>
          <w:sz w:val="28"/>
          <w:szCs w:val="28"/>
        </w:rPr>
        <w:t>И.</w:t>
      </w:r>
      <w:r w:rsidRPr="005E531A">
        <w:rPr>
          <w:b/>
          <w:spacing w:val="-17"/>
          <w:sz w:val="28"/>
          <w:szCs w:val="28"/>
        </w:rPr>
        <w:t xml:space="preserve"> </w:t>
      </w:r>
      <w:r w:rsidRPr="005E531A">
        <w:rPr>
          <w:b/>
          <w:spacing w:val="-1"/>
          <w:sz w:val="28"/>
          <w:szCs w:val="28"/>
        </w:rPr>
        <w:t>С.</w:t>
      </w:r>
      <w:r w:rsidRPr="005E531A">
        <w:rPr>
          <w:b/>
          <w:spacing w:val="-16"/>
          <w:sz w:val="28"/>
          <w:szCs w:val="28"/>
        </w:rPr>
        <w:t xml:space="preserve"> </w:t>
      </w:r>
      <w:r w:rsidRPr="005E531A">
        <w:rPr>
          <w:b/>
          <w:spacing w:val="-1"/>
          <w:sz w:val="28"/>
          <w:szCs w:val="28"/>
        </w:rPr>
        <w:t>Тургенев.</w:t>
      </w:r>
      <w:r w:rsidRPr="005E531A">
        <w:rPr>
          <w:b/>
          <w:spacing w:val="-16"/>
          <w:sz w:val="28"/>
          <w:szCs w:val="28"/>
        </w:rPr>
        <w:t xml:space="preserve"> </w:t>
      </w:r>
      <w:r w:rsidRPr="005E531A">
        <w:rPr>
          <w:spacing w:val="-1"/>
          <w:sz w:val="28"/>
          <w:szCs w:val="28"/>
        </w:rPr>
        <w:t>Повести</w:t>
      </w:r>
      <w:r w:rsidRPr="005E531A">
        <w:rPr>
          <w:spacing w:val="-16"/>
          <w:sz w:val="28"/>
          <w:szCs w:val="28"/>
        </w:rPr>
        <w:t xml:space="preserve"> </w:t>
      </w:r>
      <w:r w:rsidRPr="005E531A">
        <w:rPr>
          <w:sz w:val="28"/>
          <w:szCs w:val="28"/>
        </w:rPr>
        <w:t>(одна</w:t>
      </w:r>
      <w:r w:rsidRPr="005E531A">
        <w:rPr>
          <w:spacing w:val="-15"/>
          <w:sz w:val="28"/>
          <w:szCs w:val="28"/>
        </w:rPr>
        <w:t xml:space="preserve"> </w:t>
      </w:r>
      <w:r w:rsidRPr="005E531A">
        <w:rPr>
          <w:sz w:val="28"/>
          <w:szCs w:val="28"/>
        </w:rPr>
        <w:t>по</w:t>
      </w:r>
      <w:r w:rsidRPr="005E531A">
        <w:rPr>
          <w:spacing w:val="-14"/>
          <w:sz w:val="28"/>
          <w:szCs w:val="28"/>
        </w:rPr>
        <w:t xml:space="preserve"> </w:t>
      </w:r>
      <w:r w:rsidRPr="005E531A">
        <w:rPr>
          <w:sz w:val="28"/>
          <w:szCs w:val="28"/>
        </w:rPr>
        <w:t>выбору).</w:t>
      </w:r>
      <w:r w:rsidRPr="005E531A">
        <w:rPr>
          <w:spacing w:val="-13"/>
          <w:sz w:val="28"/>
          <w:szCs w:val="28"/>
        </w:rPr>
        <w:t xml:space="preserve"> </w:t>
      </w:r>
      <w:r w:rsidRPr="005E531A">
        <w:rPr>
          <w:sz w:val="28"/>
          <w:szCs w:val="28"/>
        </w:rPr>
        <w:t>Например,</w:t>
      </w:r>
      <w:r w:rsidRPr="005E531A">
        <w:rPr>
          <w:spacing w:val="-17"/>
          <w:sz w:val="28"/>
          <w:szCs w:val="28"/>
        </w:rPr>
        <w:t xml:space="preserve"> </w:t>
      </w:r>
      <w:r w:rsidRPr="005E531A">
        <w:rPr>
          <w:sz w:val="28"/>
          <w:szCs w:val="28"/>
        </w:rPr>
        <w:t>«Ася»,</w:t>
      </w:r>
      <w:r w:rsidRPr="005E531A">
        <w:rPr>
          <w:spacing w:val="-16"/>
          <w:sz w:val="28"/>
          <w:szCs w:val="28"/>
        </w:rPr>
        <w:t xml:space="preserve"> </w:t>
      </w:r>
      <w:r w:rsidRPr="005E531A">
        <w:rPr>
          <w:sz w:val="28"/>
          <w:szCs w:val="28"/>
        </w:rPr>
        <w:t>«Первая</w:t>
      </w:r>
      <w:r w:rsidRPr="005E531A">
        <w:rPr>
          <w:spacing w:val="-67"/>
          <w:sz w:val="28"/>
          <w:szCs w:val="28"/>
        </w:rPr>
        <w:t xml:space="preserve"> </w:t>
      </w:r>
      <w:r w:rsidRPr="005E531A">
        <w:rPr>
          <w:sz w:val="28"/>
          <w:szCs w:val="28"/>
        </w:rPr>
        <w:t>любовь».</w:t>
      </w:r>
    </w:p>
    <w:p w:rsidR="004B06CD" w:rsidRPr="005E531A" w:rsidRDefault="004B06CD" w:rsidP="004B06CD">
      <w:pPr>
        <w:tabs>
          <w:tab w:val="left" w:pos="1399"/>
          <w:tab w:val="left" w:pos="2001"/>
          <w:tab w:val="left" w:pos="3960"/>
          <w:tab w:val="left" w:pos="5262"/>
          <w:tab w:val="left" w:pos="6383"/>
          <w:tab w:val="left" w:pos="7529"/>
          <w:tab w:val="left" w:pos="8518"/>
        </w:tabs>
        <w:ind w:left="112" w:right="120" w:firstLine="708"/>
        <w:rPr>
          <w:sz w:val="28"/>
          <w:szCs w:val="28"/>
        </w:rPr>
      </w:pPr>
      <w:r w:rsidRPr="005E531A">
        <w:rPr>
          <w:b/>
          <w:sz w:val="28"/>
          <w:szCs w:val="28"/>
        </w:rPr>
        <w:t>Ф.</w:t>
      </w:r>
      <w:r w:rsidRPr="005E531A">
        <w:rPr>
          <w:b/>
          <w:sz w:val="28"/>
          <w:szCs w:val="28"/>
        </w:rPr>
        <w:tab/>
        <w:t>М.</w:t>
      </w:r>
      <w:r w:rsidRPr="005E531A">
        <w:rPr>
          <w:b/>
          <w:sz w:val="28"/>
          <w:szCs w:val="28"/>
        </w:rPr>
        <w:tab/>
        <w:t>Достоевский.</w:t>
      </w:r>
      <w:r w:rsidRPr="005E531A">
        <w:rPr>
          <w:b/>
          <w:sz w:val="28"/>
          <w:szCs w:val="28"/>
        </w:rPr>
        <w:tab/>
      </w:r>
      <w:r w:rsidRPr="005E531A">
        <w:rPr>
          <w:sz w:val="28"/>
          <w:szCs w:val="28"/>
        </w:rPr>
        <w:t>«Бедные</w:t>
      </w:r>
      <w:r w:rsidRPr="005E531A">
        <w:rPr>
          <w:sz w:val="28"/>
          <w:szCs w:val="28"/>
        </w:rPr>
        <w:tab/>
        <w:t>люди»,</w:t>
      </w:r>
      <w:r w:rsidRPr="005E531A">
        <w:rPr>
          <w:sz w:val="28"/>
          <w:szCs w:val="28"/>
        </w:rPr>
        <w:tab/>
        <w:t>«Белые</w:t>
      </w:r>
      <w:r w:rsidRPr="005E531A">
        <w:rPr>
          <w:sz w:val="28"/>
          <w:szCs w:val="28"/>
        </w:rPr>
        <w:tab/>
        <w:t>ночи»</w:t>
      </w:r>
      <w:r w:rsidRPr="005E531A">
        <w:rPr>
          <w:sz w:val="28"/>
          <w:szCs w:val="28"/>
        </w:rPr>
        <w:tab/>
      </w:r>
      <w:r w:rsidRPr="005E531A">
        <w:rPr>
          <w:spacing w:val="-1"/>
          <w:sz w:val="28"/>
          <w:szCs w:val="28"/>
        </w:rPr>
        <w:t>(одно</w:t>
      </w:r>
      <w:r w:rsidRPr="005E531A">
        <w:rPr>
          <w:spacing w:val="-67"/>
          <w:sz w:val="28"/>
          <w:szCs w:val="28"/>
        </w:rPr>
        <w:t xml:space="preserve"> </w:t>
      </w:r>
      <w:r w:rsidRPr="005E531A">
        <w:rPr>
          <w:sz w:val="28"/>
          <w:szCs w:val="28"/>
        </w:rPr>
        <w:t>произведение</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выбору).</w:t>
      </w:r>
    </w:p>
    <w:p w:rsidR="004B06CD" w:rsidRPr="005E531A" w:rsidRDefault="004B06CD" w:rsidP="004B06CD">
      <w:pPr>
        <w:spacing w:line="321" w:lineRule="exact"/>
        <w:ind w:left="821"/>
        <w:rPr>
          <w:sz w:val="28"/>
          <w:szCs w:val="28"/>
        </w:rPr>
      </w:pPr>
      <w:r w:rsidRPr="005E531A">
        <w:rPr>
          <w:b/>
          <w:sz w:val="28"/>
          <w:szCs w:val="28"/>
        </w:rPr>
        <w:t>Л.</w:t>
      </w:r>
      <w:r w:rsidRPr="005E531A">
        <w:rPr>
          <w:b/>
          <w:spacing w:val="16"/>
          <w:sz w:val="28"/>
          <w:szCs w:val="28"/>
        </w:rPr>
        <w:t xml:space="preserve"> </w:t>
      </w:r>
      <w:r w:rsidRPr="005E531A">
        <w:rPr>
          <w:b/>
          <w:sz w:val="28"/>
          <w:szCs w:val="28"/>
        </w:rPr>
        <w:t>Н.</w:t>
      </w:r>
      <w:r w:rsidRPr="005E531A">
        <w:rPr>
          <w:b/>
          <w:spacing w:val="18"/>
          <w:sz w:val="28"/>
          <w:szCs w:val="28"/>
        </w:rPr>
        <w:t xml:space="preserve"> </w:t>
      </w:r>
      <w:r w:rsidRPr="005E531A">
        <w:rPr>
          <w:b/>
          <w:sz w:val="28"/>
          <w:szCs w:val="28"/>
        </w:rPr>
        <w:t>Толстой.</w:t>
      </w:r>
      <w:r w:rsidRPr="005E531A">
        <w:rPr>
          <w:b/>
          <w:spacing w:val="20"/>
          <w:sz w:val="28"/>
          <w:szCs w:val="28"/>
        </w:rPr>
        <w:t xml:space="preserve"> </w:t>
      </w:r>
      <w:r w:rsidRPr="005E531A">
        <w:rPr>
          <w:sz w:val="28"/>
          <w:szCs w:val="28"/>
        </w:rPr>
        <w:t>Повести</w:t>
      </w:r>
      <w:r w:rsidRPr="005E531A">
        <w:rPr>
          <w:spacing w:val="19"/>
          <w:sz w:val="28"/>
          <w:szCs w:val="28"/>
        </w:rPr>
        <w:t xml:space="preserve"> </w:t>
      </w:r>
      <w:r w:rsidRPr="005E531A">
        <w:rPr>
          <w:sz w:val="28"/>
          <w:szCs w:val="28"/>
        </w:rPr>
        <w:t>и</w:t>
      </w:r>
      <w:r w:rsidRPr="005E531A">
        <w:rPr>
          <w:spacing w:val="16"/>
          <w:sz w:val="28"/>
          <w:szCs w:val="28"/>
        </w:rPr>
        <w:t xml:space="preserve"> </w:t>
      </w:r>
      <w:r w:rsidRPr="005E531A">
        <w:rPr>
          <w:sz w:val="28"/>
          <w:szCs w:val="28"/>
        </w:rPr>
        <w:t>рассказы</w:t>
      </w:r>
      <w:r w:rsidRPr="005E531A">
        <w:rPr>
          <w:spacing w:val="19"/>
          <w:sz w:val="28"/>
          <w:szCs w:val="28"/>
        </w:rPr>
        <w:t xml:space="preserve"> </w:t>
      </w:r>
      <w:r w:rsidRPr="005E531A">
        <w:rPr>
          <w:sz w:val="28"/>
          <w:szCs w:val="28"/>
        </w:rPr>
        <w:t>(одно</w:t>
      </w:r>
      <w:r w:rsidRPr="005E531A">
        <w:rPr>
          <w:spacing w:val="17"/>
          <w:sz w:val="28"/>
          <w:szCs w:val="28"/>
        </w:rPr>
        <w:t xml:space="preserve"> </w:t>
      </w:r>
      <w:r w:rsidRPr="005E531A">
        <w:rPr>
          <w:sz w:val="28"/>
          <w:szCs w:val="28"/>
        </w:rPr>
        <w:t>произведение</w:t>
      </w:r>
      <w:r w:rsidRPr="005E531A">
        <w:rPr>
          <w:spacing w:val="18"/>
          <w:sz w:val="28"/>
          <w:szCs w:val="28"/>
        </w:rPr>
        <w:t xml:space="preserve"> </w:t>
      </w:r>
      <w:r w:rsidRPr="005E531A">
        <w:rPr>
          <w:sz w:val="28"/>
          <w:szCs w:val="28"/>
        </w:rPr>
        <w:t>по</w:t>
      </w:r>
      <w:r w:rsidRPr="005E531A">
        <w:rPr>
          <w:spacing w:val="17"/>
          <w:sz w:val="28"/>
          <w:szCs w:val="28"/>
        </w:rPr>
        <w:t xml:space="preserve"> </w:t>
      </w:r>
      <w:r w:rsidRPr="005E531A">
        <w:rPr>
          <w:sz w:val="28"/>
          <w:szCs w:val="28"/>
        </w:rPr>
        <w:t>выбору).</w:t>
      </w:r>
    </w:p>
    <w:p w:rsidR="004B06CD" w:rsidRPr="005E531A" w:rsidRDefault="004B06CD" w:rsidP="004B06CD">
      <w:pPr>
        <w:pStyle w:val="a0"/>
      </w:pPr>
      <w:r w:rsidRPr="005E531A">
        <w:t>Например,</w:t>
      </w:r>
      <w:r w:rsidRPr="005E531A">
        <w:rPr>
          <w:spacing w:val="-4"/>
        </w:rPr>
        <w:t xml:space="preserve"> </w:t>
      </w:r>
      <w:r w:rsidRPr="005E531A">
        <w:t>«Отрочество»</w:t>
      </w:r>
      <w:r w:rsidRPr="005E531A">
        <w:rPr>
          <w:spacing w:val="-4"/>
        </w:rPr>
        <w:t xml:space="preserve"> </w:t>
      </w:r>
      <w:r w:rsidRPr="005E531A">
        <w:t>(главы).</w:t>
      </w:r>
    </w:p>
    <w:p w:rsidR="004B06CD" w:rsidRPr="005E531A" w:rsidRDefault="004B06CD" w:rsidP="004B06CD">
      <w:pPr>
        <w:pStyle w:val="a0"/>
        <w:spacing w:before="3"/>
        <w:ind w:left="0"/>
      </w:pPr>
    </w:p>
    <w:p w:rsidR="004B06CD" w:rsidRPr="005E531A" w:rsidRDefault="004B06CD" w:rsidP="004B06CD">
      <w:pPr>
        <w:pStyle w:val="110"/>
        <w:spacing w:line="321" w:lineRule="exact"/>
        <w:jc w:val="both"/>
      </w:pPr>
      <w:r w:rsidRPr="005E531A">
        <w:t>Литература</w:t>
      </w:r>
      <w:r w:rsidRPr="005E531A">
        <w:rPr>
          <w:spacing w:val="-2"/>
        </w:rPr>
        <w:t xml:space="preserve"> </w:t>
      </w:r>
      <w:r w:rsidRPr="005E531A">
        <w:t>первой</w:t>
      </w:r>
      <w:r w:rsidRPr="005E531A">
        <w:rPr>
          <w:spacing w:val="-3"/>
        </w:rPr>
        <w:t xml:space="preserve"> </w:t>
      </w:r>
      <w:r w:rsidRPr="005E531A">
        <w:t>половины</w:t>
      </w:r>
      <w:r w:rsidRPr="005E531A">
        <w:rPr>
          <w:spacing w:val="-2"/>
        </w:rPr>
        <w:t xml:space="preserve"> </w:t>
      </w:r>
      <w:r w:rsidRPr="005E531A">
        <w:t>XX</w:t>
      </w:r>
      <w:r w:rsidRPr="005E531A">
        <w:rPr>
          <w:spacing w:val="-3"/>
        </w:rPr>
        <w:t xml:space="preserve"> </w:t>
      </w:r>
      <w:r w:rsidRPr="005E531A">
        <w:t>века</w:t>
      </w:r>
    </w:p>
    <w:p w:rsidR="004B06CD" w:rsidRPr="005E531A" w:rsidRDefault="004B06CD" w:rsidP="004B06CD">
      <w:pPr>
        <w:ind w:left="112" w:right="117" w:firstLine="708"/>
        <w:jc w:val="both"/>
        <w:rPr>
          <w:sz w:val="28"/>
          <w:szCs w:val="28"/>
        </w:rPr>
      </w:pPr>
      <w:r w:rsidRPr="005E531A">
        <w:rPr>
          <w:b/>
          <w:sz w:val="28"/>
          <w:szCs w:val="28"/>
        </w:rPr>
        <w:t>Произведения</w:t>
      </w:r>
      <w:r w:rsidRPr="005E531A">
        <w:rPr>
          <w:b/>
          <w:spacing w:val="1"/>
          <w:sz w:val="28"/>
          <w:szCs w:val="28"/>
        </w:rPr>
        <w:t xml:space="preserve"> </w:t>
      </w:r>
      <w:r w:rsidRPr="005E531A">
        <w:rPr>
          <w:b/>
          <w:sz w:val="28"/>
          <w:szCs w:val="28"/>
        </w:rPr>
        <w:t>писателей</w:t>
      </w:r>
      <w:r w:rsidRPr="005E531A">
        <w:rPr>
          <w:b/>
          <w:spacing w:val="1"/>
          <w:sz w:val="28"/>
          <w:szCs w:val="28"/>
        </w:rPr>
        <w:t xml:space="preserve"> </w:t>
      </w:r>
      <w:r w:rsidRPr="005E531A">
        <w:rPr>
          <w:b/>
          <w:sz w:val="28"/>
          <w:szCs w:val="28"/>
        </w:rPr>
        <w:t>русского</w:t>
      </w:r>
      <w:r w:rsidRPr="005E531A">
        <w:rPr>
          <w:b/>
          <w:spacing w:val="1"/>
          <w:sz w:val="28"/>
          <w:szCs w:val="28"/>
        </w:rPr>
        <w:t xml:space="preserve"> </w:t>
      </w:r>
      <w:r w:rsidRPr="005E531A">
        <w:rPr>
          <w:b/>
          <w:sz w:val="28"/>
          <w:szCs w:val="28"/>
        </w:rPr>
        <w:t>зарубежья</w:t>
      </w:r>
      <w:r w:rsidRPr="005E531A">
        <w:rPr>
          <w:b/>
          <w:spacing w:val="1"/>
          <w:sz w:val="28"/>
          <w:szCs w:val="28"/>
        </w:rPr>
        <w:t xml:space="preserve"> </w:t>
      </w:r>
      <w:r w:rsidRPr="005E531A">
        <w:rPr>
          <w:sz w:val="28"/>
          <w:szCs w:val="28"/>
        </w:rPr>
        <w:t>(одно</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выбору).</w:t>
      </w:r>
      <w:r w:rsidRPr="005E531A">
        <w:rPr>
          <w:spacing w:val="-67"/>
          <w:sz w:val="28"/>
          <w:szCs w:val="28"/>
        </w:rPr>
        <w:t xml:space="preserve"> </w:t>
      </w:r>
      <w:r w:rsidRPr="005E531A">
        <w:rPr>
          <w:sz w:val="28"/>
          <w:szCs w:val="28"/>
        </w:rPr>
        <w:t>Например, произведения И. С. Шмелёва, М. А. Осоргина, В. В. Набокова,</w:t>
      </w:r>
      <w:r w:rsidRPr="005E531A">
        <w:rPr>
          <w:spacing w:val="1"/>
          <w:sz w:val="28"/>
          <w:szCs w:val="28"/>
        </w:rPr>
        <w:t xml:space="preserve"> </w:t>
      </w:r>
      <w:r w:rsidRPr="005E531A">
        <w:rPr>
          <w:sz w:val="28"/>
          <w:szCs w:val="28"/>
        </w:rPr>
        <w:t>Н.</w:t>
      </w:r>
      <w:r w:rsidRPr="005E531A">
        <w:rPr>
          <w:spacing w:val="-2"/>
          <w:sz w:val="28"/>
          <w:szCs w:val="28"/>
        </w:rPr>
        <w:t xml:space="preserve"> </w:t>
      </w:r>
      <w:r w:rsidRPr="005E531A">
        <w:rPr>
          <w:sz w:val="28"/>
          <w:szCs w:val="28"/>
        </w:rPr>
        <w:t>Тэффи,</w:t>
      </w:r>
      <w:r w:rsidRPr="005E531A">
        <w:rPr>
          <w:spacing w:val="-1"/>
          <w:sz w:val="28"/>
          <w:szCs w:val="28"/>
        </w:rPr>
        <w:t xml:space="preserve"> </w:t>
      </w:r>
      <w:r w:rsidRPr="005E531A">
        <w:rPr>
          <w:sz w:val="28"/>
          <w:szCs w:val="28"/>
        </w:rPr>
        <w:t>А.</w:t>
      </w:r>
      <w:r w:rsidRPr="005E531A">
        <w:rPr>
          <w:spacing w:val="-1"/>
          <w:sz w:val="28"/>
          <w:szCs w:val="28"/>
        </w:rPr>
        <w:t xml:space="preserve"> </w:t>
      </w:r>
      <w:r w:rsidRPr="005E531A">
        <w:rPr>
          <w:sz w:val="28"/>
          <w:szCs w:val="28"/>
        </w:rPr>
        <w:t>Т.</w:t>
      </w:r>
      <w:r w:rsidRPr="005E531A">
        <w:rPr>
          <w:spacing w:val="-1"/>
          <w:sz w:val="28"/>
          <w:szCs w:val="28"/>
        </w:rPr>
        <w:t xml:space="preserve"> </w:t>
      </w:r>
      <w:r w:rsidRPr="005E531A">
        <w:rPr>
          <w:sz w:val="28"/>
          <w:szCs w:val="28"/>
        </w:rPr>
        <w:t>Аверченко</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др.</w:t>
      </w:r>
    </w:p>
    <w:p w:rsidR="004B06CD" w:rsidRPr="005E531A" w:rsidRDefault="004B06CD" w:rsidP="004B06CD">
      <w:pPr>
        <w:pStyle w:val="a0"/>
        <w:ind w:right="114" w:firstLine="708"/>
      </w:pPr>
      <w:r w:rsidRPr="005E531A">
        <w:rPr>
          <w:b/>
        </w:rPr>
        <w:t>Поэзия</w:t>
      </w:r>
      <w:r w:rsidRPr="005E531A">
        <w:rPr>
          <w:b/>
          <w:spacing w:val="-6"/>
        </w:rPr>
        <w:t xml:space="preserve"> </w:t>
      </w:r>
      <w:r w:rsidRPr="005E531A">
        <w:rPr>
          <w:b/>
        </w:rPr>
        <w:t>первой</w:t>
      </w:r>
      <w:r w:rsidRPr="005E531A">
        <w:rPr>
          <w:b/>
          <w:spacing w:val="-4"/>
        </w:rPr>
        <w:t xml:space="preserve"> </w:t>
      </w:r>
      <w:r w:rsidRPr="005E531A">
        <w:rPr>
          <w:b/>
        </w:rPr>
        <w:t>половины</w:t>
      </w:r>
      <w:r w:rsidRPr="005E531A">
        <w:rPr>
          <w:b/>
          <w:spacing w:val="-5"/>
        </w:rPr>
        <w:t xml:space="preserve"> </w:t>
      </w:r>
      <w:r w:rsidRPr="005E531A">
        <w:rPr>
          <w:b/>
        </w:rPr>
        <w:t>ХХ</w:t>
      </w:r>
      <w:r w:rsidRPr="005E531A">
        <w:rPr>
          <w:b/>
          <w:spacing w:val="-6"/>
        </w:rPr>
        <w:t xml:space="preserve"> </w:t>
      </w:r>
      <w:r w:rsidRPr="005E531A">
        <w:rPr>
          <w:b/>
        </w:rPr>
        <w:t>века</w:t>
      </w:r>
      <w:r w:rsidRPr="005E531A">
        <w:rPr>
          <w:b/>
          <w:spacing w:val="-3"/>
        </w:rPr>
        <w:t xml:space="preserve"> </w:t>
      </w:r>
      <w:r w:rsidRPr="005E531A">
        <w:t>(не</w:t>
      </w:r>
      <w:r w:rsidRPr="005E531A">
        <w:rPr>
          <w:spacing w:val="-4"/>
        </w:rPr>
        <w:t xml:space="preserve"> </w:t>
      </w:r>
      <w:r w:rsidRPr="005E531A">
        <w:t>менее</w:t>
      </w:r>
      <w:r w:rsidRPr="005E531A">
        <w:rPr>
          <w:spacing w:val="-6"/>
        </w:rPr>
        <w:t xml:space="preserve"> </w:t>
      </w:r>
      <w:r w:rsidRPr="005E531A">
        <w:t>двух</w:t>
      </w:r>
      <w:r w:rsidRPr="005E531A">
        <w:rPr>
          <w:spacing w:val="-5"/>
        </w:rPr>
        <w:t xml:space="preserve"> </w:t>
      </w:r>
      <w:r w:rsidRPr="005E531A">
        <w:t>стихотворений</w:t>
      </w:r>
      <w:r w:rsidRPr="005E531A">
        <w:rPr>
          <w:spacing w:val="-4"/>
        </w:rPr>
        <w:t xml:space="preserve"> </w:t>
      </w:r>
      <w:r w:rsidRPr="005E531A">
        <w:t>на</w:t>
      </w:r>
      <w:r w:rsidRPr="005E531A">
        <w:rPr>
          <w:spacing w:val="-67"/>
        </w:rPr>
        <w:t xml:space="preserve"> </w:t>
      </w:r>
      <w:r w:rsidRPr="005E531A">
        <w:t>тему</w:t>
      </w:r>
      <w:r w:rsidRPr="005E531A">
        <w:rPr>
          <w:spacing w:val="24"/>
        </w:rPr>
        <w:t xml:space="preserve"> </w:t>
      </w:r>
      <w:r w:rsidRPr="005E531A">
        <w:t>«Человек</w:t>
      </w:r>
      <w:r w:rsidRPr="005E531A">
        <w:rPr>
          <w:spacing w:val="28"/>
        </w:rPr>
        <w:t xml:space="preserve"> </w:t>
      </w:r>
      <w:r w:rsidRPr="005E531A">
        <w:t>и</w:t>
      </w:r>
      <w:r w:rsidRPr="005E531A">
        <w:rPr>
          <w:spacing w:val="28"/>
        </w:rPr>
        <w:t xml:space="preserve"> </w:t>
      </w:r>
      <w:r w:rsidRPr="005E531A">
        <w:t>эпоха»</w:t>
      </w:r>
      <w:r w:rsidRPr="005E531A">
        <w:rPr>
          <w:spacing w:val="27"/>
        </w:rPr>
        <w:t xml:space="preserve"> </w:t>
      </w:r>
      <w:r w:rsidRPr="005E531A">
        <w:t>по</w:t>
      </w:r>
      <w:r w:rsidRPr="005E531A">
        <w:rPr>
          <w:spacing w:val="29"/>
        </w:rPr>
        <w:t xml:space="preserve"> </w:t>
      </w:r>
      <w:r w:rsidRPr="005E531A">
        <w:t>выбору).</w:t>
      </w:r>
      <w:r w:rsidRPr="005E531A">
        <w:rPr>
          <w:spacing w:val="27"/>
        </w:rPr>
        <w:t xml:space="preserve"> </w:t>
      </w:r>
      <w:r w:rsidRPr="005E531A">
        <w:t>Например,</w:t>
      </w:r>
      <w:r w:rsidRPr="005E531A">
        <w:rPr>
          <w:spacing w:val="27"/>
        </w:rPr>
        <w:t xml:space="preserve"> </w:t>
      </w:r>
      <w:r w:rsidRPr="005E531A">
        <w:t>стихотворения</w:t>
      </w:r>
      <w:r w:rsidRPr="005E531A">
        <w:rPr>
          <w:spacing w:val="28"/>
        </w:rPr>
        <w:t xml:space="preserve"> </w:t>
      </w:r>
      <w:r w:rsidRPr="005E531A">
        <w:t>В.</w:t>
      </w:r>
      <w:r w:rsidRPr="005E531A">
        <w:rPr>
          <w:spacing w:val="27"/>
        </w:rPr>
        <w:t xml:space="preserve"> </w:t>
      </w:r>
      <w:r>
        <w:t>В. В,</w:t>
      </w:r>
      <w:r w:rsidRPr="005E531A">
        <w:t>Маяковского,</w:t>
      </w:r>
      <w:r w:rsidRPr="005E531A">
        <w:rPr>
          <w:spacing w:val="-7"/>
        </w:rPr>
        <w:t xml:space="preserve"> </w:t>
      </w:r>
      <w:r w:rsidRPr="005E531A">
        <w:t>М.</w:t>
      </w:r>
      <w:r w:rsidRPr="005E531A">
        <w:rPr>
          <w:spacing w:val="-6"/>
        </w:rPr>
        <w:t xml:space="preserve"> </w:t>
      </w:r>
      <w:r w:rsidRPr="005E531A">
        <w:t>И.</w:t>
      </w:r>
      <w:r w:rsidRPr="005E531A">
        <w:rPr>
          <w:spacing w:val="-2"/>
        </w:rPr>
        <w:t xml:space="preserve"> </w:t>
      </w:r>
      <w:r w:rsidRPr="005E531A">
        <w:t>Цветаевой,</w:t>
      </w:r>
      <w:r w:rsidRPr="005E531A">
        <w:rPr>
          <w:spacing w:val="-6"/>
        </w:rPr>
        <w:t xml:space="preserve"> </w:t>
      </w:r>
      <w:r w:rsidRPr="005E531A">
        <w:t>О.</w:t>
      </w:r>
      <w:r w:rsidRPr="005E531A">
        <w:rPr>
          <w:spacing w:val="-4"/>
        </w:rPr>
        <w:t xml:space="preserve"> </w:t>
      </w:r>
      <w:r w:rsidRPr="005E531A">
        <w:t>Э.</w:t>
      </w:r>
      <w:r w:rsidRPr="005E531A">
        <w:rPr>
          <w:spacing w:val="-7"/>
        </w:rPr>
        <w:t xml:space="preserve"> </w:t>
      </w:r>
      <w:r w:rsidRPr="005E531A">
        <w:t>Мандельштама,</w:t>
      </w:r>
      <w:r w:rsidRPr="005E531A">
        <w:rPr>
          <w:spacing w:val="-7"/>
        </w:rPr>
        <w:t xml:space="preserve"> </w:t>
      </w:r>
      <w:r w:rsidRPr="005E531A">
        <w:t>Б.</w:t>
      </w:r>
      <w:r w:rsidRPr="005E531A">
        <w:rPr>
          <w:spacing w:val="-6"/>
        </w:rPr>
        <w:t xml:space="preserve"> </w:t>
      </w:r>
      <w:r w:rsidRPr="005E531A">
        <w:t>Л.</w:t>
      </w:r>
      <w:r w:rsidRPr="005E531A">
        <w:rPr>
          <w:spacing w:val="-7"/>
        </w:rPr>
        <w:t xml:space="preserve"> </w:t>
      </w:r>
      <w:r w:rsidRPr="005E531A">
        <w:t>Пастернака</w:t>
      </w:r>
      <w:r w:rsidRPr="005E531A">
        <w:rPr>
          <w:spacing w:val="-5"/>
        </w:rPr>
        <w:t xml:space="preserve"> </w:t>
      </w:r>
      <w:r w:rsidRPr="005E531A">
        <w:t>и</w:t>
      </w:r>
      <w:r w:rsidRPr="005E531A">
        <w:rPr>
          <w:spacing w:val="-2"/>
        </w:rPr>
        <w:t xml:space="preserve"> </w:t>
      </w:r>
      <w:r w:rsidRPr="005E531A">
        <w:t>др.</w:t>
      </w:r>
    </w:p>
    <w:p w:rsidR="004B06CD" w:rsidRPr="005E531A" w:rsidRDefault="004B06CD" w:rsidP="004B06CD">
      <w:pPr>
        <w:spacing w:line="242" w:lineRule="auto"/>
        <w:ind w:left="112" w:firstLine="708"/>
        <w:rPr>
          <w:sz w:val="28"/>
          <w:szCs w:val="28"/>
        </w:rPr>
      </w:pPr>
      <w:r w:rsidRPr="005E531A">
        <w:rPr>
          <w:b/>
          <w:sz w:val="28"/>
          <w:szCs w:val="28"/>
        </w:rPr>
        <w:t>М.</w:t>
      </w:r>
      <w:r w:rsidRPr="005E531A">
        <w:rPr>
          <w:b/>
          <w:spacing w:val="13"/>
          <w:sz w:val="28"/>
          <w:szCs w:val="28"/>
        </w:rPr>
        <w:t xml:space="preserve"> </w:t>
      </w:r>
      <w:r w:rsidRPr="005E531A">
        <w:rPr>
          <w:b/>
          <w:sz w:val="28"/>
          <w:szCs w:val="28"/>
        </w:rPr>
        <w:t>А.</w:t>
      </w:r>
      <w:r w:rsidRPr="005E531A">
        <w:rPr>
          <w:b/>
          <w:spacing w:val="13"/>
          <w:sz w:val="28"/>
          <w:szCs w:val="28"/>
        </w:rPr>
        <w:t xml:space="preserve"> </w:t>
      </w:r>
      <w:r w:rsidRPr="005E531A">
        <w:rPr>
          <w:b/>
          <w:sz w:val="28"/>
          <w:szCs w:val="28"/>
        </w:rPr>
        <w:t>Булгаков</w:t>
      </w:r>
      <w:r w:rsidRPr="005E531A">
        <w:rPr>
          <w:b/>
          <w:spacing w:val="16"/>
          <w:sz w:val="28"/>
          <w:szCs w:val="28"/>
        </w:rPr>
        <w:t xml:space="preserve"> </w:t>
      </w:r>
      <w:r w:rsidRPr="005E531A">
        <w:rPr>
          <w:sz w:val="28"/>
          <w:szCs w:val="28"/>
        </w:rPr>
        <w:t>(одна</w:t>
      </w:r>
      <w:r w:rsidRPr="005E531A">
        <w:rPr>
          <w:spacing w:val="11"/>
          <w:sz w:val="28"/>
          <w:szCs w:val="28"/>
        </w:rPr>
        <w:t xml:space="preserve"> </w:t>
      </w:r>
      <w:r w:rsidRPr="005E531A">
        <w:rPr>
          <w:sz w:val="28"/>
          <w:szCs w:val="28"/>
        </w:rPr>
        <w:t>повесть</w:t>
      </w:r>
      <w:r w:rsidRPr="005E531A">
        <w:rPr>
          <w:spacing w:val="13"/>
          <w:sz w:val="28"/>
          <w:szCs w:val="28"/>
        </w:rPr>
        <w:t xml:space="preserve"> </w:t>
      </w:r>
      <w:r w:rsidRPr="005E531A">
        <w:rPr>
          <w:sz w:val="28"/>
          <w:szCs w:val="28"/>
        </w:rPr>
        <w:t>по</w:t>
      </w:r>
      <w:r w:rsidRPr="005E531A">
        <w:rPr>
          <w:spacing w:val="14"/>
          <w:sz w:val="28"/>
          <w:szCs w:val="28"/>
        </w:rPr>
        <w:t xml:space="preserve"> </w:t>
      </w:r>
      <w:r w:rsidRPr="005E531A">
        <w:rPr>
          <w:sz w:val="28"/>
          <w:szCs w:val="28"/>
        </w:rPr>
        <w:t>выбору).</w:t>
      </w:r>
      <w:r w:rsidRPr="005E531A">
        <w:rPr>
          <w:spacing w:val="13"/>
          <w:sz w:val="28"/>
          <w:szCs w:val="28"/>
        </w:rPr>
        <w:t xml:space="preserve"> </w:t>
      </w:r>
      <w:r w:rsidRPr="005E531A">
        <w:rPr>
          <w:sz w:val="28"/>
          <w:szCs w:val="28"/>
        </w:rPr>
        <w:t>Например,</w:t>
      </w:r>
      <w:r w:rsidRPr="005E531A">
        <w:rPr>
          <w:spacing w:val="10"/>
          <w:sz w:val="28"/>
          <w:szCs w:val="28"/>
        </w:rPr>
        <w:t xml:space="preserve"> </w:t>
      </w:r>
      <w:r w:rsidRPr="005E531A">
        <w:rPr>
          <w:sz w:val="28"/>
          <w:szCs w:val="28"/>
        </w:rPr>
        <w:t>«Собачье</w:t>
      </w:r>
      <w:r w:rsidRPr="005E531A">
        <w:rPr>
          <w:spacing w:val="-67"/>
          <w:sz w:val="28"/>
          <w:szCs w:val="28"/>
        </w:rPr>
        <w:t xml:space="preserve"> </w:t>
      </w:r>
      <w:r w:rsidRPr="005E531A">
        <w:rPr>
          <w:sz w:val="28"/>
          <w:szCs w:val="28"/>
        </w:rPr>
        <w:t>сердце»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др.</w:t>
      </w:r>
    </w:p>
    <w:p w:rsidR="004B06CD" w:rsidRPr="005E531A" w:rsidRDefault="004B06CD" w:rsidP="004B06CD">
      <w:pPr>
        <w:pStyle w:val="a0"/>
        <w:spacing w:before="8"/>
        <w:ind w:left="0"/>
      </w:pPr>
    </w:p>
    <w:p w:rsidR="004B06CD" w:rsidRPr="005E531A" w:rsidRDefault="004B06CD" w:rsidP="004B06CD">
      <w:pPr>
        <w:pStyle w:val="110"/>
      </w:pPr>
      <w:r w:rsidRPr="005E531A">
        <w:t>Литература</w:t>
      </w:r>
      <w:r w:rsidRPr="005E531A">
        <w:rPr>
          <w:spacing w:val="-2"/>
        </w:rPr>
        <w:t xml:space="preserve"> </w:t>
      </w:r>
      <w:r w:rsidRPr="005E531A">
        <w:t>второй</w:t>
      </w:r>
      <w:r w:rsidRPr="005E531A">
        <w:rPr>
          <w:spacing w:val="-4"/>
        </w:rPr>
        <w:t xml:space="preserve"> </w:t>
      </w:r>
      <w:r w:rsidRPr="005E531A">
        <w:t>половины</w:t>
      </w:r>
      <w:r w:rsidRPr="005E531A">
        <w:rPr>
          <w:spacing w:val="-4"/>
        </w:rPr>
        <w:t xml:space="preserve"> </w:t>
      </w:r>
      <w:r w:rsidRPr="005E531A">
        <w:t>XX</w:t>
      </w:r>
      <w:r w:rsidRPr="005E531A">
        <w:rPr>
          <w:spacing w:val="-4"/>
        </w:rPr>
        <w:t xml:space="preserve"> </w:t>
      </w:r>
      <w:r w:rsidRPr="005E531A">
        <w:t>века</w:t>
      </w:r>
    </w:p>
    <w:p w:rsidR="004B06CD" w:rsidRPr="005E531A" w:rsidRDefault="004B06CD" w:rsidP="004B06CD">
      <w:pPr>
        <w:spacing w:line="319" w:lineRule="exact"/>
        <w:ind w:left="821"/>
        <w:jc w:val="both"/>
        <w:rPr>
          <w:sz w:val="28"/>
          <w:szCs w:val="28"/>
        </w:rPr>
      </w:pPr>
      <w:r w:rsidRPr="005E531A">
        <w:rPr>
          <w:b/>
          <w:sz w:val="28"/>
          <w:szCs w:val="28"/>
        </w:rPr>
        <w:t>А.</w:t>
      </w:r>
      <w:r w:rsidRPr="005E531A">
        <w:rPr>
          <w:b/>
          <w:spacing w:val="33"/>
          <w:sz w:val="28"/>
          <w:szCs w:val="28"/>
        </w:rPr>
        <w:t xml:space="preserve"> </w:t>
      </w:r>
      <w:r w:rsidRPr="005E531A">
        <w:rPr>
          <w:b/>
          <w:sz w:val="28"/>
          <w:szCs w:val="28"/>
        </w:rPr>
        <w:t>Т.</w:t>
      </w:r>
      <w:r w:rsidRPr="005E531A">
        <w:rPr>
          <w:b/>
          <w:spacing w:val="33"/>
          <w:sz w:val="28"/>
          <w:szCs w:val="28"/>
        </w:rPr>
        <w:t xml:space="preserve"> </w:t>
      </w:r>
      <w:r w:rsidRPr="005E531A">
        <w:rPr>
          <w:b/>
          <w:sz w:val="28"/>
          <w:szCs w:val="28"/>
        </w:rPr>
        <w:t>Твардовский.</w:t>
      </w:r>
      <w:r w:rsidRPr="005E531A">
        <w:rPr>
          <w:b/>
          <w:spacing w:val="35"/>
          <w:sz w:val="28"/>
          <w:szCs w:val="28"/>
        </w:rPr>
        <w:t xml:space="preserve"> </w:t>
      </w:r>
      <w:r w:rsidRPr="005E531A">
        <w:rPr>
          <w:sz w:val="28"/>
          <w:szCs w:val="28"/>
        </w:rPr>
        <w:t>Поэма</w:t>
      </w:r>
      <w:r w:rsidRPr="005E531A">
        <w:rPr>
          <w:spacing w:val="33"/>
          <w:sz w:val="28"/>
          <w:szCs w:val="28"/>
        </w:rPr>
        <w:t xml:space="preserve"> </w:t>
      </w:r>
      <w:r w:rsidRPr="005E531A">
        <w:rPr>
          <w:sz w:val="28"/>
          <w:szCs w:val="28"/>
        </w:rPr>
        <w:t>«Василий</w:t>
      </w:r>
      <w:r w:rsidRPr="005E531A">
        <w:rPr>
          <w:spacing w:val="33"/>
          <w:sz w:val="28"/>
          <w:szCs w:val="28"/>
        </w:rPr>
        <w:t xml:space="preserve"> </w:t>
      </w:r>
      <w:r w:rsidRPr="005E531A">
        <w:rPr>
          <w:sz w:val="28"/>
          <w:szCs w:val="28"/>
        </w:rPr>
        <w:t>Тёркин»</w:t>
      </w:r>
      <w:r w:rsidRPr="005E531A">
        <w:rPr>
          <w:spacing w:val="33"/>
          <w:sz w:val="28"/>
          <w:szCs w:val="28"/>
        </w:rPr>
        <w:t xml:space="preserve"> </w:t>
      </w:r>
      <w:r w:rsidRPr="005E531A">
        <w:rPr>
          <w:sz w:val="28"/>
          <w:szCs w:val="28"/>
        </w:rPr>
        <w:t>(главы</w:t>
      </w:r>
      <w:r w:rsidRPr="005E531A">
        <w:rPr>
          <w:spacing w:val="35"/>
          <w:sz w:val="28"/>
          <w:szCs w:val="28"/>
        </w:rPr>
        <w:t xml:space="preserve"> </w:t>
      </w:r>
      <w:r w:rsidRPr="005E531A">
        <w:rPr>
          <w:sz w:val="28"/>
          <w:szCs w:val="28"/>
        </w:rPr>
        <w:t>«Переправа»,</w:t>
      </w:r>
    </w:p>
    <w:p w:rsidR="004B06CD" w:rsidRPr="005E531A" w:rsidRDefault="004B06CD" w:rsidP="004B06CD">
      <w:pPr>
        <w:pStyle w:val="a0"/>
        <w:jc w:val="both"/>
      </w:pPr>
      <w:r w:rsidRPr="005E531A">
        <w:t>«Гармонь»,</w:t>
      </w:r>
      <w:r w:rsidRPr="005E531A">
        <w:rPr>
          <w:spacing w:val="-3"/>
        </w:rPr>
        <w:t xml:space="preserve"> </w:t>
      </w:r>
      <w:r w:rsidRPr="005E531A">
        <w:t>«Два</w:t>
      </w:r>
      <w:r w:rsidRPr="005E531A">
        <w:rPr>
          <w:spacing w:val="-2"/>
        </w:rPr>
        <w:t xml:space="preserve"> </w:t>
      </w:r>
      <w:r w:rsidRPr="005E531A">
        <w:t>солдата»,</w:t>
      </w:r>
      <w:r w:rsidRPr="005E531A">
        <w:rPr>
          <w:spacing w:val="-3"/>
        </w:rPr>
        <w:t xml:space="preserve"> </w:t>
      </w:r>
      <w:r w:rsidRPr="005E531A">
        <w:t>«Поединок»</w:t>
      </w:r>
      <w:r w:rsidRPr="005E531A">
        <w:rPr>
          <w:spacing w:val="-5"/>
        </w:rPr>
        <w:t xml:space="preserve"> </w:t>
      </w:r>
      <w:r w:rsidRPr="005E531A">
        <w:t>и др.).</w:t>
      </w:r>
    </w:p>
    <w:p w:rsidR="004B06CD" w:rsidRPr="005E531A" w:rsidRDefault="004B06CD" w:rsidP="004B06CD">
      <w:pPr>
        <w:ind w:left="821"/>
        <w:jc w:val="both"/>
        <w:rPr>
          <w:sz w:val="28"/>
          <w:szCs w:val="28"/>
        </w:rPr>
      </w:pPr>
      <w:r w:rsidRPr="005E531A">
        <w:rPr>
          <w:b/>
          <w:sz w:val="28"/>
          <w:szCs w:val="28"/>
        </w:rPr>
        <w:t>М.</w:t>
      </w:r>
      <w:r w:rsidRPr="005E531A">
        <w:rPr>
          <w:b/>
          <w:spacing w:val="-3"/>
          <w:sz w:val="28"/>
          <w:szCs w:val="28"/>
        </w:rPr>
        <w:t xml:space="preserve"> </w:t>
      </w:r>
      <w:r w:rsidRPr="005E531A">
        <w:rPr>
          <w:b/>
          <w:sz w:val="28"/>
          <w:szCs w:val="28"/>
        </w:rPr>
        <w:t>А.</w:t>
      </w:r>
      <w:r w:rsidRPr="005E531A">
        <w:rPr>
          <w:b/>
          <w:spacing w:val="-3"/>
          <w:sz w:val="28"/>
          <w:szCs w:val="28"/>
        </w:rPr>
        <w:t xml:space="preserve"> </w:t>
      </w:r>
      <w:r w:rsidRPr="005E531A">
        <w:rPr>
          <w:b/>
          <w:sz w:val="28"/>
          <w:szCs w:val="28"/>
        </w:rPr>
        <w:t>Шолохов.</w:t>
      </w:r>
      <w:r w:rsidRPr="005E531A">
        <w:rPr>
          <w:b/>
          <w:spacing w:val="-2"/>
          <w:sz w:val="28"/>
          <w:szCs w:val="28"/>
        </w:rPr>
        <w:t xml:space="preserve"> </w:t>
      </w:r>
      <w:r w:rsidRPr="005E531A">
        <w:rPr>
          <w:sz w:val="28"/>
          <w:szCs w:val="28"/>
        </w:rPr>
        <w:t>Рассказ</w:t>
      </w:r>
      <w:r w:rsidRPr="005E531A">
        <w:rPr>
          <w:spacing w:val="-2"/>
          <w:sz w:val="28"/>
          <w:szCs w:val="28"/>
        </w:rPr>
        <w:t xml:space="preserve"> </w:t>
      </w:r>
      <w:r w:rsidRPr="005E531A">
        <w:rPr>
          <w:sz w:val="28"/>
          <w:szCs w:val="28"/>
        </w:rPr>
        <w:t>«Судьба</w:t>
      </w:r>
      <w:r w:rsidRPr="005E531A">
        <w:rPr>
          <w:spacing w:val="-1"/>
          <w:sz w:val="28"/>
          <w:szCs w:val="28"/>
        </w:rPr>
        <w:t xml:space="preserve"> </w:t>
      </w:r>
      <w:r w:rsidRPr="005E531A">
        <w:rPr>
          <w:sz w:val="28"/>
          <w:szCs w:val="28"/>
        </w:rPr>
        <w:t>человека».</w:t>
      </w:r>
    </w:p>
    <w:p w:rsidR="004B06CD" w:rsidRPr="005E531A" w:rsidRDefault="004B06CD" w:rsidP="004B06CD">
      <w:pPr>
        <w:spacing w:before="2"/>
        <w:ind w:left="821"/>
        <w:jc w:val="both"/>
        <w:rPr>
          <w:sz w:val="28"/>
          <w:szCs w:val="28"/>
        </w:rPr>
      </w:pPr>
      <w:r w:rsidRPr="005E531A">
        <w:rPr>
          <w:b/>
          <w:sz w:val="28"/>
          <w:szCs w:val="28"/>
        </w:rPr>
        <w:t>А.</w:t>
      </w:r>
      <w:r w:rsidRPr="005E531A">
        <w:rPr>
          <w:b/>
          <w:spacing w:val="-4"/>
          <w:sz w:val="28"/>
          <w:szCs w:val="28"/>
        </w:rPr>
        <w:t xml:space="preserve"> </w:t>
      </w:r>
      <w:r w:rsidRPr="005E531A">
        <w:rPr>
          <w:b/>
          <w:sz w:val="28"/>
          <w:szCs w:val="28"/>
        </w:rPr>
        <w:t>И.</w:t>
      </w:r>
      <w:r w:rsidRPr="005E531A">
        <w:rPr>
          <w:b/>
          <w:spacing w:val="-3"/>
          <w:sz w:val="28"/>
          <w:szCs w:val="28"/>
        </w:rPr>
        <w:t xml:space="preserve"> </w:t>
      </w:r>
      <w:r w:rsidRPr="005E531A">
        <w:rPr>
          <w:b/>
          <w:sz w:val="28"/>
          <w:szCs w:val="28"/>
        </w:rPr>
        <w:t>Солженицын.</w:t>
      </w:r>
      <w:r w:rsidRPr="005E531A">
        <w:rPr>
          <w:b/>
          <w:spacing w:val="-4"/>
          <w:sz w:val="28"/>
          <w:szCs w:val="28"/>
        </w:rPr>
        <w:t xml:space="preserve"> </w:t>
      </w:r>
      <w:r w:rsidRPr="005E531A">
        <w:rPr>
          <w:sz w:val="28"/>
          <w:szCs w:val="28"/>
        </w:rPr>
        <w:t>Рассказ</w:t>
      </w:r>
      <w:r w:rsidRPr="005E531A">
        <w:rPr>
          <w:spacing w:val="-2"/>
          <w:sz w:val="28"/>
          <w:szCs w:val="28"/>
        </w:rPr>
        <w:t xml:space="preserve"> </w:t>
      </w:r>
      <w:r w:rsidRPr="005E531A">
        <w:rPr>
          <w:sz w:val="28"/>
          <w:szCs w:val="28"/>
        </w:rPr>
        <w:t>«Матрёнин</w:t>
      </w:r>
      <w:r w:rsidRPr="005E531A">
        <w:rPr>
          <w:spacing w:val="-3"/>
          <w:sz w:val="28"/>
          <w:szCs w:val="28"/>
        </w:rPr>
        <w:t xml:space="preserve"> </w:t>
      </w:r>
      <w:r w:rsidRPr="005E531A">
        <w:rPr>
          <w:sz w:val="28"/>
          <w:szCs w:val="28"/>
        </w:rPr>
        <w:t>двор».</w:t>
      </w:r>
    </w:p>
    <w:p w:rsidR="004B06CD" w:rsidRPr="005E531A" w:rsidRDefault="004B06CD" w:rsidP="004B06CD">
      <w:pPr>
        <w:spacing w:before="7" w:line="237" w:lineRule="auto"/>
        <w:ind w:left="112" w:right="117" w:firstLine="708"/>
        <w:jc w:val="both"/>
        <w:rPr>
          <w:sz w:val="28"/>
          <w:szCs w:val="28"/>
        </w:rPr>
      </w:pPr>
      <w:r w:rsidRPr="005E531A">
        <w:rPr>
          <w:b/>
          <w:sz w:val="28"/>
          <w:szCs w:val="28"/>
        </w:rPr>
        <w:t>Произведения отечественных прозаиков второй половины XX–</w:t>
      </w:r>
      <w:r w:rsidRPr="005E531A">
        <w:rPr>
          <w:b/>
          <w:spacing w:val="1"/>
          <w:sz w:val="28"/>
          <w:szCs w:val="28"/>
        </w:rPr>
        <w:t xml:space="preserve"> </w:t>
      </w:r>
      <w:r w:rsidRPr="005E531A">
        <w:rPr>
          <w:b/>
          <w:sz w:val="28"/>
          <w:szCs w:val="28"/>
        </w:rPr>
        <w:t>XXI</w:t>
      </w:r>
      <w:r w:rsidRPr="005E531A">
        <w:rPr>
          <w:b/>
          <w:spacing w:val="61"/>
          <w:sz w:val="28"/>
          <w:szCs w:val="28"/>
        </w:rPr>
        <w:t xml:space="preserve"> </w:t>
      </w:r>
      <w:r w:rsidRPr="005E531A">
        <w:rPr>
          <w:b/>
          <w:sz w:val="28"/>
          <w:szCs w:val="28"/>
        </w:rPr>
        <w:t>века</w:t>
      </w:r>
      <w:r w:rsidRPr="005E531A">
        <w:rPr>
          <w:b/>
          <w:spacing w:val="62"/>
          <w:sz w:val="28"/>
          <w:szCs w:val="28"/>
        </w:rPr>
        <w:t xml:space="preserve"> </w:t>
      </w:r>
      <w:r w:rsidRPr="005E531A">
        <w:rPr>
          <w:sz w:val="28"/>
          <w:szCs w:val="28"/>
        </w:rPr>
        <w:t>(одно</w:t>
      </w:r>
      <w:r w:rsidRPr="005E531A">
        <w:rPr>
          <w:spacing w:val="127"/>
          <w:sz w:val="28"/>
          <w:szCs w:val="28"/>
        </w:rPr>
        <w:t xml:space="preserve"> </w:t>
      </w:r>
      <w:r w:rsidRPr="005E531A">
        <w:rPr>
          <w:sz w:val="28"/>
          <w:szCs w:val="28"/>
        </w:rPr>
        <w:t>произведение</w:t>
      </w:r>
      <w:r w:rsidRPr="005E531A">
        <w:rPr>
          <w:spacing w:val="129"/>
          <w:sz w:val="28"/>
          <w:szCs w:val="28"/>
        </w:rPr>
        <w:t xml:space="preserve"> </w:t>
      </w:r>
      <w:r w:rsidRPr="005E531A">
        <w:rPr>
          <w:sz w:val="28"/>
          <w:szCs w:val="28"/>
        </w:rPr>
        <w:t>по</w:t>
      </w:r>
      <w:r w:rsidRPr="005E531A">
        <w:rPr>
          <w:spacing w:val="127"/>
          <w:sz w:val="28"/>
          <w:szCs w:val="28"/>
        </w:rPr>
        <w:t xml:space="preserve"> </w:t>
      </w:r>
      <w:r w:rsidRPr="005E531A">
        <w:rPr>
          <w:sz w:val="28"/>
          <w:szCs w:val="28"/>
        </w:rPr>
        <w:t>выбору).</w:t>
      </w:r>
      <w:r w:rsidRPr="005E531A">
        <w:rPr>
          <w:spacing w:val="129"/>
          <w:sz w:val="28"/>
          <w:szCs w:val="28"/>
        </w:rPr>
        <w:t xml:space="preserve"> </w:t>
      </w:r>
      <w:r w:rsidRPr="005E531A">
        <w:rPr>
          <w:sz w:val="28"/>
          <w:szCs w:val="28"/>
        </w:rPr>
        <w:t>Например,</w:t>
      </w:r>
      <w:r w:rsidRPr="005E531A">
        <w:rPr>
          <w:spacing w:val="128"/>
          <w:sz w:val="28"/>
          <w:szCs w:val="28"/>
        </w:rPr>
        <w:t xml:space="preserve"> </w:t>
      </w:r>
      <w:r w:rsidRPr="005E531A">
        <w:rPr>
          <w:sz w:val="28"/>
          <w:szCs w:val="28"/>
        </w:rPr>
        <w:t>произведения</w:t>
      </w:r>
      <w:r w:rsidRPr="005E531A">
        <w:rPr>
          <w:spacing w:val="-68"/>
          <w:sz w:val="28"/>
          <w:szCs w:val="28"/>
        </w:rPr>
        <w:t xml:space="preserve"> </w:t>
      </w:r>
      <w:r w:rsidRPr="005E531A">
        <w:rPr>
          <w:sz w:val="28"/>
          <w:szCs w:val="28"/>
        </w:rPr>
        <w:t>Е.</w:t>
      </w:r>
      <w:r w:rsidRPr="005E531A">
        <w:rPr>
          <w:spacing w:val="-2"/>
          <w:sz w:val="28"/>
          <w:szCs w:val="28"/>
        </w:rPr>
        <w:t xml:space="preserve"> </w:t>
      </w:r>
      <w:r w:rsidRPr="005E531A">
        <w:rPr>
          <w:sz w:val="28"/>
          <w:szCs w:val="28"/>
        </w:rPr>
        <w:t>И.</w:t>
      </w:r>
      <w:r w:rsidRPr="005E531A">
        <w:rPr>
          <w:spacing w:val="-2"/>
          <w:sz w:val="28"/>
          <w:szCs w:val="28"/>
        </w:rPr>
        <w:t xml:space="preserve"> </w:t>
      </w:r>
      <w:r w:rsidRPr="005E531A">
        <w:rPr>
          <w:sz w:val="28"/>
          <w:szCs w:val="28"/>
        </w:rPr>
        <w:t>Носова,</w:t>
      </w:r>
      <w:r w:rsidRPr="005E531A">
        <w:rPr>
          <w:spacing w:val="58"/>
          <w:sz w:val="28"/>
          <w:szCs w:val="28"/>
        </w:rPr>
        <w:t xml:space="preserve"> </w:t>
      </w:r>
      <w:r w:rsidRPr="005E531A">
        <w:rPr>
          <w:sz w:val="28"/>
          <w:szCs w:val="28"/>
        </w:rPr>
        <w:t>А.</w:t>
      </w:r>
      <w:r w:rsidRPr="005E531A">
        <w:rPr>
          <w:spacing w:val="-1"/>
          <w:sz w:val="28"/>
          <w:szCs w:val="28"/>
        </w:rPr>
        <w:t xml:space="preserve"> </w:t>
      </w:r>
      <w:r w:rsidRPr="005E531A">
        <w:rPr>
          <w:sz w:val="28"/>
          <w:szCs w:val="28"/>
        </w:rPr>
        <w:t>Н.</w:t>
      </w:r>
      <w:r w:rsidRPr="005E531A">
        <w:rPr>
          <w:spacing w:val="61"/>
          <w:sz w:val="28"/>
          <w:szCs w:val="28"/>
        </w:rPr>
        <w:t xml:space="preserve"> </w:t>
      </w:r>
      <w:r w:rsidRPr="005E531A">
        <w:rPr>
          <w:sz w:val="28"/>
          <w:szCs w:val="28"/>
        </w:rPr>
        <w:t>и</w:t>
      </w:r>
      <w:r w:rsidRPr="005E531A">
        <w:rPr>
          <w:spacing w:val="60"/>
          <w:sz w:val="28"/>
          <w:szCs w:val="28"/>
        </w:rPr>
        <w:t xml:space="preserve"> </w:t>
      </w:r>
      <w:r w:rsidRPr="005E531A">
        <w:rPr>
          <w:sz w:val="28"/>
          <w:szCs w:val="28"/>
        </w:rPr>
        <w:t>Б. Н.</w:t>
      </w:r>
      <w:r w:rsidRPr="005E531A">
        <w:rPr>
          <w:spacing w:val="-2"/>
          <w:sz w:val="28"/>
          <w:szCs w:val="28"/>
        </w:rPr>
        <w:t xml:space="preserve"> </w:t>
      </w:r>
      <w:r w:rsidRPr="005E531A">
        <w:rPr>
          <w:sz w:val="28"/>
          <w:szCs w:val="28"/>
        </w:rPr>
        <w:t>Стругацких,</w:t>
      </w:r>
      <w:r w:rsidRPr="005E531A">
        <w:rPr>
          <w:spacing w:val="59"/>
          <w:sz w:val="28"/>
          <w:szCs w:val="28"/>
        </w:rPr>
        <w:t xml:space="preserve"> </w:t>
      </w:r>
      <w:r w:rsidRPr="005E531A">
        <w:rPr>
          <w:sz w:val="28"/>
          <w:szCs w:val="28"/>
        </w:rPr>
        <w:t>В.</w:t>
      </w:r>
      <w:r w:rsidRPr="005E531A">
        <w:rPr>
          <w:spacing w:val="-2"/>
          <w:sz w:val="28"/>
          <w:szCs w:val="28"/>
        </w:rPr>
        <w:t xml:space="preserve"> </w:t>
      </w:r>
      <w:r w:rsidRPr="005E531A">
        <w:rPr>
          <w:sz w:val="28"/>
          <w:szCs w:val="28"/>
        </w:rPr>
        <w:t>Ф.</w:t>
      </w:r>
      <w:r w:rsidRPr="005E531A">
        <w:rPr>
          <w:spacing w:val="-1"/>
          <w:sz w:val="28"/>
          <w:szCs w:val="28"/>
        </w:rPr>
        <w:t xml:space="preserve"> </w:t>
      </w:r>
      <w:r w:rsidRPr="005E531A">
        <w:rPr>
          <w:sz w:val="28"/>
          <w:szCs w:val="28"/>
        </w:rPr>
        <w:t>Тендрякова,</w:t>
      </w:r>
      <w:r w:rsidRPr="005E531A">
        <w:rPr>
          <w:spacing w:val="59"/>
          <w:sz w:val="28"/>
          <w:szCs w:val="28"/>
        </w:rPr>
        <w:t xml:space="preserve"> </w:t>
      </w:r>
      <w:r w:rsidRPr="005E531A">
        <w:rPr>
          <w:sz w:val="28"/>
          <w:szCs w:val="28"/>
        </w:rPr>
        <w:t>Б.</w:t>
      </w:r>
      <w:r w:rsidRPr="005E531A">
        <w:rPr>
          <w:spacing w:val="58"/>
          <w:sz w:val="28"/>
          <w:szCs w:val="28"/>
        </w:rPr>
        <w:t xml:space="preserve"> </w:t>
      </w:r>
      <w:r w:rsidRPr="005E531A">
        <w:rPr>
          <w:sz w:val="28"/>
          <w:szCs w:val="28"/>
        </w:rPr>
        <w:t>П.</w:t>
      </w:r>
      <w:r w:rsidRPr="005E531A">
        <w:rPr>
          <w:spacing w:val="60"/>
          <w:sz w:val="28"/>
          <w:szCs w:val="28"/>
        </w:rPr>
        <w:t xml:space="preserve"> </w:t>
      </w:r>
      <w:r w:rsidRPr="005E531A">
        <w:rPr>
          <w:sz w:val="28"/>
          <w:szCs w:val="28"/>
        </w:rPr>
        <w:t>Екимова</w:t>
      </w:r>
      <w:r w:rsidRPr="005E531A">
        <w:rPr>
          <w:spacing w:val="-68"/>
          <w:sz w:val="28"/>
          <w:szCs w:val="28"/>
        </w:rPr>
        <w:t xml:space="preserve"> </w:t>
      </w:r>
      <w:r w:rsidRPr="005E531A">
        <w:rPr>
          <w:sz w:val="28"/>
          <w:szCs w:val="28"/>
        </w:rPr>
        <w:t>и</w:t>
      </w:r>
      <w:r w:rsidRPr="005E531A">
        <w:rPr>
          <w:spacing w:val="1"/>
          <w:sz w:val="28"/>
          <w:szCs w:val="28"/>
        </w:rPr>
        <w:t xml:space="preserve"> </w:t>
      </w:r>
      <w:r w:rsidRPr="005E531A">
        <w:rPr>
          <w:sz w:val="28"/>
          <w:szCs w:val="28"/>
        </w:rPr>
        <w:t>др.</w:t>
      </w:r>
    </w:p>
    <w:p w:rsidR="004B06CD" w:rsidRPr="005E531A" w:rsidRDefault="004B06CD" w:rsidP="004B06CD">
      <w:pPr>
        <w:spacing w:before="9"/>
        <w:ind w:left="112" w:right="115" w:firstLine="708"/>
        <w:jc w:val="both"/>
        <w:rPr>
          <w:sz w:val="28"/>
          <w:szCs w:val="28"/>
        </w:rPr>
      </w:pPr>
      <w:r w:rsidRPr="005E531A">
        <w:rPr>
          <w:b/>
          <w:sz w:val="28"/>
          <w:szCs w:val="28"/>
        </w:rPr>
        <w:lastRenderedPageBreak/>
        <w:t>Произведения</w:t>
      </w:r>
      <w:r w:rsidRPr="005E531A">
        <w:rPr>
          <w:b/>
          <w:spacing w:val="1"/>
          <w:sz w:val="28"/>
          <w:szCs w:val="28"/>
        </w:rPr>
        <w:t xml:space="preserve"> </w:t>
      </w:r>
      <w:r w:rsidRPr="005E531A">
        <w:rPr>
          <w:b/>
          <w:sz w:val="28"/>
          <w:szCs w:val="28"/>
        </w:rPr>
        <w:t>отечественных</w:t>
      </w:r>
      <w:r w:rsidRPr="005E531A">
        <w:rPr>
          <w:b/>
          <w:spacing w:val="1"/>
          <w:sz w:val="28"/>
          <w:szCs w:val="28"/>
        </w:rPr>
        <w:t xml:space="preserve"> </w:t>
      </w:r>
      <w:r w:rsidRPr="005E531A">
        <w:rPr>
          <w:b/>
          <w:sz w:val="28"/>
          <w:szCs w:val="28"/>
        </w:rPr>
        <w:t>и</w:t>
      </w:r>
      <w:r w:rsidRPr="005E531A">
        <w:rPr>
          <w:b/>
          <w:spacing w:val="1"/>
          <w:sz w:val="28"/>
          <w:szCs w:val="28"/>
        </w:rPr>
        <w:t xml:space="preserve"> </w:t>
      </w:r>
      <w:r w:rsidRPr="005E531A">
        <w:rPr>
          <w:b/>
          <w:sz w:val="28"/>
          <w:szCs w:val="28"/>
        </w:rPr>
        <w:t>зарубежных</w:t>
      </w:r>
      <w:r w:rsidRPr="005E531A">
        <w:rPr>
          <w:b/>
          <w:spacing w:val="1"/>
          <w:sz w:val="28"/>
          <w:szCs w:val="28"/>
        </w:rPr>
        <w:t xml:space="preserve"> </w:t>
      </w:r>
      <w:r w:rsidRPr="005E531A">
        <w:rPr>
          <w:b/>
          <w:sz w:val="28"/>
          <w:szCs w:val="28"/>
        </w:rPr>
        <w:t>прозаиков</w:t>
      </w:r>
      <w:r w:rsidRPr="005E531A">
        <w:rPr>
          <w:b/>
          <w:spacing w:val="1"/>
          <w:sz w:val="28"/>
          <w:szCs w:val="28"/>
        </w:rPr>
        <w:t xml:space="preserve"> </w:t>
      </w:r>
      <w:r w:rsidRPr="005E531A">
        <w:rPr>
          <w:b/>
          <w:sz w:val="28"/>
          <w:szCs w:val="28"/>
        </w:rPr>
        <w:t>второй</w:t>
      </w:r>
      <w:r w:rsidRPr="005E531A">
        <w:rPr>
          <w:b/>
          <w:spacing w:val="-67"/>
          <w:sz w:val="28"/>
          <w:szCs w:val="28"/>
        </w:rPr>
        <w:t xml:space="preserve"> </w:t>
      </w:r>
      <w:r w:rsidRPr="005E531A">
        <w:rPr>
          <w:b/>
          <w:sz w:val="28"/>
          <w:szCs w:val="28"/>
        </w:rPr>
        <w:t xml:space="preserve">половины XX–XXI века </w:t>
      </w:r>
      <w:r w:rsidRPr="005E531A">
        <w:rPr>
          <w:sz w:val="28"/>
          <w:szCs w:val="28"/>
        </w:rPr>
        <w:t>(одно произведение на тему «Человек в ситуации</w:t>
      </w:r>
      <w:r w:rsidRPr="005E531A">
        <w:rPr>
          <w:spacing w:val="-67"/>
          <w:sz w:val="28"/>
          <w:szCs w:val="28"/>
        </w:rPr>
        <w:t xml:space="preserve"> </w:t>
      </w:r>
      <w:r w:rsidRPr="005E531A">
        <w:rPr>
          <w:sz w:val="28"/>
          <w:szCs w:val="28"/>
        </w:rPr>
        <w:t xml:space="preserve">нравственного  </w:t>
      </w:r>
      <w:r w:rsidRPr="005E531A">
        <w:rPr>
          <w:spacing w:val="1"/>
          <w:sz w:val="28"/>
          <w:szCs w:val="28"/>
        </w:rPr>
        <w:t xml:space="preserve"> </w:t>
      </w:r>
      <w:r w:rsidRPr="005E531A">
        <w:rPr>
          <w:sz w:val="28"/>
          <w:szCs w:val="28"/>
        </w:rPr>
        <w:t xml:space="preserve">выбора»).  </w:t>
      </w:r>
      <w:r w:rsidRPr="005E531A">
        <w:rPr>
          <w:spacing w:val="1"/>
          <w:sz w:val="28"/>
          <w:szCs w:val="28"/>
        </w:rPr>
        <w:t xml:space="preserve"> </w:t>
      </w:r>
      <w:r w:rsidRPr="005E531A">
        <w:rPr>
          <w:sz w:val="28"/>
          <w:szCs w:val="28"/>
        </w:rPr>
        <w:t xml:space="preserve">Например,  </w:t>
      </w:r>
      <w:r w:rsidRPr="005E531A">
        <w:rPr>
          <w:spacing w:val="1"/>
          <w:sz w:val="28"/>
          <w:szCs w:val="28"/>
        </w:rPr>
        <w:t xml:space="preserve"> </w:t>
      </w:r>
      <w:r w:rsidRPr="005E531A">
        <w:rPr>
          <w:sz w:val="28"/>
          <w:szCs w:val="28"/>
        </w:rPr>
        <w:t>произведения    В. П. Астафьева,</w:t>
      </w:r>
      <w:r w:rsidRPr="005E531A">
        <w:rPr>
          <w:spacing w:val="1"/>
          <w:sz w:val="28"/>
          <w:szCs w:val="28"/>
        </w:rPr>
        <w:t xml:space="preserve"> </w:t>
      </w:r>
      <w:r w:rsidRPr="005E531A">
        <w:rPr>
          <w:sz w:val="28"/>
          <w:szCs w:val="28"/>
        </w:rPr>
        <w:t xml:space="preserve">Ю. В. Бондарева,    </w:t>
      </w:r>
      <w:r w:rsidRPr="005E531A">
        <w:rPr>
          <w:spacing w:val="1"/>
          <w:sz w:val="28"/>
          <w:szCs w:val="28"/>
        </w:rPr>
        <w:t xml:space="preserve"> </w:t>
      </w:r>
      <w:r w:rsidRPr="005E531A">
        <w:rPr>
          <w:sz w:val="28"/>
          <w:szCs w:val="28"/>
        </w:rPr>
        <w:t>Н. С. Дашевской,      Дж. Сэлинджера,      К. Патерсон,</w:t>
      </w:r>
      <w:r w:rsidRPr="005E531A">
        <w:rPr>
          <w:spacing w:val="1"/>
          <w:sz w:val="28"/>
          <w:szCs w:val="28"/>
        </w:rPr>
        <w:t xml:space="preserve"> </w:t>
      </w:r>
      <w:r w:rsidRPr="005E531A">
        <w:rPr>
          <w:sz w:val="28"/>
          <w:szCs w:val="28"/>
        </w:rPr>
        <w:t>Б.</w:t>
      </w:r>
      <w:r w:rsidRPr="005E531A">
        <w:rPr>
          <w:spacing w:val="-2"/>
          <w:sz w:val="28"/>
          <w:szCs w:val="28"/>
        </w:rPr>
        <w:t xml:space="preserve"> </w:t>
      </w:r>
      <w:r w:rsidRPr="005E531A">
        <w:rPr>
          <w:sz w:val="28"/>
          <w:szCs w:val="28"/>
        </w:rPr>
        <w:t>Кауфман</w:t>
      </w:r>
      <w:r w:rsidRPr="005E531A">
        <w:rPr>
          <w:spacing w:val="1"/>
          <w:sz w:val="28"/>
          <w:szCs w:val="28"/>
        </w:rPr>
        <w:t xml:space="preserve"> </w:t>
      </w:r>
      <w:r w:rsidRPr="005E531A">
        <w:rPr>
          <w:sz w:val="28"/>
          <w:szCs w:val="28"/>
        </w:rPr>
        <w:t>и др.).</w:t>
      </w:r>
    </w:p>
    <w:p w:rsidR="004B06CD" w:rsidRPr="005E531A" w:rsidRDefault="004B06CD" w:rsidP="004B06CD">
      <w:pPr>
        <w:pStyle w:val="a0"/>
        <w:ind w:right="115" w:firstLine="708"/>
        <w:jc w:val="both"/>
      </w:pPr>
      <w:r w:rsidRPr="005E531A">
        <w:rPr>
          <w:b/>
        </w:rPr>
        <w:t xml:space="preserve">Поэзия второй половины XX – начала XXI века </w:t>
      </w:r>
      <w:r w:rsidRPr="005E531A">
        <w:t>(не менее двух</w:t>
      </w:r>
      <w:r w:rsidRPr="005E531A">
        <w:rPr>
          <w:spacing w:val="1"/>
        </w:rPr>
        <w:t xml:space="preserve"> </w:t>
      </w:r>
      <w:r w:rsidRPr="005E531A">
        <w:t xml:space="preserve">стихотворений).      </w:t>
      </w:r>
      <w:r w:rsidRPr="005E531A">
        <w:rPr>
          <w:spacing w:val="1"/>
        </w:rPr>
        <w:t xml:space="preserve"> </w:t>
      </w:r>
      <w:r w:rsidRPr="005E531A">
        <w:t xml:space="preserve">Например,      </w:t>
      </w:r>
      <w:r w:rsidRPr="005E531A">
        <w:rPr>
          <w:spacing w:val="1"/>
        </w:rPr>
        <w:t xml:space="preserve"> </w:t>
      </w:r>
      <w:r w:rsidRPr="005E531A">
        <w:t>стихотворения        Н. А. Заболоцкого,</w:t>
      </w:r>
      <w:r w:rsidRPr="005E531A">
        <w:rPr>
          <w:spacing w:val="1"/>
        </w:rPr>
        <w:t xml:space="preserve"> </w:t>
      </w:r>
      <w:r w:rsidRPr="005E531A">
        <w:t>М.</w:t>
      </w:r>
      <w:r w:rsidRPr="005E531A">
        <w:rPr>
          <w:spacing w:val="-2"/>
        </w:rPr>
        <w:t xml:space="preserve"> </w:t>
      </w:r>
      <w:r w:rsidRPr="005E531A">
        <w:t>А.</w:t>
      </w:r>
      <w:r w:rsidRPr="005E531A">
        <w:rPr>
          <w:spacing w:val="-1"/>
        </w:rPr>
        <w:t xml:space="preserve"> </w:t>
      </w:r>
      <w:r w:rsidRPr="005E531A">
        <w:t>Светлова,</w:t>
      </w:r>
      <w:r w:rsidRPr="005E531A">
        <w:rPr>
          <w:spacing w:val="125"/>
        </w:rPr>
        <w:t xml:space="preserve"> </w:t>
      </w:r>
      <w:r w:rsidRPr="005E531A">
        <w:t>М.</w:t>
      </w:r>
      <w:r w:rsidRPr="005E531A">
        <w:rPr>
          <w:spacing w:val="-2"/>
        </w:rPr>
        <w:t xml:space="preserve"> </w:t>
      </w:r>
      <w:r w:rsidRPr="005E531A">
        <w:t>В.</w:t>
      </w:r>
      <w:r w:rsidRPr="005E531A">
        <w:rPr>
          <w:spacing w:val="-1"/>
        </w:rPr>
        <w:t xml:space="preserve"> </w:t>
      </w:r>
      <w:r w:rsidRPr="005E531A">
        <w:t>Исаковского,</w:t>
      </w:r>
      <w:r w:rsidRPr="005E531A">
        <w:rPr>
          <w:spacing w:val="124"/>
        </w:rPr>
        <w:t xml:space="preserve"> </w:t>
      </w:r>
      <w:r w:rsidRPr="005E531A">
        <w:t xml:space="preserve">К.  </w:t>
      </w:r>
      <w:r w:rsidRPr="005E531A">
        <w:rPr>
          <w:spacing w:val="54"/>
        </w:rPr>
        <w:t xml:space="preserve"> </w:t>
      </w:r>
      <w:r w:rsidRPr="005E531A">
        <w:t>М.</w:t>
      </w:r>
      <w:r w:rsidRPr="005E531A">
        <w:rPr>
          <w:spacing w:val="-1"/>
        </w:rPr>
        <w:t xml:space="preserve"> </w:t>
      </w:r>
      <w:r w:rsidRPr="005E531A">
        <w:t xml:space="preserve">Симонова,  </w:t>
      </w:r>
      <w:r w:rsidRPr="005E531A">
        <w:rPr>
          <w:spacing w:val="54"/>
        </w:rPr>
        <w:t xml:space="preserve"> </w:t>
      </w:r>
      <w:r w:rsidRPr="005E531A">
        <w:t>Р.</w:t>
      </w:r>
      <w:r w:rsidRPr="005E531A">
        <w:rPr>
          <w:spacing w:val="-2"/>
        </w:rPr>
        <w:t xml:space="preserve"> </w:t>
      </w:r>
      <w:r w:rsidRPr="005E531A">
        <w:t>Г.</w:t>
      </w:r>
      <w:r w:rsidRPr="005E531A">
        <w:rPr>
          <w:spacing w:val="-1"/>
        </w:rPr>
        <w:t xml:space="preserve"> </w:t>
      </w:r>
      <w:r w:rsidRPr="005E531A">
        <w:t>Гамзатова,</w:t>
      </w:r>
      <w:r w:rsidRPr="005E531A">
        <w:rPr>
          <w:spacing w:val="-68"/>
        </w:rPr>
        <w:t xml:space="preserve"> </w:t>
      </w:r>
      <w:r w:rsidRPr="005E531A">
        <w:t>Б. Ш. Окуджавы, В. С. Высоцкого, А. А. Вознесенского, Е. А. Евтушенко,</w:t>
      </w:r>
      <w:r w:rsidRPr="005E531A">
        <w:rPr>
          <w:spacing w:val="1"/>
        </w:rPr>
        <w:t xml:space="preserve"> </w:t>
      </w:r>
      <w:r w:rsidRPr="005E531A">
        <w:t>Р.</w:t>
      </w:r>
      <w:r w:rsidRPr="005E531A">
        <w:rPr>
          <w:spacing w:val="-2"/>
        </w:rPr>
        <w:t xml:space="preserve"> </w:t>
      </w:r>
      <w:r w:rsidRPr="005E531A">
        <w:t>И.</w:t>
      </w:r>
      <w:r w:rsidRPr="005E531A">
        <w:rPr>
          <w:spacing w:val="-1"/>
        </w:rPr>
        <w:t xml:space="preserve"> </w:t>
      </w:r>
      <w:r w:rsidRPr="005E531A">
        <w:t>Рождественского,</w:t>
      </w:r>
      <w:r w:rsidRPr="005E531A">
        <w:rPr>
          <w:spacing w:val="-1"/>
        </w:rPr>
        <w:t xml:space="preserve"> </w:t>
      </w:r>
      <w:r w:rsidRPr="005E531A">
        <w:t>И. А.</w:t>
      </w:r>
      <w:r w:rsidRPr="005E531A">
        <w:rPr>
          <w:spacing w:val="-2"/>
        </w:rPr>
        <w:t xml:space="preserve"> </w:t>
      </w:r>
      <w:r w:rsidRPr="005E531A">
        <w:t>Бродского,</w:t>
      </w:r>
      <w:r w:rsidRPr="005E531A">
        <w:rPr>
          <w:spacing w:val="-3"/>
        </w:rPr>
        <w:t xml:space="preserve"> </w:t>
      </w:r>
      <w:r w:rsidRPr="005E531A">
        <w:t>А.</w:t>
      </w:r>
      <w:r w:rsidRPr="005E531A">
        <w:rPr>
          <w:spacing w:val="-1"/>
        </w:rPr>
        <w:t xml:space="preserve"> </w:t>
      </w:r>
      <w:r w:rsidRPr="005E531A">
        <w:t>С.</w:t>
      </w:r>
      <w:r w:rsidRPr="005E531A">
        <w:rPr>
          <w:spacing w:val="-2"/>
        </w:rPr>
        <w:t xml:space="preserve"> </w:t>
      </w:r>
      <w:r w:rsidRPr="005E531A">
        <w:t>Кушнера</w:t>
      </w:r>
      <w:r w:rsidRPr="005E531A">
        <w:rPr>
          <w:spacing w:val="-1"/>
        </w:rPr>
        <w:t xml:space="preserve"> </w:t>
      </w:r>
      <w:r w:rsidRPr="005E531A">
        <w:t>и</w:t>
      </w:r>
      <w:r w:rsidRPr="005E531A">
        <w:rPr>
          <w:spacing w:val="-1"/>
        </w:rPr>
        <w:t xml:space="preserve"> </w:t>
      </w:r>
      <w:r w:rsidRPr="005E531A">
        <w:t>др.</w:t>
      </w:r>
    </w:p>
    <w:p w:rsidR="004B06CD" w:rsidRPr="005E531A" w:rsidRDefault="004B06CD" w:rsidP="004B06CD">
      <w:pPr>
        <w:pStyle w:val="a0"/>
        <w:spacing w:before="1"/>
        <w:ind w:left="0"/>
      </w:pPr>
    </w:p>
    <w:p w:rsidR="004B06CD" w:rsidRPr="005E531A" w:rsidRDefault="004B06CD" w:rsidP="004B06CD">
      <w:pPr>
        <w:pStyle w:val="110"/>
        <w:spacing w:line="240" w:lineRule="auto"/>
      </w:pPr>
      <w:r w:rsidRPr="005E531A">
        <w:t>Зарубежная</w:t>
      </w:r>
      <w:r w:rsidRPr="005E531A">
        <w:rPr>
          <w:spacing w:val="-5"/>
        </w:rPr>
        <w:t xml:space="preserve"> </w:t>
      </w:r>
      <w:r w:rsidRPr="005E531A">
        <w:t>литература</w:t>
      </w:r>
    </w:p>
    <w:p w:rsidR="004B06CD" w:rsidRPr="005E531A" w:rsidRDefault="004B06CD" w:rsidP="004B06CD">
      <w:pPr>
        <w:spacing w:before="67"/>
        <w:ind w:left="821"/>
        <w:rPr>
          <w:sz w:val="28"/>
          <w:szCs w:val="28"/>
        </w:rPr>
      </w:pPr>
      <w:r w:rsidRPr="005E531A">
        <w:rPr>
          <w:b/>
          <w:sz w:val="28"/>
          <w:szCs w:val="28"/>
        </w:rPr>
        <w:t>У.</w:t>
      </w:r>
      <w:r w:rsidRPr="005E531A">
        <w:rPr>
          <w:b/>
          <w:spacing w:val="56"/>
          <w:sz w:val="28"/>
          <w:szCs w:val="28"/>
        </w:rPr>
        <w:t xml:space="preserve"> </w:t>
      </w:r>
      <w:r w:rsidRPr="005E531A">
        <w:rPr>
          <w:b/>
          <w:sz w:val="28"/>
          <w:szCs w:val="28"/>
        </w:rPr>
        <w:t>Шекспир.</w:t>
      </w:r>
      <w:r w:rsidRPr="005E531A">
        <w:rPr>
          <w:b/>
          <w:spacing w:val="124"/>
          <w:sz w:val="28"/>
          <w:szCs w:val="28"/>
        </w:rPr>
        <w:t xml:space="preserve"> </w:t>
      </w:r>
      <w:r w:rsidRPr="005E531A">
        <w:rPr>
          <w:sz w:val="28"/>
          <w:szCs w:val="28"/>
        </w:rPr>
        <w:t>Сонеты</w:t>
      </w:r>
      <w:r w:rsidRPr="005E531A">
        <w:rPr>
          <w:spacing w:val="126"/>
          <w:sz w:val="28"/>
          <w:szCs w:val="28"/>
        </w:rPr>
        <w:t xml:space="preserve"> </w:t>
      </w:r>
      <w:r w:rsidRPr="005E531A">
        <w:rPr>
          <w:sz w:val="28"/>
          <w:szCs w:val="28"/>
        </w:rPr>
        <w:t>(один-два</w:t>
      </w:r>
      <w:r w:rsidRPr="005E531A">
        <w:rPr>
          <w:spacing w:val="124"/>
          <w:sz w:val="28"/>
          <w:szCs w:val="28"/>
        </w:rPr>
        <w:t xml:space="preserve"> </w:t>
      </w:r>
      <w:r w:rsidRPr="005E531A">
        <w:rPr>
          <w:sz w:val="28"/>
          <w:szCs w:val="28"/>
        </w:rPr>
        <w:t>по</w:t>
      </w:r>
      <w:r w:rsidRPr="005E531A">
        <w:rPr>
          <w:spacing w:val="124"/>
          <w:sz w:val="28"/>
          <w:szCs w:val="28"/>
        </w:rPr>
        <w:t xml:space="preserve"> </w:t>
      </w:r>
      <w:r w:rsidRPr="005E531A">
        <w:rPr>
          <w:sz w:val="28"/>
          <w:szCs w:val="28"/>
        </w:rPr>
        <w:t>выбору).</w:t>
      </w:r>
      <w:r w:rsidRPr="005E531A">
        <w:rPr>
          <w:spacing w:val="125"/>
          <w:sz w:val="28"/>
          <w:szCs w:val="28"/>
        </w:rPr>
        <w:t xml:space="preserve"> </w:t>
      </w:r>
      <w:r w:rsidRPr="005E531A">
        <w:rPr>
          <w:sz w:val="28"/>
          <w:szCs w:val="28"/>
        </w:rPr>
        <w:t>Например,</w:t>
      </w:r>
      <w:r w:rsidRPr="005E531A">
        <w:rPr>
          <w:spacing w:val="125"/>
          <w:sz w:val="28"/>
          <w:szCs w:val="28"/>
        </w:rPr>
        <w:t xml:space="preserve"> </w:t>
      </w:r>
      <w:r w:rsidRPr="005E531A">
        <w:rPr>
          <w:sz w:val="28"/>
          <w:szCs w:val="28"/>
        </w:rPr>
        <w:t>№</w:t>
      </w:r>
      <w:r w:rsidRPr="005E531A">
        <w:rPr>
          <w:spacing w:val="126"/>
          <w:sz w:val="28"/>
          <w:szCs w:val="28"/>
        </w:rPr>
        <w:t xml:space="preserve"> </w:t>
      </w:r>
      <w:r w:rsidRPr="005E531A">
        <w:rPr>
          <w:sz w:val="28"/>
          <w:szCs w:val="28"/>
        </w:rPr>
        <w:t>66</w:t>
      </w:r>
    </w:p>
    <w:p w:rsidR="004B06CD" w:rsidRPr="005E531A" w:rsidRDefault="004B06CD" w:rsidP="004B06CD">
      <w:pPr>
        <w:pStyle w:val="a0"/>
        <w:spacing w:before="2"/>
      </w:pPr>
      <w:r w:rsidRPr="005E531A">
        <w:t>«Измучась</w:t>
      </w:r>
      <w:r w:rsidRPr="005E531A">
        <w:rPr>
          <w:spacing w:val="33"/>
        </w:rPr>
        <w:t xml:space="preserve"> </w:t>
      </w:r>
      <w:r w:rsidRPr="005E531A">
        <w:t>всем,</w:t>
      </w:r>
      <w:r w:rsidRPr="005E531A">
        <w:rPr>
          <w:spacing w:val="32"/>
        </w:rPr>
        <w:t xml:space="preserve"> </w:t>
      </w:r>
      <w:r w:rsidRPr="005E531A">
        <w:t>я</w:t>
      </w:r>
      <w:r w:rsidRPr="005E531A">
        <w:rPr>
          <w:spacing w:val="34"/>
        </w:rPr>
        <w:t xml:space="preserve"> </w:t>
      </w:r>
      <w:r w:rsidRPr="005E531A">
        <w:t>умереть</w:t>
      </w:r>
      <w:r w:rsidRPr="005E531A">
        <w:rPr>
          <w:spacing w:val="32"/>
        </w:rPr>
        <w:t xml:space="preserve"> </w:t>
      </w:r>
      <w:r w:rsidRPr="005E531A">
        <w:t>хочу…»,</w:t>
      </w:r>
      <w:r w:rsidRPr="005E531A">
        <w:rPr>
          <w:spacing w:val="33"/>
        </w:rPr>
        <w:t xml:space="preserve"> </w:t>
      </w:r>
      <w:r w:rsidRPr="005E531A">
        <w:t>№</w:t>
      </w:r>
      <w:r w:rsidRPr="005E531A">
        <w:rPr>
          <w:spacing w:val="34"/>
        </w:rPr>
        <w:t xml:space="preserve"> </w:t>
      </w:r>
      <w:r w:rsidRPr="005E531A">
        <w:t>130</w:t>
      </w:r>
      <w:r w:rsidRPr="005E531A">
        <w:rPr>
          <w:spacing w:val="34"/>
        </w:rPr>
        <w:t xml:space="preserve"> </w:t>
      </w:r>
      <w:r w:rsidRPr="005E531A">
        <w:t>«Её</w:t>
      </w:r>
      <w:r w:rsidRPr="005E531A">
        <w:rPr>
          <w:spacing w:val="34"/>
        </w:rPr>
        <w:t xml:space="preserve"> </w:t>
      </w:r>
      <w:r w:rsidRPr="005E531A">
        <w:t>глаза</w:t>
      </w:r>
      <w:r w:rsidRPr="005E531A">
        <w:rPr>
          <w:spacing w:val="33"/>
        </w:rPr>
        <w:t xml:space="preserve"> </w:t>
      </w:r>
      <w:r w:rsidRPr="005E531A">
        <w:t>на</w:t>
      </w:r>
      <w:r w:rsidRPr="005E531A">
        <w:rPr>
          <w:spacing w:val="34"/>
        </w:rPr>
        <w:t xml:space="preserve"> </w:t>
      </w:r>
      <w:r w:rsidRPr="005E531A">
        <w:t>звёзды</w:t>
      </w:r>
      <w:r w:rsidRPr="005E531A">
        <w:rPr>
          <w:spacing w:val="34"/>
        </w:rPr>
        <w:t xml:space="preserve"> </w:t>
      </w:r>
      <w:r w:rsidRPr="005E531A">
        <w:t>не</w:t>
      </w:r>
      <w:r w:rsidRPr="005E531A">
        <w:rPr>
          <w:spacing w:val="-67"/>
        </w:rPr>
        <w:t xml:space="preserve"> </w:t>
      </w:r>
      <w:r w:rsidRPr="005E531A">
        <w:t>похожи…»</w:t>
      </w:r>
      <w:r w:rsidRPr="005E531A">
        <w:rPr>
          <w:spacing w:val="-3"/>
        </w:rPr>
        <w:t xml:space="preserve"> </w:t>
      </w:r>
      <w:r w:rsidRPr="005E531A">
        <w:t>и</w:t>
      </w:r>
      <w:r w:rsidRPr="005E531A">
        <w:rPr>
          <w:spacing w:val="-2"/>
        </w:rPr>
        <w:t xml:space="preserve"> </w:t>
      </w:r>
      <w:r w:rsidRPr="005E531A">
        <w:t>др.</w:t>
      </w:r>
      <w:r w:rsidRPr="005E531A">
        <w:rPr>
          <w:spacing w:val="-2"/>
        </w:rPr>
        <w:t xml:space="preserve"> </w:t>
      </w:r>
      <w:r w:rsidRPr="005E531A">
        <w:t>Трагедия</w:t>
      </w:r>
      <w:r w:rsidRPr="005E531A">
        <w:rPr>
          <w:spacing w:val="-2"/>
        </w:rPr>
        <w:t xml:space="preserve"> </w:t>
      </w:r>
      <w:r w:rsidRPr="005E531A">
        <w:t>«Ромео</w:t>
      </w:r>
      <w:r w:rsidRPr="005E531A">
        <w:rPr>
          <w:spacing w:val="-3"/>
        </w:rPr>
        <w:t xml:space="preserve"> </w:t>
      </w:r>
      <w:r w:rsidRPr="005E531A">
        <w:t>и</w:t>
      </w:r>
      <w:r w:rsidRPr="005E531A">
        <w:rPr>
          <w:spacing w:val="-2"/>
        </w:rPr>
        <w:t xml:space="preserve"> </w:t>
      </w:r>
      <w:r w:rsidRPr="005E531A">
        <w:t>Джульетта»</w:t>
      </w:r>
      <w:r w:rsidRPr="005E531A">
        <w:rPr>
          <w:spacing w:val="-3"/>
        </w:rPr>
        <w:t xml:space="preserve"> </w:t>
      </w:r>
      <w:r w:rsidRPr="005E531A">
        <w:t>(фрагменты</w:t>
      </w:r>
      <w:r w:rsidRPr="005E531A">
        <w:rPr>
          <w:spacing w:val="-2"/>
        </w:rPr>
        <w:t xml:space="preserve"> </w:t>
      </w:r>
      <w:r w:rsidRPr="005E531A">
        <w:t>по</w:t>
      </w:r>
      <w:r w:rsidRPr="005E531A">
        <w:rPr>
          <w:spacing w:val="-1"/>
        </w:rPr>
        <w:t xml:space="preserve"> </w:t>
      </w:r>
      <w:r w:rsidRPr="005E531A">
        <w:t>выбору).</w:t>
      </w:r>
    </w:p>
    <w:p w:rsidR="004B06CD" w:rsidRPr="005E531A" w:rsidRDefault="004B06CD" w:rsidP="004B06CD">
      <w:pPr>
        <w:ind w:left="112" w:firstLine="708"/>
        <w:rPr>
          <w:sz w:val="28"/>
          <w:szCs w:val="28"/>
        </w:rPr>
      </w:pPr>
      <w:r w:rsidRPr="005E531A">
        <w:rPr>
          <w:b/>
          <w:sz w:val="28"/>
          <w:szCs w:val="28"/>
        </w:rPr>
        <w:t>Ж.-Б.</w:t>
      </w:r>
      <w:r w:rsidRPr="005E531A">
        <w:rPr>
          <w:b/>
          <w:spacing w:val="40"/>
          <w:sz w:val="28"/>
          <w:szCs w:val="28"/>
        </w:rPr>
        <w:t xml:space="preserve"> </w:t>
      </w:r>
      <w:r w:rsidRPr="005E531A">
        <w:rPr>
          <w:b/>
          <w:sz w:val="28"/>
          <w:szCs w:val="28"/>
        </w:rPr>
        <w:t>Мольер.</w:t>
      </w:r>
      <w:r w:rsidRPr="005E531A">
        <w:rPr>
          <w:b/>
          <w:spacing w:val="42"/>
          <w:sz w:val="28"/>
          <w:szCs w:val="28"/>
        </w:rPr>
        <w:t xml:space="preserve"> </w:t>
      </w:r>
      <w:r w:rsidRPr="005E531A">
        <w:rPr>
          <w:sz w:val="28"/>
          <w:szCs w:val="28"/>
        </w:rPr>
        <w:t>Комедия</w:t>
      </w:r>
      <w:r w:rsidRPr="005E531A">
        <w:rPr>
          <w:spacing w:val="42"/>
          <w:sz w:val="28"/>
          <w:szCs w:val="28"/>
        </w:rPr>
        <w:t xml:space="preserve"> </w:t>
      </w:r>
      <w:r w:rsidRPr="005E531A">
        <w:rPr>
          <w:sz w:val="28"/>
          <w:szCs w:val="28"/>
        </w:rPr>
        <w:t>«Мещанин</w:t>
      </w:r>
      <w:r w:rsidRPr="005E531A">
        <w:rPr>
          <w:spacing w:val="41"/>
          <w:sz w:val="28"/>
          <w:szCs w:val="28"/>
        </w:rPr>
        <w:t xml:space="preserve"> </w:t>
      </w:r>
      <w:r w:rsidRPr="005E531A">
        <w:rPr>
          <w:sz w:val="28"/>
          <w:szCs w:val="28"/>
        </w:rPr>
        <w:t>во</w:t>
      </w:r>
      <w:r w:rsidRPr="005E531A">
        <w:rPr>
          <w:spacing w:val="40"/>
          <w:sz w:val="28"/>
          <w:szCs w:val="28"/>
        </w:rPr>
        <w:t xml:space="preserve"> </w:t>
      </w:r>
      <w:r w:rsidRPr="005E531A">
        <w:rPr>
          <w:sz w:val="28"/>
          <w:szCs w:val="28"/>
        </w:rPr>
        <w:t>дворянстве»</w:t>
      </w:r>
      <w:r w:rsidRPr="005E531A">
        <w:rPr>
          <w:spacing w:val="41"/>
          <w:sz w:val="28"/>
          <w:szCs w:val="28"/>
        </w:rPr>
        <w:t xml:space="preserve"> </w:t>
      </w:r>
      <w:r w:rsidRPr="005E531A">
        <w:rPr>
          <w:sz w:val="28"/>
          <w:szCs w:val="28"/>
        </w:rPr>
        <w:t>(фрагменты</w:t>
      </w:r>
      <w:r w:rsidRPr="005E531A">
        <w:rPr>
          <w:spacing w:val="40"/>
          <w:sz w:val="28"/>
          <w:szCs w:val="28"/>
        </w:rPr>
        <w:t xml:space="preserve"> </w:t>
      </w:r>
      <w:r w:rsidRPr="005E531A">
        <w:rPr>
          <w:sz w:val="28"/>
          <w:szCs w:val="28"/>
        </w:rPr>
        <w:t>по</w:t>
      </w:r>
      <w:r w:rsidRPr="005E531A">
        <w:rPr>
          <w:spacing w:val="-67"/>
          <w:sz w:val="28"/>
          <w:szCs w:val="28"/>
        </w:rPr>
        <w:t xml:space="preserve"> </w:t>
      </w:r>
      <w:r w:rsidRPr="005E531A">
        <w:rPr>
          <w:sz w:val="28"/>
          <w:szCs w:val="28"/>
        </w:rPr>
        <w:t>выбору).</w:t>
      </w:r>
    </w:p>
    <w:p w:rsidR="004B06CD" w:rsidRPr="005E531A" w:rsidRDefault="004B06CD" w:rsidP="004B06CD">
      <w:pPr>
        <w:pStyle w:val="a0"/>
        <w:spacing w:before="1"/>
        <w:ind w:left="0"/>
      </w:pPr>
    </w:p>
    <w:p w:rsidR="004B06CD" w:rsidRPr="005E531A" w:rsidRDefault="004B06CD" w:rsidP="00B33F3D">
      <w:pPr>
        <w:pStyle w:val="110"/>
        <w:numPr>
          <w:ilvl w:val="0"/>
          <w:numId w:val="14"/>
        </w:numPr>
        <w:tabs>
          <w:tab w:val="left" w:pos="325"/>
        </w:tabs>
        <w:spacing w:line="240" w:lineRule="auto"/>
        <w:ind w:hanging="213"/>
        <w:jc w:val="center"/>
      </w:pPr>
      <w:bookmarkStart w:id="52" w:name="_bookmark11"/>
      <w:bookmarkEnd w:id="52"/>
      <w:r w:rsidRPr="005E531A">
        <w:t>КЛАСС</w:t>
      </w:r>
    </w:p>
    <w:p w:rsidR="004B06CD" w:rsidRPr="005E531A" w:rsidRDefault="004B06CD" w:rsidP="004B06CD">
      <w:pPr>
        <w:pStyle w:val="a0"/>
        <w:spacing w:before="10"/>
        <w:ind w:left="0"/>
        <w:rPr>
          <w:b/>
        </w:rPr>
      </w:pPr>
    </w:p>
    <w:p w:rsidR="004B06CD" w:rsidRPr="005E531A" w:rsidRDefault="004B06CD" w:rsidP="004B06CD">
      <w:pPr>
        <w:spacing w:line="319" w:lineRule="exact"/>
        <w:ind w:left="821"/>
        <w:rPr>
          <w:b/>
          <w:sz w:val="28"/>
          <w:szCs w:val="28"/>
        </w:rPr>
      </w:pPr>
      <w:r w:rsidRPr="005E531A">
        <w:rPr>
          <w:b/>
          <w:sz w:val="28"/>
          <w:szCs w:val="28"/>
        </w:rPr>
        <w:t>Древнерусская</w:t>
      </w:r>
      <w:r w:rsidRPr="005E531A">
        <w:rPr>
          <w:b/>
          <w:spacing w:val="-6"/>
          <w:sz w:val="28"/>
          <w:szCs w:val="28"/>
        </w:rPr>
        <w:t xml:space="preserve"> </w:t>
      </w:r>
      <w:r w:rsidRPr="005E531A">
        <w:rPr>
          <w:b/>
          <w:sz w:val="28"/>
          <w:szCs w:val="28"/>
        </w:rPr>
        <w:t>литература</w:t>
      </w:r>
    </w:p>
    <w:p w:rsidR="004B06CD" w:rsidRPr="005E531A" w:rsidRDefault="004B06CD" w:rsidP="004B06CD">
      <w:pPr>
        <w:pStyle w:val="a0"/>
        <w:spacing w:line="319" w:lineRule="exact"/>
        <w:ind w:left="821"/>
      </w:pPr>
      <w:r w:rsidRPr="005E531A">
        <w:t>«Слово</w:t>
      </w:r>
      <w:r w:rsidRPr="005E531A">
        <w:rPr>
          <w:spacing w:val="-2"/>
        </w:rPr>
        <w:t xml:space="preserve"> </w:t>
      </w:r>
      <w:r w:rsidRPr="005E531A">
        <w:t>о</w:t>
      </w:r>
      <w:r w:rsidRPr="005E531A">
        <w:rPr>
          <w:spacing w:val="-4"/>
        </w:rPr>
        <w:t xml:space="preserve"> </w:t>
      </w:r>
      <w:r w:rsidRPr="005E531A">
        <w:t>полку</w:t>
      </w:r>
      <w:r w:rsidRPr="005E531A">
        <w:rPr>
          <w:spacing w:val="-5"/>
        </w:rPr>
        <w:t xml:space="preserve"> </w:t>
      </w:r>
      <w:r w:rsidRPr="005E531A">
        <w:t>Игореве».</w:t>
      </w:r>
    </w:p>
    <w:p w:rsidR="004B06CD" w:rsidRPr="005E531A" w:rsidRDefault="004B06CD" w:rsidP="004B06CD">
      <w:pPr>
        <w:pStyle w:val="a0"/>
        <w:spacing w:before="4"/>
        <w:ind w:left="0"/>
      </w:pPr>
    </w:p>
    <w:p w:rsidR="004B06CD" w:rsidRPr="005E531A" w:rsidRDefault="004B06CD" w:rsidP="004B06CD">
      <w:pPr>
        <w:pStyle w:val="110"/>
        <w:spacing w:line="321" w:lineRule="exact"/>
      </w:pPr>
      <w:r w:rsidRPr="005E531A">
        <w:t>Литература</w:t>
      </w:r>
      <w:r w:rsidRPr="005E531A">
        <w:rPr>
          <w:spacing w:val="-3"/>
        </w:rPr>
        <w:t xml:space="preserve"> </w:t>
      </w:r>
      <w:r w:rsidRPr="005E531A">
        <w:t>XVIII</w:t>
      </w:r>
      <w:r w:rsidRPr="005E531A">
        <w:rPr>
          <w:spacing w:val="-7"/>
        </w:rPr>
        <w:t xml:space="preserve"> </w:t>
      </w:r>
      <w:r w:rsidRPr="005E531A">
        <w:t>века</w:t>
      </w:r>
    </w:p>
    <w:p w:rsidR="004B06CD" w:rsidRPr="005E531A" w:rsidRDefault="004B06CD" w:rsidP="004B06CD">
      <w:pPr>
        <w:pStyle w:val="a0"/>
        <w:ind w:right="120" w:firstLine="708"/>
        <w:jc w:val="both"/>
      </w:pPr>
      <w:r w:rsidRPr="005E531A">
        <w:rPr>
          <w:b/>
        </w:rPr>
        <w:t>М.</w:t>
      </w:r>
      <w:r w:rsidRPr="005E531A">
        <w:rPr>
          <w:b/>
          <w:spacing w:val="1"/>
        </w:rPr>
        <w:t xml:space="preserve"> </w:t>
      </w:r>
      <w:r w:rsidRPr="005E531A">
        <w:rPr>
          <w:b/>
        </w:rPr>
        <w:t>В.</w:t>
      </w:r>
      <w:r w:rsidRPr="005E531A">
        <w:rPr>
          <w:b/>
          <w:spacing w:val="1"/>
        </w:rPr>
        <w:t xml:space="preserve"> </w:t>
      </w:r>
      <w:r w:rsidRPr="005E531A">
        <w:rPr>
          <w:b/>
        </w:rPr>
        <w:t>Ломоносов.</w:t>
      </w:r>
      <w:r w:rsidRPr="005E531A">
        <w:rPr>
          <w:b/>
          <w:spacing w:val="1"/>
        </w:rPr>
        <w:t xml:space="preserve"> </w:t>
      </w:r>
      <w:r w:rsidRPr="005E531A">
        <w:t>«Ода</w:t>
      </w:r>
      <w:r w:rsidRPr="005E531A">
        <w:rPr>
          <w:spacing w:val="1"/>
        </w:rPr>
        <w:t xml:space="preserve"> </w:t>
      </w:r>
      <w:r w:rsidRPr="005E531A">
        <w:t>на</w:t>
      </w:r>
      <w:r w:rsidRPr="005E531A">
        <w:rPr>
          <w:spacing w:val="1"/>
        </w:rPr>
        <w:t xml:space="preserve"> </w:t>
      </w:r>
      <w:r w:rsidRPr="005E531A">
        <w:t>день</w:t>
      </w:r>
      <w:r w:rsidRPr="005E531A">
        <w:rPr>
          <w:spacing w:val="1"/>
        </w:rPr>
        <w:t xml:space="preserve"> </w:t>
      </w:r>
      <w:r w:rsidRPr="005E531A">
        <w:t>восшествия</w:t>
      </w:r>
      <w:r w:rsidRPr="005E531A">
        <w:rPr>
          <w:spacing w:val="1"/>
        </w:rPr>
        <w:t xml:space="preserve"> </w:t>
      </w:r>
      <w:r w:rsidRPr="005E531A">
        <w:t>на</w:t>
      </w:r>
      <w:r w:rsidRPr="005E531A">
        <w:rPr>
          <w:spacing w:val="1"/>
        </w:rPr>
        <w:t xml:space="preserve"> </w:t>
      </w:r>
      <w:r w:rsidRPr="005E531A">
        <w:t>Всероссийский</w:t>
      </w:r>
      <w:r w:rsidRPr="005E531A">
        <w:rPr>
          <w:spacing w:val="1"/>
        </w:rPr>
        <w:t xml:space="preserve"> </w:t>
      </w:r>
      <w:r w:rsidRPr="005E531A">
        <w:t>престол</w:t>
      </w:r>
      <w:r w:rsidRPr="005E531A">
        <w:rPr>
          <w:spacing w:val="1"/>
        </w:rPr>
        <w:t xml:space="preserve"> </w:t>
      </w:r>
      <w:r w:rsidRPr="005E531A">
        <w:t>Ея</w:t>
      </w:r>
      <w:r w:rsidRPr="005E531A">
        <w:rPr>
          <w:spacing w:val="1"/>
        </w:rPr>
        <w:t xml:space="preserve"> </w:t>
      </w:r>
      <w:r w:rsidRPr="005E531A">
        <w:t>Величества</w:t>
      </w:r>
      <w:r w:rsidRPr="005E531A">
        <w:rPr>
          <w:spacing w:val="1"/>
        </w:rPr>
        <w:t xml:space="preserve"> </w:t>
      </w:r>
      <w:r w:rsidRPr="005E531A">
        <w:t>Государыни</w:t>
      </w:r>
      <w:r w:rsidRPr="005E531A">
        <w:rPr>
          <w:spacing w:val="1"/>
        </w:rPr>
        <w:t xml:space="preserve"> </w:t>
      </w:r>
      <w:r w:rsidRPr="005E531A">
        <w:t>Императрицы</w:t>
      </w:r>
      <w:r w:rsidRPr="005E531A">
        <w:rPr>
          <w:spacing w:val="1"/>
        </w:rPr>
        <w:t xml:space="preserve"> </w:t>
      </w:r>
      <w:r w:rsidRPr="005E531A">
        <w:t>Елисаветы</w:t>
      </w:r>
      <w:r w:rsidRPr="005E531A">
        <w:rPr>
          <w:spacing w:val="1"/>
        </w:rPr>
        <w:t xml:space="preserve"> </w:t>
      </w:r>
      <w:r w:rsidRPr="005E531A">
        <w:t>Петровны</w:t>
      </w:r>
      <w:r w:rsidRPr="005E531A">
        <w:rPr>
          <w:spacing w:val="-67"/>
        </w:rPr>
        <w:t xml:space="preserve"> </w:t>
      </w:r>
      <w:r w:rsidRPr="005E531A">
        <w:t>1747 года»</w:t>
      </w:r>
      <w:r w:rsidRPr="005E531A">
        <w:rPr>
          <w:spacing w:val="-1"/>
        </w:rPr>
        <w:t xml:space="preserve"> </w:t>
      </w:r>
      <w:r w:rsidRPr="005E531A">
        <w:t>и</w:t>
      </w:r>
      <w:r w:rsidRPr="005E531A">
        <w:rPr>
          <w:spacing w:val="-3"/>
        </w:rPr>
        <w:t xml:space="preserve"> </w:t>
      </w:r>
      <w:r w:rsidRPr="005E531A">
        <w:t>другие</w:t>
      </w:r>
      <w:r w:rsidRPr="005E531A">
        <w:rPr>
          <w:spacing w:val="-3"/>
        </w:rPr>
        <w:t xml:space="preserve"> </w:t>
      </w:r>
      <w:r w:rsidRPr="005E531A">
        <w:t>стихотворения (по</w:t>
      </w:r>
      <w:r w:rsidRPr="005E531A">
        <w:rPr>
          <w:spacing w:val="-3"/>
        </w:rPr>
        <w:t xml:space="preserve"> </w:t>
      </w:r>
      <w:r w:rsidRPr="005E531A">
        <w:t>выбору).</w:t>
      </w:r>
    </w:p>
    <w:p w:rsidR="004B06CD" w:rsidRPr="005E531A" w:rsidRDefault="004B06CD" w:rsidP="004B06CD">
      <w:pPr>
        <w:spacing w:line="321" w:lineRule="exact"/>
        <w:ind w:left="821"/>
        <w:jc w:val="both"/>
        <w:rPr>
          <w:sz w:val="28"/>
          <w:szCs w:val="28"/>
        </w:rPr>
      </w:pPr>
      <w:r w:rsidRPr="005E531A">
        <w:rPr>
          <w:b/>
          <w:sz w:val="28"/>
          <w:szCs w:val="28"/>
        </w:rPr>
        <w:t>Г.</w:t>
      </w:r>
      <w:r w:rsidRPr="005E531A">
        <w:rPr>
          <w:b/>
          <w:spacing w:val="58"/>
          <w:sz w:val="28"/>
          <w:szCs w:val="28"/>
        </w:rPr>
        <w:t xml:space="preserve"> </w:t>
      </w:r>
      <w:r w:rsidRPr="005E531A">
        <w:rPr>
          <w:b/>
          <w:sz w:val="28"/>
          <w:szCs w:val="28"/>
        </w:rPr>
        <w:t>Р.</w:t>
      </w:r>
      <w:r w:rsidRPr="005E531A">
        <w:rPr>
          <w:b/>
          <w:spacing w:val="126"/>
          <w:sz w:val="28"/>
          <w:szCs w:val="28"/>
        </w:rPr>
        <w:t xml:space="preserve"> </w:t>
      </w:r>
      <w:r w:rsidRPr="005E531A">
        <w:rPr>
          <w:b/>
          <w:sz w:val="28"/>
          <w:szCs w:val="28"/>
        </w:rPr>
        <w:t>Державин.</w:t>
      </w:r>
      <w:r w:rsidRPr="005E531A">
        <w:rPr>
          <w:b/>
          <w:spacing w:val="131"/>
          <w:sz w:val="28"/>
          <w:szCs w:val="28"/>
        </w:rPr>
        <w:t xml:space="preserve"> </w:t>
      </w:r>
      <w:r w:rsidRPr="005E531A">
        <w:rPr>
          <w:sz w:val="28"/>
          <w:szCs w:val="28"/>
        </w:rPr>
        <w:t>Стихотворения</w:t>
      </w:r>
      <w:r w:rsidRPr="005E531A">
        <w:rPr>
          <w:spacing w:val="127"/>
          <w:sz w:val="28"/>
          <w:szCs w:val="28"/>
        </w:rPr>
        <w:t xml:space="preserve"> </w:t>
      </w:r>
      <w:r w:rsidRPr="005E531A">
        <w:rPr>
          <w:sz w:val="28"/>
          <w:szCs w:val="28"/>
        </w:rPr>
        <w:t>(одно</w:t>
      </w:r>
      <w:r w:rsidRPr="005E531A">
        <w:rPr>
          <w:spacing w:val="126"/>
          <w:sz w:val="28"/>
          <w:szCs w:val="28"/>
        </w:rPr>
        <w:t xml:space="preserve"> </w:t>
      </w:r>
      <w:r w:rsidRPr="005E531A">
        <w:rPr>
          <w:sz w:val="28"/>
          <w:szCs w:val="28"/>
        </w:rPr>
        <w:t>по</w:t>
      </w:r>
      <w:r w:rsidRPr="005E531A">
        <w:rPr>
          <w:spacing w:val="129"/>
          <w:sz w:val="28"/>
          <w:szCs w:val="28"/>
        </w:rPr>
        <w:t xml:space="preserve"> </w:t>
      </w:r>
      <w:r w:rsidRPr="005E531A">
        <w:rPr>
          <w:sz w:val="28"/>
          <w:szCs w:val="28"/>
        </w:rPr>
        <w:t>выбору).</w:t>
      </w:r>
      <w:r w:rsidRPr="005E531A">
        <w:rPr>
          <w:spacing w:val="126"/>
          <w:sz w:val="28"/>
          <w:szCs w:val="28"/>
        </w:rPr>
        <w:t xml:space="preserve"> </w:t>
      </w:r>
      <w:r w:rsidRPr="005E531A">
        <w:rPr>
          <w:sz w:val="28"/>
          <w:szCs w:val="28"/>
        </w:rPr>
        <w:t>Например,</w:t>
      </w:r>
    </w:p>
    <w:p w:rsidR="004B06CD" w:rsidRPr="005E531A" w:rsidRDefault="004B06CD" w:rsidP="004B06CD">
      <w:pPr>
        <w:pStyle w:val="a0"/>
        <w:spacing w:line="322" w:lineRule="exact"/>
        <w:jc w:val="both"/>
      </w:pPr>
      <w:r w:rsidRPr="005E531A">
        <w:t>«Властителям</w:t>
      </w:r>
      <w:r w:rsidRPr="005E531A">
        <w:rPr>
          <w:spacing w:val="-4"/>
        </w:rPr>
        <w:t xml:space="preserve"> </w:t>
      </w:r>
      <w:r w:rsidRPr="005E531A">
        <w:t>и судиям»,</w:t>
      </w:r>
      <w:r w:rsidRPr="005E531A">
        <w:rPr>
          <w:spacing w:val="-2"/>
        </w:rPr>
        <w:t xml:space="preserve"> </w:t>
      </w:r>
      <w:r w:rsidRPr="005E531A">
        <w:t>«Памятник»</w:t>
      </w:r>
      <w:r w:rsidRPr="005E531A">
        <w:rPr>
          <w:spacing w:val="-1"/>
        </w:rPr>
        <w:t xml:space="preserve"> </w:t>
      </w:r>
      <w:r w:rsidRPr="005E531A">
        <w:t>и</w:t>
      </w:r>
      <w:r w:rsidRPr="005E531A">
        <w:rPr>
          <w:spacing w:val="-2"/>
        </w:rPr>
        <w:t xml:space="preserve"> </w:t>
      </w:r>
      <w:r w:rsidRPr="005E531A">
        <w:t>др.</w:t>
      </w:r>
    </w:p>
    <w:p w:rsidR="004B06CD" w:rsidRPr="005E531A" w:rsidRDefault="004B06CD" w:rsidP="004B06CD">
      <w:pPr>
        <w:ind w:left="821"/>
        <w:jc w:val="both"/>
        <w:rPr>
          <w:sz w:val="28"/>
          <w:szCs w:val="28"/>
        </w:rPr>
      </w:pPr>
      <w:r w:rsidRPr="005E531A">
        <w:rPr>
          <w:b/>
          <w:sz w:val="28"/>
          <w:szCs w:val="28"/>
        </w:rPr>
        <w:t>Н.</w:t>
      </w:r>
      <w:r w:rsidRPr="005E531A">
        <w:rPr>
          <w:b/>
          <w:spacing w:val="-5"/>
          <w:sz w:val="28"/>
          <w:szCs w:val="28"/>
        </w:rPr>
        <w:t xml:space="preserve"> </w:t>
      </w:r>
      <w:r w:rsidRPr="005E531A">
        <w:rPr>
          <w:b/>
          <w:sz w:val="28"/>
          <w:szCs w:val="28"/>
        </w:rPr>
        <w:t>М.</w:t>
      </w:r>
      <w:r w:rsidRPr="005E531A">
        <w:rPr>
          <w:b/>
          <w:spacing w:val="-5"/>
          <w:sz w:val="28"/>
          <w:szCs w:val="28"/>
        </w:rPr>
        <w:t xml:space="preserve"> </w:t>
      </w:r>
      <w:r w:rsidRPr="005E531A">
        <w:rPr>
          <w:b/>
          <w:sz w:val="28"/>
          <w:szCs w:val="28"/>
        </w:rPr>
        <w:t>Карамзин.</w:t>
      </w:r>
      <w:r w:rsidRPr="005E531A">
        <w:rPr>
          <w:b/>
          <w:spacing w:val="-4"/>
          <w:sz w:val="28"/>
          <w:szCs w:val="28"/>
        </w:rPr>
        <w:t xml:space="preserve"> </w:t>
      </w:r>
      <w:r w:rsidRPr="005E531A">
        <w:rPr>
          <w:sz w:val="28"/>
          <w:szCs w:val="28"/>
        </w:rPr>
        <w:t>Повесть</w:t>
      </w:r>
      <w:r w:rsidRPr="005E531A">
        <w:rPr>
          <w:spacing w:val="-6"/>
          <w:sz w:val="28"/>
          <w:szCs w:val="28"/>
        </w:rPr>
        <w:t xml:space="preserve"> </w:t>
      </w:r>
      <w:r w:rsidRPr="005E531A">
        <w:rPr>
          <w:sz w:val="28"/>
          <w:szCs w:val="28"/>
        </w:rPr>
        <w:t>«Бедная</w:t>
      </w:r>
      <w:r w:rsidRPr="005E531A">
        <w:rPr>
          <w:spacing w:val="-3"/>
          <w:sz w:val="28"/>
          <w:szCs w:val="28"/>
        </w:rPr>
        <w:t xml:space="preserve"> </w:t>
      </w:r>
      <w:r w:rsidRPr="005E531A">
        <w:rPr>
          <w:sz w:val="28"/>
          <w:szCs w:val="28"/>
        </w:rPr>
        <w:t>Лиза».</w:t>
      </w:r>
    </w:p>
    <w:p w:rsidR="004B06CD" w:rsidRPr="005E531A" w:rsidRDefault="004B06CD" w:rsidP="004B06CD">
      <w:pPr>
        <w:pStyle w:val="a0"/>
        <w:spacing w:before="5"/>
        <w:ind w:left="0"/>
      </w:pPr>
    </w:p>
    <w:p w:rsidR="004B06CD" w:rsidRPr="005E531A" w:rsidRDefault="004B06CD" w:rsidP="004B06CD">
      <w:pPr>
        <w:pStyle w:val="110"/>
        <w:jc w:val="both"/>
      </w:pPr>
      <w:r w:rsidRPr="005E531A">
        <w:t>Литература</w:t>
      </w:r>
      <w:r w:rsidRPr="005E531A">
        <w:rPr>
          <w:spacing w:val="-3"/>
        </w:rPr>
        <w:t xml:space="preserve"> </w:t>
      </w:r>
      <w:r w:rsidRPr="005E531A">
        <w:t>первой</w:t>
      </w:r>
      <w:r w:rsidRPr="005E531A">
        <w:rPr>
          <w:spacing w:val="-5"/>
        </w:rPr>
        <w:t xml:space="preserve"> </w:t>
      </w:r>
      <w:r w:rsidRPr="005E531A">
        <w:t>половины</w:t>
      </w:r>
      <w:r w:rsidRPr="005E531A">
        <w:rPr>
          <w:spacing w:val="-4"/>
        </w:rPr>
        <w:t xml:space="preserve"> </w:t>
      </w:r>
      <w:r w:rsidRPr="005E531A">
        <w:t>XIX</w:t>
      </w:r>
      <w:r w:rsidRPr="005E531A">
        <w:rPr>
          <w:spacing w:val="-5"/>
        </w:rPr>
        <w:t xml:space="preserve"> </w:t>
      </w:r>
      <w:r w:rsidRPr="005E531A">
        <w:t>века</w:t>
      </w:r>
    </w:p>
    <w:p w:rsidR="004B06CD" w:rsidRPr="005E531A" w:rsidRDefault="004B06CD" w:rsidP="004B06CD">
      <w:pPr>
        <w:spacing w:line="319" w:lineRule="exact"/>
        <w:ind w:left="821"/>
        <w:jc w:val="both"/>
        <w:rPr>
          <w:sz w:val="28"/>
          <w:szCs w:val="28"/>
        </w:rPr>
      </w:pPr>
      <w:r w:rsidRPr="005E531A">
        <w:rPr>
          <w:b/>
          <w:sz w:val="28"/>
          <w:szCs w:val="28"/>
        </w:rPr>
        <w:t>В.</w:t>
      </w:r>
      <w:r w:rsidRPr="005E531A">
        <w:rPr>
          <w:b/>
          <w:spacing w:val="67"/>
          <w:sz w:val="28"/>
          <w:szCs w:val="28"/>
        </w:rPr>
        <w:t xml:space="preserve"> </w:t>
      </w:r>
      <w:r w:rsidRPr="005E531A">
        <w:rPr>
          <w:b/>
          <w:sz w:val="28"/>
          <w:szCs w:val="28"/>
        </w:rPr>
        <w:t>А.</w:t>
      </w:r>
      <w:r w:rsidRPr="005E531A">
        <w:rPr>
          <w:b/>
          <w:spacing w:val="68"/>
          <w:sz w:val="28"/>
          <w:szCs w:val="28"/>
        </w:rPr>
        <w:t xml:space="preserve"> </w:t>
      </w:r>
      <w:r w:rsidRPr="005E531A">
        <w:rPr>
          <w:b/>
          <w:sz w:val="28"/>
          <w:szCs w:val="28"/>
        </w:rPr>
        <w:t>Жуковский.</w:t>
      </w:r>
      <w:r w:rsidRPr="005E531A">
        <w:rPr>
          <w:b/>
          <w:spacing w:val="69"/>
          <w:sz w:val="28"/>
          <w:szCs w:val="28"/>
        </w:rPr>
        <w:t xml:space="preserve"> </w:t>
      </w:r>
      <w:r w:rsidRPr="005E531A">
        <w:rPr>
          <w:sz w:val="28"/>
          <w:szCs w:val="28"/>
        </w:rPr>
        <w:t>Баллады,</w:t>
      </w:r>
      <w:r w:rsidRPr="005E531A">
        <w:rPr>
          <w:spacing w:val="68"/>
          <w:sz w:val="28"/>
          <w:szCs w:val="28"/>
        </w:rPr>
        <w:t xml:space="preserve"> </w:t>
      </w:r>
      <w:r w:rsidRPr="005E531A">
        <w:rPr>
          <w:sz w:val="28"/>
          <w:szCs w:val="28"/>
        </w:rPr>
        <w:t>элегии</w:t>
      </w:r>
      <w:r w:rsidRPr="005E531A">
        <w:rPr>
          <w:spacing w:val="69"/>
          <w:sz w:val="28"/>
          <w:szCs w:val="28"/>
        </w:rPr>
        <w:t xml:space="preserve"> </w:t>
      </w:r>
      <w:r w:rsidRPr="005E531A">
        <w:rPr>
          <w:sz w:val="28"/>
          <w:szCs w:val="28"/>
        </w:rPr>
        <w:t>(одна</w:t>
      </w:r>
      <w:r w:rsidRPr="005E531A">
        <w:rPr>
          <w:spacing w:val="66"/>
          <w:sz w:val="28"/>
          <w:szCs w:val="28"/>
        </w:rPr>
        <w:t xml:space="preserve"> </w:t>
      </w:r>
      <w:r w:rsidRPr="005E531A">
        <w:rPr>
          <w:sz w:val="28"/>
          <w:szCs w:val="28"/>
        </w:rPr>
        <w:t>по  выбору).</w:t>
      </w:r>
      <w:r w:rsidRPr="005E531A">
        <w:rPr>
          <w:spacing w:val="2"/>
          <w:sz w:val="28"/>
          <w:szCs w:val="28"/>
        </w:rPr>
        <w:t xml:space="preserve"> </w:t>
      </w:r>
      <w:r w:rsidRPr="005E531A">
        <w:rPr>
          <w:sz w:val="28"/>
          <w:szCs w:val="28"/>
        </w:rPr>
        <w:t>Например,</w:t>
      </w:r>
    </w:p>
    <w:p w:rsidR="004B06CD" w:rsidRPr="005E531A" w:rsidRDefault="004B06CD" w:rsidP="004B06CD">
      <w:pPr>
        <w:pStyle w:val="a0"/>
        <w:spacing w:line="322" w:lineRule="exact"/>
        <w:jc w:val="both"/>
      </w:pPr>
      <w:r w:rsidRPr="005E531A">
        <w:lastRenderedPageBreak/>
        <w:t>«Светлана»,</w:t>
      </w:r>
      <w:r w:rsidRPr="005E531A">
        <w:rPr>
          <w:spacing w:val="-2"/>
        </w:rPr>
        <w:t xml:space="preserve"> </w:t>
      </w:r>
      <w:r w:rsidRPr="005E531A">
        <w:t>«Невыразимое»,</w:t>
      </w:r>
      <w:r w:rsidRPr="005E531A">
        <w:rPr>
          <w:spacing w:val="-2"/>
        </w:rPr>
        <w:t xml:space="preserve"> </w:t>
      </w:r>
      <w:r w:rsidRPr="005E531A">
        <w:t>«Море»</w:t>
      </w:r>
      <w:r w:rsidRPr="005E531A">
        <w:rPr>
          <w:spacing w:val="-2"/>
        </w:rPr>
        <w:t xml:space="preserve"> </w:t>
      </w:r>
      <w:r w:rsidRPr="005E531A">
        <w:t>и др.</w:t>
      </w:r>
    </w:p>
    <w:p w:rsidR="004B06CD" w:rsidRPr="005E531A" w:rsidRDefault="004B06CD" w:rsidP="004B06CD">
      <w:pPr>
        <w:spacing w:line="322" w:lineRule="exact"/>
        <w:ind w:left="821"/>
        <w:jc w:val="both"/>
        <w:rPr>
          <w:sz w:val="28"/>
          <w:szCs w:val="28"/>
        </w:rPr>
      </w:pPr>
      <w:r w:rsidRPr="005E531A">
        <w:rPr>
          <w:b/>
          <w:sz w:val="28"/>
          <w:szCs w:val="28"/>
        </w:rPr>
        <w:t>А.</w:t>
      </w:r>
      <w:r w:rsidRPr="005E531A">
        <w:rPr>
          <w:b/>
          <w:spacing w:val="-3"/>
          <w:sz w:val="28"/>
          <w:szCs w:val="28"/>
        </w:rPr>
        <w:t xml:space="preserve"> </w:t>
      </w:r>
      <w:r w:rsidRPr="005E531A">
        <w:rPr>
          <w:b/>
          <w:sz w:val="28"/>
          <w:szCs w:val="28"/>
        </w:rPr>
        <w:t>С.</w:t>
      </w:r>
      <w:r w:rsidRPr="005E531A">
        <w:rPr>
          <w:b/>
          <w:spacing w:val="-2"/>
          <w:sz w:val="28"/>
          <w:szCs w:val="28"/>
        </w:rPr>
        <w:t xml:space="preserve"> </w:t>
      </w:r>
      <w:r w:rsidRPr="005E531A">
        <w:rPr>
          <w:b/>
          <w:sz w:val="28"/>
          <w:szCs w:val="28"/>
        </w:rPr>
        <w:t>Грибоедов.</w:t>
      </w:r>
      <w:r w:rsidRPr="005E531A">
        <w:rPr>
          <w:b/>
          <w:spacing w:val="-2"/>
          <w:sz w:val="28"/>
          <w:szCs w:val="28"/>
        </w:rPr>
        <w:t xml:space="preserve"> </w:t>
      </w:r>
      <w:r w:rsidRPr="005E531A">
        <w:rPr>
          <w:sz w:val="28"/>
          <w:szCs w:val="28"/>
        </w:rPr>
        <w:t>Комедия</w:t>
      </w:r>
      <w:r w:rsidRPr="005E531A">
        <w:rPr>
          <w:spacing w:val="-1"/>
          <w:sz w:val="28"/>
          <w:szCs w:val="28"/>
        </w:rPr>
        <w:t xml:space="preserve"> </w:t>
      </w:r>
      <w:r w:rsidRPr="005E531A">
        <w:rPr>
          <w:sz w:val="28"/>
          <w:szCs w:val="28"/>
        </w:rPr>
        <w:t>«Горе</w:t>
      </w:r>
      <w:r w:rsidRPr="005E531A">
        <w:rPr>
          <w:spacing w:val="-4"/>
          <w:sz w:val="28"/>
          <w:szCs w:val="28"/>
        </w:rPr>
        <w:t xml:space="preserve"> </w:t>
      </w:r>
      <w:r w:rsidRPr="005E531A">
        <w:rPr>
          <w:sz w:val="28"/>
          <w:szCs w:val="28"/>
        </w:rPr>
        <w:t>от</w:t>
      </w:r>
      <w:r w:rsidRPr="005E531A">
        <w:rPr>
          <w:spacing w:val="-2"/>
          <w:sz w:val="28"/>
          <w:szCs w:val="28"/>
        </w:rPr>
        <w:t xml:space="preserve"> </w:t>
      </w:r>
      <w:r w:rsidRPr="005E531A">
        <w:rPr>
          <w:sz w:val="28"/>
          <w:szCs w:val="28"/>
        </w:rPr>
        <w:t>ума».</w:t>
      </w:r>
    </w:p>
    <w:p w:rsidR="004B06CD" w:rsidRPr="005E531A" w:rsidRDefault="004B06CD" w:rsidP="004B06CD">
      <w:pPr>
        <w:pStyle w:val="a0"/>
        <w:spacing w:line="242" w:lineRule="auto"/>
        <w:ind w:right="121" w:firstLine="708"/>
        <w:jc w:val="both"/>
      </w:pPr>
      <w:r w:rsidRPr="005E531A">
        <w:rPr>
          <w:b/>
        </w:rPr>
        <w:t xml:space="preserve">Поэзия пушкинской эпохи. </w:t>
      </w:r>
      <w:r w:rsidRPr="005E531A">
        <w:t>К. Н. Батюшков, А. А. Дельвиг, Н. М.</w:t>
      </w:r>
      <w:r w:rsidRPr="005E531A">
        <w:rPr>
          <w:spacing w:val="1"/>
        </w:rPr>
        <w:t xml:space="preserve"> </w:t>
      </w:r>
      <w:r w:rsidRPr="005E531A">
        <w:t>Языков,</w:t>
      </w:r>
      <w:r w:rsidRPr="005E531A">
        <w:rPr>
          <w:spacing w:val="-3"/>
        </w:rPr>
        <w:t xml:space="preserve"> </w:t>
      </w:r>
      <w:r w:rsidRPr="005E531A">
        <w:t>Е.</w:t>
      </w:r>
      <w:r w:rsidRPr="005E531A">
        <w:rPr>
          <w:spacing w:val="-2"/>
        </w:rPr>
        <w:t xml:space="preserve"> </w:t>
      </w:r>
      <w:r w:rsidRPr="005E531A">
        <w:t>А.</w:t>
      </w:r>
      <w:r w:rsidRPr="005E531A">
        <w:rPr>
          <w:spacing w:val="-2"/>
        </w:rPr>
        <w:t xml:space="preserve"> </w:t>
      </w:r>
      <w:r w:rsidRPr="005E531A">
        <w:t>Баратынский</w:t>
      </w:r>
      <w:r w:rsidRPr="005E531A">
        <w:rPr>
          <w:spacing w:val="-1"/>
        </w:rPr>
        <w:t xml:space="preserve"> </w:t>
      </w:r>
      <w:r w:rsidRPr="005E531A">
        <w:t>(не</w:t>
      </w:r>
      <w:r w:rsidRPr="005E531A">
        <w:rPr>
          <w:spacing w:val="-1"/>
        </w:rPr>
        <w:t xml:space="preserve"> </w:t>
      </w:r>
      <w:r w:rsidRPr="005E531A">
        <w:t>менее</w:t>
      </w:r>
      <w:r w:rsidRPr="005E531A">
        <w:rPr>
          <w:spacing w:val="-1"/>
        </w:rPr>
        <w:t xml:space="preserve"> </w:t>
      </w:r>
      <w:r w:rsidRPr="005E531A">
        <w:t>двух стихотворений</w:t>
      </w:r>
      <w:r w:rsidRPr="005E531A">
        <w:rPr>
          <w:spacing w:val="-4"/>
        </w:rPr>
        <w:t xml:space="preserve"> </w:t>
      </w:r>
      <w:r w:rsidRPr="005E531A">
        <w:t>по выбору).</w:t>
      </w:r>
    </w:p>
    <w:p w:rsidR="004B06CD" w:rsidRPr="005E531A" w:rsidRDefault="004B06CD" w:rsidP="004B06CD">
      <w:pPr>
        <w:pStyle w:val="a0"/>
        <w:ind w:right="117" w:firstLine="708"/>
        <w:jc w:val="both"/>
      </w:pPr>
      <w:r w:rsidRPr="005E531A">
        <w:rPr>
          <w:b/>
        </w:rPr>
        <w:t>А.</w:t>
      </w:r>
      <w:r w:rsidRPr="005E531A">
        <w:rPr>
          <w:b/>
          <w:spacing w:val="-14"/>
        </w:rPr>
        <w:t xml:space="preserve"> </w:t>
      </w:r>
      <w:r w:rsidRPr="005E531A">
        <w:rPr>
          <w:b/>
        </w:rPr>
        <w:t>С.</w:t>
      </w:r>
      <w:r w:rsidRPr="005E531A">
        <w:rPr>
          <w:b/>
          <w:spacing w:val="-13"/>
        </w:rPr>
        <w:t xml:space="preserve"> </w:t>
      </w:r>
      <w:r w:rsidRPr="005E531A">
        <w:rPr>
          <w:b/>
        </w:rPr>
        <w:t>Пушкин.</w:t>
      </w:r>
      <w:r w:rsidRPr="005E531A">
        <w:rPr>
          <w:b/>
          <w:spacing w:val="-15"/>
        </w:rPr>
        <w:t xml:space="preserve"> </w:t>
      </w:r>
      <w:r w:rsidRPr="005E531A">
        <w:t>Стихотворения.</w:t>
      </w:r>
      <w:r w:rsidRPr="005E531A">
        <w:rPr>
          <w:spacing w:val="-13"/>
        </w:rPr>
        <w:t xml:space="preserve"> </w:t>
      </w:r>
      <w:r w:rsidRPr="005E531A">
        <w:t>Например,</w:t>
      </w:r>
      <w:r w:rsidRPr="005E531A">
        <w:rPr>
          <w:spacing w:val="-13"/>
        </w:rPr>
        <w:t xml:space="preserve"> </w:t>
      </w:r>
      <w:r w:rsidRPr="005E531A">
        <w:t>«Бесы»,</w:t>
      </w:r>
      <w:r w:rsidRPr="005E531A">
        <w:rPr>
          <w:spacing w:val="-14"/>
        </w:rPr>
        <w:t xml:space="preserve"> </w:t>
      </w:r>
      <w:r w:rsidRPr="005E531A">
        <w:t>«Брожу</w:t>
      </w:r>
      <w:r w:rsidRPr="005E531A">
        <w:rPr>
          <w:spacing w:val="-16"/>
        </w:rPr>
        <w:t xml:space="preserve"> </w:t>
      </w:r>
      <w:r w:rsidRPr="005E531A">
        <w:t>ли</w:t>
      </w:r>
      <w:r w:rsidRPr="005E531A">
        <w:rPr>
          <w:spacing w:val="-12"/>
        </w:rPr>
        <w:t xml:space="preserve"> </w:t>
      </w:r>
      <w:r w:rsidRPr="005E531A">
        <w:t>я</w:t>
      </w:r>
      <w:r w:rsidRPr="005E531A">
        <w:rPr>
          <w:spacing w:val="-13"/>
        </w:rPr>
        <w:t xml:space="preserve"> </w:t>
      </w:r>
      <w:r w:rsidRPr="005E531A">
        <w:t>вдоль</w:t>
      </w:r>
      <w:r w:rsidRPr="005E531A">
        <w:rPr>
          <w:spacing w:val="-67"/>
        </w:rPr>
        <w:t xml:space="preserve"> </w:t>
      </w:r>
      <w:r w:rsidRPr="005E531A">
        <w:t>улиц</w:t>
      </w:r>
      <w:r w:rsidRPr="005E531A">
        <w:rPr>
          <w:spacing w:val="39"/>
        </w:rPr>
        <w:t xml:space="preserve"> </w:t>
      </w:r>
      <w:r w:rsidRPr="005E531A">
        <w:t>шумных…»,</w:t>
      </w:r>
      <w:r w:rsidRPr="005E531A">
        <w:rPr>
          <w:spacing w:val="38"/>
        </w:rPr>
        <w:t xml:space="preserve"> </w:t>
      </w:r>
      <w:r w:rsidRPr="005E531A">
        <w:t>«…Вновь</w:t>
      </w:r>
      <w:r w:rsidRPr="005E531A">
        <w:rPr>
          <w:spacing w:val="37"/>
        </w:rPr>
        <w:t xml:space="preserve"> </w:t>
      </w:r>
      <w:r w:rsidRPr="005E531A">
        <w:t>я</w:t>
      </w:r>
      <w:r w:rsidRPr="005E531A">
        <w:rPr>
          <w:spacing w:val="40"/>
        </w:rPr>
        <w:t xml:space="preserve"> </w:t>
      </w:r>
      <w:r w:rsidRPr="005E531A">
        <w:t>посетил…»,</w:t>
      </w:r>
      <w:r w:rsidRPr="005E531A">
        <w:rPr>
          <w:spacing w:val="38"/>
        </w:rPr>
        <w:t xml:space="preserve"> </w:t>
      </w:r>
      <w:r w:rsidRPr="005E531A">
        <w:t>«Из</w:t>
      </w:r>
      <w:r w:rsidRPr="005E531A">
        <w:rPr>
          <w:spacing w:val="40"/>
        </w:rPr>
        <w:t xml:space="preserve"> </w:t>
      </w:r>
      <w:r w:rsidRPr="005E531A">
        <w:t>Пиндемонти»,</w:t>
      </w:r>
      <w:r w:rsidRPr="005E531A">
        <w:rPr>
          <w:spacing w:val="38"/>
        </w:rPr>
        <w:t xml:space="preserve"> </w:t>
      </w:r>
      <w:r w:rsidRPr="005E531A">
        <w:t>«К</w:t>
      </w:r>
      <w:r w:rsidRPr="005E531A">
        <w:rPr>
          <w:spacing w:val="39"/>
        </w:rPr>
        <w:t xml:space="preserve"> </w:t>
      </w:r>
      <w:r w:rsidRPr="005E531A">
        <w:t>морю»,</w:t>
      </w:r>
      <w:r>
        <w:t xml:space="preserve"> </w:t>
      </w:r>
      <w:r w:rsidRPr="005E531A">
        <w:t>«К***»</w:t>
      </w:r>
      <w:r w:rsidRPr="005E531A">
        <w:rPr>
          <w:spacing w:val="7"/>
        </w:rPr>
        <w:t xml:space="preserve"> </w:t>
      </w:r>
      <w:r w:rsidRPr="005E531A">
        <w:t>(«Я</w:t>
      </w:r>
      <w:r w:rsidRPr="005E531A">
        <w:rPr>
          <w:spacing w:val="9"/>
        </w:rPr>
        <w:t xml:space="preserve"> </w:t>
      </w:r>
      <w:r w:rsidRPr="005E531A">
        <w:t>помню</w:t>
      </w:r>
      <w:r w:rsidRPr="005E531A">
        <w:rPr>
          <w:spacing w:val="5"/>
        </w:rPr>
        <w:t xml:space="preserve"> </w:t>
      </w:r>
      <w:r w:rsidRPr="005E531A">
        <w:t>чудное</w:t>
      </w:r>
      <w:r w:rsidRPr="005E531A">
        <w:rPr>
          <w:spacing w:val="10"/>
        </w:rPr>
        <w:t xml:space="preserve"> </w:t>
      </w:r>
      <w:r w:rsidRPr="005E531A">
        <w:t>мгновенье…»),</w:t>
      </w:r>
      <w:r w:rsidRPr="005E531A">
        <w:rPr>
          <w:spacing w:val="9"/>
        </w:rPr>
        <w:t xml:space="preserve"> </w:t>
      </w:r>
      <w:r w:rsidRPr="005E531A">
        <w:t>«Мадонна»,</w:t>
      </w:r>
      <w:r w:rsidRPr="005E531A">
        <w:rPr>
          <w:spacing w:val="8"/>
        </w:rPr>
        <w:t xml:space="preserve"> </w:t>
      </w:r>
      <w:r w:rsidRPr="005E531A">
        <w:t>«Осень»</w:t>
      </w:r>
      <w:r w:rsidRPr="005E531A">
        <w:rPr>
          <w:spacing w:val="8"/>
        </w:rPr>
        <w:t xml:space="preserve"> </w:t>
      </w:r>
      <w:r w:rsidRPr="005E531A">
        <w:t>(отрывок),</w:t>
      </w:r>
    </w:p>
    <w:p w:rsidR="004B06CD" w:rsidRPr="005E531A" w:rsidRDefault="004B06CD" w:rsidP="004B06CD">
      <w:pPr>
        <w:pStyle w:val="a0"/>
        <w:ind w:right="124"/>
        <w:jc w:val="both"/>
      </w:pPr>
      <w:r w:rsidRPr="005E531A">
        <w:t>«Отцы-пустынники и жёны непорочны…», «Пора, мой друг, пора! Покоя</w:t>
      </w:r>
      <w:r w:rsidRPr="005E531A">
        <w:rPr>
          <w:spacing w:val="1"/>
        </w:rPr>
        <w:t xml:space="preserve"> </w:t>
      </w:r>
      <w:r w:rsidRPr="005E531A">
        <w:t>сердце</w:t>
      </w:r>
      <w:r w:rsidRPr="005E531A">
        <w:rPr>
          <w:spacing w:val="61"/>
        </w:rPr>
        <w:t xml:space="preserve"> </w:t>
      </w:r>
      <w:r w:rsidRPr="005E531A">
        <w:t>просит…»,</w:t>
      </w:r>
      <w:r w:rsidRPr="005E531A">
        <w:rPr>
          <w:spacing w:val="61"/>
        </w:rPr>
        <w:t xml:space="preserve"> </w:t>
      </w:r>
      <w:r w:rsidRPr="005E531A">
        <w:t>«Поэт»,</w:t>
      </w:r>
      <w:r w:rsidRPr="005E531A">
        <w:rPr>
          <w:spacing w:val="60"/>
        </w:rPr>
        <w:t xml:space="preserve"> </w:t>
      </w:r>
      <w:r w:rsidRPr="005E531A">
        <w:t>«Пророк»,</w:t>
      </w:r>
      <w:r w:rsidRPr="005E531A">
        <w:rPr>
          <w:spacing w:val="59"/>
        </w:rPr>
        <w:t xml:space="preserve"> </w:t>
      </w:r>
      <w:r w:rsidRPr="005E531A">
        <w:t>«Свободы</w:t>
      </w:r>
      <w:r w:rsidRPr="005E531A">
        <w:rPr>
          <w:spacing w:val="62"/>
        </w:rPr>
        <w:t xml:space="preserve"> </w:t>
      </w:r>
      <w:r w:rsidRPr="005E531A">
        <w:t>сеятель</w:t>
      </w:r>
      <w:r w:rsidRPr="005E531A">
        <w:rPr>
          <w:spacing w:val="59"/>
        </w:rPr>
        <w:t xml:space="preserve"> </w:t>
      </w:r>
      <w:r w:rsidRPr="005E531A">
        <w:t>пустынный…»,</w:t>
      </w:r>
      <w:r>
        <w:t xml:space="preserve"> </w:t>
      </w:r>
      <w:r w:rsidRPr="005E531A">
        <w:t>«Элегия» («Безумных лет угасшее веселье…»), «Я вас любил: любовь ещё,</w:t>
      </w:r>
      <w:r w:rsidRPr="005E531A">
        <w:rPr>
          <w:spacing w:val="1"/>
        </w:rPr>
        <w:t xml:space="preserve"> </w:t>
      </w:r>
      <w:r w:rsidRPr="005E531A">
        <w:t>быть</w:t>
      </w:r>
      <w:r w:rsidRPr="005E531A">
        <w:rPr>
          <w:spacing w:val="16"/>
        </w:rPr>
        <w:t xml:space="preserve"> </w:t>
      </w:r>
      <w:r w:rsidRPr="005E531A">
        <w:t>может…»,</w:t>
      </w:r>
      <w:r w:rsidRPr="005E531A">
        <w:rPr>
          <w:spacing w:val="17"/>
        </w:rPr>
        <w:t xml:space="preserve"> </w:t>
      </w:r>
      <w:r w:rsidRPr="005E531A">
        <w:t>«Я</w:t>
      </w:r>
      <w:r w:rsidRPr="005E531A">
        <w:rPr>
          <w:spacing w:val="18"/>
        </w:rPr>
        <w:t xml:space="preserve"> </w:t>
      </w:r>
      <w:r w:rsidRPr="005E531A">
        <w:t>памятник</w:t>
      </w:r>
      <w:r w:rsidRPr="005E531A">
        <w:rPr>
          <w:spacing w:val="18"/>
        </w:rPr>
        <w:t xml:space="preserve"> </w:t>
      </w:r>
      <w:r w:rsidRPr="005E531A">
        <w:t>себе</w:t>
      </w:r>
      <w:r w:rsidRPr="005E531A">
        <w:rPr>
          <w:spacing w:val="18"/>
        </w:rPr>
        <w:t xml:space="preserve"> </w:t>
      </w:r>
      <w:r w:rsidRPr="005E531A">
        <w:t>воздвиг</w:t>
      </w:r>
      <w:r w:rsidRPr="005E531A">
        <w:rPr>
          <w:spacing w:val="19"/>
        </w:rPr>
        <w:t xml:space="preserve"> </w:t>
      </w:r>
      <w:r w:rsidRPr="005E531A">
        <w:t>нерукотворный…»</w:t>
      </w:r>
      <w:r w:rsidRPr="005E531A">
        <w:rPr>
          <w:spacing w:val="16"/>
        </w:rPr>
        <w:t xml:space="preserve"> </w:t>
      </w:r>
      <w:r w:rsidRPr="005E531A">
        <w:t>и</w:t>
      </w:r>
      <w:r w:rsidRPr="005E531A">
        <w:rPr>
          <w:spacing w:val="5"/>
        </w:rPr>
        <w:t xml:space="preserve"> </w:t>
      </w:r>
      <w:r w:rsidRPr="005E531A">
        <w:t>др.</w:t>
      </w:r>
      <w:r w:rsidRPr="005E531A">
        <w:rPr>
          <w:spacing w:val="17"/>
        </w:rPr>
        <w:t xml:space="preserve"> </w:t>
      </w:r>
      <w:r w:rsidRPr="005E531A">
        <w:t>Поэма</w:t>
      </w:r>
    </w:p>
    <w:p w:rsidR="004B06CD" w:rsidRPr="005E531A" w:rsidRDefault="004B06CD" w:rsidP="004B06CD">
      <w:pPr>
        <w:pStyle w:val="a0"/>
        <w:spacing w:line="317" w:lineRule="exact"/>
        <w:jc w:val="both"/>
      </w:pPr>
      <w:r w:rsidRPr="005E531A">
        <w:t>«Медный</w:t>
      </w:r>
      <w:r w:rsidRPr="005E531A">
        <w:rPr>
          <w:spacing w:val="-4"/>
        </w:rPr>
        <w:t xml:space="preserve"> </w:t>
      </w:r>
      <w:r w:rsidRPr="005E531A">
        <w:t>всадник».</w:t>
      </w:r>
      <w:r w:rsidRPr="005E531A">
        <w:rPr>
          <w:spacing w:val="-5"/>
        </w:rPr>
        <w:t xml:space="preserve"> </w:t>
      </w:r>
      <w:r w:rsidRPr="005E531A">
        <w:t>Роман</w:t>
      </w:r>
      <w:r w:rsidRPr="005E531A">
        <w:rPr>
          <w:spacing w:val="-3"/>
        </w:rPr>
        <w:t xml:space="preserve"> </w:t>
      </w:r>
      <w:r w:rsidRPr="005E531A">
        <w:t>в</w:t>
      </w:r>
      <w:r w:rsidRPr="005E531A">
        <w:rPr>
          <w:spacing w:val="-5"/>
        </w:rPr>
        <w:t xml:space="preserve"> </w:t>
      </w:r>
      <w:r w:rsidRPr="005E531A">
        <w:t>стихах</w:t>
      </w:r>
      <w:r w:rsidRPr="005E531A">
        <w:rPr>
          <w:spacing w:val="-2"/>
        </w:rPr>
        <w:t xml:space="preserve"> </w:t>
      </w:r>
      <w:r w:rsidRPr="005E531A">
        <w:t>«Евгений</w:t>
      </w:r>
      <w:r w:rsidRPr="005E531A">
        <w:rPr>
          <w:spacing w:val="-4"/>
        </w:rPr>
        <w:t xml:space="preserve"> </w:t>
      </w:r>
      <w:r w:rsidRPr="005E531A">
        <w:t>Онегин».</w:t>
      </w:r>
    </w:p>
    <w:p w:rsidR="004B06CD" w:rsidRPr="005E531A" w:rsidRDefault="004B06CD" w:rsidP="004B06CD">
      <w:pPr>
        <w:pStyle w:val="a0"/>
        <w:ind w:right="116" w:firstLine="708"/>
        <w:jc w:val="both"/>
      </w:pPr>
      <w:r w:rsidRPr="005E531A">
        <w:rPr>
          <w:b/>
        </w:rPr>
        <w:t xml:space="preserve">М. Ю. Лермонтов. </w:t>
      </w:r>
      <w:r w:rsidRPr="005E531A">
        <w:t>Стихотворения. Например, «Выхожу один я на</w:t>
      </w:r>
      <w:r w:rsidRPr="005E531A">
        <w:rPr>
          <w:spacing w:val="1"/>
        </w:rPr>
        <w:t xml:space="preserve"> </w:t>
      </w:r>
      <w:r w:rsidRPr="005E531A">
        <w:t>дорогу…», «Дума», «И скучно и грустно», «Как часто, пёстрою толпою</w:t>
      </w:r>
      <w:r w:rsidRPr="005E531A">
        <w:rPr>
          <w:spacing w:val="1"/>
        </w:rPr>
        <w:t xml:space="preserve"> </w:t>
      </w:r>
      <w:r w:rsidRPr="005E531A">
        <w:t>окружён…»,</w:t>
      </w:r>
      <w:r w:rsidRPr="005E531A">
        <w:rPr>
          <w:spacing w:val="-16"/>
        </w:rPr>
        <w:t xml:space="preserve"> </w:t>
      </w:r>
      <w:r w:rsidRPr="005E531A">
        <w:t>«Молитва»</w:t>
      </w:r>
      <w:r w:rsidRPr="005E531A">
        <w:rPr>
          <w:spacing w:val="-16"/>
        </w:rPr>
        <w:t xml:space="preserve"> </w:t>
      </w:r>
      <w:r w:rsidRPr="005E531A">
        <w:t>(«Я,</w:t>
      </w:r>
      <w:r w:rsidRPr="005E531A">
        <w:rPr>
          <w:spacing w:val="-15"/>
        </w:rPr>
        <w:t xml:space="preserve"> </w:t>
      </w:r>
      <w:r w:rsidRPr="005E531A">
        <w:t>Матерь</w:t>
      </w:r>
      <w:r w:rsidRPr="005E531A">
        <w:rPr>
          <w:spacing w:val="-16"/>
        </w:rPr>
        <w:t xml:space="preserve"> </w:t>
      </w:r>
      <w:r w:rsidRPr="005E531A">
        <w:t>Божия,</w:t>
      </w:r>
      <w:r w:rsidRPr="005E531A">
        <w:rPr>
          <w:spacing w:val="-17"/>
        </w:rPr>
        <w:t xml:space="preserve"> </w:t>
      </w:r>
      <w:r w:rsidRPr="005E531A">
        <w:t>ныне</w:t>
      </w:r>
      <w:r w:rsidRPr="005E531A">
        <w:rPr>
          <w:spacing w:val="-17"/>
        </w:rPr>
        <w:t xml:space="preserve"> </w:t>
      </w:r>
      <w:r w:rsidRPr="005E531A">
        <w:t>с</w:t>
      </w:r>
      <w:r w:rsidRPr="005E531A">
        <w:rPr>
          <w:spacing w:val="-15"/>
        </w:rPr>
        <w:t xml:space="preserve"> </w:t>
      </w:r>
      <w:r w:rsidRPr="005E531A">
        <w:t>молитвою…»),</w:t>
      </w:r>
      <w:r w:rsidRPr="005E531A">
        <w:rPr>
          <w:spacing w:val="-16"/>
        </w:rPr>
        <w:t xml:space="preserve"> </w:t>
      </w:r>
      <w:r w:rsidRPr="005E531A">
        <w:t>«Нет,</w:t>
      </w:r>
      <w:r w:rsidRPr="005E531A">
        <w:rPr>
          <w:spacing w:val="-16"/>
        </w:rPr>
        <w:t xml:space="preserve"> </w:t>
      </w:r>
      <w:r w:rsidRPr="005E531A">
        <w:t>ни</w:t>
      </w:r>
      <w:r w:rsidRPr="005E531A">
        <w:rPr>
          <w:spacing w:val="-67"/>
        </w:rPr>
        <w:t xml:space="preserve"> </w:t>
      </w:r>
      <w:r w:rsidRPr="005E531A">
        <w:t>тебя</w:t>
      </w:r>
      <w:r w:rsidRPr="005E531A">
        <w:rPr>
          <w:spacing w:val="1"/>
        </w:rPr>
        <w:t xml:space="preserve"> </w:t>
      </w:r>
      <w:r w:rsidRPr="005E531A">
        <w:t>так</w:t>
      </w:r>
      <w:r w:rsidRPr="005E531A">
        <w:rPr>
          <w:spacing w:val="1"/>
        </w:rPr>
        <w:t xml:space="preserve"> </w:t>
      </w:r>
      <w:r w:rsidRPr="005E531A">
        <w:t>пылко</w:t>
      </w:r>
      <w:r w:rsidRPr="005E531A">
        <w:rPr>
          <w:spacing w:val="1"/>
        </w:rPr>
        <w:t xml:space="preserve"> </w:t>
      </w:r>
      <w:r w:rsidRPr="005E531A">
        <w:t>я</w:t>
      </w:r>
      <w:r w:rsidRPr="005E531A">
        <w:rPr>
          <w:spacing w:val="1"/>
        </w:rPr>
        <w:t xml:space="preserve"> </w:t>
      </w:r>
      <w:r w:rsidRPr="005E531A">
        <w:t>люблю…»,</w:t>
      </w:r>
      <w:r w:rsidRPr="005E531A">
        <w:rPr>
          <w:spacing w:val="1"/>
        </w:rPr>
        <w:t xml:space="preserve"> </w:t>
      </w:r>
      <w:r w:rsidRPr="005E531A">
        <w:t>«Нет,</w:t>
      </w:r>
      <w:r w:rsidRPr="005E531A">
        <w:rPr>
          <w:spacing w:val="1"/>
        </w:rPr>
        <w:t xml:space="preserve"> </w:t>
      </w:r>
      <w:r w:rsidRPr="005E531A">
        <w:t>я</w:t>
      </w:r>
      <w:r w:rsidRPr="005E531A">
        <w:rPr>
          <w:spacing w:val="1"/>
        </w:rPr>
        <w:t xml:space="preserve"> </w:t>
      </w:r>
      <w:r w:rsidRPr="005E531A">
        <w:t>не</w:t>
      </w:r>
      <w:r w:rsidRPr="005E531A">
        <w:rPr>
          <w:spacing w:val="1"/>
        </w:rPr>
        <w:t xml:space="preserve"> </w:t>
      </w:r>
      <w:r w:rsidRPr="005E531A">
        <w:t>Байрон,</w:t>
      </w:r>
      <w:r w:rsidRPr="005E531A">
        <w:rPr>
          <w:spacing w:val="1"/>
        </w:rPr>
        <w:t xml:space="preserve"> </w:t>
      </w:r>
      <w:r w:rsidRPr="005E531A">
        <w:t>я</w:t>
      </w:r>
      <w:r w:rsidRPr="005E531A">
        <w:rPr>
          <w:spacing w:val="1"/>
        </w:rPr>
        <w:t xml:space="preserve"> </w:t>
      </w:r>
      <w:r w:rsidRPr="005E531A">
        <w:t>другой…»,</w:t>
      </w:r>
      <w:r w:rsidRPr="005E531A">
        <w:rPr>
          <w:spacing w:val="1"/>
        </w:rPr>
        <w:t xml:space="preserve"> </w:t>
      </w:r>
      <w:r w:rsidRPr="005E531A">
        <w:t>«Поэт»</w:t>
      </w:r>
      <w:r w:rsidRPr="005E531A">
        <w:rPr>
          <w:spacing w:val="1"/>
        </w:rPr>
        <w:t xml:space="preserve"> </w:t>
      </w:r>
      <w:r w:rsidRPr="005E531A">
        <w:t>(«Отделкой</w:t>
      </w:r>
      <w:r w:rsidRPr="005E531A">
        <w:rPr>
          <w:spacing w:val="70"/>
        </w:rPr>
        <w:t xml:space="preserve"> </w:t>
      </w:r>
      <w:r w:rsidRPr="005E531A">
        <w:t>золотой</w:t>
      </w:r>
      <w:r w:rsidRPr="005E531A">
        <w:rPr>
          <w:spacing w:val="70"/>
        </w:rPr>
        <w:t xml:space="preserve"> </w:t>
      </w:r>
      <w:r w:rsidRPr="005E531A">
        <w:t>блистает</w:t>
      </w:r>
      <w:r w:rsidRPr="005E531A">
        <w:rPr>
          <w:spacing w:val="70"/>
        </w:rPr>
        <w:t xml:space="preserve"> </w:t>
      </w:r>
      <w:r w:rsidRPr="005E531A">
        <w:t>мой</w:t>
      </w:r>
      <w:r w:rsidRPr="005E531A">
        <w:rPr>
          <w:spacing w:val="70"/>
        </w:rPr>
        <w:t xml:space="preserve"> </w:t>
      </w:r>
      <w:r w:rsidRPr="005E531A">
        <w:t>кинжал…»),</w:t>
      </w:r>
      <w:r w:rsidRPr="005E531A">
        <w:rPr>
          <w:spacing w:val="69"/>
        </w:rPr>
        <w:t xml:space="preserve"> </w:t>
      </w:r>
      <w:r w:rsidRPr="005E531A">
        <w:t>«Пророк»,</w:t>
      </w:r>
      <w:r w:rsidRPr="005E531A">
        <w:rPr>
          <w:spacing w:val="69"/>
        </w:rPr>
        <w:t xml:space="preserve"> </w:t>
      </w:r>
      <w:r w:rsidRPr="005E531A">
        <w:t>«Родина»,</w:t>
      </w:r>
    </w:p>
    <w:p w:rsidR="004B06CD" w:rsidRPr="005E531A" w:rsidRDefault="004B06CD" w:rsidP="004B06CD">
      <w:pPr>
        <w:pStyle w:val="a0"/>
        <w:ind w:right="116"/>
        <w:jc w:val="both"/>
      </w:pPr>
      <w:r w:rsidRPr="005E531A">
        <w:t>«Смерть Поэта», «Сон» («В полдневный жар в долине Дагестана…»), «Я</w:t>
      </w:r>
      <w:r w:rsidRPr="005E531A">
        <w:rPr>
          <w:spacing w:val="1"/>
        </w:rPr>
        <w:t xml:space="preserve"> </w:t>
      </w:r>
      <w:r w:rsidRPr="005E531A">
        <w:t>жить</w:t>
      </w:r>
      <w:r w:rsidRPr="005E531A">
        <w:rPr>
          <w:spacing w:val="-2"/>
        </w:rPr>
        <w:t xml:space="preserve"> </w:t>
      </w:r>
      <w:r w:rsidRPr="005E531A">
        <w:t>хочу,</w:t>
      </w:r>
      <w:r w:rsidRPr="005E531A">
        <w:rPr>
          <w:spacing w:val="-1"/>
        </w:rPr>
        <w:t xml:space="preserve"> </w:t>
      </w:r>
      <w:r w:rsidRPr="005E531A">
        <w:t>хочу</w:t>
      </w:r>
      <w:r w:rsidRPr="005E531A">
        <w:rPr>
          <w:spacing w:val="-5"/>
        </w:rPr>
        <w:t xml:space="preserve"> </w:t>
      </w:r>
      <w:r w:rsidRPr="005E531A">
        <w:t>печали…»</w:t>
      </w:r>
      <w:r w:rsidRPr="005E531A">
        <w:rPr>
          <w:spacing w:val="-1"/>
        </w:rPr>
        <w:t xml:space="preserve"> </w:t>
      </w:r>
      <w:r w:rsidRPr="005E531A">
        <w:t>и</w:t>
      </w:r>
      <w:r w:rsidRPr="005E531A">
        <w:rPr>
          <w:spacing w:val="2"/>
        </w:rPr>
        <w:t xml:space="preserve"> </w:t>
      </w:r>
      <w:r w:rsidRPr="005E531A">
        <w:t>др.</w:t>
      </w:r>
      <w:r w:rsidRPr="005E531A">
        <w:rPr>
          <w:spacing w:val="-2"/>
        </w:rPr>
        <w:t xml:space="preserve"> </w:t>
      </w:r>
      <w:r w:rsidRPr="005E531A">
        <w:t>Роман</w:t>
      </w:r>
      <w:r w:rsidRPr="005E531A">
        <w:rPr>
          <w:spacing w:val="-3"/>
        </w:rPr>
        <w:t xml:space="preserve"> </w:t>
      </w:r>
      <w:r w:rsidRPr="005E531A">
        <w:t>«Герой</w:t>
      </w:r>
      <w:r w:rsidRPr="005E531A">
        <w:rPr>
          <w:spacing w:val="-3"/>
        </w:rPr>
        <w:t xml:space="preserve"> </w:t>
      </w:r>
      <w:r w:rsidRPr="005E531A">
        <w:t>нашего времени».</w:t>
      </w:r>
    </w:p>
    <w:p w:rsidR="004B06CD" w:rsidRPr="005E531A" w:rsidRDefault="004B06CD" w:rsidP="004B06CD">
      <w:pPr>
        <w:spacing w:line="321" w:lineRule="exact"/>
        <w:ind w:left="821"/>
        <w:jc w:val="both"/>
        <w:rPr>
          <w:sz w:val="28"/>
          <w:szCs w:val="28"/>
        </w:rPr>
      </w:pPr>
      <w:r w:rsidRPr="005E531A">
        <w:rPr>
          <w:b/>
          <w:sz w:val="28"/>
          <w:szCs w:val="28"/>
        </w:rPr>
        <w:t>Н.</w:t>
      </w:r>
      <w:r w:rsidRPr="005E531A">
        <w:rPr>
          <w:b/>
          <w:spacing w:val="-3"/>
          <w:sz w:val="28"/>
          <w:szCs w:val="28"/>
        </w:rPr>
        <w:t xml:space="preserve"> </w:t>
      </w:r>
      <w:r w:rsidRPr="005E531A">
        <w:rPr>
          <w:b/>
          <w:sz w:val="28"/>
          <w:szCs w:val="28"/>
        </w:rPr>
        <w:t>В.</w:t>
      </w:r>
      <w:r w:rsidRPr="005E531A">
        <w:rPr>
          <w:b/>
          <w:spacing w:val="-3"/>
          <w:sz w:val="28"/>
          <w:szCs w:val="28"/>
        </w:rPr>
        <w:t xml:space="preserve"> </w:t>
      </w:r>
      <w:r w:rsidRPr="005E531A">
        <w:rPr>
          <w:b/>
          <w:sz w:val="28"/>
          <w:szCs w:val="28"/>
        </w:rPr>
        <w:t>Гоголь.</w:t>
      </w:r>
      <w:r w:rsidRPr="005E531A">
        <w:rPr>
          <w:b/>
          <w:spacing w:val="-3"/>
          <w:sz w:val="28"/>
          <w:szCs w:val="28"/>
        </w:rPr>
        <w:t xml:space="preserve"> </w:t>
      </w:r>
      <w:r w:rsidRPr="005E531A">
        <w:rPr>
          <w:sz w:val="28"/>
          <w:szCs w:val="28"/>
        </w:rPr>
        <w:t>Поэма</w:t>
      </w:r>
      <w:r w:rsidRPr="005E531A">
        <w:rPr>
          <w:spacing w:val="-2"/>
          <w:sz w:val="28"/>
          <w:szCs w:val="28"/>
        </w:rPr>
        <w:t xml:space="preserve"> </w:t>
      </w:r>
      <w:r w:rsidRPr="005E531A">
        <w:rPr>
          <w:sz w:val="28"/>
          <w:szCs w:val="28"/>
        </w:rPr>
        <w:t>«Мёртвые</w:t>
      </w:r>
      <w:r w:rsidRPr="005E531A">
        <w:rPr>
          <w:spacing w:val="-1"/>
          <w:sz w:val="28"/>
          <w:szCs w:val="28"/>
        </w:rPr>
        <w:t xml:space="preserve"> </w:t>
      </w:r>
      <w:r w:rsidRPr="005E531A">
        <w:rPr>
          <w:sz w:val="28"/>
          <w:szCs w:val="28"/>
        </w:rPr>
        <w:t>души».</w:t>
      </w:r>
    </w:p>
    <w:p w:rsidR="004B06CD" w:rsidRPr="005E531A" w:rsidRDefault="004B06CD" w:rsidP="004B06CD">
      <w:pPr>
        <w:pStyle w:val="a0"/>
        <w:spacing w:before="67"/>
        <w:ind w:right="118" w:firstLine="708"/>
        <w:jc w:val="both"/>
      </w:pPr>
      <w:r w:rsidRPr="005E531A">
        <w:rPr>
          <w:b/>
        </w:rPr>
        <w:t xml:space="preserve">Отечественная проза первой половины XIX в. </w:t>
      </w:r>
      <w:r w:rsidRPr="005E531A">
        <w:t>(одно произведение</w:t>
      </w:r>
      <w:r w:rsidRPr="005E531A">
        <w:rPr>
          <w:spacing w:val="-67"/>
        </w:rPr>
        <w:t xml:space="preserve"> </w:t>
      </w:r>
      <w:r w:rsidRPr="005E531A">
        <w:t>по выбору). Например, произведения: «Лафертовская маковница» Антония</w:t>
      </w:r>
      <w:r w:rsidRPr="005E531A">
        <w:rPr>
          <w:spacing w:val="-67"/>
        </w:rPr>
        <w:t xml:space="preserve"> </w:t>
      </w:r>
      <w:r w:rsidRPr="005E531A">
        <w:t>Погорельского,</w:t>
      </w:r>
      <w:r w:rsidRPr="005E531A">
        <w:rPr>
          <w:spacing w:val="1"/>
        </w:rPr>
        <w:t xml:space="preserve"> </w:t>
      </w:r>
      <w:r w:rsidRPr="005E531A">
        <w:t>«Часы</w:t>
      </w:r>
      <w:r w:rsidRPr="005E531A">
        <w:rPr>
          <w:spacing w:val="1"/>
        </w:rPr>
        <w:t xml:space="preserve"> </w:t>
      </w:r>
      <w:r w:rsidRPr="005E531A">
        <w:t>и</w:t>
      </w:r>
      <w:r w:rsidRPr="005E531A">
        <w:rPr>
          <w:spacing w:val="1"/>
        </w:rPr>
        <w:t xml:space="preserve"> </w:t>
      </w:r>
      <w:r w:rsidRPr="005E531A">
        <w:t>зеркало»</w:t>
      </w:r>
      <w:r w:rsidRPr="005E531A">
        <w:rPr>
          <w:spacing w:val="1"/>
        </w:rPr>
        <w:t xml:space="preserve"> </w:t>
      </w:r>
      <w:r w:rsidRPr="005E531A">
        <w:t>А. А. Бестужева-Марлинского,</w:t>
      </w:r>
      <w:r w:rsidRPr="005E531A">
        <w:rPr>
          <w:spacing w:val="1"/>
        </w:rPr>
        <w:t xml:space="preserve"> </w:t>
      </w:r>
      <w:r w:rsidRPr="005E531A">
        <w:t>«Кто</w:t>
      </w:r>
      <w:r w:rsidRPr="005E531A">
        <w:rPr>
          <w:spacing w:val="1"/>
        </w:rPr>
        <w:t xml:space="preserve"> </w:t>
      </w:r>
      <w:r w:rsidRPr="005E531A">
        <w:t>виноват?»</w:t>
      </w:r>
      <w:r w:rsidRPr="005E531A">
        <w:rPr>
          <w:spacing w:val="-2"/>
        </w:rPr>
        <w:t xml:space="preserve"> </w:t>
      </w:r>
      <w:r w:rsidRPr="005E531A">
        <w:t>(главы</w:t>
      </w:r>
      <w:r w:rsidRPr="005E531A">
        <w:rPr>
          <w:spacing w:val="-3"/>
        </w:rPr>
        <w:t xml:space="preserve"> </w:t>
      </w:r>
      <w:r w:rsidRPr="005E531A">
        <w:t>по</w:t>
      </w:r>
      <w:r w:rsidRPr="005E531A">
        <w:rPr>
          <w:spacing w:val="-1"/>
        </w:rPr>
        <w:t xml:space="preserve"> </w:t>
      </w:r>
      <w:r w:rsidRPr="005E531A">
        <w:t>выбору) А.</w:t>
      </w:r>
      <w:r w:rsidRPr="005E531A">
        <w:rPr>
          <w:spacing w:val="2"/>
        </w:rPr>
        <w:t xml:space="preserve"> </w:t>
      </w:r>
      <w:r w:rsidRPr="005E531A">
        <w:t>И.</w:t>
      </w:r>
      <w:r w:rsidRPr="005E531A">
        <w:rPr>
          <w:spacing w:val="-2"/>
        </w:rPr>
        <w:t xml:space="preserve"> </w:t>
      </w:r>
      <w:r w:rsidRPr="005E531A">
        <w:t>Герцена и</w:t>
      </w:r>
      <w:r w:rsidRPr="005E531A">
        <w:rPr>
          <w:spacing w:val="-2"/>
        </w:rPr>
        <w:t xml:space="preserve"> </w:t>
      </w:r>
      <w:r w:rsidRPr="005E531A">
        <w:t>др.</w:t>
      </w:r>
    </w:p>
    <w:p w:rsidR="004B06CD" w:rsidRPr="005E531A" w:rsidRDefault="004B06CD" w:rsidP="004B06CD">
      <w:pPr>
        <w:pStyle w:val="a0"/>
        <w:spacing w:before="6"/>
        <w:ind w:left="0"/>
      </w:pPr>
    </w:p>
    <w:p w:rsidR="004B06CD" w:rsidRPr="005E531A" w:rsidRDefault="004B06CD" w:rsidP="004B06CD">
      <w:pPr>
        <w:pStyle w:val="110"/>
      </w:pPr>
      <w:r w:rsidRPr="005E531A">
        <w:t>Зарубежная</w:t>
      </w:r>
      <w:r w:rsidRPr="005E531A">
        <w:rPr>
          <w:spacing w:val="-5"/>
        </w:rPr>
        <w:t xml:space="preserve"> </w:t>
      </w:r>
      <w:r w:rsidRPr="005E531A">
        <w:t>литература</w:t>
      </w:r>
    </w:p>
    <w:p w:rsidR="004B06CD" w:rsidRPr="005E531A" w:rsidRDefault="004B06CD" w:rsidP="004B06CD">
      <w:pPr>
        <w:pStyle w:val="a0"/>
        <w:spacing w:line="319" w:lineRule="exact"/>
        <w:ind w:left="821"/>
      </w:pPr>
      <w:r w:rsidRPr="005E531A">
        <w:rPr>
          <w:b/>
        </w:rPr>
        <w:t>Данте.</w:t>
      </w:r>
      <w:r w:rsidRPr="005E531A">
        <w:rPr>
          <w:b/>
          <w:spacing w:val="-4"/>
        </w:rPr>
        <w:t xml:space="preserve"> </w:t>
      </w:r>
      <w:r w:rsidRPr="005E531A">
        <w:t>«Божественная</w:t>
      </w:r>
      <w:r w:rsidRPr="005E531A">
        <w:rPr>
          <w:spacing w:val="-2"/>
        </w:rPr>
        <w:t xml:space="preserve"> </w:t>
      </w:r>
      <w:r w:rsidRPr="005E531A">
        <w:t>комедия»</w:t>
      </w:r>
      <w:r w:rsidRPr="005E531A">
        <w:rPr>
          <w:spacing w:val="-5"/>
        </w:rPr>
        <w:t xml:space="preserve"> </w:t>
      </w:r>
      <w:r w:rsidRPr="005E531A">
        <w:t>(один</w:t>
      </w:r>
      <w:r w:rsidRPr="005E531A">
        <w:rPr>
          <w:spacing w:val="-5"/>
        </w:rPr>
        <w:t xml:space="preserve"> </w:t>
      </w:r>
      <w:r w:rsidRPr="005E531A">
        <w:t>фрагмент</w:t>
      </w:r>
      <w:r w:rsidRPr="005E531A">
        <w:rPr>
          <w:spacing w:val="-6"/>
        </w:rPr>
        <w:t xml:space="preserve"> </w:t>
      </w:r>
      <w:r w:rsidRPr="005E531A">
        <w:t>по</w:t>
      </w:r>
      <w:r w:rsidRPr="005E531A">
        <w:rPr>
          <w:spacing w:val="-2"/>
        </w:rPr>
        <w:t xml:space="preserve"> </w:t>
      </w:r>
      <w:r w:rsidRPr="005E531A">
        <w:t>выбору).</w:t>
      </w:r>
    </w:p>
    <w:p w:rsidR="004B06CD" w:rsidRPr="005E531A" w:rsidRDefault="004B06CD" w:rsidP="004B06CD">
      <w:pPr>
        <w:spacing w:before="2" w:line="322" w:lineRule="exact"/>
        <w:ind w:left="821"/>
        <w:rPr>
          <w:sz w:val="28"/>
          <w:szCs w:val="28"/>
        </w:rPr>
      </w:pPr>
      <w:r w:rsidRPr="005E531A">
        <w:rPr>
          <w:b/>
          <w:sz w:val="28"/>
          <w:szCs w:val="28"/>
        </w:rPr>
        <w:t>У.</w:t>
      </w:r>
      <w:r w:rsidRPr="005E531A">
        <w:rPr>
          <w:b/>
          <w:spacing w:val="-3"/>
          <w:sz w:val="28"/>
          <w:szCs w:val="28"/>
        </w:rPr>
        <w:t xml:space="preserve"> </w:t>
      </w:r>
      <w:r w:rsidRPr="005E531A">
        <w:rPr>
          <w:b/>
          <w:sz w:val="28"/>
          <w:szCs w:val="28"/>
        </w:rPr>
        <w:t>Шекспир.</w:t>
      </w:r>
      <w:r w:rsidRPr="005E531A">
        <w:rPr>
          <w:b/>
          <w:spacing w:val="-4"/>
          <w:sz w:val="28"/>
          <w:szCs w:val="28"/>
        </w:rPr>
        <w:t xml:space="preserve"> </w:t>
      </w:r>
      <w:r w:rsidRPr="005E531A">
        <w:rPr>
          <w:sz w:val="28"/>
          <w:szCs w:val="28"/>
        </w:rPr>
        <w:t>Трагедия</w:t>
      </w:r>
      <w:r w:rsidRPr="005E531A">
        <w:rPr>
          <w:spacing w:val="-2"/>
          <w:sz w:val="28"/>
          <w:szCs w:val="28"/>
        </w:rPr>
        <w:t xml:space="preserve"> </w:t>
      </w:r>
      <w:r w:rsidRPr="005E531A">
        <w:rPr>
          <w:sz w:val="28"/>
          <w:szCs w:val="28"/>
        </w:rPr>
        <w:t>«Гамлет»</w:t>
      </w:r>
      <w:r w:rsidRPr="005E531A">
        <w:rPr>
          <w:spacing w:val="-4"/>
          <w:sz w:val="28"/>
          <w:szCs w:val="28"/>
        </w:rPr>
        <w:t xml:space="preserve"> </w:t>
      </w:r>
      <w:r w:rsidRPr="005E531A">
        <w:rPr>
          <w:sz w:val="28"/>
          <w:szCs w:val="28"/>
        </w:rPr>
        <w:t>(фрагменты</w:t>
      </w:r>
      <w:r w:rsidRPr="005E531A">
        <w:rPr>
          <w:spacing w:val="-2"/>
          <w:sz w:val="28"/>
          <w:szCs w:val="28"/>
        </w:rPr>
        <w:t xml:space="preserve"> </w:t>
      </w:r>
      <w:r w:rsidRPr="005E531A">
        <w:rPr>
          <w:sz w:val="28"/>
          <w:szCs w:val="28"/>
        </w:rPr>
        <w:t>по</w:t>
      </w:r>
      <w:r w:rsidRPr="005E531A">
        <w:rPr>
          <w:spacing w:val="-1"/>
          <w:sz w:val="28"/>
          <w:szCs w:val="28"/>
        </w:rPr>
        <w:t xml:space="preserve"> </w:t>
      </w:r>
      <w:r w:rsidRPr="005E531A">
        <w:rPr>
          <w:sz w:val="28"/>
          <w:szCs w:val="28"/>
        </w:rPr>
        <w:t>выбору).</w:t>
      </w:r>
    </w:p>
    <w:p w:rsidR="004B06CD" w:rsidRPr="005E531A" w:rsidRDefault="004B06CD" w:rsidP="004B06CD">
      <w:pPr>
        <w:spacing w:line="322" w:lineRule="exact"/>
        <w:ind w:left="821"/>
        <w:rPr>
          <w:sz w:val="28"/>
          <w:szCs w:val="28"/>
        </w:rPr>
      </w:pPr>
      <w:r w:rsidRPr="005E531A">
        <w:rPr>
          <w:b/>
          <w:sz w:val="28"/>
          <w:szCs w:val="28"/>
        </w:rPr>
        <w:t>И.-В.</w:t>
      </w:r>
      <w:r w:rsidRPr="005E531A">
        <w:rPr>
          <w:b/>
          <w:spacing w:val="-4"/>
          <w:sz w:val="28"/>
          <w:szCs w:val="28"/>
        </w:rPr>
        <w:t xml:space="preserve"> </w:t>
      </w:r>
      <w:r w:rsidRPr="005E531A">
        <w:rPr>
          <w:b/>
          <w:sz w:val="28"/>
          <w:szCs w:val="28"/>
        </w:rPr>
        <w:t>Гёте.</w:t>
      </w:r>
      <w:r w:rsidRPr="005E531A">
        <w:rPr>
          <w:b/>
          <w:spacing w:val="-3"/>
          <w:sz w:val="28"/>
          <w:szCs w:val="28"/>
        </w:rPr>
        <w:t xml:space="preserve"> </w:t>
      </w:r>
      <w:r w:rsidRPr="005E531A">
        <w:rPr>
          <w:sz w:val="28"/>
          <w:szCs w:val="28"/>
        </w:rPr>
        <w:t>Трагедия</w:t>
      </w:r>
      <w:r w:rsidRPr="005E531A">
        <w:rPr>
          <w:spacing w:val="-2"/>
          <w:sz w:val="28"/>
          <w:szCs w:val="28"/>
        </w:rPr>
        <w:t xml:space="preserve"> </w:t>
      </w:r>
      <w:r w:rsidRPr="005E531A">
        <w:rPr>
          <w:sz w:val="28"/>
          <w:szCs w:val="28"/>
        </w:rPr>
        <w:t>«Фауст»</w:t>
      </w:r>
      <w:r w:rsidRPr="005E531A">
        <w:rPr>
          <w:spacing w:val="-3"/>
          <w:sz w:val="28"/>
          <w:szCs w:val="28"/>
        </w:rPr>
        <w:t xml:space="preserve"> </w:t>
      </w:r>
      <w:r w:rsidRPr="005E531A">
        <w:rPr>
          <w:sz w:val="28"/>
          <w:szCs w:val="28"/>
        </w:rPr>
        <w:t>(один</w:t>
      </w:r>
      <w:r w:rsidRPr="005E531A">
        <w:rPr>
          <w:spacing w:val="-2"/>
          <w:sz w:val="28"/>
          <w:szCs w:val="28"/>
        </w:rPr>
        <w:t xml:space="preserve"> </w:t>
      </w:r>
      <w:r w:rsidRPr="005E531A">
        <w:rPr>
          <w:sz w:val="28"/>
          <w:szCs w:val="28"/>
        </w:rPr>
        <w:t>фрагмент</w:t>
      </w:r>
      <w:r w:rsidRPr="005E531A">
        <w:rPr>
          <w:spacing w:val="-5"/>
          <w:sz w:val="28"/>
          <w:szCs w:val="28"/>
        </w:rPr>
        <w:t xml:space="preserve"> </w:t>
      </w:r>
      <w:r w:rsidRPr="005E531A">
        <w:rPr>
          <w:sz w:val="28"/>
          <w:szCs w:val="28"/>
        </w:rPr>
        <w:t>по выбору).</w:t>
      </w:r>
    </w:p>
    <w:p w:rsidR="004B06CD" w:rsidRPr="005E531A" w:rsidRDefault="004B06CD" w:rsidP="004B06CD">
      <w:pPr>
        <w:pStyle w:val="a0"/>
        <w:ind w:right="116" w:firstLine="708"/>
        <w:jc w:val="both"/>
      </w:pPr>
      <w:r w:rsidRPr="005E531A">
        <w:rPr>
          <w:b/>
        </w:rPr>
        <w:t xml:space="preserve">Дж. Г. Байрон. </w:t>
      </w:r>
      <w:r w:rsidRPr="005E531A">
        <w:t>Стихотворения (одно по выбору). Например, «Душа</w:t>
      </w:r>
      <w:r w:rsidRPr="005E531A">
        <w:rPr>
          <w:spacing w:val="1"/>
        </w:rPr>
        <w:t xml:space="preserve"> </w:t>
      </w:r>
      <w:r w:rsidRPr="005E531A">
        <w:t>моя</w:t>
      </w:r>
      <w:r w:rsidRPr="005E531A">
        <w:rPr>
          <w:spacing w:val="1"/>
        </w:rPr>
        <w:t xml:space="preserve"> </w:t>
      </w:r>
      <w:r w:rsidRPr="005E531A">
        <w:t>мрачна. Скорей, певец, скорей!..», «Прощание Наполеона»</w:t>
      </w:r>
      <w:r w:rsidRPr="005E531A">
        <w:rPr>
          <w:spacing w:val="-1"/>
        </w:rPr>
        <w:t xml:space="preserve"> </w:t>
      </w:r>
      <w:r w:rsidRPr="005E531A">
        <w:t>и</w:t>
      </w:r>
      <w:r w:rsidRPr="005E531A">
        <w:rPr>
          <w:spacing w:val="5"/>
        </w:rPr>
        <w:t xml:space="preserve"> </w:t>
      </w:r>
      <w:r w:rsidRPr="005E531A">
        <w:t>др. Поэма</w:t>
      </w:r>
    </w:p>
    <w:p w:rsidR="004B06CD" w:rsidRPr="005E531A" w:rsidRDefault="004B06CD" w:rsidP="004B06CD">
      <w:pPr>
        <w:pStyle w:val="a0"/>
        <w:ind w:right="120"/>
        <w:jc w:val="both"/>
      </w:pPr>
      <w:r w:rsidRPr="005E531A">
        <w:t>«Паломничество</w:t>
      </w:r>
      <w:r w:rsidRPr="005E531A">
        <w:rPr>
          <w:spacing w:val="1"/>
        </w:rPr>
        <w:t xml:space="preserve"> </w:t>
      </w:r>
      <w:r w:rsidRPr="005E531A">
        <w:t>Чайльд-Гарольда»</w:t>
      </w:r>
      <w:r w:rsidRPr="005E531A">
        <w:rPr>
          <w:spacing w:val="1"/>
        </w:rPr>
        <w:t xml:space="preserve"> </w:t>
      </w:r>
      <w:r w:rsidRPr="005E531A">
        <w:t>(не менее</w:t>
      </w:r>
      <w:r w:rsidRPr="005E531A">
        <w:rPr>
          <w:spacing w:val="1"/>
        </w:rPr>
        <w:t xml:space="preserve"> </w:t>
      </w:r>
      <w:r w:rsidRPr="005E531A">
        <w:t>одного</w:t>
      </w:r>
      <w:r w:rsidRPr="005E531A">
        <w:rPr>
          <w:spacing w:val="1"/>
        </w:rPr>
        <w:t xml:space="preserve"> </w:t>
      </w:r>
      <w:r w:rsidRPr="005E531A">
        <w:t>фрагмента</w:t>
      </w:r>
      <w:r w:rsidRPr="005E531A">
        <w:rPr>
          <w:spacing w:val="1"/>
        </w:rPr>
        <w:t xml:space="preserve"> </w:t>
      </w:r>
      <w:r w:rsidRPr="005E531A">
        <w:t>по</w:t>
      </w:r>
      <w:r w:rsidRPr="005E531A">
        <w:rPr>
          <w:spacing w:val="1"/>
        </w:rPr>
        <w:t xml:space="preserve"> </w:t>
      </w:r>
      <w:r w:rsidRPr="005E531A">
        <w:t>выбору).</w:t>
      </w:r>
    </w:p>
    <w:p w:rsidR="004B06CD" w:rsidRPr="005E531A" w:rsidRDefault="004B06CD" w:rsidP="004B06CD">
      <w:pPr>
        <w:spacing w:before="1"/>
        <w:ind w:left="112" w:right="115" w:firstLine="708"/>
        <w:jc w:val="both"/>
        <w:rPr>
          <w:sz w:val="28"/>
          <w:szCs w:val="28"/>
        </w:rPr>
      </w:pPr>
      <w:r w:rsidRPr="005E531A">
        <w:rPr>
          <w:b/>
          <w:sz w:val="28"/>
          <w:szCs w:val="28"/>
        </w:rPr>
        <w:lastRenderedPageBreak/>
        <w:t xml:space="preserve">Зарубежная проза первой половины XIX в. </w:t>
      </w:r>
      <w:r w:rsidRPr="005E531A">
        <w:rPr>
          <w:sz w:val="28"/>
          <w:szCs w:val="28"/>
        </w:rPr>
        <w:t>(одно произведение по</w:t>
      </w:r>
      <w:r w:rsidRPr="005E531A">
        <w:rPr>
          <w:spacing w:val="1"/>
          <w:sz w:val="28"/>
          <w:szCs w:val="28"/>
        </w:rPr>
        <w:t xml:space="preserve"> </w:t>
      </w:r>
      <w:r w:rsidRPr="005E531A">
        <w:rPr>
          <w:sz w:val="28"/>
          <w:szCs w:val="28"/>
        </w:rPr>
        <w:t>выбору).</w:t>
      </w:r>
      <w:r w:rsidRPr="005E531A">
        <w:rPr>
          <w:spacing w:val="1"/>
          <w:sz w:val="28"/>
          <w:szCs w:val="28"/>
        </w:rPr>
        <w:t xml:space="preserve"> </w:t>
      </w:r>
      <w:r w:rsidRPr="005E531A">
        <w:rPr>
          <w:sz w:val="28"/>
          <w:szCs w:val="28"/>
        </w:rPr>
        <w:t>Например, произведения</w:t>
      </w:r>
      <w:r w:rsidRPr="005E531A">
        <w:rPr>
          <w:spacing w:val="70"/>
          <w:sz w:val="28"/>
          <w:szCs w:val="28"/>
        </w:rPr>
        <w:t xml:space="preserve"> </w:t>
      </w:r>
      <w:r w:rsidRPr="005E531A">
        <w:rPr>
          <w:sz w:val="28"/>
          <w:szCs w:val="28"/>
        </w:rPr>
        <w:t>Э. Т.</w:t>
      </w:r>
      <w:r w:rsidRPr="005E531A">
        <w:rPr>
          <w:spacing w:val="70"/>
          <w:sz w:val="28"/>
          <w:szCs w:val="28"/>
        </w:rPr>
        <w:t xml:space="preserve"> </w:t>
      </w:r>
      <w:r w:rsidRPr="005E531A">
        <w:rPr>
          <w:sz w:val="28"/>
          <w:szCs w:val="28"/>
        </w:rPr>
        <w:t>А.</w:t>
      </w:r>
      <w:r w:rsidRPr="005E531A">
        <w:rPr>
          <w:spacing w:val="70"/>
          <w:sz w:val="28"/>
          <w:szCs w:val="28"/>
        </w:rPr>
        <w:t xml:space="preserve"> </w:t>
      </w:r>
      <w:r w:rsidRPr="005E531A">
        <w:rPr>
          <w:sz w:val="28"/>
          <w:szCs w:val="28"/>
        </w:rPr>
        <w:t>Гофмана,</w:t>
      </w:r>
      <w:r w:rsidRPr="005E531A">
        <w:rPr>
          <w:spacing w:val="70"/>
          <w:sz w:val="28"/>
          <w:szCs w:val="28"/>
        </w:rPr>
        <w:t xml:space="preserve"> </w:t>
      </w:r>
      <w:r w:rsidRPr="005E531A">
        <w:rPr>
          <w:sz w:val="28"/>
          <w:szCs w:val="28"/>
        </w:rPr>
        <w:t>В. Гюго,</w:t>
      </w:r>
      <w:r w:rsidRPr="005E531A">
        <w:rPr>
          <w:spacing w:val="70"/>
          <w:sz w:val="28"/>
          <w:szCs w:val="28"/>
        </w:rPr>
        <w:t xml:space="preserve"> </w:t>
      </w:r>
      <w:r w:rsidRPr="005E531A">
        <w:rPr>
          <w:sz w:val="28"/>
          <w:szCs w:val="28"/>
        </w:rPr>
        <w:t>В. Скотта</w:t>
      </w:r>
      <w:r w:rsidRPr="005E531A">
        <w:rPr>
          <w:spacing w:val="-67"/>
          <w:sz w:val="28"/>
          <w:szCs w:val="28"/>
        </w:rPr>
        <w:t xml:space="preserve"> </w:t>
      </w:r>
      <w:r w:rsidRPr="005E531A">
        <w:rPr>
          <w:sz w:val="28"/>
          <w:szCs w:val="28"/>
        </w:rPr>
        <w:t>и</w:t>
      </w:r>
      <w:r w:rsidRPr="005E531A">
        <w:rPr>
          <w:spacing w:val="1"/>
          <w:sz w:val="28"/>
          <w:szCs w:val="28"/>
        </w:rPr>
        <w:t xml:space="preserve"> </w:t>
      </w:r>
      <w:r w:rsidRPr="005E531A">
        <w:rPr>
          <w:sz w:val="28"/>
          <w:szCs w:val="28"/>
        </w:rPr>
        <w:t>др.</w:t>
      </w:r>
    </w:p>
    <w:p w:rsidR="004B06CD" w:rsidRPr="005E531A" w:rsidRDefault="004B06CD" w:rsidP="004B06CD">
      <w:pPr>
        <w:pStyle w:val="a0"/>
        <w:spacing w:before="67"/>
        <w:jc w:val="center"/>
        <w:rPr>
          <w:b/>
        </w:rPr>
      </w:pPr>
      <w:r w:rsidRPr="005E531A">
        <w:rPr>
          <w:b/>
        </w:rPr>
        <w:t>ПЛАНИРУЕМЫЕ</w:t>
      </w:r>
      <w:r w:rsidRPr="005E531A">
        <w:rPr>
          <w:b/>
          <w:spacing w:val="-9"/>
        </w:rPr>
        <w:t xml:space="preserve"> </w:t>
      </w:r>
      <w:r w:rsidRPr="005E531A">
        <w:rPr>
          <w:b/>
        </w:rPr>
        <w:t>РЕЗУЛЬТАТЫ</w:t>
      </w:r>
      <w:r w:rsidRPr="005E531A">
        <w:rPr>
          <w:b/>
          <w:spacing w:val="-8"/>
        </w:rPr>
        <w:t xml:space="preserve"> </w:t>
      </w:r>
      <w:r w:rsidRPr="005E531A">
        <w:rPr>
          <w:b/>
        </w:rPr>
        <w:t>ОСВОЕНИЯ</w:t>
      </w:r>
      <w:r w:rsidRPr="005E531A">
        <w:rPr>
          <w:b/>
          <w:spacing w:val="-7"/>
        </w:rPr>
        <w:t xml:space="preserve"> </w:t>
      </w:r>
      <w:r w:rsidRPr="005E531A">
        <w:rPr>
          <w:b/>
        </w:rPr>
        <w:t>ПРЕДМЕТА</w:t>
      </w:r>
      <w:r>
        <w:rPr>
          <w:b/>
        </w:rPr>
        <w:t xml:space="preserve"> </w:t>
      </w:r>
      <w:r w:rsidRPr="005E531A">
        <w:rPr>
          <w:b/>
        </w:rPr>
        <w:t>«ЛИТЕРАТУРА»</w:t>
      </w:r>
      <w:r w:rsidRPr="005E531A">
        <w:rPr>
          <w:b/>
          <w:spacing w:val="-4"/>
        </w:rPr>
        <w:t xml:space="preserve"> </w:t>
      </w:r>
      <w:r w:rsidRPr="005E531A">
        <w:rPr>
          <w:b/>
        </w:rPr>
        <w:t>В</w:t>
      </w:r>
      <w:r w:rsidRPr="005E531A">
        <w:rPr>
          <w:b/>
          <w:spacing w:val="-1"/>
        </w:rPr>
        <w:t xml:space="preserve"> </w:t>
      </w:r>
      <w:r w:rsidRPr="005E531A">
        <w:rPr>
          <w:b/>
        </w:rPr>
        <w:t>ОСНОВНОЙ</w:t>
      </w:r>
      <w:r w:rsidRPr="005E531A">
        <w:rPr>
          <w:b/>
          <w:spacing w:val="-3"/>
        </w:rPr>
        <w:t xml:space="preserve"> </w:t>
      </w:r>
      <w:r w:rsidRPr="005E531A">
        <w:rPr>
          <w:b/>
        </w:rPr>
        <w:t>ШКОЛЕ</w:t>
      </w:r>
    </w:p>
    <w:p w:rsidR="004B06CD" w:rsidRPr="005E531A" w:rsidRDefault="004B06CD" w:rsidP="004B06CD">
      <w:pPr>
        <w:pStyle w:val="a0"/>
        <w:spacing w:before="7"/>
        <w:ind w:left="0"/>
        <w:jc w:val="center"/>
      </w:pPr>
    </w:p>
    <w:p w:rsidR="004B06CD" w:rsidRPr="005E531A" w:rsidRDefault="004B06CD" w:rsidP="004B06CD">
      <w:pPr>
        <w:pStyle w:val="110"/>
        <w:spacing w:line="240" w:lineRule="auto"/>
        <w:ind w:left="112"/>
      </w:pPr>
      <w:r w:rsidRPr="005E531A">
        <w:t>ЛИЧНОСТНЫЕ</w:t>
      </w:r>
      <w:r w:rsidRPr="005E531A">
        <w:rPr>
          <w:spacing w:val="-9"/>
        </w:rPr>
        <w:t xml:space="preserve"> </w:t>
      </w:r>
      <w:r w:rsidRPr="005E531A">
        <w:t>РЕЗУЛЬТАТЫ:</w:t>
      </w:r>
    </w:p>
    <w:p w:rsidR="004B06CD" w:rsidRPr="005E531A" w:rsidRDefault="004B06CD" w:rsidP="004B06CD">
      <w:pPr>
        <w:pStyle w:val="a0"/>
        <w:spacing w:before="144"/>
        <w:ind w:left="821" w:right="123"/>
      </w:pPr>
      <w:r w:rsidRPr="005E531A">
        <w:t>овладение читательской культурой как средством познания мира;</w:t>
      </w:r>
      <w:r w:rsidRPr="005E531A">
        <w:rPr>
          <w:spacing w:val="1"/>
        </w:rPr>
        <w:t xml:space="preserve"> </w:t>
      </w:r>
      <w:r w:rsidRPr="005E531A">
        <w:t xml:space="preserve">воспитание   </w:t>
      </w:r>
      <w:r w:rsidRPr="005E531A">
        <w:rPr>
          <w:spacing w:val="37"/>
        </w:rPr>
        <w:t xml:space="preserve"> </w:t>
      </w:r>
      <w:r w:rsidRPr="005E531A">
        <w:t xml:space="preserve">гражданской   </w:t>
      </w:r>
      <w:r w:rsidRPr="005E531A">
        <w:rPr>
          <w:spacing w:val="37"/>
        </w:rPr>
        <w:t xml:space="preserve"> </w:t>
      </w:r>
      <w:r w:rsidRPr="005E531A">
        <w:t xml:space="preserve">идентичности   </w:t>
      </w:r>
      <w:r w:rsidRPr="005E531A">
        <w:rPr>
          <w:spacing w:val="38"/>
        </w:rPr>
        <w:t xml:space="preserve"> </w:t>
      </w:r>
      <w:r w:rsidRPr="005E531A">
        <w:t xml:space="preserve">на   </w:t>
      </w:r>
      <w:r w:rsidRPr="005E531A">
        <w:rPr>
          <w:spacing w:val="38"/>
        </w:rPr>
        <w:t xml:space="preserve"> </w:t>
      </w:r>
      <w:r w:rsidRPr="005E531A">
        <w:t xml:space="preserve">основе   </w:t>
      </w:r>
      <w:r w:rsidRPr="005E531A">
        <w:rPr>
          <w:spacing w:val="34"/>
        </w:rPr>
        <w:t xml:space="preserve"> </w:t>
      </w:r>
      <w:r w:rsidRPr="005E531A">
        <w:t>изучения</w:t>
      </w:r>
    </w:p>
    <w:p w:rsidR="004B06CD" w:rsidRPr="005E531A" w:rsidRDefault="004B06CD" w:rsidP="004B06CD">
      <w:pPr>
        <w:pStyle w:val="a0"/>
        <w:tabs>
          <w:tab w:val="left" w:pos="1632"/>
          <w:tab w:val="left" w:pos="3573"/>
          <w:tab w:val="left" w:pos="4810"/>
          <w:tab w:val="left" w:pos="6290"/>
          <w:tab w:val="left" w:pos="6763"/>
          <w:tab w:val="left" w:pos="8267"/>
        </w:tabs>
        <w:ind w:right="120"/>
      </w:pPr>
      <w:r w:rsidRPr="005E531A">
        <w:t>выдающихся произведений российской культуры, культуры своего народа;</w:t>
      </w:r>
      <w:r w:rsidRPr="005E531A">
        <w:rPr>
          <w:spacing w:val="-67"/>
        </w:rPr>
        <w:t xml:space="preserve"> </w:t>
      </w:r>
      <w:r w:rsidRPr="005E531A">
        <w:t>формирование</w:t>
      </w:r>
      <w:r w:rsidRPr="005E531A">
        <w:rPr>
          <w:spacing w:val="1"/>
        </w:rPr>
        <w:t xml:space="preserve"> </w:t>
      </w:r>
      <w:r w:rsidRPr="005E531A">
        <w:t>на</w:t>
      </w:r>
      <w:r w:rsidRPr="005E531A">
        <w:rPr>
          <w:spacing w:val="1"/>
        </w:rPr>
        <w:t xml:space="preserve"> </w:t>
      </w:r>
      <w:r w:rsidRPr="005E531A">
        <w:t>основе</w:t>
      </w:r>
      <w:r w:rsidRPr="005E531A">
        <w:rPr>
          <w:spacing w:val="1"/>
        </w:rPr>
        <w:t xml:space="preserve"> </w:t>
      </w:r>
      <w:r w:rsidRPr="005E531A">
        <w:t>литературных</w:t>
      </w:r>
      <w:r w:rsidRPr="005E531A">
        <w:rPr>
          <w:spacing w:val="1"/>
        </w:rPr>
        <w:t xml:space="preserve"> </w:t>
      </w:r>
      <w:r w:rsidRPr="005E531A">
        <w:t>произведений</w:t>
      </w:r>
      <w:r w:rsidRPr="005E531A">
        <w:rPr>
          <w:spacing w:val="1"/>
        </w:rPr>
        <w:t xml:space="preserve"> </w:t>
      </w:r>
      <w:r w:rsidRPr="005E531A">
        <w:t>ценностного</w:t>
      </w:r>
      <w:r w:rsidRPr="005E531A">
        <w:rPr>
          <w:spacing w:val="1"/>
        </w:rPr>
        <w:t xml:space="preserve"> </w:t>
      </w:r>
      <w:r w:rsidRPr="005E531A">
        <w:t>отношения</w:t>
      </w:r>
      <w:r w:rsidRPr="005E531A">
        <w:rPr>
          <w:spacing w:val="57"/>
        </w:rPr>
        <w:t xml:space="preserve"> </w:t>
      </w:r>
      <w:r w:rsidRPr="005E531A">
        <w:t>к</w:t>
      </w:r>
      <w:r w:rsidRPr="005E531A">
        <w:rPr>
          <w:spacing w:val="59"/>
        </w:rPr>
        <w:t xml:space="preserve"> </w:t>
      </w:r>
      <w:r w:rsidRPr="005E531A">
        <w:t>достижениям</w:t>
      </w:r>
      <w:r w:rsidRPr="005E531A">
        <w:rPr>
          <w:spacing w:val="57"/>
        </w:rPr>
        <w:t xml:space="preserve"> </w:t>
      </w:r>
      <w:r w:rsidRPr="005E531A">
        <w:t>своей</w:t>
      </w:r>
      <w:r w:rsidRPr="005E531A">
        <w:rPr>
          <w:spacing w:val="58"/>
        </w:rPr>
        <w:t xml:space="preserve"> </w:t>
      </w:r>
      <w:r w:rsidRPr="005E531A">
        <w:t>Родины</w:t>
      </w:r>
      <w:r w:rsidRPr="005E531A">
        <w:rPr>
          <w:spacing w:val="60"/>
        </w:rPr>
        <w:t xml:space="preserve"> </w:t>
      </w:r>
      <w:r w:rsidRPr="005E531A">
        <w:t>–</w:t>
      </w:r>
      <w:r w:rsidRPr="005E531A">
        <w:rPr>
          <w:spacing w:val="59"/>
        </w:rPr>
        <w:t xml:space="preserve"> </w:t>
      </w:r>
      <w:r w:rsidRPr="005E531A">
        <w:t>России,</w:t>
      </w:r>
      <w:r w:rsidRPr="005E531A">
        <w:rPr>
          <w:spacing w:val="56"/>
        </w:rPr>
        <w:t xml:space="preserve"> </w:t>
      </w:r>
      <w:r w:rsidRPr="005E531A">
        <w:t>боевым</w:t>
      </w:r>
      <w:r w:rsidRPr="005E531A">
        <w:rPr>
          <w:spacing w:val="57"/>
        </w:rPr>
        <w:t xml:space="preserve"> </w:t>
      </w:r>
      <w:r w:rsidRPr="005E531A">
        <w:t>подвигам</w:t>
      </w:r>
      <w:r w:rsidRPr="005E531A">
        <w:rPr>
          <w:spacing w:val="58"/>
        </w:rPr>
        <w:t xml:space="preserve"> </w:t>
      </w:r>
      <w:r w:rsidRPr="005E531A">
        <w:t>и</w:t>
      </w:r>
      <w:r w:rsidRPr="005E531A">
        <w:rPr>
          <w:spacing w:val="-67"/>
        </w:rPr>
        <w:t xml:space="preserve"> </w:t>
      </w:r>
      <w:r w:rsidRPr="005E531A">
        <w:t>трудовым</w:t>
      </w:r>
      <w:r w:rsidRPr="005E531A">
        <w:tab/>
        <w:t>достижен</w:t>
      </w:r>
      <w:r>
        <w:t>иям</w:t>
      </w:r>
      <w:r>
        <w:tab/>
        <w:t xml:space="preserve">народа; уважения к символам </w:t>
      </w:r>
      <w:r w:rsidRPr="005E531A">
        <w:t>России,</w:t>
      </w:r>
      <w:r w:rsidRPr="005E531A">
        <w:rPr>
          <w:spacing w:val="-67"/>
        </w:rPr>
        <w:t xml:space="preserve"> </w:t>
      </w:r>
      <w:r w:rsidRPr="005E531A">
        <w:t>государственным</w:t>
      </w:r>
      <w:r w:rsidRPr="005E531A">
        <w:rPr>
          <w:spacing w:val="52"/>
        </w:rPr>
        <w:t xml:space="preserve"> </w:t>
      </w:r>
      <w:r w:rsidRPr="005E531A">
        <w:t>праздникам,</w:t>
      </w:r>
      <w:r w:rsidRPr="005E531A">
        <w:rPr>
          <w:spacing w:val="53"/>
        </w:rPr>
        <w:t xml:space="preserve"> </w:t>
      </w:r>
      <w:r w:rsidRPr="005E531A">
        <w:t>историческому</w:t>
      </w:r>
      <w:r w:rsidRPr="005E531A">
        <w:rPr>
          <w:spacing w:val="51"/>
        </w:rPr>
        <w:t xml:space="preserve"> </w:t>
      </w:r>
      <w:r w:rsidRPr="005E531A">
        <w:t>и</w:t>
      </w:r>
      <w:r w:rsidRPr="005E531A">
        <w:rPr>
          <w:spacing w:val="56"/>
        </w:rPr>
        <w:t xml:space="preserve"> </w:t>
      </w:r>
      <w:r w:rsidRPr="005E531A">
        <w:t>природному</w:t>
      </w:r>
      <w:r w:rsidRPr="005E531A">
        <w:rPr>
          <w:spacing w:val="51"/>
        </w:rPr>
        <w:t xml:space="preserve"> </w:t>
      </w:r>
      <w:r w:rsidRPr="005E531A">
        <w:t>наследию</w:t>
      </w:r>
      <w:r w:rsidRPr="005E531A">
        <w:rPr>
          <w:spacing w:val="52"/>
        </w:rPr>
        <w:t xml:space="preserve"> </w:t>
      </w:r>
      <w:r w:rsidRPr="005E531A">
        <w:t>и</w:t>
      </w:r>
      <w:r>
        <w:t xml:space="preserve"> </w:t>
      </w:r>
      <w:r w:rsidRPr="005E531A">
        <w:t>памятникам, традициям разных народов, проживающих в родной стране;</w:t>
      </w:r>
      <w:r w:rsidRPr="005E531A">
        <w:rPr>
          <w:spacing w:val="1"/>
        </w:rPr>
        <w:t xml:space="preserve"> </w:t>
      </w:r>
      <w:r w:rsidRPr="005E531A">
        <w:rPr>
          <w:spacing w:val="-1"/>
        </w:rPr>
        <w:t>развитие</w:t>
      </w:r>
      <w:r w:rsidRPr="005E531A">
        <w:rPr>
          <w:spacing w:val="-15"/>
        </w:rPr>
        <w:t xml:space="preserve"> </w:t>
      </w:r>
      <w:r w:rsidRPr="005E531A">
        <w:rPr>
          <w:spacing w:val="-1"/>
        </w:rPr>
        <w:t>способности</w:t>
      </w:r>
      <w:r w:rsidRPr="005E531A">
        <w:rPr>
          <w:spacing w:val="-15"/>
        </w:rPr>
        <w:t xml:space="preserve"> </w:t>
      </w:r>
      <w:r w:rsidRPr="005E531A">
        <w:t>к</w:t>
      </w:r>
      <w:r w:rsidRPr="005E531A">
        <w:rPr>
          <w:spacing w:val="-15"/>
        </w:rPr>
        <w:t xml:space="preserve"> </w:t>
      </w:r>
      <w:r w:rsidRPr="005E531A">
        <w:t>осознанию</w:t>
      </w:r>
      <w:r w:rsidRPr="005E531A">
        <w:rPr>
          <w:spacing w:val="-15"/>
        </w:rPr>
        <w:t xml:space="preserve"> </w:t>
      </w:r>
      <w:r w:rsidRPr="005E531A">
        <w:t>своей</w:t>
      </w:r>
      <w:r w:rsidRPr="005E531A">
        <w:rPr>
          <w:spacing w:val="-15"/>
        </w:rPr>
        <w:t xml:space="preserve"> </w:t>
      </w:r>
      <w:r w:rsidRPr="005E531A">
        <w:t>этнической</w:t>
      </w:r>
      <w:r w:rsidRPr="005E531A">
        <w:rPr>
          <w:spacing w:val="-15"/>
        </w:rPr>
        <w:t xml:space="preserve"> </w:t>
      </w:r>
      <w:r w:rsidRPr="005E531A">
        <w:t>принадлежности</w:t>
      </w:r>
      <w:r>
        <w:t xml:space="preserve"> </w:t>
      </w:r>
      <w:r w:rsidRPr="005E531A">
        <w:t>на</w:t>
      </w:r>
      <w:r w:rsidRPr="005E531A">
        <w:rPr>
          <w:spacing w:val="1"/>
        </w:rPr>
        <w:t xml:space="preserve"> </w:t>
      </w:r>
      <w:r w:rsidRPr="005E531A">
        <w:t>основе</w:t>
      </w:r>
      <w:r w:rsidRPr="005E531A">
        <w:rPr>
          <w:spacing w:val="1"/>
        </w:rPr>
        <w:t xml:space="preserve"> </w:t>
      </w:r>
      <w:r w:rsidRPr="005E531A">
        <w:t>основных</w:t>
      </w:r>
      <w:r w:rsidRPr="005E531A">
        <w:rPr>
          <w:spacing w:val="1"/>
        </w:rPr>
        <w:t xml:space="preserve"> </w:t>
      </w:r>
      <w:r w:rsidRPr="005E531A">
        <w:t>культурных</w:t>
      </w:r>
      <w:r w:rsidRPr="005E531A">
        <w:rPr>
          <w:spacing w:val="1"/>
        </w:rPr>
        <w:t xml:space="preserve"> </w:t>
      </w:r>
      <w:r w:rsidRPr="005E531A">
        <w:t>ценностей</w:t>
      </w:r>
      <w:r w:rsidRPr="005E531A">
        <w:rPr>
          <w:spacing w:val="1"/>
        </w:rPr>
        <w:t xml:space="preserve"> </w:t>
      </w:r>
      <w:r w:rsidRPr="005E531A">
        <w:t>народа,</w:t>
      </w:r>
      <w:r w:rsidRPr="005E531A">
        <w:rPr>
          <w:spacing w:val="1"/>
        </w:rPr>
        <w:t xml:space="preserve"> </w:t>
      </w:r>
      <w:r w:rsidRPr="005E531A">
        <w:t>представленных</w:t>
      </w:r>
      <w:r w:rsidRPr="005E531A">
        <w:rPr>
          <w:spacing w:val="1"/>
        </w:rPr>
        <w:t xml:space="preserve"> </w:t>
      </w:r>
      <w:r w:rsidRPr="005E531A">
        <w:t>в</w:t>
      </w:r>
      <w:r w:rsidRPr="005E531A">
        <w:rPr>
          <w:spacing w:val="1"/>
        </w:rPr>
        <w:t xml:space="preserve"> </w:t>
      </w:r>
      <w:r w:rsidRPr="005E531A">
        <w:t>литературных произведениях;</w:t>
      </w:r>
    </w:p>
    <w:p w:rsidR="004B06CD" w:rsidRPr="005E531A" w:rsidRDefault="004B06CD" w:rsidP="004B06CD">
      <w:pPr>
        <w:pStyle w:val="a0"/>
        <w:ind w:right="125" w:firstLine="708"/>
        <w:jc w:val="both"/>
      </w:pPr>
      <w:r w:rsidRPr="005E531A">
        <w:t>развитие эстетического вкуса через ознакомление с литературным</w:t>
      </w:r>
      <w:r w:rsidRPr="005E531A">
        <w:rPr>
          <w:spacing w:val="1"/>
        </w:rPr>
        <w:t xml:space="preserve"> </w:t>
      </w:r>
      <w:r w:rsidRPr="005E531A">
        <w:t>наследием</w:t>
      </w:r>
      <w:r w:rsidRPr="005E531A">
        <w:rPr>
          <w:spacing w:val="-1"/>
        </w:rPr>
        <w:t xml:space="preserve"> </w:t>
      </w:r>
      <w:r w:rsidRPr="005E531A">
        <w:t>народов</w:t>
      </w:r>
      <w:r w:rsidRPr="005E531A">
        <w:rPr>
          <w:spacing w:val="-4"/>
        </w:rPr>
        <w:t xml:space="preserve"> </w:t>
      </w:r>
      <w:r w:rsidRPr="005E531A">
        <w:t>России</w:t>
      </w:r>
      <w:r w:rsidRPr="005E531A">
        <w:rPr>
          <w:spacing w:val="-3"/>
        </w:rPr>
        <w:t xml:space="preserve"> </w:t>
      </w:r>
      <w:r w:rsidRPr="005E531A">
        <w:t>и мира;</w:t>
      </w:r>
    </w:p>
    <w:p w:rsidR="004B06CD" w:rsidRPr="005E531A" w:rsidRDefault="004B06CD" w:rsidP="004B06CD">
      <w:pPr>
        <w:pStyle w:val="a0"/>
        <w:ind w:right="120" w:firstLine="708"/>
        <w:jc w:val="both"/>
      </w:pPr>
      <w:r w:rsidRPr="005E531A">
        <w:t>формирование</w:t>
      </w:r>
      <w:r w:rsidRPr="005E531A">
        <w:rPr>
          <w:spacing w:val="1"/>
        </w:rPr>
        <w:t xml:space="preserve"> </w:t>
      </w:r>
      <w:r w:rsidRPr="005E531A">
        <w:t>мотивации</w:t>
      </w:r>
      <w:r w:rsidRPr="005E531A">
        <w:rPr>
          <w:spacing w:val="1"/>
        </w:rPr>
        <w:t xml:space="preserve"> </w:t>
      </w:r>
      <w:r w:rsidRPr="005E531A">
        <w:t>к</w:t>
      </w:r>
      <w:r w:rsidRPr="005E531A">
        <w:rPr>
          <w:spacing w:val="1"/>
        </w:rPr>
        <w:t xml:space="preserve"> </w:t>
      </w:r>
      <w:r w:rsidRPr="005E531A">
        <w:t>обучению</w:t>
      </w:r>
      <w:r w:rsidRPr="005E531A">
        <w:rPr>
          <w:spacing w:val="1"/>
        </w:rPr>
        <w:t xml:space="preserve"> </w:t>
      </w:r>
      <w:r w:rsidRPr="005E531A">
        <w:t>и</w:t>
      </w:r>
      <w:r w:rsidRPr="005E531A">
        <w:rPr>
          <w:spacing w:val="1"/>
        </w:rPr>
        <w:t xml:space="preserve"> </w:t>
      </w:r>
      <w:r w:rsidRPr="005E531A">
        <w:t>целенаправленной</w:t>
      </w:r>
      <w:r w:rsidRPr="005E531A">
        <w:rPr>
          <w:spacing w:val="1"/>
        </w:rPr>
        <w:t xml:space="preserve"> </w:t>
      </w:r>
      <w:r w:rsidRPr="005E531A">
        <w:t>познавательной</w:t>
      </w:r>
      <w:r w:rsidRPr="005E531A">
        <w:rPr>
          <w:spacing w:val="-1"/>
        </w:rPr>
        <w:t xml:space="preserve"> </w:t>
      </w:r>
      <w:r w:rsidRPr="005E531A">
        <w:t>деятельности;</w:t>
      </w:r>
    </w:p>
    <w:p w:rsidR="004B06CD" w:rsidRPr="005E531A" w:rsidRDefault="004B06CD" w:rsidP="004B06CD">
      <w:pPr>
        <w:pStyle w:val="a0"/>
        <w:spacing w:line="321" w:lineRule="exact"/>
        <w:ind w:left="821"/>
        <w:jc w:val="both"/>
      </w:pPr>
      <w:r w:rsidRPr="005E531A">
        <w:t>установка</w:t>
      </w:r>
      <w:r w:rsidRPr="005E531A">
        <w:rPr>
          <w:spacing w:val="-3"/>
        </w:rPr>
        <w:t xml:space="preserve"> </w:t>
      </w:r>
      <w:r w:rsidRPr="005E531A">
        <w:t>на</w:t>
      </w:r>
      <w:r w:rsidRPr="005E531A">
        <w:rPr>
          <w:spacing w:val="-5"/>
        </w:rPr>
        <w:t xml:space="preserve"> </w:t>
      </w:r>
      <w:r w:rsidRPr="005E531A">
        <w:t>осмысление</w:t>
      </w:r>
      <w:r w:rsidRPr="005E531A">
        <w:rPr>
          <w:spacing w:val="-2"/>
        </w:rPr>
        <w:t xml:space="preserve"> </w:t>
      </w:r>
      <w:r w:rsidRPr="005E531A">
        <w:t>чужих</w:t>
      </w:r>
      <w:r w:rsidRPr="005E531A">
        <w:rPr>
          <w:spacing w:val="-2"/>
        </w:rPr>
        <w:t xml:space="preserve"> </w:t>
      </w:r>
      <w:r w:rsidRPr="005E531A">
        <w:t>и</w:t>
      </w:r>
      <w:r w:rsidRPr="005E531A">
        <w:rPr>
          <w:spacing w:val="-2"/>
        </w:rPr>
        <w:t xml:space="preserve"> </w:t>
      </w:r>
      <w:r w:rsidRPr="005E531A">
        <w:t>своих</w:t>
      </w:r>
      <w:r w:rsidRPr="005E531A">
        <w:rPr>
          <w:spacing w:val="-2"/>
        </w:rPr>
        <w:t xml:space="preserve"> </w:t>
      </w:r>
      <w:r w:rsidRPr="005E531A">
        <w:t>поступков;</w:t>
      </w:r>
    </w:p>
    <w:p w:rsidR="004B06CD" w:rsidRPr="005E531A" w:rsidRDefault="004B06CD" w:rsidP="004B06CD">
      <w:pPr>
        <w:pStyle w:val="a0"/>
        <w:ind w:right="124" w:firstLine="708"/>
        <w:jc w:val="both"/>
      </w:pPr>
      <w:r w:rsidRPr="005E531A">
        <w:t>формирование</w:t>
      </w:r>
      <w:r w:rsidRPr="005E531A">
        <w:rPr>
          <w:spacing w:val="-10"/>
        </w:rPr>
        <w:t xml:space="preserve"> </w:t>
      </w:r>
      <w:r w:rsidRPr="005E531A">
        <w:t>умений</w:t>
      </w:r>
      <w:r w:rsidRPr="005E531A">
        <w:rPr>
          <w:spacing w:val="-9"/>
        </w:rPr>
        <w:t xml:space="preserve"> </w:t>
      </w:r>
      <w:r w:rsidRPr="005E531A">
        <w:t>продуктивной</w:t>
      </w:r>
      <w:r w:rsidRPr="005E531A">
        <w:rPr>
          <w:spacing w:val="-9"/>
        </w:rPr>
        <w:t xml:space="preserve"> </w:t>
      </w:r>
      <w:r w:rsidRPr="005E531A">
        <w:t>коммуникации</w:t>
      </w:r>
      <w:r w:rsidRPr="005E531A">
        <w:rPr>
          <w:spacing w:val="-9"/>
        </w:rPr>
        <w:t xml:space="preserve"> </w:t>
      </w:r>
      <w:r w:rsidRPr="005E531A">
        <w:t>со</w:t>
      </w:r>
      <w:r w:rsidRPr="005E531A">
        <w:rPr>
          <w:spacing w:val="-8"/>
        </w:rPr>
        <w:t xml:space="preserve"> </w:t>
      </w:r>
      <w:r w:rsidRPr="005E531A">
        <w:t>сверстниками</w:t>
      </w:r>
      <w:r w:rsidRPr="005E531A">
        <w:rPr>
          <w:spacing w:val="-67"/>
        </w:rPr>
        <w:t xml:space="preserve"> </w:t>
      </w:r>
      <w:r w:rsidRPr="005E531A">
        <w:t>и</w:t>
      </w:r>
      <w:r w:rsidRPr="005E531A">
        <w:rPr>
          <w:spacing w:val="-1"/>
        </w:rPr>
        <w:t xml:space="preserve"> </w:t>
      </w:r>
      <w:r w:rsidRPr="005E531A">
        <w:t>взрослыми в</w:t>
      </w:r>
      <w:r w:rsidRPr="005E531A">
        <w:rPr>
          <w:spacing w:val="-1"/>
        </w:rPr>
        <w:t xml:space="preserve"> </w:t>
      </w:r>
      <w:r w:rsidRPr="005E531A">
        <w:t>ходе</w:t>
      </w:r>
      <w:r w:rsidRPr="005E531A">
        <w:rPr>
          <w:spacing w:val="-1"/>
        </w:rPr>
        <w:t xml:space="preserve"> </w:t>
      </w:r>
      <w:r w:rsidRPr="005E531A">
        <w:t>образовательной</w:t>
      </w:r>
      <w:r w:rsidRPr="005E531A">
        <w:rPr>
          <w:spacing w:val="-3"/>
        </w:rPr>
        <w:t xml:space="preserve"> </w:t>
      </w:r>
      <w:r w:rsidRPr="005E531A">
        <w:t>деятельности;</w:t>
      </w:r>
    </w:p>
    <w:p w:rsidR="004B06CD" w:rsidRPr="005E531A" w:rsidRDefault="004B06CD" w:rsidP="004B06CD">
      <w:pPr>
        <w:pStyle w:val="a0"/>
        <w:ind w:right="121" w:firstLine="708"/>
        <w:jc w:val="both"/>
      </w:pPr>
      <w:r w:rsidRPr="005E531A">
        <w:t>воспитание уважения к труду и результатам трудовой деятельности</w:t>
      </w:r>
      <w:r w:rsidRPr="005E531A">
        <w:rPr>
          <w:spacing w:val="1"/>
        </w:rPr>
        <w:t xml:space="preserve"> </w:t>
      </w:r>
      <w:r w:rsidRPr="005E531A">
        <w:t>(на</w:t>
      </w:r>
      <w:r w:rsidRPr="005E531A">
        <w:rPr>
          <w:spacing w:val="-1"/>
        </w:rPr>
        <w:t xml:space="preserve"> </w:t>
      </w:r>
      <w:r w:rsidRPr="005E531A">
        <w:t>материале</w:t>
      </w:r>
      <w:r w:rsidRPr="005E531A">
        <w:rPr>
          <w:spacing w:val="-3"/>
        </w:rPr>
        <w:t xml:space="preserve"> </w:t>
      </w:r>
      <w:r w:rsidRPr="005E531A">
        <w:t>соответствующих литературных</w:t>
      </w:r>
      <w:r w:rsidRPr="005E531A">
        <w:rPr>
          <w:spacing w:val="-4"/>
        </w:rPr>
        <w:t xml:space="preserve"> </w:t>
      </w:r>
      <w:r w:rsidRPr="005E531A">
        <w:t>произведений);</w:t>
      </w:r>
    </w:p>
    <w:p w:rsidR="004B06CD" w:rsidRPr="005E531A" w:rsidRDefault="004B06CD" w:rsidP="004B06CD">
      <w:pPr>
        <w:pStyle w:val="a0"/>
        <w:ind w:right="122" w:firstLine="708"/>
        <w:jc w:val="both"/>
      </w:pPr>
      <w:r w:rsidRPr="005E531A">
        <w:t>развитие</w:t>
      </w:r>
      <w:r w:rsidRPr="005E531A">
        <w:rPr>
          <w:spacing w:val="-8"/>
        </w:rPr>
        <w:t xml:space="preserve"> </w:t>
      </w:r>
      <w:r w:rsidRPr="005E531A">
        <w:t>морального</w:t>
      </w:r>
      <w:r w:rsidRPr="005E531A">
        <w:rPr>
          <w:spacing w:val="-8"/>
        </w:rPr>
        <w:t xml:space="preserve"> </w:t>
      </w:r>
      <w:r w:rsidRPr="005E531A">
        <w:t>сознания,</w:t>
      </w:r>
      <w:r w:rsidRPr="005E531A">
        <w:rPr>
          <w:spacing w:val="-8"/>
        </w:rPr>
        <w:t xml:space="preserve"> </w:t>
      </w:r>
      <w:r w:rsidRPr="005E531A">
        <w:t>формирование</w:t>
      </w:r>
      <w:r w:rsidRPr="005E531A">
        <w:rPr>
          <w:spacing w:val="-10"/>
        </w:rPr>
        <w:t xml:space="preserve"> </w:t>
      </w:r>
      <w:r w:rsidRPr="005E531A">
        <w:t>нравственных</w:t>
      </w:r>
      <w:r w:rsidRPr="005E531A">
        <w:rPr>
          <w:spacing w:val="-8"/>
        </w:rPr>
        <w:t xml:space="preserve"> </w:t>
      </w:r>
      <w:r w:rsidRPr="005E531A">
        <w:t>чувств</w:t>
      </w:r>
      <w:r w:rsidRPr="005E531A">
        <w:rPr>
          <w:spacing w:val="-10"/>
        </w:rPr>
        <w:t xml:space="preserve"> </w:t>
      </w:r>
      <w:r w:rsidRPr="005E531A">
        <w:t>и</w:t>
      </w:r>
      <w:r w:rsidRPr="005E531A">
        <w:rPr>
          <w:spacing w:val="-67"/>
        </w:rPr>
        <w:t xml:space="preserve"> </w:t>
      </w:r>
      <w:r w:rsidRPr="005E531A">
        <w:t>нравственного</w:t>
      </w:r>
      <w:r w:rsidRPr="005E531A">
        <w:rPr>
          <w:spacing w:val="1"/>
        </w:rPr>
        <w:t xml:space="preserve"> </w:t>
      </w:r>
      <w:r w:rsidRPr="005E531A">
        <w:t>поведения:</w:t>
      </w:r>
      <w:r w:rsidRPr="005E531A">
        <w:rPr>
          <w:spacing w:val="1"/>
        </w:rPr>
        <w:t xml:space="preserve"> </w:t>
      </w:r>
      <w:r w:rsidRPr="005E531A">
        <w:t>готовность</w:t>
      </w:r>
      <w:r w:rsidRPr="005E531A">
        <w:rPr>
          <w:spacing w:val="1"/>
        </w:rPr>
        <w:t xml:space="preserve"> </w:t>
      </w:r>
      <w:r w:rsidRPr="005E531A">
        <w:t>оценивать</w:t>
      </w:r>
      <w:r w:rsidRPr="005E531A">
        <w:rPr>
          <w:spacing w:val="1"/>
        </w:rPr>
        <w:t xml:space="preserve"> </w:t>
      </w:r>
      <w:r w:rsidRPr="005E531A">
        <w:t>поведение</w:t>
      </w:r>
      <w:r w:rsidRPr="005E531A">
        <w:rPr>
          <w:spacing w:val="1"/>
        </w:rPr>
        <w:t xml:space="preserve"> </w:t>
      </w:r>
      <w:r w:rsidRPr="005E531A">
        <w:t>и</w:t>
      </w:r>
      <w:r w:rsidRPr="005E531A">
        <w:rPr>
          <w:spacing w:val="1"/>
        </w:rPr>
        <w:t xml:space="preserve"> </w:t>
      </w:r>
      <w:r w:rsidRPr="005E531A">
        <w:t>поступки</w:t>
      </w:r>
      <w:r w:rsidRPr="005E531A">
        <w:rPr>
          <w:spacing w:val="1"/>
        </w:rPr>
        <w:t xml:space="preserve"> </w:t>
      </w:r>
      <w:r w:rsidRPr="005E531A">
        <w:t>героев литературных произведений с позиции нравственных и правовых</w:t>
      </w:r>
      <w:r w:rsidRPr="005E531A">
        <w:rPr>
          <w:spacing w:val="1"/>
        </w:rPr>
        <w:t xml:space="preserve"> </w:t>
      </w:r>
      <w:r w:rsidRPr="005E531A">
        <w:t>норм,</w:t>
      </w:r>
      <w:r w:rsidRPr="005E531A">
        <w:rPr>
          <w:spacing w:val="-3"/>
        </w:rPr>
        <w:t xml:space="preserve"> </w:t>
      </w:r>
      <w:r w:rsidRPr="005E531A">
        <w:t>соотносить</w:t>
      </w:r>
      <w:r w:rsidRPr="005E531A">
        <w:rPr>
          <w:spacing w:val="-1"/>
        </w:rPr>
        <w:t xml:space="preserve"> </w:t>
      </w:r>
      <w:r w:rsidRPr="005E531A">
        <w:t>с</w:t>
      </w:r>
      <w:r w:rsidRPr="005E531A">
        <w:rPr>
          <w:spacing w:val="-4"/>
        </w:rPr>
        <w:t xml:space="preserve"> </w:t>
      </w:r>
      <w:r w:rsidRPr="005E531A">
        <w:t>ними свои действия;</w:t>
      </w:r>
    </w:p>
    <w:p w:rsidR="004B06CD" w:rsidRPr="005E531A" w:rsidRDefault="004B06CD" w:rsidP="004B06CD">
      <w:pPr>
        <w:pStyle w:val="a0"/>
        <w:ind w:right="125" w:firstLine="708"/>
        <w:jc w:val="both"/>
      </w:pPr>
      <w:r w:rsidRPr="005E531A">
        <w:t>развитие способности уметь находить позитивное в описываемой в</w:t>
      </w:r>
      <w:r w:rsidRPr="005E531A">
        <w:rPr>
          <w:spacing w:val="1"/>
        </w:rPr>
        <w:t xml:space="preserve"> </w:t>
      </w:r>
      <w:r w:rsidRPr="005E531A">
        <w:t>произведении</w:t>
      </w:r>
      <w:r w:rsidRPr="005E531A">
        <w:rPr>
          <w:spacing w:val="1"/>
        </w:rPr>
        <w:t xml:space="preserve"> </w:t>
      </w:r>
      <w:r w:rsidRPr="005E531A">
        <w:t>неблагоприятной</w:t>
      </w:r>
      <w:r w:rsidRPr="005E531A">
        <w:rPr>
          <w:spacing w:val="1"/>
        </w:rPr>
        <w:t xml:space="preserve"> </w:t>
      </w:r>
      <w:r w:rsidRPr="005E531A">
        <w:t>ситуации;</w:t>
      </w:r>
      <w:r w:rsidRPr="005E531A">
        <w:rPr>
          <w:spacing w:val="1"/>
        </w:rPr>
        <w:t xml:space="preserve"> </w:t>
      </w:r>
      <w:r w:rsidRPr="005E531A">
        <w:t>воспитание</w:t>
      </w:r>
      <w:r w:rsidRPr="005E531A">
        <w:rPr>
          <w:spacing w:val="1"/>
        </w:rPr>
        <w:t xml:space="preserve"> </w:t>
      </w:r>
      <w:r w:rsidRPr="005E531A">
        <w:t>готовности</w:t>
      </w:r>
      <w:r w:rsidRPr="005E531A">
        <w:rPr>
          <w:spacing w:val="-67"/>
        </w:rPr>
        <w:t xml:space="preserve"> </w:t>
      </w:r>
      <w:r w:rsidRPr="005E531A">
        <w:t>действовать</w:t>
      </w:r>
      <w:r w:rsidRPr="005E531A">
        <w:rPr>
          <w:spacing w:val="-2"/>
        </w:rPr>
        <w:t xml:space="preserve"> </w:t>
      </w:r>
      <w:r w:rsidRPr="005E531A">
        <w:t>в</w:t>
      </w:r>
      <w:r w:rsidRPr="005E531A">
        <w:rPr>
          <w:spacing w:val="-1"/>
        </w:rPr>
        <w:t xml:space="preserve"> </w:t>
      </w:r>
      <w:r w:rsidRPr="005E531A">
        <w:t>отсутствие гарантий успеха;</w:t>
      </w:r>
    </w:p>
    <w:p w:rsidR="004B06CD" w:rsidRPr="005E531A" w:rsidRDefault="004B06CD" w:rsidP="004B06CD">
      <w:pPr>
        <w:pStyle w:val="a0"/>
        <w:ind w:right="118" w:firstLine="708"/>
        <w:jc w:val="both"/>
      </w:pPr>
      <w:r w:rsidRPr="005E531A">
        <w:t>осознание</w:t>
      </w:r>
      <w:r w:rsidRPr="005E531A">
        <w:rPr>
          <w:spacing w:val="1"/>
        </w:rPr>
        <w:t xml:space="preserve"> </w:t>
      </w:r>
      <w:r w:rsidRPr="005E531A">
        <w:t>значения</w:t>
      </w:r>
      <w:r w:rsidRPr="005E531A">
        <w:rPr>
          <w:spacing w:val="1"/>
        </w:rPr>
        <w:t xml:space="preserve"> </w:t>
      </w:r>
      <w:r w:rsidRPr="005E531A">
        <w:t>семьи</w:t>
      </w:r>
      <w:r w:rsidRPr="005E531A">
        <w:rPr>
          <w:spacing w:val="1"/>
        </w:rPr>
        <w:t xml:space="preserve"> </w:t>
      </w:r>
      <w:r w:rsidRPr="005E531A">
        <w:t>в</w:t>
      </w:r>
      <w:r w:rsidRPr="005E531A">
        <w:rPr>
          <w:spacing w:val="1"/>
        </w:rPr>
        <w:t xml:space="preserve"> </w:t>
      </w:r>
      <w:r w:rsidRPr="005E531A">
        <w:t>жизни</w:t>
      </w:r>
      <w:r w:rsidRPr="005E531A">
        <w:rPr>
          <w:spacing w:val="1"/>
        </w:rPr>
        <w:t xml:space="preserve"> </w:t>
      </w:r>
      <w:r w:rsidRPr="005E531A">
        <w:t>человека</w:t>
      </w:r>
      <w:r w:rsidRPr="005E531A">
        <w:rPr>
          <w:spacing w:val="1"/>
        </w:rPr>
        <w:t xml:space="preserve"> </w:t>
      </w:r>
      <w:r w:rsidRPr="005E531A">
        <w:t>и</w:t>
      </w:r>
      <w:r w:rsidRPr="005E531A">
        <w:rPr>
          <w:spacing w:val="1"/>
        </w:rPr>
        <w:t xml:space="preserve"> </w:t>
      </w:r>
      <w:r w:rsidRPr="005E531A">
        <w:t>общества,</w:t>
      </w:r>
      <w:r w:rsidRPr="005E531A">
        <w:rPr>
          <w:spacing w:val="1"/>
        </w:rPr>
        <w:t xml:space="preserve"> </w:t>
      </w:r>
      <w:r w:rsidRPr="005E531A">
        <w:t>необходимости уважительного и заботливого отношения к членам своей</w:t>
      </w:r>
      <w:r w:rsidRPr="005E531A">
        <w:rPr>
          <w:spacing w:val="1"/>
        </w:rPr>
        <w:t xml:space="preserve"> </w:t>
      </w:r>
      <w:r w:rsidRPr="005E531A">
        <w:t>семьи</w:t>
      </w:r>
      <w:r w:rsidRPr="005E531A">
        <w:rPr>
          <w:spacing w:val="-1"/>
        </w:rPr>
        <w:t xml:space="preserve"> </w:t>
      </w:r>
      <w:r w:rsidRPr="005E531A">
        <w:t>(на основе</w:t>
      </w:r>
      <w:r w:rsidRPr="005E531A">
        <w:rPr>
          <w:spacing w:val="-3"/>
        </w:rPr>
        <w:t xml:space="preserve"> </w:t>
      </w:r>
      <w:r w:rsidRPr="005E531A">
        <w:t>анализа литературных</w:t>
      </w:r>
      <w:r w:rsidRPr="005E531A">
        <w:rPr>
          <w:spacing w:val="-2"/>
        </w:rPr>
        <w:t xml:space="preserve"> </w:t>
      </w:r>
      <w:r w:rsidRPr="005E531A">
        <w:t>произведений);</w:t>
      </w:r>
    </w:p>
    <w:p w:rsidR="004B06CD" w:rsidRPr="005E531A" w:rsidRDefault="004B06CD" w:rsidP="004B06CD">
      <w:pPr>
        <w:pStyle w:val="a0"/>
        <w:ind w:right="119" w:firstLine="708"/>
        <w:jc w:val="both"/>
      </w:pPr>
      <w:r w:rsidRPr="005E531A">
        <w:lastRenderedPageBreak/>
        <w:t>способность</w:t>
      </w:r>
      <w:r w:rsidRPr="005E531A">
        <w:rPr>
          <w:spacing w:val="1"/>
        </w:rPr>
        <w:t xml:space="preserve"> </w:t>
      </w:r>
      <w:r w:rsidRPr="005E531A">
        <w:t>к</w:t>
      </w:r>
      <w:r w:rsidRPr="005E531A">
        <w:rPr>
          <w:spacing w:val="1"/>
        </w:rPr>
        <w:t xml:space="preserve"> </w:t>
      </w:r>
      <w:r w:rsidRPr="005E531A">
        <w:t>саморазвитию</w:t>
      </w:r>
      <w:r w:rsidRPr="005E531A">
        <w:rPr>
          <w:spacing w:val="1"/>
        </w:rPr>
        <w:t xml:space="preserve"> </w:t>
      </w:r>
      <w:r w:rsidRPr="005E531A">
        <w:t>и</w:t>
      </w:r>
      <w:r w:rsidRPr="005E531A">
        <w:rPr>
          <w:spacing w:val="1"/>
        </w:rPr>
        <w:t xml:space="preserve"> </w:t>
      </w:r>
      <w:r w:rsidRPr="005E531A">
        <w:t>личностному</w:t>
      </w:r>
      <w:r w:rsidRPr="005E531A">
        <w:rPr>
          <w:spacing w:val="1"/>
        </w:rPr>
        <w:t xml:space="preserve"> </w:t>
      </w:r>
      <w:r w:rsidRPr="005E531A">
        <w:t>самоопределению,</w:t>
      </w:r>
      <w:r w:rsidRPr="005E531A">
        <w:rPr>
          <w:spacing w:val="-67"/>
        </w:rPr>
        <w:t xml:space="preserve"> </w:t>
      </w:r>
      <w:r w:rsidRPr="005E531A">
        <w:t>умение ставить достижимые цели и строить реальные жизненные планы</w:t>
      </w:r>
      <w:r w:rsidRPr="005E531A">
        <w:rPr>
          <w:spacing w:val="1"/>
        </w:rPr>
        <w:t xml:space="preserve"> </w:t>
      </w:r>
      <w:r w:rsidRPr="005E531A">
        <w:t>путем</w:t>
      </w:r>
      <w:r w:rsidRPr="005E531A">
        <w:rPr>
          <w:spacing w:val="-2"/>
        </w:rPr>
        <w:t xml:space="preserve"> </w:t>
      </w:r>
      <w:r w:rsidRPr="005E531A">
        <w:t>идентификации</w:t>
      </w:r>
      <w:r w:rsidRPr="005E531A">
        <w:rPr>
          <w:spacing w:val="-1"/>
        </w:rPr>
        <w:t xml:space="preserve"> </w:t>
      </w:r>
      <w:r w:rsidRPr="005E531A">
        <w:t>с</w:t>
      </w:r>
      <w:r w:rsidRPr="005E531A">
        <w:rPr>
          <w:spacing w:val="-2"/>
        </w:rPr>
        <w:t xml:space="preserve"> </w:t>
      </w:r>
      <w:r w:rsidRPr="005E531A">
        <w:t>героями</w:t>
      </w:r>
      <w:r w:rsidRPr="005E531A">
        <w:rPr>
          <w:spacing w:val="-1"/>
        </w:rPr>
        <w:t xml:space="preserve"> </w:t>
      </w:r>
      <w:r w:rsidRPr="005E531A">
        <w:t>литературных</w:t>
      </w:r>
      <w:r w:rsidRPr="005E531A">
        <w:rPr>
          <w:spacing w:val="-4"/>
        </w:rPr>
        <w:t xml:space="preserve"> </w:t>
      </w:r>
      <w:r w:rsidRPr="005E531A">
        <w:t>произведений;</w:t>
      </w:r>
    </w:p>
    <w:p w:rsidR="004B06CD" w:rsidRPr="005E531A" w:rsidRDefault="004B06CD" w:rsidP="004B06CD">
      <w:pPr>
        <w:pStyle w:val="a0"/>
        <w:ind w:right="123" w:firstLine="708"/>
        <w:jc w:val="both"/>
      </w:pPr>
      <w:r w:rsidRPr="005E531A">
        <w:t>неприятие</w:t>
      </w:r>
      <w:r w:rsidRPr="005E531A">
        <w:rPr>
          <w:spacing w:val="1"/>
        </w:rPr>
        <w:t xml:space="preserve"> </w:t>
      </w:r>
      <w:r w:rsidRPr="005E531A">
        <w:t>любых</w:t>
      </w:r>
      <w:r w:rsidRPr="005E531A">
        <w:rPr>
          <w:spacing w:val="1"/>
        </w:rPr>
        <w:t xml:space="preserve"> </w:t>
      </w:r>
      <w:r w:rsidRPr="005E531A">
        <w:t>форм</w:t>
      </w:r>
      <w:r w:rsidRPr="005E531A">
        <w:rPr>
          <w:spacing w:val="1"/>
        </w:rPr>
        <w:t xml:space="preserve"> </w:t>
      </w:r>
      <w:r w:rsidRPr="005E531A">
        <w:t>экстремизма,</w:t>
      </w:r>
      <w:r w:rsidRPr="005E531A">
        <w:rPr>
          <w:spacing w:val="1"/>
        </w:rPr>
        <w:t xml:space="preserve"> </w:t>
      </w:r>
      <w:r w:rsidRPr="005E531A">
        <w:t>дискриминации</w:t>
      </w:r>
      <w:r w:rsidRPr="005E531A">
        <w:rPr>
          <w:spacing w:val="1"/>
        </w:rPr>
        <w:t xml:space="preserve"> </w:t>
      </w:r>
      <w:r w:rsidRPr="005E531A">
        <w:t>на</w:t>
      </w:r>
      <w:r w:rsidRPr="005E531A">
        <w:rPr>
          <w:spacing w:val="1"/>
        </w:rPr>
        <w:t xml:space="preserve"> </w:t>
      </w:r>
      <w:r w:rsidRPr="005E531A">
        <w:t>основе</w:t>
      </w:r>
      <w:r w:rsidRPr="005E531A">
        <w:rPr>
          <w:spacing w:val="1"/>
        </w:rPr>
        <w:t xml:space="preserve"> </w:t>
      </w:r>
      <w:r w:rsidRPr="005E531A">
        <w:t>знакомства</w:t>
      </w:r>
      <w:r w:rsidRPr="005E531A">
        <w:rPr>
          <w:spacing w:val="-1"/>
        </w:rPr>
        <w:t xml:space="preserve"> </w:t>
      </w:r>
      <w:r w:rsidRPr="005E531A">
        <w:t>с</w:t>
      </w:r>
      <w:r w:rsidRPr="005E531A">
        <w:rPr>
          <w:spacing w:val="-2"/>
        </w:rPr>
        <w:t xml:space="preserve"> </w:t>
      </w:r>
      <w:r w:rsidRPr="005E531A">
        <w:t>соответствующими литературными</w:t>
      </w:r>
      <w:r w:rsidRPr="005E531A">
        <w:rPr>
          <w:spacing w:val="-3"/>
        </w:rPr>
        <w:t xml:space="preserve"> </w:t>
      </w:r>
      <w:r w:rsidRPr="005E531A">
        <w:t>произведениями;</w:t>
      </w:r>
    </w:p>
    <w:p w:rsidR="004B06CD" w:rsidRPr="005E531A" w:rsidRDefault="004B06CD" w:rsidP="004B06CD">
      <w:pPr>
        <w:pStyle w:val="a0"/>
        <w:ind w:right="118" w:firstLine="708"/>
        <w:jc w:val="both"/>
      </w:pPr>
      <w:r w:rsidRPr="005E531A">
        <w:t>умение</w:t>
      </w:r>
      <w:r w:rsidRPr="005E531A">
        <w:rPr>
          <w:spacing w:val="1"/>
        </w:rPr>
        <w:t xml:space="preserve"> </w:t>
      </w:r>
      <w:r w:rsidRPr="005E531A">
        <w:t>осознавать</w:t>
      </w:r>
      <w:r w:rsidRPr="005E531A">
        <w:rPr>
          <w:spacing w:val="1"/>
        </w:rPr>
        <w:t xml:space="preserve"> </w:t>
      </w:r>
      <w:r w:rsidRPr="005E531A">
        <w:t>эмоциональное</w:t>
      </w:r>
      <w:r w:rsidRPr="005E531A">
        <w:rPr>
          <w:spacing w:val="1"/>
        </w:rPr>
        <w:t xml:space="preserve"> </w:t>
      </w:r>
      <w:r w:rsidRPr="005E531A">
        <w:t>состояние</w:t>
      </w:r>
      <w:r w:rsidRPr="005E531A">
        <w:rPr>
          <w:spacing w:val="1"/>
        </w:rPr>
        <w:t xml:space="preserve"> </w:t>
      </w:r>
      <w:r w:rsidRPr="005E531A">
        <w:t>персонажей</w:t>
      </w:r>
      <w:r w:rsidRPr="005E531A">
        <w:rPr>
          <w:spacing w:val="1"/>
        </w:rPr>
        <w:t xml:space="preserve"> </w:t>
      </w:r>
      <w:r w:rsidRPr="005E531A">
        <w:t>литературных произведений, способность признавать право человека на</w:t>
      </w:r>
      <w:r w:rsidRPr="005E531A">
        <w:rPr>
          <w:spacing w:val="1"/>
        </w:rPr>
        <w:t xml:space="preserve"> </w:t>
      </w:r>
      <w:r w:rsidRPr="005E531A">
        <w:t>ошибку;</w:t>
      </w:r>
    </w:p>
    <w:p w:rsidR="004B06CD" w:rsidRPr="005E531A" w:rsidRDefault="004B06CD" w:rsidP="004B06CD">
      <w:pPr>
        <w:pStyle w:val="a0"/>
        <w:spacing w:before="67"/>
        <w:ind w:right="117" w:firstLine="708"/>
        <w:jc w:val="both"/>
      </w:pPr>
      <w:r w:rsidRPr="005E531A">
        <w:t>умение</w:t>
      </w:r>
      <w:r w:rsidRPr="005E531A">
        <w:rPr>
          <w:spacing w:val="1"/>
        </w:rPr>
        <w:t xml:space="preserve"> </w:t>
      </w:r>
      <w:r w:rsidRPr="005E531A">
        <w:t>анализировать</w:t>
      </w:r>
      <w:r w:rsidRPr="005E531A">
        <w:rPr>
          <w:spacing w:val="1"/>
        </w:rPr>
        <w:t xml:space="preserve"> </w:t>
      </w:r>
      <w:r w:rsidRPr="005E531A">
        <w:t>свое</w:t>
      </w:r>
      <w:r w:rsidRPr="005E531A">
        <w:rPr>
          <w:spacing w:val="1"/>
        </w:rPr>
        <w:t xml:space="preserve"> </w:t>
      </w:r>
      <w:r w:rsidRPr="005E531A">
        <w:t>поведение</w:t>
      </w:r>
      <w:r w:rsidRPr="005E531A">
        <w:rPr>
          <w:spacing w:val="1"/>
        </w:rPr>
        <w:t xml:space="preserve"> </w:t>
      </w:r>
      <w:r w:rsidRPr="005E531A">
        <w:t>и</w:t>
      </w:r>
      <w:r w:rsidRPr="005E531A">
        <w:rPr>
          <w:spacing w:val="1"/>
        </w:rPr>
        <w:t xml:space="preserve"> </w:t>
      </w:r>
      <w:r w:rsidRPr="005E531A">
        <w:t>поступки,</w:t>
      </w:r>
      <w:r w:rsidRPr="005E531A">
        <w:rPr>
          <w:spacing w:val="1"/>
        </w:rPr>
        <w:t xml:space="preserve"> </w:t>
      </w:r>
      <w:r w:rsidRPr="005E531A">
        <w:t>принимать</w:t>
      </w:r>
      <w:r w:rsidRPr="005E531A">
        <w:rPr>
          <w:spacing w:val="1"/>
        </w:rPr>
        <w:t xml:space="preserve"> </w:t>
      </w:r>
      <w:r w:rsidRPr="005E531A">
        <w:t>решения</w:t>
      </w:r>
      <w:r w:rsidRPr="005E531A">
        <w:rPr>
          <w:spacing w:val="1"/>
        </w:rPr>
        <w:t xml:space="preserve"> </w:t>
      </w:r>
      <w:r w:rsidRPr="005E531A">
        <w:t>в</w:t>
      </w:r>
      <w:r w:rsidRPr="005E531A">
        <w:rPr>
          <w:spacing w:val="1"/>
        </w:rPr>
        <w:t xml:space="preserve"> </w:t>
      </w:r>
      <w:r w:rsidRPr="005E531A">
        <w:t>различных</w:t>
      </w:r>
      <w:r w:rsidRPr="005E531A">
        <w:rPr>
          <w:spacing w:val="1"/>
        </w:rPr>
        <w:t xml:space="preserve"> </w:t>
      </w:r>
      <w:r w:rsidRPr="005E531A">
        <w:t>жизненных</w:t>
      </w:r>
      <w:r w:rsidRPr="005E531A">
        <w:rPr>
          <w:spacing w:val="1"/>
        </w:rPr>
        <w:t xml:space="preserve"> </w:t>
      </w:r>
      <w:r w:rsidRPr="005E531A">
        <w:t>ситуациях,</w:t>
      </w:r>
      <w:r w:rsidRPr="005E531A">
        <w:rPr>
          <w:spacing w:val="1"/>
        </w:rPr>
        <w:t xml:space="preserve"> </w:t>
      </w:r>
      <w:r w:rsidRPr="005E531A">
        <w:t>оценивать</w:t>
      </w:r>
      <w:r w:rsidRPr="005E531A">
        <w:rPr>
          <w:spacing w:val="1"/>
        </w:rPr>
        <w:t xml:space="preserve"> </w:t>
      </w:r>
      <w:r w:rsidRPr="005E531A">
        <w:t>собственные</w:t>
      </w:r>
      <w:r w:rsidRPr="005E531A">
        <w:rPr>
          <w:spacing w:val="1"/>
        </w:rPr>
        <w:t xml:space="preserve"> </w:t>
      </w:r>
      <w:r w:rsidRPr="005E531A">
        <w:t>возможности, склонности и интересы с учетом имеющегося читательского</w:t>
      </w:r>
      <w:r w:rsidRPr="005E531A">
        <w:rPr>
          <w:spacing w:val="1"/>
        </w:rPr>
        <w:t xml:space="preserve"> </w:t>
      </w:r>
      <w:r w:rsidRPr="005E531A">
        <w:t>опыта;</w:t>
      </w:r>
    </w:p>
    <w:p w:rsidR="004B06CD" w:rsidRPr="005E531A" w:rsidRDefault="004B06CD" w:rsidP="004B06CD">
      <w:pPr>
        <w:pStyle w:val="a0"/>
        <w:spacing w:before="1"/>
        <w:ind w:right="124" w:firstLine="708"/>
        <w:jc w:val="both"/>
      </w:pPr>
      <w:r w:rsidRPr="005E531A">
        <w:t>умение принимать и включать в свой личный опыт жизненный опыт</w:t>
      </w:r>
      <w:r w:rsidRPr="005E531A">
        <w:rPr>
          <w:spacing w:val="1"/>
        </w:rPr>
        <w:t xml:space="preserve"> </w:t>
      </w:r>
      <w:r w:rsidRPr="005E531A">
        <w:t>других людей (героев</w:t>
      </w:r>
      <w:r w:rsidRPr="005E531A">
        <w:rPr>
          <w:spacing w:val="-1"/>
        </w:rPr>
        <w:t xml:space="preserve"> </w:t>
      </w:r>
      <w:r w:rsidRPr="005E531A">
        <w:t>литературных произведений);</w:t>
      </w:r>
    </w:p>
    <w:p w:rsidR="004B06CD" w:rsidRPr="005E531A" w:rsidRDefault="004B06CD" w:rsidP="004B06CD">
      <w:pPr>
        <w:pStyle w:val="a0"/>
        <w:ind w:right="116" w:firstLine="708"/>
        <w:jc w:val="both"/>
      </w:pPr>
      <w:r w:rsidRPr="005E531A">
        <w:t>освоение культурных форм выражения своих чувств, мыслей, умение</w:t>
      </w:r>
      <w:r w:rsidRPr="005E531A">
        <w:rPr>
          <w:spacing w:val="-67"/>
        </w:rPr>
        <w:t xml:space="preserve"> </w:t>
      </w:r>
      <w:r w:rsidRPr="005E531A">
        <w:t>передать свои впечатления, соображения, умозаключения так, чтобы быть</w:t>
      </w:r>
      <w:r w:rsidRPr="005E531A">
        <w:rPr>
          <w:spacing w:val="1"/>
        </w:rPr>
        <w:t xml:space="preserve"> </w:t>
      </w:r>
      <w:r w:rsidRPr="005E531A">
        <w:t>понятым</w:t>
      </w:r>
      <w:r w:rsidRPr="005E531A">
        <w:rPr>
          <w:spacing w:val="-1"/>
        </w:rPr>
        <w:t xml:space="preserve"> </w:t>
      </w:r>
      <w:r w:rsidRPr="005E531A">
        <w:t>другим человеком;</w:t>
      </w:r>
    </w:p>
    <w:p w:rsidR="004B06CD" w:rsidRPr="005E531A" w:rsidRDefault="004B06CD" w:rsidP="004B06CD">
      <w:pPr>
        <w:pStyle w:val="a0"/>
        <w:spacing w:before="1"/>
        <w:ind w:right="125" w:firstLine="708"/>
        <w:jc w:val="both"/>
      </w:pPr>
      <w:r w:rsidRPr="005E531A">
        <w:rPr>
          <w:spacing w:val="-1"/>
        </w:rPr>
        <w:t>умение</w:t>
      </w:r>
      <w:r w:rsidRPr="005E531A">
        <w:rPr>
          <w:spacing w:val="-16"/>
        </w:rPr>
        <w:t xml:space="preserve"> </w:t>
      </w:r>
      <w:r w:rsidRPr="005E531A">
        <w:t>распознавать</w:t>
      </w:r>
      <w:r w:rsidRPr="005E531A">
        <w:rPr>
          <w:spacing w:val="-17"/>
        </w:rPr>
        <w:t xml:space="preserve"> </w:t>
      </w:r>
      <w:r w:rsidRPr="005E531A">
        <w:t>и</w:t>
      </w:r>
      <w:r w:rsidRPr="005E531A">
        <w:rPr>
          <w:spacing w:val="-15"/>
        </w:rPr>
        <w:t xml:space="preserve"> </w:t>
      </w:r>
      <w:r w:rsidRPr="005E531A">
        <w:t>противостоять</w:t>
      </w:r>
      <w:r w:rsidRPr="005E531A">
        <w:rPr>
          <w:spacing w:val="-16"/>
        </w:rPr>
        <w:t xml:space="preserve"> </w:t>
      </w:r>
      <w:r w:rsidRPr="005E531A">
        <w:t>психологической</w:t>
      </w:r>
      <w:r w:rsidRPr="005E531A">
        <w:rPr>
          <w:spacing w:val="-15"/>
        </w:rPr>
        <w:t xml:space="preserve"> </w:t>
      </w:r>
      <w:r w:rsidRPr="005E531A">
        <w:t>манипуляции,</w:t>
      </w:r>
      <w:r w:rsidRPr="005E531A">
        <w:rPr>
          <w:spacing w:val="-67"/>
        </w:rPr>
        <w:t xml:space="preserve"> </w:t>
      </w:r>
      <w:r w:rsidRPr="005E531A">
        <w:t>неблагоприятному</w:t>
      </w:r>
      <w:r w:rsidRPr="005E531A">
        <w:rPr>
          <w:spacing w:val="1"/>
        </w:rPr>
        <w:t xml:space="preserve"> </w:t>
      </w:r>
      <w:r w:rsidRPr="005E531A">
        <w:t>воздействию</w:t>
      </w:r>
      <w:r w:rsidRPr="005E531A">
        <w:rPr>
          <w:spacing w:val="1"/>
        </w:rPr>
        <w:t xml:space="preserve"> </w:t>
      </w:r>
      <w:r w:rsidRPr="005E531A">
        <w:t>(на</w:t>
      </w:r>
      <w:r w:rsidRPr="005E531A">
        <w:rPr>
          <w:spacing w:val="1"/>
        </w:rPr>
        <w:t xml:space="preserve"> </w:t>
      </w:r>
      <w:r w:rsidRPr="005E531A">
        <w:t>основе</w:t>
      </w:r>
      <w:r w:rsidRPr="005E531A">
        <w:rPr>
          <w:spacing w:val="1"/>
        </w:rPr>
        <w:t xml:space="preserve"> </w:t>
      </w:r>
      <w:r w:rsidRPr="005E531A">
        <w:t>анализа</w:t>
      </w:r>
      <w:r w:rsidRPr="005E531A">
        <w:rPr>
          <w:spacing w:val="1"/>
        </w:rPr>
        <w:t xml:space="preserve"> </w:t>
      </w:r>
      <w:r w:rsidRPr="005E531A">
        <w:t>соответствующих</w:t>
      </w:r>
      <w:r w:rsidRPr="005E531A">
        <w:rPr>
          <w:spacing w:val="1"/>
        </w:rPr>
        <w:t xml:space="preserve"> </w:t>
      </w:r>
      <w:r w:rsidRPr="005E531A">
        <w:t>литературных произведений).</w:t>
      </w:r>
    </w:p>
    <w:p w:rsidR="004B06CD" w:rsidRPr="005E531A" w:rsidRDefault="004B06CD" w:rsidP="004B06CD">
      <w:pPr>
        <w:pStyle w:val="a0"/>
        <w:spacing w:before="3"/>
        <w:ind w:left="0"/>
      </w:pPr>
    </w:p>
    <w:p w:rsidR="004B06CD" w:rsidRPr="005E531A" w:rsidRDefault="004B06CD" w:rsidP="004B06CD">
      <w:pPr>
        <w:pStyle w:val="110"/>
        <w:spacing w:before="1" w:line="240" w:lineRule="auto"/>
        <w:ind w:left="112"/>
      </w:pPr>
      <w:r w:rsidRPr="005E531A">
        <w:t>МЕТАПРЕДМЕТНЫЕ</w:t>
      </w:r>
      <w:r w:rsidRPr="005E531A">
        <w:rPr>
          <w:spacing w:val="-5"/>
        </w:rPr>
        <w:t xml:space="preserve"> </w:t>
      </w:r>
      <w:r w:rsidRPr="005E531A">
        <w:t>РЕЗУЛЬТАТЫ</w:t>
      </w:r>
    </w:p>
    <w:p w:rsidR="004B06CD" w:rsidRPr="005E531A" w:rsidRDefault="004B06CD" w:rsidP="004B06CD">
      <w:pPr>
        <w:pStyle w:val="21"/>
        <w:spacing w:before="148"/>
      </w:pPr>
      <w:r w:rsidRPr="005E531A">
        <w:t>Овладение</w:t>
      </w:r>
      <w:r w:rsidRPr="005E531A">
        <w:rPr>
          <w:spacing w:val="1"/>
        </w:rPr>
        <w:t xml:space="preserve"> </w:t>
      </w:r>
      <w:r w:rsidRPr="005E531A">
        <w:t>универсальными</w:t>
      </w:r>
      <w:r w:rsidRPr="005E531A">
        <w:rPr>
          <w:spacing w:val="1"/>
        </w:rPr>
        <w:t xml:space="preserve"> </w:t>
      </w:r>
      <w:r w:rsidRPr="005E531A">
        <w:t>учебными</w:t>
      </w:r>
      <w:r w:rsidRPr="005E531A">
        <w:rPr>
          <w:spacing w:val="1"/>
        </w:rPr>
        <w:t xml:space="preserve"> </w:t>
      </w:r>
      <w:r w:rsidRPr="005E531A">
        <w:t>познавательными</w:t>
      </w:r>
      <w:r w:rsidRPr="005E531A">
        <w:rPr>
          <w:spacing w:val="-67"/>
        </w:rPr>
        <w:t xml:space="preserve"> </w:t>
      </w:r>
      <w:r w:rsidRPr="005E531A">
        <w:t>действиями:</w:t>
      </w:r>
    </w:p>
    <w:p w:rsidR="004B06CD" w:rsidRPr="005E531A" w:rsidRDefault="004B06CD" w:rsidP="004B06CD">
      <w:pPr>
        <w:pStyle w:val="a0"/>
        <w:ind w:right="122" w:firstLine="708"/>
        <w:jc w:val="both"/>
      </w:pPr>
      <w:r w:rsidRPr="005E531A">
        <w:t>выделять</w:t>
      </w:r>
      <w:r w:rsidRPr="005E531A">
        <w:rPr>
          <w:spacing w:val="1"/>
        </w:rPr>
        <w:t xml:space="preserve"> </w:t>
      </w:r>
      <w:r w:rsidRPr="005E531A">
        <w:t>характерные</w:t>
      </w:r>
      <w:r w:rsidRPr="005E531A">
        <w:rPr>
          <w:spacing w:val="1"/>
        </w:rPr>
        <w:t xml:space="preserve"> </w:t>
      </w:r>
      <w:r w:rsidRPr="005E531A">
        <w:t>черты,</w:t>
      </w:r>
      <w:r w:rsidRPr="005E531A">
        <w:rPr>
          <w:spacing w:val="1"/>
        </w:rPr>
        <w:t xml:space="preserve"> </w:t>
      </w:r>
      <w:r w:rsidRPr="005E531A">
        <w:t>присущие</w:t>
      </w:r>
      <w:r w:rsidRPr="005E531A">
        <w:rPr>
          <w:spacing w:val="1"/>
        </w:rPr>
        <w:t xml:space="preserve"> </w:t>
      </w:r>
      <w:r w:rsidRPr="005E531A">
        <w:t>различным</w:t>
      </w:r>
      <w:r w:rsidRPr="005E531A">
        <w:rPr>
          <w:spacing w:val="1"/>
        </w:rPr>
        <w:t xml:space="preserve"> </w:t>
      </w:r>
      <w:r w:rsidRPr="005E531A">
        <w:t>образам</w:t>
      </w:r>
      <w:r w:rsidRPr="005E531A">
        <w:rPr>
          <w:spacing w:val="1"/>
        </w:rPr>
        <w:t xml:space="preserve"> </w:t>
      </w:r>
      <w:r w:rsidRPr="005E531A">
        <w:t>литературных героев,</w:t>
      </w:r>
      <w:r w:rsidRPr="005E531A">
        <w:rPr>
          <w:spacing w:val="-2"/>
        </w:rPr>
        <w:t xml:space="preserve"> </w:t>
      </w:r>
      <w:r w:rsidRPr="005E531A">
        <w:t>давать</w:t>
      </w:r>
      <w:r w:rsidRPr="005E531A">
        <w:rPr>
          <w:spacing w:val="-2"/>
        </w:rPr>
        <w:t xml:space="preserve"> </w:t>
      </w:r>
      <w:r w:rsidRPr="005E531A">
        <w:t>им</w:t>
      </w:r>
      <w:r w:rsidRPr="005E531A">
        <w:rPr>
          <w:spacing w:val="-1"/>
        </w:rPr>
        <w:t xml:space="preserve"> </w:t>
      </w:r>
      <w:r w:rsidRPr="005E531A">
        <w:t>обобщенную</w:t>
      </w:r>
      <w:r w:rsidRPr="005E531A">
        <w:rPr>
          <w:spacing w:val="-2"/>
        </w:rPr>
        <w:t xml:space="preserve"> </w:t>
      </w:r>
      <w:r w:rsidRPr="005E531A">
        <w:t>характеристику;</w:t>
      </w:r>
    </w:p>
    <w:p w:rsidR="004B06CD" w:rsidRPr="005E531A" w:rsidRDefault="004B06CD" w:rsidP="004B06CD">
      <w:pPr>
        <w:pStyle w:val="a0"/>
        <w:ind w:right="118" w:firstLine="708"/>
        <w:jc w:val="both"/>
      </w:pPr>
      <w:r w:rsidRPr="005E531A">
        <w:t>устанавливать</w:t>
      </w:r>
      <w:r w:rsidRPr="005E531A">
        <w:rPr>
          <w:spacing w:val="1"/>
        </w:rPr>
        <w:t xml:space="preserve"> </w:t>
      </w:r>
      <w:r w:rsidRPr="005E531A">
        <w:t>причинно-следственные</w:t>
      </w:r>
      <w:r w:rsidRPr="005E531A">
        <w:rPr>
          <w:spacing w:val="1"/>
        </w:rPr>
        <w:t xml:space="preserve"> </w:t>
      </w:r>
      <w:r w:rsidRPr="005E531A">
        <w:t>связи</w:t>
      </w:r>
      <w:r w:rsidRPr="005E531A">
        <w:rPr>
          <w:spacing w:val="1"/>
        </w:rPr>
        <w:t xml:space="preserve"> </w:t>
      </w:r>
      <w:r w:rsidRPr="005E531A">
        <w:t>при</w:t>
      </w:r>
      <w:r w:rsidRPr="005E531A">
        <w:rPr>
          <w:spacing w:val="1"/>
        </w:rPr>
        <w:t xml:space="preserve"> </w:t>
      </w:r>
      <w:r w:rsidRPr="005E531A">
        <w:t>чтении</w:t>
      </w:r>
      <w:r w:rsidRPr="005E531A">
        <w:rPr>
          <w:spacing w:val="1"/>
        </w:rPr>
        <w:t xml:space="preserve"> </w:t>
      </w:r>
      <w:r w:rsidRPr="005E531A">
        <w:t>литературных произведений;</w:t>
      </w:r>
    </w:p>
    <w:p w:rsidR="004B06CD" w:rsidRPr="005E531A" w:rsidRDefault="004B06CD" w:rsidP="004B06CD">
      <w:pPr>
        <w:pStyle w:val="a0"/>
        <w:spacing w:line="321" w:lineRule="exact"/>
        <w:ind w:left="821"/>
        <w:jc w:val="both"/>
      </w:pPr>
      <w:r w:rsidRPr="005E531A">
        <w:t>находить</w:t>
      </w:r>
      <w:r w:rsidRPr="005E531A">
        <w:rPr>
          <w:spacing w:val="-4"/>
        </w:rPr>
        <w:t xml:space="preserve"> </w:t>
      </w:r>
      <w:r w:rsidRPr="005E531A">
        <w:t>в</w:t>
      </w:r>
      <w:r w:rsidRPr="005E531A">
        <w:rPr>
          <w:spacing w:val="-4"/>
        </w:rPr>
        <w:t xml:space="preserve"> </w:t>
      </w:r>
      <w:r w:rsidRPr="005E531A">
        <w:t>тексте</w:t>
      </w:r>
      <w:r w:rsidRPr="005E531A">
        <w:rPr>
          <w:spacing w:val="-2"/>
        </w:rPr>
        <w:t xml:space="preserve"> </w:t>
      </w:r>
      <w:r w:rsidRPr="005E531A">
        <w:t>информацию</w:t>
      </w:r>
      <w:r w:rsidRPr="005E531A">
        <w:rPr>
          <w:spacing w:val="-4"/>
        </w:rPr>
        <w:t xml:space="preserve"> </w:t>
      </w:r>
      <w:r w:rsidRPr="005E531A">
        <w:t>и</w:t>
      </w:r>
      <w:r w:rsidRPr="005E531A">
        <w:rPr>
          <w:spacing w:val="-1"/>
        </w:rPr>
        <w:t xml:space="preserve"> </w:t>
      </w:r>
      <w:r w:rsidRPr="005E531A">
        <w:t>формулировать</w:t>
      </w:r>
      <w:r w:rsidRPr="005E531A">
        <w:rPr>
          <w:spacing w:val="-5"/>
        </w:rPr>
        <w:t xml:space="preserve"> </w:t>
      </w:r>
      <w:r w:rsidRPr="005E531A">
        <w:t>выводы;</w:t>
      </w:r>
    </w:p>
    <w:p w:rsidR="004B06CD" w:rsidRPr="005E531A" w:rsidRDefault="004B06CD" w:rsidP="004B06CD">
      <w:pPr>
        <w:pStyle w:val="a0"/>
        <w:ind w:right="121" w:firstLine="708"/>
        <w:jc w:val="both"/>
      </w:pPr>
      <w:r w:rsidRPr="005E531A">
        <w:t>владеть</w:t>
      </w:r>
      <w:r w:rsidRPr="005E531A">
        <w:rPr>
          <w:spacing w:val="1"/>
        </w:rPr>
        <w:t xml:space="preserve"> </w:t>
      </w:r>
      <w:r w:rsidRPr="005E531A">
        <w:t>смысловым</w:t>
      </w:r>
      <w:r w:rsidRPr="005E531A">
        <w:rPr>
          <w:spacing w:val="1"/>
        </w:rPr>
        <w:t xml:space="preserve"> </w:t>
      </w:r>
      <w:r w:rsidRPr="005E531A">
        <w:t>чтением;</w:t>
      </w:r>
      <w:r w:rsidRPr="005E531A">
        <w:rPr>
          <w:spacing w:val="1"/>
        </w:rPr>
        <w:t xml:space="preserve"> </w:t>
      </w:r>
      <w:r w:rsidRPr="005E531A">
        <w:t>использовать</w:t>
      </w:r>
      <w:r w:rsidRPr="005E531A">
        <w:rPr>
          <w:spacing w:val="1"/>
        </w:rPr>
        <w:t xml:space="preserve"> </w:t>
      </w:r>
      <w:r w:rsidRPr="005E531A">
        <w:t>смысловое</w:t>
      </w:r>
      <w:r w:rsidRPr="005E531A">
        <w:rPr>
          <w:spacing w:val="1"/>
        </w:rPr>
        <w:t xml:space="preserve"> </w:t>
      </w:r>
      <w:r w:rsidRPr="005E531A">
        <w:t>чтение</w:t>
      </w:r>
      <w:r w:rsidRPr="005E531A">
        <w:rPr>
          <w:spacing w:val="1"/>
        </w:rPr>
        <w:t xml:space="preserve"> </w:t>
      </w:r>
      <w:r w:rsidRPr="005E531A">
        <w:t>для</w:t>
      </w:r>
      <w:r>
        <w:t xml:space="preserve"> </w:t>
      </w:r>
      <w:r w:rsidRPr="005E531A">
        <w:rPr>
          <w:spacing w:val="-67"/>
        </w:rPr>
        <w:t xml:space="preserve"> </w:t>
      </w:r>
      <w:r w:rsidRPr="005E531A">
        <w:rPr>
          <w:spacing w:val="-1"/>
        </w:rPr>
        <w:t>извлечения</w:t>
      </w:r>
      <w:r w:rsidRPr="005E531A">
        <w:rPr>
          <w:spacing w:val="-17"/>
        </w:rPr>
        <w:t xml:space="preserve"> </w:t>
      </w:r>
      <w:r w:rsidRPr="005E531A">
        <w:rPr>
          <w:spacing w:val="-1"/>
        </w:rPr>
        <w:t>и</w:t>
      </w:r>
      <w:r w:rsidRPr="005E531A">
        <w:rPr>
          <w:spacing w:val="-14"/>
        </w:rPr>
        <w:t xml:space="preserve"> </w:t>
      </w:r>
      <w:r w:rsidRPr="005E531A">
        <w:rPr>
          <w:spacing w:val="-1"/>
        </w:rPr>
        <w:t>обобщения</w:t>
      </w:r>
      <w:r w:rsidRPr="005E531A">
        <w:rPr>
          <w:spacing w:val="-14"/>
        </w:rPr>
        <w:t xml:space="preserve"> </w:t>
      </w:r>
      <w:r w:rsidRPr="005E531A">
        <w:rPr>
          <w:spacing w:val="-1"/>
        </w:rPr>
        <w:t>информации</w:t>
      </w:r>
      <w:r w:rsidRPr="005E531A">
        <w:rPr>
          <w:spacing w:val="-16"/>
        </w:rPr>
        <w:t xml:space="preserve"> </w:t>
      </w:r>
      <w:r w:rsidRPr="005E531A">
        <w:t>из</w:t>
      </w:r>
      <w:r w:rsidRPr="005E531A">
        <w:rPr>
          <w:spacing w:val="-17"/>
        </w:rPr>
        <w:t xml:space="preserve"> </w:t>
      </w:r>
      <w:r w:rsidRPr="005E531A">
        <w:t>одного</w:t>
      </w:r>
      <w:r w:rsidRPr="005E531A">
        <w:rPr>
          <w:spacing w:val="-13"/>
        </w:rPr>
        <w:t xml:space="preserve"> </w:t>
      </w:r>
      <w:r w:rsidRPr="005E531A">
        <w:t>или</w:t>
      </w:r>
      <w:r w:rsidRPr="005E531A">
        <w:rPr>
          <w:spacing w:val="-14"/>
        </w:rPr>
        <w:t xml:space="preserve"> </w:t>
      </w:r>
      <w:r w:rsidRPr="005E531A">
        <w:t>нескольких</w:t>
      </w:r>
      <w:r w:rsidRPr="005E531A">
        <w:rPr>
          <w:spacing w:val="-13"/>
        </w:rPr>
        <w:t xml:space="preserve"> </w:t>
      </w:r>
      <w:r w:rsidRPr="005E531A">
        <w:t>источников</w:t>
      </w:r>
      <w:r>
        <w:t xml:space="preserve"> </w:t>
      </w:r>
      <w:r w:rsidRPr="005E531A">
        <w:rPr>
          <w:spacing w:val="-67"/>
        </w:rPr>
        <w:t xml:space="preserve"> </w:t>
      </w:r>
      <w:r w:rsidRPr="005E531A">
        <w:t>с</w:t>
      </w:r>
      <w:r w:rsidRPr="005E531A">
        <w:rPr>
          <w:spacing w:val="-1"/>
        </w:rPr>
        <w:t xml:space="preserve"> </w:t>
      </w:r>
      <w:r w:rsidRPr="005E531A">
        <w:t>учетом поставленных</w:t>
      </w:r>
      <w:r w:rsidRPr="005E531A">
        <w:rPr>
          <w:spacing w:val="1"/>
        </w:rPr>
        <w:t xml:space="preserve"> </w:t>
      </w:r>
      <w:r w:rsidRPr="005E531A">
        <w:t>целей;</w:t>
      </w:r>
    </w:p>
    <w:p w:rsidR="004B06CD" w:rsidRPr="005E531A" w:rsidRDefault="004B06CD" w:rsidP="004B06CD">
      <w:pPr>
        <w:pStyle w:val="a0"/>
        <w:ind w:left="821" w:right="3548"/>
        <w:jc w:val="both"/>
      </w:pPr>
      <w:r w:rsidRPr="005E531A">
        <w:t>формировать читательскую грамотность;</w:t>
      </w:r>
      <w:r w:rsidRPr="005E531A">
        <w:rPr>
          <w:spacing w:val="-67"/>
        </w:rPr>
        <w:t xml:space="preserve"> </w:t>
      </w:r>
      <w:r w:rsidRPr="005E531A">
        <w:t>аргументировать</w:t>
      </w:r>
      <w:r w:rsidRPr="005E531A">
        <w:rPr>
          <w:spacing w:val="-5"/>
        </w:rPr>
        <w:t xml:space="preserve"> </w:t>
      </w:r>
      <w:r w:rsidRPr="005E531A">
        <w:t>свою</w:t>
      </w:r>
      <w:r w:rsidRPr="005E531A">
        <w:rPr>
          <w:spacing w:val="-3"/>
        </w:rPr>
        <w:t xml:space="preserve"> </w:t>
      </w:r>
      <w:r w:rsidRPr="005E531A">
        <w:t>позицию,</w:t>
      </w:r>
      <w:r w:rsidRPr="005E531A">
        <w:rPr>
          <w:spacing w:val="-3"/>
        </w:rPr>
        <w:t xml:space="preserve"> </w:t>
      </w:r>
      <w:r w:rsidRPr="005E531A">
        <w:t>мнение;</w:t>
      </w:r>
    </w:p>
    <w:p w:rsidR="004B06CD" w:rsidRPr="005E531A" w:rsidRDefault="004B06CD" w:rsidP="004B06CD">
      <w:pPr>
        <w:pStyle w:val="a0"/>
        <w:ind w:right="122" w:firstLine="708"/>
        <w:jc w:val="both"/>
      </w:pPr>
      <w:r w:rsidRPr="005E531A">
        <w:t>создавать,</w:t>
      </w:r>
      <w:r w:rsidRPr="005E531A">
        <w:rPr>
          <w:spacing w:val="1"/>
        </w:rPr>
        <w:t xml:space="preserve"> </w:t>
      </w:r>
      <w:r w:rsidRPr="005E531A">
        <w:t>использовать,</w:t>
      </w:r>
      <w:r w:rsidRPr="005E531A">
        <w:rPr>
          <w:spacing w:val="1"/>
        </w:rPr>
        <w:t xml:space="preserve"> </w:t>
      </w:r>
      <w:r w:rsidRPr="005E531A">
        <w:t>преобразовывать</w:t>
      </w:r>
      <w:r w:rsidRPr="005E531A">
        <w:rPr>
          <w:spacing w:val="1"/>
        </w:rPr>
        <w:t xml:space="preserve"> </w:t>
      </w:r>
      <w:r w:rsidRPr="005E531A">
        <w:t>планы</w:t>
      </w:r>
      <w:r w:rsidRPr="005E531A">
        <w:rPr>
          <w:spacing w:val="1"/>
        </w:rPr>
        <w:t xml:space="preserve"> </w:t>
      </w:r>
      <w:r w:rsidRPr="005E531A">
        <w:t>(простые</w:t>
      </w:r>
      <w:r w:rsidRPr="005E531A">
        <w:rPr>
          <w:spacing w:val="1"/>
        </w:rPr>
        <w:t xml:space="preserve"> </w:t>
      </w:r>
      <w:r w:rsidRPr="005E531A">
        <w:t>и</w:t>
      </w:r>
      <w:r>
        <w:t xml:space="preserve"> </w:t>
      </w:r>
      <w:r w:rsidRPr="005E531A">
        <w:rPr>
          <w:spacing w:val="-67"/>
        </w:rPr>
        <w:t xml:space="preserve"> </w:t>
      </w:r>
      <w:r w:rsidRPr="005E531A">
        <w:t>развернутые)</w:t>
      </w:r>
      <w:r w:rsidRPr="005E531A">
        <w:rPr>
          <w:spacing w:val="1"/>
        </w:rPr>
        <w:t xml:space="preserve"> </w:t>
      </w:r>
      <w:r w:rsidRPr="005E531A">
        <w:t>для</w:t>
      </w:r>
      <w:r w:rsidRPr="005E531A">
        <w:rPr>
          <w:spacing w:val="1"/>
        </w:rPr>
        <w:t xml:space="preserve"> </w:t>
      </w:r>
      <w:r w:rsidRPr="005E531A">
        <w:t>решения</w:t>
      </w:r>
      <w:r w:rsidRPr="005E531A">
        <w:rPr>
          <w:spacing w:val="1"/>
        </w:rPr>
        <w:t xml:space="preserve"> </w:t>
      </w:r>
      <w:r w:rsidRPr="005E531A">
        <w:t>учебных</w:t>
      </w:r>
      <w:r w:rsidRPr="005E531A">
        <w:rPr>
          <w:spacing w:val="1"/>
        </w:rPr>
        <w:t xml:space="preserve"> </w:t>
      </w:r>
      <w:r w:rsidRPr="005E531A">
        <w:t>задач</w:t>
      </w:r>
      <w:r w:rsidRPr="005E531A">
        <w:rPr>
          <w:spacing w:val="1"/>
        </w:rPr>
        <w:t xml:space="preserve"> </w:t>
      </w:r>
      <w:r w:rsidRPr="005E531A">
        <w:t>при</w:t>
      </w:r>
      <w:r w:rsidRPr="005E531A">
        <w:rPr>
          <w:spacing w:val="1"/>
        </w:rPr>
        <w:t xml:space="preserve"> </w:t>
      </w:r>
      <w:r w:rsidRPr="005E531A">
        <w:t>написании</w:t>
      </w:r>
      <w:r w:rsidRPr="005E531A">
        <w:rPr>
          <w:spacing w:val="1"/>
        </w:rPr>
        <w:t xml:space="preserve"> </w:t>
      </w:r>
      <w:r w:rsidRPr="005E531A">
        <w:t>аннотации,</w:t>
      </w:r>
      <w:r w:rsidRPr="005E531A">
        <w:rPr>
          <w:spacing w:val="1"/>
        </w:rPr>
        <w:t xml:space="preserve"> </w:t>
      </w:r>
      <w:r w:rsidRPr="005E531A">
        <w:t>сочинения,</w:t>
      </w:r>
      <w:r w:rsidRPr="005E531A">
        <w:rPr>
          <w:spacing w:val="-1"/>
        </w:rPr>
        <w:t xml:space="preserve"> </w:t>
      </w:r>
      <w:r w:rsidRPr="005E531A">
        <w:t>эссе, литературно-творческой работы;</w:t>
      </w:r>
    </w:p>
    <w:p w:rsidR="004B06CD" w:rsidRPr="005E531A" w:rsidRDefault="004B06CD" w:rsidP="004B06CD">
      <w:pPr>
        <w:pStyle w:val="21"/>
        <w:ind w:right="117"/>
      </w:pPr>
      <w:r w:rsidRPr="005E531A">
        <w:t>Овладение</w:t>
      </w:r>
      <w:r w:rsidRPr="005E531A">
        <w:rPr>
          <w:spacing w:val="1"/>
        </w:rPr>
        <w:t xml:space="preserve"> </w:t>
      </w:r>
      <w:r w:rsidRPr="005E531A">
        <w:t>универсальными</w:t>
      </w:r>
      <w:r w:rsidRPr="005E531A">
        <w:rPr>
          <w:spacing w:val="1"/>
        </w:rPr>
        <w:t xml:space="preserve"> </w:t>
      </w:r>
      <w:r w:rsidRPr="005E531A">
        <w:t>учебными</w:t>
      </w:r>
      <w:r w:rsidRPr="005E531A">
        <w:rPr>
          <w:spacing w:val="1"/>
        </w:rPr>
        <w:t xml:space="preserve"> </w:t>
      </w:r>
      <w:r w:rsidRPr="005E531A">
        <w:t>коммуникативными</w:t>
      </w:r>
      <w:r w:rsidRPr="005E531A">
        <w:rPr>
          <w:spacing w:val="1"/>
        </w:rPr>
        <w:t xml:space="preserve"> </w:t>
      </w:r>
      <w:r w:rsidRPr="005E531A">
        <w:t>действиями:</w:t>
      </w:r>
    </w:p>
    <w:p w:rsidR="004B06CD" w:rsidRPr="005E531A" w:rsidRDefault="004B06CD" w:rsidP="004B06CD">
      <w:pPr>
        <w:pStyle w:val="a0"/>
        <w:ind w:right="123" w:firstLine="708"/>
        <w:jc w:val="both"/>
      </w:pPr>
      <w:r w:rsidRPr="005E531A">
        <w:lastRenderedPageBreak/>
        <w:t>осознанно использовать речевые средства в соответствии с задачей</w:t>
      </w:r>
      <w:r w:rsidRPr="005E531A">
        <w:rPr>
          <w:spacing w:val="1"/>
        </w:rPr>
        <w:t xml:space="preserve"> </w:t>
      </w:r>
      <w:r w:rsidRPr="005E531A">
        <w:t>коммуникации,</w:t>
      </w:r>
      <w:r w:rsidRPr="005E531A">
        <w:rPr>
          <w:spacing w:val="-6"/>
        </w:rPr>
        <w:t xml:space="preserve"> </w:t>
      </w:r>
      <w:r w:rsidRPr="005E531A">
        <w:t>для</w:t>
      </w:r>
      <w:r w:rsidRPr="005E531A">
        <w:rPr>
          <w:spacing w:val="-4"/>
        </w:rPr>
        <w:t xml:space="preserve"> </w:t>
      </w:r>
      <w:r w:rsidRPr="005E531A">
        <w:t>выражения</w:t>
      </w:r>
      <w:r w:rsidRPr="005E531A">
        <w:rPr>
          <w:spacing w:val="-1"/>
        </w:rPr>
        <w:t xml:space="preserve"> </w:t>
      </w:r>
      <w:r w:rsidRPr="005E531A">
        <w:t>своих чувств,</w:t>
      </w:r>
      <w:r w:rsidRPr="005E531A">
        <w:rPr>
          <w:spacing w:val="-2"/>
        </w:rPr>
        <w:t xml:space="preserve"> </w:t>
      </w:r>
      <w:r w:rsidRPr="005E531A">
        <w:t>мыслей</w:t>
      </w:r>
      <w:r w:rsidRPr="005E531A">
        <w:rPr>
          <w:spacing w:val="-3"/>
        </w:rPr>
        <w:t xml:space="preserve"> </w:t>
      </w:r>
      <w:r w:rsidRPr="005E531A">
        <w:t>и</w:t>
      </w:r>
      <w:r w:rsidRPr="005E531A">
        <w:rPr>
          <w:spacing w:val="-1"/>
        </w:rPr>
        <w:t xml:space="preserve"> </w:t>
      </w:r>
      <w:r w:rsidRPr="005E531A">
        <w:t>потребностей;</w:t>
      </w:r>
    </w:p>
    <w:p w:rsidR="004B06CD" w:rsidRPr="005E531A" w:rsidRDefault="004B06CD" w:rsidP="004B06CD">
      <w:pPr>
        <w:pStyle w:val="a0"/>
        <w:ind w:right="123" w:firstLine="708"/>
        <w:jc w:val="both"/>
      </w:pPr>
      <w:r w:rsidRPr="005E531A">
        <w:t>формулировать</w:t>
      </w:r>
      <w:r w:rsidRPr="005E531A">
        <w:rPr>
          <w:spacing w:val="1"/>
        </w:rPr>
        <w:t xml:space="preserve"> </w:t>
      </w:r>
      <w:r w:rsidRPr="005E531A">
        <w:t>суждения,</w:t>
      </w:r>
      <w:r w:rsidRPr="005E531A">
        <w:rPr>
          <w:spacing w:val="1"/>
        </w:rPr>
        <w:t xml:space="preserve"> </w:t>
      </w:r>
      <w:r w:rsidRPr="005E531A">
        <w:t>выражать</w:t>
      </w:r>
      <w:r w:rsidRPr="005E531A">
        <w:rPr>
          <w:spacing w:val="1"/>
        </w:rPr>
        <w:t xml:space="preserve"> </w:t>
      </w:r>
      <w:r w:rsidRPr="005E531A">
        <w:t>эмоции</w:t>
      </w:r>
      <w:r w:rsidRPr="005E531A">
        <w:rPr>
          <w:spacing w:val="1"/>
        </w:rPr>
        <w:t xml:space="preserve"> </w:t>
      </w:r>
      <w:r w:rsidRPr="005E531A">
        <w:t>в</w:t>
      </w:r>
      <w:r w:rsidRPr="005E531A">
        <w:rPr>
          <w:spacing w:val="1"/>
        </w:rPr>
        <w:t xml:space="preserve"> </w:t>
      </w:r>
      <w:r w:rsidRPr="005E531A">
        <w:t>соответствии</w:t>
      </w:r>
      <w:r w:rsidRPr="005E531A">
        <w:rPr>
          <w:spacing w:val="1"/>
        </w:rPr>
        <w:t xml:space="preserve"> </w:t>
      </w:r>
      <w:r w:rsidRPr="005E531A">
        <w:t>с</w:t>
      </w:r>
      <w:r w:rsidRPr="005E531A">
        <w:rPr>
          <w:spacing w:val="1"/>
        </w:rPr>
        <w:t xml:space="preserve"> </w:t>
      </w:r>
      <w:r w:rsidRPr="005E531A">
        <w:t>условиями</w:t>
      </w:r>
      <w:r w:rsidRPr="005E531A">
        <w:rPr>
          <w:spacing w:val="-1"/>
        </w:rPr>
        <w:t xml:space="preserve"> </w:t>
      </w:r>
      <w:r w:rsidRPr="005E531A">
        <w:t>и</w:t>
      </w:r>
      <w:r w:rsidRPr="005E531A">
        <w:rPr>
          <w:spacing w:val="-3"/>
        </w:rPr>
        <w:t xml:space="preserve"> </w:t>
      </w:r>
      <w:r w:rsidRPr="005E531A">
        <w:t>целями</w:t>
      </w:r>
      <w:r w:rsidRPr="005E531A">
        <w:rPr>
          <w:spacing w:val="-2"/>
        </w:rPr>
        <w:t xml:space="preserve"> </w:t>
      </w:r>
      <w:r w:rsidRPr="005E531A">
        <w:t>общения;</w:t>
      </w:r>
    </w:p>
    <w:p w:rsidR="004B06CD" w:rsidRPr="005E531A" w:rsidRDefault="004B06CD" w:rsidP="004B06CD">
      <w:pPr>
        <w:pStyle w:val="a0"/>
        <w:ind w:right="118" w:firstLine="708"/>
        <w:jc w:val="both"/>
      </w:pPr>
      <w:r w:rsidRPr="005E531A">
        <w:t>задавать вопросы по существу обсуждаемой темы в ходе диалога или</w:t>
      </w:r>
      <w:r w:rsidRPr="005E531A">
        <w:rPr>
          <w:spacing w:val="-67"/>
        </w:rPr>
        <w:t xml:space="preserve"> </w:t>
      </w:r>
      <w:r w:rsidRPr="005E531A">
        <w:t>дискуссии;</w:t>
      </w:r>
    </w:p>
    <w:p w:rsidR="004B06CD" w:rsidRPr="005E531A" w:rsidRDefault="004B06CD" w:rsidP="004B06CD">
      <w:pPr>
        <w:pStyle w:val="a0"/>
        <w:ind w:right="125" w:firstLine="708"/>
        <w:jc w:val="both"/>
      </w:pPr>
      <w:r w:rsidRPr="005E531A">
        <w:t>с</w:t>
      </w:r>
      <w:r w:rsidRPr="005E531A">
        <w:rPr>
          <w:spacing w:val="1"/>
        </w:rPr>
        <w:t xml:space="preserve"> </w:t>
      </w:r>
      <w:r w:rsidRPr="005E531A">
        <w:t>помощью</w:t>
      </w:r>
      <w:r w:rsidRPr="005E531A">
        <w:rPr>
          <w:spacing w:val="1"/>
        </w:rPr>
        <w:t xml:space="preserve"> </w:t>
      </w:r>
      <w:r w:rsidRPr="005E531A">
        <w:t>педагога</w:t>
      </w:r>
      <w:r w:rsidRPr="005E531A">
        <w:rPr>
          <w:spacing w:val="1"/>
        </w:rPr>
        <w:t xml:space="preserve"> </w:t>
      </w:r>
      <w:r w:rsidRPr="005E531A">
        <w:t>или</w:t>
      </w:r>
      <w:r w:rsidRPr="005E531A">
        <w:rPr>
          <w:spacing w:val="1"/>
        </w:rPr>
        <w:t xml:space="preserve"> </w:t>
      </w:r>
      <w:r w:rsidRPr="005E531A">
        <w:t>самостоятельно</w:t>
      </w:r>
      <w:r w:rsidRPr="005E531A">
        <w:rPr>
          <w:spacing w:val="1"/>
        </w:rPr>
        <w:t xml:space="preserve"> </w:t>
      </w:r>
      <w:r w:rsidRPr="005E531A">
        <w:t>составлять</w:t>
      </w:r>
      <w:r w:rsidRPr="005E531A">
        <w:rPr>
          <w:spacing w:val="1"/>
        </w:rPr>
        <w:t xml:space="preserve"> </w:t>
      </w:r>
      <w:r w:rsidRPr="005E531A">
        <w:t>устные</w:t>
      </w:r>
      <w:r w:rsidRPr="005E531A">
        <w:rPr>
          <w:spacing w:val="1"/>
        </w:rPr>
        <w:t xml:space="preserve"> </w:t>
      </w:r>
      <w:r w:rsidRPr="005E531A">
        <w:t>и</w:t>
      </w:r>
      <w:r w:rsidRPr="005E531A">
        <w:rPr>
          <w:spacing w:val="1"/>
        </w:rPr>
        <w:t xml:space="preserve"> </w:t>
      </w:r>
      <w:r w:rsidRPr="005E531A">
        <w:t>письменные</w:t>
      </w:r>
      <w:r w:rsidRPr="005E531A">
        <w:rPr>
          <w:spacing w:val="1"/>
        </w:rPr>
        <w:t xml:space="preserve"> </w:t>
      </w:r>
      <w:r w:rsidRPr="005E531A">
        <w:t>тексты</w:t>
      </w:r>
      <w:r w:rsidRPr="005E531A">
        <w:rPr>
          <w:spacing w:val="1"/>
        </w:rPr>
        <w:t xml:space="preserve"> </w:t>
      </w:r>
      <w:r w:rsidRPr="005E531A">
        <w:t>с</w:t>
      </w:r>
      <w:r w:rsidRPr="005E531A">
        <w:rPr>
          <w:spacing w:val="1"/>
        </w:rPr>
        <w:t xml:space="preserve"> </w:t>
      </w:r>
      <w:r w:rsidRPr="005E531A">
        <w:t>использованием</w:t>
      </w:r>
      <w:r w:rsidRPr="005E531A">
        <w:rPr>
          <w:spacing w:val="1"/>
        </w:rPr>
        <w:t xml:space="preserve"> </w:t>
      </w:r>
      <w:r w:rsidRPr="005E531A">
        <w:t>литературных</w:t>
      </w:r>
      <w:r w:rsidRPr="005E531A">
        <w:rPr>
          <w:spacing w:val="1"/>
        </w:rPr>
        <w:t xml:space="preserve"> </w:t>
      </w:r>
      <w:r w:rsidRPr="005E531A">
        <w:t>произведений</w:t>
      </w:r>
      <w:r w:rsidRPr="005E531A">
        <w:rPr>
          <w:spacing w:val="1"/>
        </w:rPr>
        <w:t xml:space="preserve"> </w:t>
      </w:r>
      <w:r w:rsidRPr="005E531A">
        <w:t>для</w:t>
      </w:r>
      <w:r w:rsidRPr="005E531A">
        <w:rPr>
          <w:spacing w:val="1"/>
        </w:rPr>
        <w:t xml:space="preserve"> </w:t>
      </w:r>
      <w:r w:rsidRPr="005E531A">
        <w:t>выступления</w:t>
      </w:r>
      <w:r w:rsidRPr="005E531A">
        <w:rPr>
          <w:spacing w:val="-4"/>
        </w:rPr>
        <w:t xml:space="preserve"> </w:t>
      </w:r>
      <w:r w:rsidRPr="005E531A">
        <w:t>перед</w:t>
      </w:r>
      <w:r w:rsidRPr="005E531A">
        <w:rPr>
          <w:spacing w:val="1"/>
        </w:rPr>
        <w:t xml:space="preserve"> </w:t>
      </w:r>
      <w:r w:rsidRPr="005E531A">
        <w:t>аудиторией;</w:t>
      </w:r>
    </w:p>
    <w:p w:rsidR="004B06CD" w:rsidRPr="005E531A" w:rsidRDefault="004B06CD" w:rsidP="004B06CD">
      <w:pPr>
        <w:pStyle w:val="a0"/>
        <w:spacing w:line="321" w:lineRule="exact"/>
        <w:ind w:left="821"/>
        <w:jc w:val="both"/>
      </w:pPr>
      <w:r w:rsidRPr="005E531A">
        <w:t>отстаивать</w:t>
      </w:r>
      <w:r w:rsidRPr="005E531A">
        <w:rPr>
          <w:spacing w:val="-5"/>
        </w:rPr>
        <w:t xml:space="preserve"> </w:t>
      </w:r>
      <w:r w:rsidRPr="005E531A">
        <w:t>свое</w:t>
      </w:r>
      <w:r w:rsidRPr="005E531A">
        <w:rPr>
          <w:spacing w:val="-2"/>
        </w:rPr>
        <w:t xml:space="preserve"> </w:t>
      </w:r>
      <w:r w:rsidRPr="005E531A">
        <w:t>мнение,</w:t>
      </w:r>
      <w:r w:rsidRPr="005E531A">
        <w:rPr>
          <w:spacing w:val="-3"/>
        </w:rPr>
        <w:t xml:space="preserve"> </w:t>
      </w:r>
      <w:r w:rsidRPr="005E531A">
        <w:t>точку</w:t>
      </w:r>
      <w:r w:rsidRPr="005E531A">
        <w:rPr>
          <w:spacing w:val="-5"/>
        </w:rPr>
        <w:t xml:space="preserve"> </w:t>
      </w:r>
      <w:r w:rsidRPr="005E531A">
        <w:t>зрения;</w:t>
      </w:r>
    </w:p>
    <w:p w:rsidR="004B06CD" w:rsidRPr="005E531A" w:rsidRDefault="004B06CD" w:rsidP="004B06CD">
      <w:pPr>
        <w:pStyle w:val="a0"/>
        <w:ind w:right="120" w:firstLine="708"/>
        <w:jc w:val="both"/>
      </w:pPr>
      <w:r w:rsidRPr="005E531A">
        <w:t>формировать и развивать компетентности в области использования</w:t>
      </w:r>
      <w:r w:rsidRPr="005E531A">
        <w:rPr>
          <w:spacing w:val="1"/>
        </w:rPr>
        <w:t xml:space="preserve"> </w:t>
      </w:r>
      <w:r w:rsidRPr="005E531A">
        <w:t>информационно-коммуникационных технологий.</w:t>
      </w:r>
    </w:p>
    <w:p w:rsidR="004B06CD" w:rsidRPr="005E531A" w:rsidRDefault="004B06CD" w:rsidP="004B06CD">
      <w:pPr>
        <w:pStyle w:val="21"/>
        <w:spacing w:before="74"/>
        <w:ind w:right="119"/>
      </w:pPr>
      <w:r w:rsidRPr="005E531A">
        <w:t>Овладение</w:t>
      </w:r>
      <w:r w:rsidRPr="005E531A">
        <w:rPr>
          <w:spacing w:val="1"/>
        </w:rPr>
        <w:t xml:space="preserve"> </w:t>
      </w:r>
      <w:r w:rsidRPr="005E531A">
        <w:t>универсальными</w:t>
      </w:r>
      <w:r w:rsidRPr="005E531A">
        <w:rPr>
          <w:spacing w:val="1"/>
        </w:rPr>
        <w:t xml:space="preserve"> </w:t>
      </w:r>
      <w:r w:rsidRPr="005E531A">
        <w:t>учебными</w:t>
      </w:r>
      <w:r w:rsidRPr="005E531A">
        <w:rPr>
          <w:spacing w:val="1"/>
        </w:rPr>
        <w:t xml:space="preserve"> </w:t>
      </w:r>
      <w:r w:rsidRPr="005E531A">
        <w:t>регулятивными</w:t>
      </w:r>
      <w:r w:rsidRPr="005E531A">
        <w:rPr>
          <w:spacing w:val="1"/>
        </w:rPr>
        <w:t xml:space="preserve"> </w:t>
      </w:r>
      <w:r w:rsidRPr="005E531A">
        <w:t>действиями:</w:t>
      </w:r>
    </w:p>
    <w:p w:rsidR="004B06CD" w:rsidRPr="005E531A" w:rsidRDefault="004B06CD" w:rsidP="004B06CD">
      <w:pPr>
        <w:pStyle w:val="a0"/>
        <w:ind w:right="122" w:firstLine="708"/>
        <w:jc w:val="both"/>
      </w:pPr>
      <w:r w:rsidRPr="005E531A">
        <w:t>самостоятельно</w:t>
      </w:r>
      <w:r w:rsidRPr="005E531A">
        <w:rPr>
          <w:spacing w:val="1"/>
        </w:rPr>
        <w:t xml:space="preserve"> </w:t>
      </w:r>
      <w:r w:rsidRPr="005E531A">
        <w:t>определять</w:t>
      </w:r>
      <w:r w:rsidRPr="005E531A">
        <w:rPr>
          <w:spacing w:val="1"/>
        </w:rPr>
        <w:t xml:space="preserve"> </w:t>
      </w:r>
      <w:r w:rsidRPr="005E531A">
        <w:t>цели</w:t>
      </w:r>
      <w:r w:rsidRPr="005E531A">
        <w:rPr>
          <w:spacing w:val="1"/>
        </w:rPr>
        <w:t xml:space="preserve"> </w:t>
      </w:r>
      <w:r w:rsidRPr="005E531A">
        <w:t>своего</w:t>
      </w:r>
      <w:r w:rsidRPr="005E531A">
        <w:rPr>
          <w:spacing w:val="1"/>
        </w:rPr>
        <w:t xml:space="preserve"> </w:t>
      </w:r>
      <w:r w:rsidRPr="005E531A">
        <w:t>обучения,</w:t>
      </w:r>
      <w:r w:rsidRPr="005E531A">
        <w:rPr>
          <w:spacing w:val="1"/>
        </w:rPr>
        <w:t xml:space="preserve"> </w:t>
      </w:r>
      <w:r w:rsidRPr="005E531A">
        <w:t>ставить</w:t>
      </w:r>
      <w:r w:rsidRPr="005E531A">
        <w:rPr>
          <w:spacing w:val="1"/>
        </w:rPr>
        <w:t xml:space="preserve"> </w:t>
      </w:r>
      <w:r w:rsidRPr="005E531A">
        <w:t>и</w:t>
      </w:r>
      <w:r w:rsidRPr="005E531A">
        <w:rPr>
          <w:spacing w:val="1"/>
        </w:rPr>
        <w:t xml:space="preserve"> </w:t>
      </w:r>
      <w:r w:rsidRPr="005E531A">
        <w:t>формулировать</w:t>
      </w:r>
      <w:r w:rsidRPr="005E531A">
        <w:rPr>
          <w:spacing w:val="1"/>
        </w:rPr>
        <w:t xml:space="preserve"> </w:t>
      </w:r>
      <w:r w:rsidRPr="005E531A">
        <w:t>для</w:t>
      </w:r>
      <w:r w:rsidRPr="005E531A">
        <w:rPr>
          <w:spacing w:val="1"/>
        </w:rPr>
        <w:t xml:space="preserve"> </w:t>
      </w:r>
      <w:r w:rsidRPr="005E531A">
        <w:t>себя</w:t>
      </w:r>
      <w:r w:rsidRPr="005E531A">
        <w:rPr>
          <w:spacing w:val="1"/>
        </w:rPr>
        <w:t xml:space="preserve"> </w:t>
      </w:r>
      <w:r w:rsidRPr="005E531A">
        <w:t>новые</w:t>
      </w:r>
      <w:r w:rsidRPr="005E531A">
        <w:rPr>
          <w:spacing w:val="1"/>
        </w:rPr>
        <w:t xml:space="preserve"> </w:t>
      </w:r>
      <w:r w:rsidRPr="005E531A">
        <w:t>задачи</w:t>
      </w:r>
      <w:r w:rsidRPr="005E531A">
        <w:rPr>
          <w:spacing w:val="1"/>
        </w:rPr>
        <w:t xml:space="preserve"> </w:t>
      </w:r>
      <w:r w:rsidRPr="005E531A">
        <w:t>в</w:t>
      </w:r>
      <w:r w:rsidRPr="005E531A">
        <w:rPr>
          <w:spacing w:val="1"/>
        </w:rPr>
        <w:t xml:space="preserve"> </w:t>
      </w:r>
      <w:r w:rsidRPr="005E531A">
        <w:t>учебе</w:t>
      </w:r>
      <w:r w:rsidRPr="005E531A">
        <w:rPr>
          <w:spacing w:val="1"/>
        </w:rPr>
        <w:t xml:space="preserve"> </w:t>
      </w:r>
      <w:r w:rsidRPr="005E531A">
        <w:t>и</w:t>
      </w:r>
      <w:r w:rsidRPr="005E531A">
        <w:rPr>
          <w:spacing w:val="1"/>
        </w:rPr>
        <w:t xml:space="preserve"> </w:t>
      </w:r>
      <w:r w:rsidRPr="005E531A">
        <w:t>познавательной</w:t>
      </w:r>
      <w:r w:rsidRPr="005E531A">
        <w:rPr>
          <w:spacing w:val="1"/>
        </w:rPr>
        <w:t xml:space="preserve"> </w:t>
      </w:r>
      <w:r w:rsidRPr="005E531A">
        <w:t>деятельности,</w:t>
      </w:r>
      <w:r w:rsidRPr="005E531A">
        <w:rPr>
          <w:spacing w:val="1"/>
        </w:rPr>
        <w:t xml:space="preserve"> </w:t>
      </w:r>
      <w:r w:rsidRPr="005E531A">
        <w:t>развивать</w:t>
      </w:r>
      <w:r w:rsidRPr="005E531A">
        <w:rPr>
          <w:spacing w:val="1"/>
        </w:rPr>
        <w:t xml:space="preserve"> </w:t>
      </w:r>
      <w:r w:rsidRPr="005E531A">
        <w:t>мотивы</w:t>
      </w:r>
      <w:r w:rsidRPr="005E531A">
        <w:rPr>
          <w:spacing w:val="1"/>
        </w:rPr>
        <w:t xml:space="preserve"> </w:t>
      </w:r>
      <w:r w:rsidRPr="005E531A">
        <w:t>и</w:t>
      </w:r>
      <w:r w:rsidRPr="005E531A">
        <w:rPr>
          <w:spacing w:val="1"/>
        </w:rPr>
        <w:t xml:space="preserve"> </w:t>
      </w:r>
      <w:r w:rsidRPr="005E531A">
        <w:t>интересы</w:t>
      </w:r>
      <w:r w:rsidRPr="005E531A">
        <w:rPr>
          <w:spacing w:val="1"/>
        </w:rPr>
        <w:t xml:space="preserve"> </w:t>
      </w:r>
      <w:r w:rsidRPr="005E531A">
        <w:t>своей</w:t>
      </w:r>
      <w:r w:rsidRPr="005E531A">
        <w:rPr>
          <w:spacing w:val="1"/>
        </w:rPr>
        <w:t xml:space="preserve"> </w:t>
      </w:r>
      <w:r w:rsidRPr="005E531A">
        <w:t>познавательной</w:t>
      </w:r>
      <w:r w:rsidRPr="005E531A">
        <w:rPr>
          <w:spacing w:val="1"/>
        </w:rPr>
        <w:t xml:space="preserve"> </w:t>
      </w:r>
      <w:r w:rsidRPr="005E531A">
        <w:t>деятельности</w:t>
      </w:r>
      <w:r w:rsidRPr="005E531A">
        <w:rPr>
          <w:spacing w:val="-1"/>
        </w:rPr>
        <w:t xml:space="preserve"> </w:t>
      </w:r>
      <w:r w:rsidRPr="005E531A">
        <w:t>в</w:t>
      </w:r>
      <w:r w:rsidRPr="005E531A">
        <w:rPr>
          <w:spacing w:val="-1"/>
        </w:rPr>
        <w:t xml:space="preserve"> </w:t>
      </w:r>
      <w:r w:rsidRPr="005E531A">
        <w:t>области литературы;</w:t>
      </w:r>
    </w:p>
    <w:p w:rsidR="004B06CD" w:rsidRPr="005E531A" w:rsidRDefault="004B06CD" w:rsidP="004B06CD">
      <w:pPr>
        <w:pStyle w:val="a0"/>
        <w:ind w:right="122" w:firstLine="708"/>
        <w:jc w:val="both"/>
      </w:pPr>
      <w:r w:rsidRPr="005E531A">
        <w:t>самостоятельно</w:t>
      </w:r>
      <w:r w:rsidRPr="005E531A">
        <w:rPr>
          <w:spacing w:val="1"/>
        </w:rPr>
        <w:t xml:space="preserve"> </w:t>
      </w:r>
      <w:r w:rsidRPr="005E531A">
        <w:t>планировать</w:t>
      </w:r>
      <w:r w:rsidRPr="005E531A">
        <w:rPr>
          <w:spacing w:val="1"/>
        </w:rPr>
        <w:t xml:space="preserve"> </w:t>
      </w:r>
      <w:r w:rsidRPr="005E531A">
        <w:t>пути</w:t>
      </w:r>
      <w:r w:rsidRPr="005E531A">
        <w:rPr>
          <w:spacing w:val="1"/>
        </w:rPr>
        <w:t xml:space="preserve"> </w:t>
      </w:r>
      <w:r w:rsidRPr="005E531A">
        <w:t>достижения</w:t>
      </w:r>
      <w:r w:rsidRPr="005E531A">
        <w:rPr>
          <w:spacing w:val="1"/>
        </w:rPr>
        <w:t xml:space="preserve"> </w:t>
      </w:r>
      <w:r w:rsidRPr="005E531A">
        <w:t>целей,</w:t>
      </w:r>
      <w:r w:rsidRPr="005E531A">
        <w:rPr>
          <w:spacing w:val="1"/>
        </w:rPr>
        <w:t xml:space="preserve"> </w:t>
      </w:r>
      <w:r w:rsidRPr="005E531A">
        <w:t>в</w:t>
      </w:r>
      <w:r w:rsidRPr="005E531A">
        <w:rPr>
          <w:spacing w:val="1"/>
        </w:rPr>
        <w:t xml:space="preserve"> </w:t>
      </w:r>
      <w:r w:rsidRPr="005E531A">
        <w:t>том</w:t>
      </w:r>
      <w:r w:rsidRPr="005E531A">
        <w:rPr>
          <w:spacing w:val="1"/>
        </w:rPr>
        <w:t xml:space="preserve"> </w:t>
      </w:r>
      <w:r w:rsidRPr="005E531A">
        <w:t>числе</w:t>
      </w:r>
      <w:r w:rsidRPr="005E531A">
        <w:rPr>
          <w:spacing w:val="-67"/>
        </w:rPr>
        <w:t xml:space="preserve"> </w:t>
      </w:r>
      <w:r w:rsidRPr="005E531A">
        <w:t>альтернативные,</w:t>
      </w:r>
      <w:r w:rsidRPr="005E531A">
        <w:rPr>
          <w:spacing w:val="1"/>
        </w:rPr>
        <w:t xml:space="preserve"> </w:t>
      </w:r>
      <w:r w:rsidRPr="005E531A">
        <w:t>осознанно</w:t>
      </w:r>
      <w:r w:rsidRPr="005E531A">
        <w:rPr>
          <w:spacing w:val="1"/>
        </w:rPr>
        <w:t xml:space="preserve"> </w:t>
      </w:r>
      <w:r w:rsidRPr="005E531A">
        <w:t>выбирать</w:t>
      </w:r>
      <w:r w:rsidRPr="005E531A">
        <w:rPr>
          <w:spacing w:val="1"/>
        </w:rPr>
        <w:t xml:space="preserve"> </w:t>
      </w:r>
      <w:r w:rsidRPr="005E531A">
        <w:t>наиболее</w:t>
      </w:r>
      <w:r w:rsidRPr="005E531A">
        <w:rPr>
          <w:spacing w:val="1"/>
        </w:rPr>
        <w:t xml:space="preserve"> </w:t>
      </w:r>
      <w:r w:rsidRPr="005E531A">
        <w:t>эффективные</w:t>
      </w:r>
      <w:r w:rsidRPr="005E531A">
        <w:rPr>
          <w:spacing w:val="1"/>
        </w:rPr>
        <w:t xml:space="preserve"> </w:t>
      </w:r>
      <w:r w:rsidRPr="005E531A">
        <w:t>способы</w:t>
      </w:r>
      <w:r w:rsidRPr="005E531A">
        <w:rPr>
          <w:spacing w:val="1"/>
        </w:rPr>
        <w:t xml:space="preserve"> </w:t>
      </w:r>
      <w:r w:rsidRPr="005E531A">
        <w:t>решения</w:t>
      </w:r>
      <w:r w:rsidRPr="005E531A">
        <w:rPr>
          <w:spacing w:val="-1"/>
        </w:rPr>
        <w:t xml:space="preserve"> </w:t>
      </w:r>
      <w:r w:rsidRPr="005E531A">
        <w:t>учебных</w:t>
      </w:r>
      <w:r w:rsidRPr="005E531A">
        <w:rPr>
          <w:spacing w:val="-3"/>
        </w:rPr>
        <w:t xml:space="preserve"> </w:t>
      </w:r>
      <w:r w:rsidRPr="005E531A">
        <w:t>и познавательных</w:t>
      </w:r>
      <w:r w:rsidRPr="005E531A">
        <w:rPr>
          <w:spacing w:val="1"/>
        </w:rPr>
        <w:t xml:space="preserve"> </w:t>
      </w:r>
      <w:r w:rsidRPr="005E531A">
        <w:t>задач;</w:t>
      </w:r>
    </w:p>
    <w:p w:rsidR="004B06CD" w:rsidRPr="005E531A" w:rsidRDefault="004B06CD" w:rsidP="004B06CD">
      <w:pPr>
        <w:pStyle w:val="a0"/>
        <w:ind w:right="120" w:firstLine="708"/>
        <w:jc w:val="both"/>
      </w:pPr>
      <w:r w:rsidRPr="005E531A">
        <w:t>соотносить</w:t>
      </w:r>
      <w:r w:rsidRPr="005E531A">
        <w:rPr>
          <w:spacing w:val="1"/>
        </w:rPr>
        <w:t xml:space="preserve"> </w:t>
      </w:r>
      <w:r w:rsidRPr="005E531A">
        <w:t>свои</w:t>
      </w:r>
      <w:r w:rsidRPr="005E531A">
        <w:rPr>
          <w:spacing w:val="1"/>
        </w:rPr>
        <w:t xml:space="preserve"> </w:t>
      </w:r>
      <w:r w:rsidRPr="005E531A">
        <w:t>действия</w:t>
      </w:r>
      <w:r w:rsidRPr="005E531A">
        <w:rPr>
          <w:spacing w:val="1"/>
        </w:rPr>
        <w:t xml:space="preserve"> </w:t>
      </w:r>
      <w:r w:rsidRPr="005E531A">
        <w:t>с</w:t>
      </w:r>
      <w:r w:rsidRPr="005E531A">
        <w:rPr>
          <w:spacing w:val="1"/>
        </w:rPr>
        <w:t xml:space="preserve"> </w:t>
      </w:r>
      <w:r w:rsidRPr="005E531A">
        <w:t>планируемыми</w:t>
      </w:r>
      <w:r w:rsidRPr="005E531A">
        <w:rPr>
          <w:spacing w:val="1"/>
        </w:rPr>
        <w:t xml:space="preserve"> </w:t>
      </w:r>
      <w:r w:rsidRPr="005E531A">
        <w:t>результатами,</w:t>
      </w:r>
      <w:r w:rsidRPr="005E531A">
        <w:rPr>
          <w:spacing w:val="-67"/>
        </w:rPr>
        <w:t xml:space="preserve"> </w:t>
      </w:r>
      <w:r w:rsidRPr="005E531A">
        <w:t>осуществлять</w:t>
      </w:r>
      <w:r w:rsidRPr="005E531A">
        <w:rPr>
          <w:spacing w:val="1"/>
        </w:rPr>
        <w:t xml:space="preserve"> </w:t>
      </w:r>
      <w:r w:rsidRPr="005E531A">
        <w:t>контроль</w:t>
      </w:r>
      <w:r w:rsidRPr="005E531A">
        <w:rPr>
          <w:spacing w:val="1"/>
        </w:rPr>
        <w:t xml:space="preserve"> </w:t>
      </w:r>
      <w:r w:rsidRPr="005E531A">
        <w:t>своей</w:t>
      </w:r>
      <w:r w:rsidRPr="005E531A">
        <w:rPr>
          <w:spacing w:val="1"/>
        </w:rPr>
        <w:t xml:space="preserve"> </w:t>
      </w:r>
      <w:r w:rsidRPr="005E531A">
        <w:t>деятельности</w:t>
      </w:r>
      <w:r w:rsidRPr="005E531A">
        <w:rPr>
          <w:spacing w:val="1"/>
        </w:rPr>
        <w:t xml:space="preserve"> </w:t>
      </w:r>
      <w:r w:rsidRPr="005E531A">
        <w:t>в</w:t>
      </w:r>
      <w:r w:rsidRPr="005E531A">
        <w:rPr>
          <w:spacing w:val="1"/>
        </w:rPr>
        <w:t xml:space="preserve"> </w:t>
      </w:r>
      <w:r w:rsidRPr="005E531A">
        <w:t>процессе</w:t>
      </w:r>
      <w:r w:rsidRPr="005E531A">
        <w:rPr>
          <w:spacing w:val="1"/>
        </w:rPr>
        <w:t xml:space="preserve"> </w:t>
      </w:r>
      <w:r w:rsidRPr="005E531A">
        <w:t>достижения</w:t>
      </w:r>
      <w:r w:rsidRPr="005E531A">
        <w:rPr>
          <w:spacing w:val="1"/>
        </w:rPr>
        <w:t xml:space="preserve"> </w:t>
      </w:r>
      <w:r w:rsidRPr="005E531A">
        <w:t>результата, определять способы действий в рамках предложенных условий</w:t>
      </w:r>
      <w:r w:rsidRPr="005E531A">
        <w:rPr>
          <w:spacing w:val="-67"/>
        </w:rPr>
        <w:t xml:space="preserve"> </w:t>
      </w:r>
      <w:r w:rsidRPr="005E531A">
        <w:t>и</w:t>
      </w:r>
      <w:r w:rsidRPr="005E531A">
        <w:rPr>
          <w:spacing w:val="1"/>
        </w:rPr>
        <w:t xml:space="preserve"> </w:t>
      </w:r>
      <w:r w:rsidRPr="005E531A">
        <w:t>требований,</w:t>
      </w:r>
      <w:r w:rsidRPr="005E531A">
        <w:rPr>
          <w:spacing w:val="1"/>
        </w:rPr>
        <w:t xml:space="preserve"> </w:t>
      </w:r>
      <w:r w:rsidRPr="005E531A">
        <w:t>корректировать</w:t>
      </w:r>
      <w:r w:rsidRPr="005E531A">
        <w:rPr>
          <w:spacing w:val="1"/>
        </w:rPr>
        <w:t xml:space="preserve"> </w:t>
      </w:r>
      <w:r w:rsidRPr="005E531A">
        <w:t>свои</w:t>
      </w:r>
      <w:r w:rsidRPr="005E531A">
        <w:rPr>
          <w:spacing w:val="1"/>
        </w:rPr>
        <w:t xml:space="preserve"> </w:t>
      </w:r>
      <w:r w:rsidRPr="005E531A">
        <w:t>действия</w:t>
      </w:r>
      <w:r w:rsidRPr="005E531A">
        <w:rPr>
          <w:spacing w:val="1"/>
        </w:rPr>
        <w:t xml:space="preserve"> </w:t>
      </w:r>
      <w:r w:rsidRPr="005E531A">
        <w:t>в</w:t>
      </w:r>
      <w:r w:rsidRPr="005E531A">
        <w:rPr>
          <w:spacing w:val="1"/>
        </w:rPr>
        <w:t xml:space="preserve"> </w:t>
      </w:r>
      <w:r w:rsidRPr="005E531A">
        <w:t>соответствии</w:t>
      </w:r>
      <w:r w:rsidRPr="005E531A">
        <w:rPr>
          <w:spacing w:val="1"/>
        </w:rPr>
        <w:t xml:space="preserve"> </w:t>
      </w:r>
      <w:r w:rsidRPr="005E531A">
        <w:t>с</w:t>
      </w:r>
      <w:r w:rsidRPr="005E531A">
        <w:rPr>
          <w:spacing w:val="1"/>
        </w:rPr>
        <w:t xml:space="preserve"> </w:t>
      </w:r>
      <w:r w:rsidRPr="005E531A">
        <w:t>изменяющейся</w:t>
      </w:r>
      <w:r w:rsidRPr="005E531A">
        <w:rPr>
          <w:spacing w:val="-1"/>
        </w:rPr>
        <w:t xml:space="preserve"> </w:t>
      </w:r>
      <w:r w:rsidRPr="005E531A">
        <w:t>ситуацией;</w:t>
      </w:r>
    </w:p>
    <w:p w:rsidR="004B06CD" w:rsidRPr="005E531A" w:rsidRDefault="004B06CD" w:rsidP="004B06CD">
      <w:pPr>
        <w:pStyle w:val="a0"/>
        <w:ind w:right="126" w:firstLine="708"/>
        <w:jc w:val="both"/>
      </w:pPr>
      <w:r w:rsidRPr="005E531A">
        <w:t>оценивать правильность выполнения учебной задачи, собственные</w:t>
      </w:r>
      <w:r w:rsidRPr="005E531A">
        <w:rPr>
          <w:spacing w:val="1"/>
        </w:rPr>
        <w:t xml:space="preserve"> </w:t>
      </w:r>
      <w:r w:rsidRPr="005E531A">
        <w:t>возможности</w:t>
      </w:r>
      <w:r w:rsidRPr="005E531A">
        <w:rPr>
          <w:spacing w:val="-1"/>
        </w:rPr>
        <w:t xml:space="preserve"> </w:t>
      </w:r>
      <w:r w:rsidRPr="005E531A">
        <w:t>ее</w:t>
      </w:r>
      <w:r w:rsidRPr="005E531A">
        <w:rPr>
          <w:spacing w:val="-1"/>
        </w:rPr>
        <w:t xml:space="preserve"> </w:t>
      </w:r>
      <w:r w:rsidRPr="005E531A">
        <w:t>решения;</w:t>
      </w:r>
    </w:p>
    <w:p w:rsidR="004B06CD" w:rsidRPr="005E531A" w:rsidRDefault="004B06CD" w:rsidP="004B06CD">
      <w:pPr>
        <w:pStyle w:val="a0"/>
        <w:ind w:right="124" w:firstLine="708"/>
        <w:jc w:val="both"/>
      </w:pPr>
      <w:r w:rsidRPr="005E531A">
        <w:t>владеть основами самоконтроля, самооценки, принятия решений и</w:t>
      </w:r>
      <w:r w:rsidRPr="005E531A">
        <w:rPr>
          <w:spacing w:val="1"/>
        </w:rPr>
        <w:t xml:space="preserve"> </w:t>
      </w:r>
      <w:r w:rsidRPr="005E531A">
        <w:t>осуществления</w:t>
      </w:r>
      <w:r w:rsidRPr="005E531A">
        <w:rPr>
          <w:spacing w:val="1"/>
        </w:rPr>
        <w:t xml:space="preserve"> </w:t>
      </w:r>
      <w:r w:rsidRPr="005E531A">
        <w:t>осознанного</w:t>
      </w:r>
      <w:r w:rsidRPr="005E531A">
        <w:rPr>
          <w:spacing w:val="1"/>
        </w:rPr>
        <w:t xml:space="preserve"> </w:t>
      </w:r>
      <w:r w:rsidRPr="005E531A">
        <w:t>выбора</w:t>
      </w:r>
      <w:r w:rsidRPr="005E531A">
        <w:rPr>
          <w:spacing w:val="1"/>
        </w:rPr>
        <w:t xml:space="preserve"> </w:t>
      </w:r>
      <w:r w:rsidRPr="005E531A">
        <w:t>в</w:t>
      </w:r>
      <w:r w:rsidRPr="005E531A">
        <w:rPr>
          <w:spacing w:val="1"/>
        </w:rPr>
        <w:t xml:space="preserve"> </w:t>
      </w:r>
      <w:r w:rsidRPr="005E531A">
        <w:t>учебной</w:t>
      </w:r>
      <w:r w:rsidRPr="005E531A">
        <w:rPr>
          <w:spacing w:val="1"/>
        </w:rPr>
        <w:t xml:space="preserve"> </w:t>
      </w:r>
      <w:r w:rsidRPr="005E531A">
        <w:t>и</w:t>
      </w:r>
      <w:r w:rsidRPr="005E531A">
        <w:rPr>
          <w:spacing w:val="1"/>
        </w:rPr>
        <w:t xml:space="preserve"> </w:t>
      </w:r>
      <w:r w:rsidRPr="005E531A">
        <w:t>познавательной</w:t>
      </w:r>
      <w:r w:rsidRPr="005E531A">
        <w:rPr>
          <w:spacing w:val="1"/>
        </w:rPr>
        <w:t xml:space="preserve"> </w:t>
      </w:r>
      <w:r w:rsidRPr="005E531A">
        <w:t>деятельности;</w:t>
      </w:r>
    </w:p>
    <w:p w:rsidR="004B06CD" w:rsidRPr="005E531A" w:rsidRDefault="004B06CD" w:rsidP="004B06CD">
      <w:pPr>
        <w:pStyle w:val="a0"/>
        <w:ind w:right="122" w:firstLine="708"/>
        <w:jc w:val="both"/>
      </w:pPr>
      <w:r w:rsidRPr="005E531A">
        <w:t>различать</w:t>
      </w:r>
      <w:r w:rsidRPr="005E531A">
        <w:rPr>
          <w:spacing w:val="1"/>
        </w:rPr>
        <w:t xml:space="preserve"> </w:t>
      </w:r>
      <w:r w:rsidRPr="005E531A">
        <w:t>и</w:t>
      </w:r>
      <w:r w:rsidRPr="005E531A">
        <w:rPr>
          <w:spacing w:val="1"/>
        </w:rPr>
        <w:t xml:space="preserve"> </w:t>
      </w:r>
      <w:r w:rsidRPr="005E531A">
        <w:t>называть</w:t>
      </w:r>
      <w:r w:rsidRPr="005E531A">
        <w:rPr>
          <w:spacing w:val="1"/>
        </w:rPr>
        <w:t xml:space="preserve"> </w:t>
      </w:r>
      <w:r w:rsidRPr="005E531A">
        <w:t>собственные</w:t>
      </w:r>
      <w:r w:rsidRPr="005E531A">
        <w:rPr>
          <w:spacing w:val="1"/>
        </w:rPr>
        <w:t xml:space="preserve"> </w:t>
      </w:r>
      <w:r w:rsidRPr="005E531A">
        <w:t>эмоции,</w:t>
      </w:r>
      <w:r w:rsidRPr="005E531A">
        <w:rPr>
          <w:spacing w:val="1"/>
        </w:rPr>
        <w:t xml:space="preserve"> </w:t>
      </w:r>
      <w:r w:rsidRPr="005E531A">
        <w:t>возникающие</w:t>
      </w:r>
      <w:r w:rsidRPr="005E531A">
        <w:rPr>
          <w:spacing w:val="1"/>
        </w:rPr>
        <w:t xml:space="preserve"> </w:t>
      </w:r>
      <w:r w:rsidRPr="005E531A">
        <w:t>при</w:t>
      </w:r>
      <w:r w:rsidRPr="005E531A">
        <w:rPr>
          <w:spacing w:val="1"/>
        </w:rPr>
        <w:t xml:space="preserve"> </w:t>
      </w:r>
      <w:r w:rsidRPr="005E531A">
        <w:t>прочтении литературных произведений или при знакомстве с биографиями</w:t>
      </w:r>
      <w:r w:rsidRPr="005E531A">
        <w:rPr>
          <w:spacing w:val="-67"/>
        </w:rPr>
        <w:t xml:space="preserve"> </w:t>
      </w:r>
      <w:r w:rsidRPr="005E531A">
        <w:t>писателей;</w:t>
      </w:r>
    </w:p>
    <w:p w:rsidR="004B06CD" w:rsidRPr="005E531A" w:rsidRDefault="004B06CD" w:rsidP="004B06CD">
      <w:pPr>
        <w:pStyle w:val="a0"/>
        <w:ind w:right="126" w:firstLine="708"/>
        <w:jc w:val="both"/>
      </w:pPr>
      <w:r w:rsidRPr="005E531A">
        <w:t>анализировать</w:t>
      </w:r>
      <w:r w:rsidRPr="005E531A">
        <w:rPr>
          <w:spacing w:val="1"/>
        </w:rPr>
        <w:t xml:space="preserve"> </w:t>
      </w:r>
      <w:r w:rsidRPr="005E531A">
        <w:t>причины</w:t>
      </w:r>
      <w:r w:rsidRPr="005E531A">
        <w:rPr>
          <w:spacing w:val="1"/>
        </w:rPr>
        <w:t xml:space="preserve"> </w:t>
      </w:r>
      <w:r w:rsidRPr="005E531A">
        <w:t>эмоций</w:t>
      </w:r>
      <w:r w:rsidRPr="005E531A">
        <w:rPr>
          <w:spacing w:val="1"/>
        </w:rPr>
        <w:t xml:space="preserve"> </w:t>
      </w:r>
      <w:r w:rsidRPr="005E531A">
        <w:t>литературных</w:t>
      </w:r>
      <w:r w:rsidRPr="005E531A">
        <w:rPr>
          <w:spacing w:val="1"/>
        </w:rPr>
        <w:t xml:space="preserve"> </w:t>
      </w:r>
      <w:r w:rsidRPr="005E531A">
        <w:t>персонажей</w:t>
      </w:r>
      <w:r w:rsidRPr="005E531A">
        <w:rPr>
          <w:spacing w:val="1"/>
        </w:rPr>
        <w:t xml:space="preserve"> </w:t>
      </w:r>
      <w:r w:rsidRPr="005E531A">
        <w:t>и</w:t>
      </w:r>
      <w:r w:rsidRPr="005E531A">
        <w:rPr>
          <w:spacing w:val="-67"/>
        </w:rPr>
        <w:t xml:space="preserve"> </w:t>
      </w:r>
      <w:r w:rsidRPr="005E531A">
        <w:t>адекватно называть</w:t>
      </w:r>
      <w:r w:rsidRPr="005E531A">
        <w:rPr>
          <w:spacing w:val="-5"/>
        </w:rPr>
        <w:t xml:space="preserve"> </w:t>
      </w:r>
      <w:r w:rsidRPr="005E531A">
        <w:t>их;</w:t>
      </w:r>
    </w:p>
    <w:p w:rsidR="004B06CD" w:rsidRPr="005E531A" w:rsidRDefault="004B06CD" w:rsidP="004B06CD">
      <w:pPr>
        <w:pStyle w:val="a0"/>
        <w:ind w:right="118" w:firstLine="708"/>
        <w:jc w:val="both"/>
      </w:pPr>
      <w:r w:rsidRPr="005E531A">
        <w:t>ставить</w:t>
      </w:r>
      <w:r w:rsidRPr="005E531A">
        <w:rPr>
          <w:spacing w:val="-16"/>
        </w:rPr>
        <w:t xml:space="preserve"> </w:t>
      </w:r>
      <w:r w:rsidRPr="005E531A">
        <w:t>себя</w:t>
      </w:r>
      <w:r w:rsidRPr="005E531A">
        <w:rPr>
          <w:spacing w:val="-16"/>
        </w:rPr>
        <w:t xml:space="preserve"> </w:t>
      </w:r>
      <w:r w:rsidRPr="005E531A">
        <w:t>на</w:t>
      </w:r>
      <w:r w:rsidRPr="005E531A">
        <w:rPr>
          <w:spacing w:val="-14"/>
        </w:rPr>
        <w:t xml:space="preserve"> </w:t>
      </w:r>
      <w:r w:rsidRPr="005E531A">
        <w:t>место</w:t>
      </w:r>
      <w:r w:rsidRPr="005E531A">
        <w:rPr>
          <w:spacing w:val="-14"/>
        </w:rPr>
        <w:t xml:space="preserve"> </w:t>
      </w:r>
      <w:r w:rsidRPr="005E531A">
        <w:t>литературного</w:t>
      </w:r>
      <w:r w:rsidRPr="005E531A">
        <w:rPr>
          <w:spacing w:val="-15"/>
        </w:rPr>
        <w:t xml:space="preserve"> </w:t>
      </w:r>
      <w:r w:rsidRPr="005E531A">
        <w:t>персонажа,</w:t>
      </w:r>
      <w:r w:rsidRPr="005E531A">
        <w:rPr>
          <w:spacing w:val="-16"/>
        </w:rPr>
        <w:t xml:space="preserve"> </w:t>
      </w:r>
      <w:r w:rsidRPr="005E531A">
        <w:t>понимать</w:t>
      </w:r>
      <w:r w:rsidRPr="005E531A">
        <w:rPr>
          <w:spacing w:val="-16"/>
        </w:rPr>
        <w:t xml:space="preserve"> </w:t>
      </w:r>
      <w:r w:rsidRPr="005E531A">
        <w:t>его</w:t>
      </w:r>
      <w:r w:rsidRPr="005E531A">
        <w:rPr>
          <w:spacing w:val="-13"/>
        </w:rPr>
        <w:t xml:space="preserve"> </w:t>
      </w:r>
      <w:r w:rsidRPr="005E531A">
        <w:t>мотивы</w:t>
      </w:r>
      <w:r w:rsidRPr="005E531A">
        <w:rPr>
          <w:spacing w:val="-68"/>
        </w:rPr>
        <w:t xml:space="preserve"> </w:t>
      </w:r>
      <w:r w:rsidRPr="005E531A">
        <w:t>и</w:t>
      </w:r>
      <w:r w:rsidRPr="005E531A">
        <w:rPr>
          <w:spacing w:val="-1"/>
        </w:rPr>
        <w:t xml:space="preserve"> </w:t>
      </w:r>
      <w:r w:rsidRPr="005E531A">
        <w:t>намерения.</w:t>
      </w:r>
    </w:p>
    <w:p w:rsidR="004B06CD" w:rsidRPr="005E531A" w:rsidRDefault="004B06CD" w:rsidP="004B06CD">
      <w:pPr>
        <w:pStyle w:val="a0"/>
        <w:spacing w:before="4"/>
        <w:ind w:left="0"/>
      </w:pPr>
    </w:p>
    <w:p w:rsidR="004B06CD" w:rsidRPr="005E531A" w:rsidRDefault="004B06CD" w:rsidP="004B06CD">
      <w:pPr>
        <w:pStyle w:val="110"/>
        <w:spacing w:line="240" w:lineRule="auto"/>
        <w:ind w:left="112"/>
      </w:pPr>
      <w:r w:rsidRPr="005E531A">
        <w:t>ПРЕДМЕТНЫЕ</w:t>
      </w:r>
      <w:r w:rsidRPr="005E531A">
        <w:rPr>
          <w:spacing w:val="-2"/>
        </w:rPr>
        <w:t xml:space="preserve"> </w:t>
      </w:r>
      <w:r w:rsidRPr="005E531A">
        <w:t>РЕЗУЛЬТАТЫ</w:t>
      </w:r>
    </w:p>
    <w:p w:rsidR="004B06CD" w:rsidRPr="005E531A" w:rsidRDefault="004B06CD" w:rsidP="004B06CD">
      <w:pPr>
        <w:pStyle w:val="a0"/>
        <w:spacing w:before="141"/>
        <w:ind w:right="117" w:firstLine="708"/>
        <w:jc w:val="both"/>
      </w:pPr>
      <w:r w:rsidRPr="005E531A">
        <w:rPr>
          <w:spacing w:val="-1"/>
        </w:rPr>
        <w:lastRenderedPageBreak/>
        <w:t>В</w:t>
      </w:r>
      <w:r w:rsidRPr="005E531A">
        <w:rPr>
          <w:spacing w:val="-18"/>
        </w:rPr>
        <w:t xml:space="preserve"> </w:t>
      </w:r>
      <w:r w:rsidRPr="005E531A">
        <w:rPr>
          <w:spacing w:val="-1"/>
        </w:rPr>
        <w:t>результате</w:t>
      </w:r>
      <w:r w:rsidRPr="005E531A">
        <w:rPr>
          <w:spacing w:val="-18"/>
        </w:rPr>
        <w:t xml:space="preserve"> </w:t>
      </w:r>
      <w:r w:rsidRPr="005E531A">
        <w:rPr>
          <w:spacing w:val="-1"/>
        </w:rPr>
        <w:t>освоения</w:t>
      </w:r>
      <w:r w:rsidRPr="005E531A">
        <w:rPr>
          <w:spacing w:val="-17"/>
        </w:rPr>
        <w:t xml:space="preserve"> </w:t>
      </w:r>
      <w:r w:rsidRPr="005E531A">
        <w:t>учебного</w:t>
      </w:r>
      <w:r w:rsidRPr="005E531A">
        <w:rPr>
          <w:spacing w:val="-17"/>
        </w:rPr>
        <w:t xml:space="preserve"> </w:t>
      </w:r>
      <w:r w:rsidRPr="005E531A">
        <w:t>предмета</w:t>
      </w:r>
      <w:r w:rsidRPr="005E531A">
        <w:rPr>
          <w:spacing w:val="-18"/>
        </w:rPr>
        <w:t xml:space="preserve"> </w:t>
      </w:r>
      <w:r w:rsidRPr="005E531A">
        <w:t>«Литература»</w:t>
      </w:r>
      <w:r w:rsidRPr="005E531A">
        <w:rPr>
          <w:spacing w:val="-19"/>
        </w:rPr>
        <w:t xml:space="preserve"> </w:t>
      </w:r>
      <w:r w:rsidRPr="005E531A">
        <w:t>обучающиеся</w:t>
      </w:r>
      <w:r w:rsidRPr="005E531A">
        <w:rPr>
          <w:spacing w:val="-68"/>
        </w:rPr>
        <w:t xml:space="preserve"> </w:t>
      </w:r>
      <w:r w:rsidRPr="005E531A">
        <w:t>с</w:t>
      </w:r>
      <w:r w:rsidRPr="005E531A">
        <w:rPr>
          <w:spacing w:val="-6"/>
        </w:rPr>
        <w:t xml:space="preserve"> </w:t>
      </w:r>
      <w:r w:rsidRPr="005E531A">
        <w:t>ЗПР</w:t>
      </w:r>
      <w:r w:rsidRPr="005E531A">
        <w:rPr>
          <w:spacing w:val="-6"/>
        </w:rPr>
        <w:t xml:space="preserve"> </w:t>
      </w:r>
      <w:r w:rsidRPr="005E531A">
        <w:t>включаются</w:t>
      </w:r>
      <w:r w:rsidRPr="005E531A">
        <w:rPr>
          <w:spacing w:val="-5"/>
        </w:rPr>
        <w:t xml:space="preserve"> </w:t>
      </w:r>
      <w:r w:rsidRPr="005E531A">
        <w:t>в</w:t>
      </w:r>
      <w:r w:rsidRPr="005E531A">
        <w:rPr>
          <w:spacing w:val="-9"/>
        </w:rPr>
        <w:t xml:space="preserve"> </w:t>
      </w:r>
      <w:r w:rsidRPr="005E531A">
        <w:t>культурно-языковое</w:t>
      </w:r>
      <w:r w:rsidRPr="005E531A">
        <w:rPr>
          <w:spacing w:val="-5"/>
        </w:rPr>
        <w:t xml:space="preserve"> </w:t>
      </w:r>
      <w:r w:rsidRPr="005E531A">
        <w:t>поле</w:t>
      </w:r>
      <w:r w:rsidRPr="005E531A">
        <w:rPr>
          <w:spacing w:val="-6"/>
        </w:rPr>
        <w:t xml:space="preserve"> </w:t>
      </w:r>
      <w:r w:rsidRPr="005E531A">
        <w:t>русской</w:t>
      </w:r>
      <w:r w:rsidRPr="005E531A">
        <w:rPr>
          <w:spacing w:val="-8"/>
        </w:rPr>
        <w:t xml:space="preserve"> </w:t>
      </w:r>
      <w:r w:rsidRPr="005E531A">
        <w:t>и</w:t>
      </w:r>
      <w:r w:rsidRPr="005E531A">
        <w:rPr>
          <w:spacing w:val="-5"/>
        </w:rPr>
        <w:t xml:space="preserve"> </w:t>
      </w:r>
      <w:r w:rsidRPr="005E531A">
        <w:t>мировой</w:t>
      </w:r>
      <w:r w:rsidRPr="005E531A">
        <w:rPr>
          <w:spacing w:val="-8"/>
        </w:rPr>
        <w:t xml:space="preserve"> </w:t>
      </w:r>
      <w:r w:rsidRPr="005E531A">
        <w:t>культуры</w:t>
      </w:r>
      <w:r w:rsidRPr="005E531A">
        <w:rPr>
          <w:spacing w:val="-67"/>
        </w:rPr>
        <w:t xml:space="preserve"> </w:t>
      </w:r>
      <w:r w:rsidRPr="005E531A">
        <w:t>через</w:t>
      </w:r>
      <w:r w:rsidRPr="005E531A">
        <w:rPr>
          <w:spacing w:val="1"/>
        </w:rPr>
        <w:t xml:space="preserve"> </w:t>
      </w:r>
      <w:r w:rsidRPr="005E531A">
        <w:t>осознание</w:t>
      </w:r>
      <w:r w:rsidRPr="005E531A">
        <w:rPr>
          <w:spacing w:val="1"/>
        </w:rPr>
        <w:t xml:space="preserve"> </w:t>
      </w:r>
      <w:r w:rsidRPr="005E531A">
        <w:t>богатства,</w:t>
      </w:r>
      <w:r w:rsidRPr="005E531A">
        <w:rPr>
          <w:spacing w:val="1"/>
        </w:rPr>
        <w:t xml:space="preserve"> </w:t>
      </w:r>
      <w:r w:rsidRPr="005E531A">
        <w:t>национального</w:t>
      </w:r>
      <w:r w:rsidRPr="005E531A">
        <w:rPr>
          <w:spacing w:val="1"/>
        </w:rPr>
        <w:t xml:space="preserve"> </w:t>
      </w:r>
      <w:r w:rsidRPr="005E531A">
        <w:t>своеобразия</w:t>
      </w:r>
      <w:r w:rsidRPr="005E531A">
        <w:rPr>
          <w:spacing w:val="1"/>
        </w:rPr>
        <w:t xml:space="preserve"> </w:t>
      </w:r>
      <w:r w:rsidRPr="005E531A">
        <w:t>русского</w:t>
      </w:r>
      <w:r w:rsidRPr="005E531A">
        <w:rPr>
          <w:spacing w:val="1"/>
        </w:rPr>
        <w:t xml:space="preserve"> </w:t>
      </w:r>
      <w:r w:rsidRPr="005E531A">
        <w:t>языка,</w:t>
      </w:r>
      <w:r w:rsidRPr="005E531A">
        <w:rPr>
          <w:spacing w:val="1"/>
        </w:rPr>
        <w:t xml:space="preserve"> </w:t>
      </w:r>
      <w:r w:rsidRPr="005E531A">
        <w:rPr>
          <w:spacing w:val="-1"/>
        </w:rPr>
        <w:t>воспитание</w:t>
      </w:r>
      <w:r w:rsidRPr="005E531A">
        <w:rPr>
          <w:spacing w:val="-16"/>
        </w:rPr>
        <w:t xml:space="preserve"> </w:t>
      </w:r>
      <w:r w:rsidRPr="005E531A">
        <w:rPr>
          <w:spacing w:val="-1"/>
        </w:rPr>
        <w:t>ценностного</w:t>
      </w:r>
      <w:r w:rsidRPr="005E531A">
        <w:rPr>
          <w:spacing w:val="-14"/>
        </w:rPr>
        <w:t xml:space="preserve"> </w:t>
      </w:r>
      <w:r w:rsidRPr="005E531A">
        <w:t>отношения</w:t>
      </w:r>
      <w:r w:rsidRPr="005E531A">
        <w:rPr>
          <w:spacing w:val="-12"/>
        </w:rPr>
        <w:t xml:space="preserve"> </w:t>
      </w:r>
      <w:r w:rsidRPr="005E531A">
        <w:t>к</w:t>
      </w:r>
      <w:r w:rsidRPr="005E531A">
        <w:rPr>
          <w:spacing w:val="-16"/>
        </w:rPr>
        <w:t xml:space="preserve"> </w:t>
      </w:r>
      <w:r w:rsidRPr="005E531A">
        <w:t>русскомуязыку</w:t>
      </w:r>
      <w:r w:rsidRPr="005E531A">
        <w:rPr>
          <w:spacing w:val="-17"/>
        </w:rPr>
        <w:t xml:space="preserve"> </w:t>
      </w:r>
      <w:r w:rsidRPr="005E531A">
        <w:t>как</w:t>
      </w:r>
      <w:r w:rsidRPr="005E531A">
        <w:rPr>
          <w:spacing w:val="-6"/>
        </w:rPr>
        <w:t xml:space="preserve"> </w:t>
      </w:r>
      <w:r w:rsidRPr="005E531A">
        <w:t>части</w:t>
      </w:r>
      <w:r w:rsidRPr="005E531A">
        <w:rPr>
          <w:spacing w:val="-13"/>
        </w:rPr>
        <w:t xml:space="preserve"> </w:t>
      </w:r>
      <w:r w:rsidRPr="005E531A">
        <w:t>самобытной</w:t>
      </w:r>
      <w:r w:rsidRPr="005E531A">
        <w:rPr>
          <w:spacing w:val="-67"/>
        </w:rPr>
        <w:t xml:space="preserve"> </w:t>
      </w:r>
      <w:r w:rsidRPr="005E531A">
        <w:rPr>
          <w:spacing w:val="-1"/>
        </w:rPr>
        <w:t>русской</w:t>
      </w:r>
      <w:r w:rsidRPr="005E531A">
        <w:rPr>
          <w:spacing w:val="-12"/>
        </w:rPr>
        <w:t xml:space="preserve"> </w:t>
      </w:r>
      <w:r w:rsidRPr="005E531A">
        <w:rPr>
          <w:spacing w:val="-1"/>
        </w:rPr>
        <w:t>культуры,</w:t>
      </w:r>
      <w:r w:rsidRPr="005E531A">
        <w:rPr>
          <w:spacing w:val="-13"/>
        </w:rPr>
        <w:t xml:space="preserve"> </w:t>
      </w:r>
      <w:r w:rsidRPr="005E531A">
        <w:t>осознание</w:t>
      </w:r>
      <w:r w:rsidRPr="005E531A">
        <w:rPr>
          <w:spacing w:val="-12"/>
        </w:rPr>
        <w:t xml:space="preserve"> </w:t>
      </w:r>
      <w:r w:rsidRPr="005E531A">
        <w:t>тесной</w:t>
      </w:r>
      <w:r w:rsidRPr="005E531A">
        <w:rPr>
          <w:spacing w:val="-12"/>
        </w:rPr>
        <w:t xml:space="preserve"> </w:t>
      </w:r>
      <w:r w:rsidRPr="005E531A">
        <w:t>связи</w:t>
      </w:r>
      <w:r w:rsidRPr="005E531A">
        <w:rPr>
          <w:spacing w:val="-12"/>
        </w:rPr>
        <w:t xml:space="preserve"> </w:t>
      </w:r>
      <w:r w:rsidRPr="005E531A">
        <w:t>между</w:t>
      </w:r>
      <w:r w:rsidRPr="005E531A">
        <w:rPr>
          <w:spacing w:val="-16"/>
        </w:rPr>
        <w:t xml:space="preserve"> </w:t>
      </w:r>
      <w:r w:rsidRPr="005E531A">
        <w:t>языковым,</w:t>
      </w:r>
      <w:r w:rsidRPr="005E531A">
        <w:rPr>
          <w:spacing w:val="-16"/>
        </w:rPr>
        <w:t xml:space="preserve"> </w:t>
      </w:r>
      <w:r w:rsidRPr="005E531A">
        <w:t>литературным,</w:t>
      </w:r>
      <w:r w:rsidRPr="005E531A">
        <w:rPr>
          <w:spacing w:val="-68"/>
        </w:rPr>
        <w:t xml:space="preserve"> </w:t>
      </w:r>
      <w:r w:rsidRPr="005E531A">
        <w:t>интеллектуальным,</w:t>
      </w:r>
      <w:r w:rsidRPr="005E531A">
        <w:rPr>
          <w:spacing w:val="1"/>
        </w:rPr>
        <w:t xml:space="preserve"> </w:t>
      </w:r>
      <w:r w:rsidRPr="005E531A">
        <w:t>духовно-нравственным</w:t>
      </w:r>
      <w:r w:rsidRPr="005E531A">
        <w:rPr>
          <w:spacing w:val="1"/>
        </w:rPr>
        <w:t xml:space="preserve"> </w:t>
      </w:r>
      <w:r w:rsidRPr="005E531A">
        <w:t>развитием</w:t>
      </w:r>
      <w:r w:rsidRPr="005E531A">
        <w:rPr>
          <w:spacing w:val="1"/>
        </w:rPr>
        <w:t xml:space="preserve"> </w:t>
      </w:r>
      <w:r w:rsidRPr="005E531A">
        <w:t>личности</w:t>
      </w:r>
      <w:r w:rsidRPr="005E531A">
        <w:rPr>
          <w:spacing w:val="1"/>
        </w:rPr>
        <w:t xml:space="preserve"> </w:t>
      </w:r>
      <w:r w:rsidRPr="005E531A">
        <w:t>и</w:t>
      </w:r>
      <w:r w:rsidRPr="005E531A">
        <w:rPr>
          <w:spacing w:val="1"/>
        </w:rPr>
        <w:t xml:space="preserve"> </w:t>
      </w:r>
      <w:r w:rsidRPr="005E531A">
        <w:t>ее</w:t>
      </w:r>
      <w:r w:rsidRPr="005E531A">
        <w:rPr>
          <w:spacing w:val="1"/>
        </w:rPr>
        <w:t xml:space="preserve"> </w:t>
      </w:r>
      <w:r w:rsidRPr="005E531A">
        <w:t>социальным</w:t>
      </w:r>
      <w:r w:rsidRPr="005E531A">
        <w:rPr>
          <w:spacing w:val="1"/>
        </w:rPr>
        <w:t xml:space="preserve"> </w:t>
      </w:r>
      <w:r w:rsidRPr="005E531A">
        <w:t>ростом.</w:t>
      </w:r>
      <w:r w:rsidRPr="005E531A">
        <w:rPr>
          <w:spacing w:val="1"/>
        </w:rPr>
        <w:t xml:space="preserve"> </w:t>
      </w:r>
      <w:r w:rsidRPr="005E531A">
        <w:t>Обеспечивается</w:t>
      </w:r>
      <w:r w:rsidRPr="005E531A">
        <w:rPr>
          <w:spacing w:val="1"/>
        </w:rPr>
        <w:t xml:space="preserve"> </w:t>
      </w:r>
      <w:r w:rsidRPr="005E531A">
        <w:t>приобщение</w:t>
      </w:r>
      <w:r w:rsidRPr="005E531A">
        <w:rPr>
          <w:spacing w:val="1"/>
        </w:rPr>
        <w:t xml:space="preserve"> </w:t>
      </w:r>
      <w:r w:rsidRPr="005E531A">
        <w:t>обучающихся</w:t>
      </w:r>
      <w:r w:rsidRPr="005E531A">
        <w:rPr>
          <w:spacing w:val="1"/>
        </w:rPr>
        <w:t xml:space="preserve"> </w:t>
      </w:r>
      <w:r w:rsidRPr="005E531A">
        <w:t>к</w:t>
      </w:r>
      <w:r w:rsidRPr="005E531A">
        <w:rPr>
          <w:spacing w:val="1"/>
        </w:rPr>
        <w:t xml:space="preserve"> </w:t>
      </w:r>
      <w:r w:rsidRPr="005E531A">
        <w:t>российскому</w:t>
      </w:r>
      <w:r w:rsidRPr="005E531A">
        <w:rPr>
          <w:spacing w:val="1"/>
        </w:rPr>
        <w:t xml:space="preserve"> </w:t>
      </w:r>
      <w:r w:rsidRPr="005E531A">
        <w:t>литературному</w:t>
      </w:r>
      <w:r w:rsidRPr="005E531A">
        <w:rPr>
          <w:spacing w:val="1"/>
        </w:rPr>
        <w:t xml:space="preserve"> </w:t>
      </w:r>
      <w:r w:rsidRPr="005E531A">
        <w:t>наследию</w:t>
      </w:r>
      <w:r w:rsidRPr="005E531A">
        <w:rPr>
          <w:spacing w:val="1"/>
        </w:rPr>
        <w:t xml:space="preserve"> </w:t>
      </w:r>
      <w:r w:rsidRPr="005E531A">
        <w:t>и</w:t>
      </w:r>
      <w:r w:rsidRPr="005E531A">
        <w:rPr>
          <w:spacing w:val="1"/>
        </w:rPr>
        <w:t xml:space="preserve"> </w:t>
      </w:r>
      <w:r w:rsidRPr="005E531A">
        <w:t>через</w:t>
      </w:r>
      <w:r w:rsidRPr="005E531A">
        <w:rPr>
          <w:spacing w:val="1"/>
        </w:rPr>
        <w:t xml:space="preserve"> </w:t>
      </w:r>
      <w:r w:rsidRPr="005E531A">
        <w:t>него</w:t>
      </w:r>
      <w:r w:rsidRPr="005E531A">
        <w:rPr>
          <w:spacing w:val="1"/>
        </w:rPr>
        <w:t xml:space="preserve"> </w:t>
      </w:r>
      <w:r w:rsidRPr="005E531A">
        <w:t>к</w:t>
      </w:r>
      <w:r w:rsidRPr="005E531A">
        <w:rPr>
          <w:spacing w:val="1"/>
        </w:rPr>
        <w:t xml:space="preserve"> </w:t>
      </w:r>
      <w:r w:rsidRPr="005E531A">
        <w:t>сокровищам</w:t>
      </w:r>
      <w:r w:rsidRPr="005E531A">
        <w:rPr>
          <w:spacing w:val="1"/>
        </w:rPr>
        <w:t xml:space="preserve"> </w:t>
      </w:r>
      <w:r w:rsidRPr="005E531A">
        <w:t>отечественной</w:t>
      </w:r>
      <w:r w:rsidRPr="005E531A">
        <w:rPr>
          <w:spacing w:val="1"/>
        </w:rPr>
        <w:t xml:space="preserve"> </w:t>
      </w:r>
      <w:r w:rsidRPr="005E531A">
        <w:t>и</w:t>
      </w:r>
      <w:r w:rsidRPr="005E531A">
        <w:rPr>
          <w:spacing w:val="1"/>
        </w:rPr>
        <w:t xml:space="preserve"> </w:t>
      </w:r>
      <w:r w:rsidRPr="005E531A">
        <w:t>мировой</w:t>
      </w:r>
      <w:r w:rsidRPr="005E531A">
        <w:rPr>
          <w:spacing w:val="1"/>
        </w:rPr>
        <w:t xml:space="preserve"> </w:t>
      </w:r>
      <w:r w:rsidRPr="005E531A">
        <w:t>культуры;</w:t>
      </w:r>
      <w:r w:rsidRPr="005E531A">
        <w:rPr>
          <w:spacing w:val="1"/>
        </w:rPr>
        <w:t xml:space="preserve"> </w:t>
      </w:r>
      <w:r w:rsidRPr="005E531A">
        <w:t>формирование</w:t>
      </w:r>
      <w:r w:rsidRPr="005E531A">
        <w:rPr>
          <w:spacing w:val="1"/>
        </w:rPr>
        <w:t xml:space="preserve"> </w:t>
      </w:r>
      <w:r w:rsidRPr="005E531A">
        <w:t>причастности</w:t>
      </w:r>
      <w:r w:rsidRPr="005E531A">
        <w:rPr>
          <w:spacing w:val="1"/>
        </w:rPr>
        <w:t xml:space="preserve"> </w:t>
      </w:r>
      <w:r w:rsidRPr="005E531A">
        <w:t>к</w:t>
      </w:r>
      <w:r w:rsidRPr="005E531A">
        <w:rPr>
          <w:spacing w:val="1"/>
        </w:rPr>
        <w:t xml:space="preserve"> </w:t>
      </w:r>
      <w:r w:rsidRPr="005E531A">
        <w:t>национальным</w:t>
      </w:r>
      <w:r w:rsidRPr="005E531A">
        <w:rPr>
          <w:spacing w:val="1"/>
        </w:rPr>
        <w:t xml:space="preserve"> </w:t>
      </w:r>
      <w:r w:rsidRPr="005E531A">
        <w:t>свершениям,</w:t>
      </w:r>
      <w:r w:rsidRPr="005E531A">
        <w:rPr>
          <w:spacing w:val="1"/>
        </w:rPr>
        <w:t xml:space="preserve"> </w:t>
      </w:r>
      <w:r w:rsidRPr="005E531A">
        <w:t>традициям</w:t>
      </w:r>
      <w:r w:rsidRPr="005E531A">
        <w:rPr>
          <w:spacing w:val="1"/>
        </w:rPr>
        <w:t xml:space="preserve"> </w:t>
      </w:r>
      <w:r w:rsidRPr="005E531A">
        <w:t>и</w:t>
      </w:r>
      <w:r w:rsidRPr="005E531A">
        <w:rPr>
          <w:spacing w:val="1"/>
        </w:rPr>
        <w:t xml:space="preserve"> </w:t>
      </w:r>
      <w:r w:rsidRPr="005E531A">
        <w:t>осознание</w:t>
      </w:r>
      <w:r w:rsidRPr="005E531A">
        <w:rPr>
          <w:spacing w:val="1"/>
        </w:rPr>
        <w:t xml:space="preserve"> </w:t>
      </w:r>
      <w:r w:rsidRPr="005E531A">
        <w:t>исторической</w:t>
      </w:r>
      <w:r w:rsidRPr="005E531A">
        <w:rPr>
          <w:spacing w:val="1"/>
        </w:rPr>
        <w:t xml:space="preserve"> </w:t>
      </w:r>
      <w:r w:rsidRPr="005E531A">
        <w:t>преемственности</w:t>
      </w:r>
      <w:r w:rsidRPr="005E531A">
        <w:rPr>
          <w:spacing w:val="1"/>
        </w:rPr>
        <w:t xml:space="preserve"> </w:t>
      </w:r>
      <w:r w:rsidRPr="005E531A">
        <w:t>поколений;</w:t>
      </w:r>
      <w:r w:rsidRPr="005E531A">
        <w:rPr>
          <w:spacing w:val="1"/>
        </w:rPr>
        <w:t xml:space="preserve"> </w:t>
      </w:r>
      <w:r w:rsidRPr="005E531A">
        <w:t>обогащение</w:t>
      </w:r>
      <w:r w:rsidRPr="005E531A">
        <w:rPr>
          <w:spacing w:val="1"/>
        </w:rPr>
        <w:t xml:space="preserve"> </w:t>
      </w:r>
      <w:r w:rsidRPr="005E531A">
        <w:t>словарного</w:t>
      </w:r>
      <w:r w:rsidRPr="005E531A">
        <w:rPr>
          <w:spacing w:val="1"/>
        </w:rPr>
        <w:t xml:space="preserve"> </w:t>
      </w:r>
      <w:r w:rsidRPr="005E531A">
        <w:t>запаса,</w:t>
      </w:r>
      <w:r w:rsidRPr="005E531A">
        <w:rPr>
          <w:spacing w:val="1"/>
        </w:rPr>
        <w:t xml:space="preserve"> </w:t>
      </w:r>
      <w:r w:rsidRPr="005E531A">
        <w:t>развитие</w:t>
      </w:r>
      <w:r w:rsidRPr="005E531A">
        <w:rPr>
          <w:spacing w:val="1"/>
        </w:rPr>
        <w:t xml:space="preserve"> </w:t>
      </w:r>
      <w:r w:rsidRPr="005E531A">
        <w:t>культуры</w:t>
      </w:r>
      <w:r w:rsidRPr="005E531A">
        <w:rPr>
          <w:spacing w:val="1"/>
        </w:rPr>
        <w:t xml:space="preserve"> </w:t>
      </w:r>
      <w:r w:rsidRPr="005E531A">
        <w:t>владения русским</w:t>
      </w:r>
      <w:r w:rsidRPr="005E531A">
        <w:rPr>
          <w:spacing w:val="1"/>
        </w:rPr>
        <w:t xml:space="preserve"> </w:t>
      </w:r>
      <w:r w:rsidRPr="005E531A">
        <w:t>литературным языком во</w:t>
      </w:r>
      <w:r w:rsidRPr="005E531A">
        <w:rPr>
          <w:spacing w:val="1"/>
        </w:rPr>
        <w:t xml:space="preserve"> </w:t>
      </w:r>
      <w:r w:rsidRPr="005E531A">
        <w:t>всей полноте</w:t>
      </w:r>
      <w:r w:rsidRPr="005E531A">
        <w:rPr>
          <w:spacing w:val="1"/>
        </w:rPr>
        <w:t xml:space="preserve"> </w:t>
      </w:r>
      <w:r w:rsidRPr="005E531A">
        <w:t>его</w:t>
      </w:r>
      <w:r w:rsidRPr="005E531A">
        <w:rPr>
          <w:spacing w:val="1"/>
        </w:rPr>
        <w:t xml:space="preserve"> </w:t>
      </w:r>
      <w:r w:rsidRPr="005E531A">
        <w:t>функциональных</w:t>
      </w:r>
      <w:r w:rsidRPr="005E531A">
        <w:rPr>
          <w:spacing w:val="1"/>
        </w:rPr>
        <w:t xml:space="preserve"> </w:t>
      </w:r>
      <w:r w:rsidRPr="005E531A">
        <w:t>возможностей</w:t>
      </w:r>
      <w:r w:rsidRPr="005E531A">
        <w:rPr>
          <w:spacing w:val="1"/>
        </w:rPr>
        <w:t xml:space="preserve"> </w:t>
      </w:r>
      <w:r w:rsidRPr="005E531A">
        <w:t>в</w:t>
      </w:r>
      <w:r w:rsidRPr="005E531A">
        <w:rPr>
          <w:spacing w:val="1"/>
        </w:rPr>
        <w:t xml:space="preserve"> </w:t>
      </w:r>
      <w:r w:rsidRPr="005E531A">
        <w:t>соответствии</w:t>
      </w:r>
      <w:r w:rsidRPr="005E531A">
        <w:rPr>
          <w:spacing w:val="1"/>
        </w:rPr>
        <w:t xml:space="preserve"> </w:t>
      </w:r>
      <w:r w:rsidRPr="005E531A">
        <w:t>с</w:t>
      </w:r>
      <w:r w:rsidRPr="005E531A">
        <w:rPr>
          <w:spacing w:val="1"/>
        </w:rPr>
        <w:t xml:space="preserve"> </w:t>
      </w:r>
      <w:r w:rsidRPr="005E531A">
        <w:t>нормами</w:t>
      </w:r>
      <w:r w:rsidRPr="005E531A">
        <w:rPr>
          <w:spacing w:val="1"/>
        </w:rPr>
        <w:t xml:space="preserve"> </w:t>
      </w:r>
      <w:r w:rsidRPr="005E531A">
        <w:t>устной</w:t>
      </w:r>
      <w:r w:rsidRPr="005E531A">
        <w:rPr>
          <w:spacing w:val="1"/>
        </w:rPr>
        <w:t xml:space="preserve"> </w:t>
      </w:r>
      <w:r w:rsidRPr="005E531A">
        <w:t>и</w:t>
      </w:r>
      <w:r w:rsidRPr="005E531A">
        <w:rPr>
          <w:spacing w:val="1"/>
        </w:rPr>
        <w:t xml:space="preserve"> </w:t>
      </w:r>
      <w:r w:rsidRPr="005E531A">
        <w:t>письменной</w:t>
      </w:r>
      <w:r w:rsidRPr="005E531A">
        <w:rPr>
          <w:spacing w:val="-1"/>
        </w:rPr>
        <w:t xml:space="preserve"> </w:t>
      </w:r>
      <w:r w:rsidRPr="005E531A">
        <w:t>речи,</w:t>
      </w:r>
      <w:r w:rsidRPr="005E531A">
        <w:rPr>
          <w:spacing w:val="-4"/>
        </w:rPr>
        <w:t xml:space="preserve"> </w:t>
      </w:r>
      <w:r w:rsidRPr="005E531A">
        <w:t>правилами</w:t>
      </w:r>
      <w:r w:rsidRPr="005E531A">
        <w:rPr>
          <w:spacing w:val="-2"/>
        </w:rPr>
        <w:t xml:space="preserve"> </w:t>
      </w:r>
      <w:r w:rsidRPr="005E531A">
        <w:t>русского</w:t>
      </w:r>
      <w:r w:rsidRPr="005E531A">
        <w:rPr>
          <w:spacing w:val="-2"/>
        </w:rPr>
        <w:t xml:space="preserve"> </w:t>
      </w:r>
      <w:r w:rsidRPr="005E531A">
        <w:t>речевого этикета.</w:t>
      </w:r>
    </w:p>
    <w:p w:rsidR="004B06CD" w:rsidRPr="005E531A" w:rsidRDefault="004B06CD" w:rsidP="004B06CD">
      <w:pPr>
        <w:pStyle w:val="a0"/>
        <w:spacing w:before="67"/>
        <w:ind w:right="116" w:firstLine="708"/>
        <w:jc w:val="both"/>
      </w:pPr>
      <w:r w:rsidRPr="005E531A">
        <w:t>Предметные результаты освоения учебного предмета «Литература»</w:t>
      </w:r>
      <w:r w:rsidRPr="005E531A">
        <w:rPr>
          <w:spacing w:val="1"/>
        </w:rPr>
        <w:t xml:space="preserve"> </w:t>
      </w:r>
      <w:r w:rsidRPr="005E531A">
        <w:t>ориентированы</w:t>
      </w:r>
      <w:r w:rsidRPr="005E531A">
        <w:rPr>
          <w:spacing w:val="1"/>
        </w:rPr>
        <w:t xml:space="preserve"> </w:t>
      </w:r>
      <w:r w:rsidRPr="005E531A">
        <w:t>на</w:t>
      </w:r>
      <w:r w:rsidRPr="005E531A">
        <w:rPr>
          <w:spacing w:val="1"/>
        </w:rPr>
        <w:t xml:space="preserve"> </w:t>
      </w:r>
      <w:r w:rsidRPr="005E531A">
        <w:t>формирование</w:t>
      </w:r>
      <w:r w:rsidRPr="005E531A">
        <w:rPr>
          <w:spacing w:val="1"/>
        </w:rPr>
        <w:t xml:space="preserve"> </w:t>
      </w:r>
      <w:r w:rsidRPr="005E531A">
        <w:t>культуры</w:t>
      </w:r>
      <w:r w:rsidRPr="005E531A">
        <w:rPr>
          <w:spacing w:val="1"/>
        </w:rPr>
        <w:t xml:space="preserve"> </w:t>
      </w:r>
      <w:r w:rsidRPr="005E531A">
        <w:t>чтения</w:t>
      </w:r>
      <w:r w:rsidRPr="005E531A">
        <w:rPr>
          <w:spacing w:val="1"/>
        </w:rPr>
        <w:t xml:space="preserve"> </w:t>
      </w:r>
      <w:r w:rsidRPr="005E531A">
        <w:t>и</w:t>
      </w:r>
      <w:r w:rsidRPr="005E531A">
        <w:rPr>
          <w:spacing w:val="1"/>
        </w:rPr>
        <w:t xml:space="preserve"> </w:t>
      </w:r>
      <w:r w:rsidRPr="005E531A">
        <w:t>мышления,</w:t>
      </w:r>
      <w:r w:rsidRPr="005E531A">
        <w:rPr>
          <w:spacing w:val="1"/>
        </w:rPr>
        <w:t xml:space="preserve"> </w:t>
      </w:r>
      <w:r w:rsidRPr="005E531A">
        <w:t>применение знаний, умений и навыков в учебных ситуациях и реальных</w:t>
      </w:r>
      <w:r w:rsidRPr="005E531A">
        <w:rPr>
          <w:spacing w:val="1"/>
        </w:rPr>
        <w:t xml:space="preserve"> </w:t>
      </w:r>
      <w:r w:rsidRPr="005E531A">
        <w:t>жизненных</w:t>
      </w:r>
      <w:r w:rsidRPr="005E531A">
        <w:rPr>
          <w:spacing w:val="1"/>
        </w:rPr>
        <w:t xml:space="preserve"> </w:t>
      </w:r>
      <w:r w:rsidRPr="005E531A">
        <w:t>условиях.</w:t>
      </w:r>
      <w:r w:rsidRPr="005E531A">
        <w:rPr>
          <w:spacing w:val="1"/>
        </w:rPr>
        <w:t xml:space="preserve"> </w:t>
      </w:r>
      <w:r w:rsidRPr="005E531A">
        <w:t>Они</w:t>
      </w:r>
      <w:r w:rsidRPr="005E531A">
        <w:rPr>
          <w:spacing w:val="1"/>
        </w:rPr>
        <w:t xml:space="preserve"> </w:t>
      </w:r>
      <w:r w:rsidRPr="005E531A">
        <w:t>должны</w:t>
      </w:r>
      <w:r w:rsidRPr="005E531A">
        <w:rPr>
          <w:spacing w:val="1"/>
        </w:rPr>
        <w:t xml:space="preserve"> </w:t>
      </w:r>
      <w:r w:rsidRPr="005E531A">
        <w:t>обеспечивать</w:t>
      </w:r>
      <w:r w:rsidRPr="005E531A">
        <w:rPr>
          <w:spacing w:val="1"/>
        </w:rPr>
        <w:t xml:space="preserve"> </w:t>
      </w:r>
      <w:r w:rsidRPr="005E531A">
        <w:t>формирование</w:t>
      </w:r>
      <w:r w:rsidRPr="005E531A">
        <w:rPr>
          <w:spacing w:val="1"/>
        </w:rPr>
        <w:t xml:space="preserve"> </w:t>
      </w:r>
      <w:r w:rsidRPr="005E531A">
        <w:t>потребности в систематическом чтении как способе познания мира и себя в</w:t>
      </w:r>
      <w:r w:rsidRPr="005E531A">
        <w:rPr>
          <w:spacing w:val="-67"/>
        </w:rPr>
        <w:t xml:space="preserve"> </w:t>
      </w:r>
      <w:r w:rsidRPr="005E531A">
        <w:t>этом мире, источнике эмоциональных и эстетических впечатлений, а также</w:t>
      </w:r>
      <w:r w:rsidRPr="005E531A">
        <w:rPr>
          <w:spacing w:val="-67"/>
        </w:rPr>
        <w:t xml:space="preserve"> </w:t>
      </w:r>
      <w:r w:rsidRPr="005E531A">
        <w:t>средстве</w:t>
      </w:r>
      <w:r w:rsidRPr="005E531A">
        <w:rPr>
          <w:spacing w:val="-2"/>
        </w:rPr>
        <w:t xml:space="preserve"> </w:t>
      </w:r>
      <w:r w:rsidRPr="005E531A">
        <w:t>гармонизации отношений</w:t>
      </w:r>
      <w:r w:rsidRPr="005E531A">
        <w:rPr>
          <w:spacing w:val="-4"/>
        </w:rPr>
        <w:t xml:space="preserve"> </w:t>
      </w:r>
      <w:r w:rsidRPr="005E531A">
        <w:t>человека</w:t>
      </w:r>
      <w:r w:rsidRPr="005E531A">
        <w:rPr>
          <w:spacing w:val="-3"/>
        </w:rPr>
        <w:t xml:space="preserve"> </w:t>
      </w:r>
      <w:r w:rsidRPr="005E531A">
        <w:t>и</w:t>
      </w:r>
      <w:r w:rsidRPr="005E531A">
        <w:rPr>
          <w:spacing w:val="-1"/>
        </w:rPr>
        <w:t xml:space="preserve"> </w:t>
      </w:r>
      <w:r w:rsidRPr="005E531A">
        <w:t>общества.</w:t>
      </w:r>
    </w:p>
    <w:p w:rsidR="004B06CD" w:rsidRPr="005E531A" w:rsidRDefault="004B06CD" w:rsidP="004B06CD">
      <w:pPr>
        <w:pStyle w:val="a0"/>
        <w:spacing w:before="3"/>
        <w:ind w:right="123" w:firstLine="708"/>
        <w:jc w:val="both"/>
      </w:pPr>
      <w:r w:rsidRPr="005E531A">
        <w:t>Предметные</w:t>
      </w:r>
      <w:r w:rsidRPr="005E531A">
        <w:rPr>
          <w:spacing w:val="1"/>
        </w:rPr>
        <w:t xml:space="preserve"> </w:t>
      </w:r>
      <w:r w:rsidRPr="005E531A">
        <w:t>результаты</w:t>
      </w:r>
      <w:r w:rsidRPr="005E531A">
        <w:rPr>
          <w:spacing w:val="1"/>
        </w:rPr>
        <w:t xml:space="preserve"> </w:t>
      </w:r>
      <w:r w:rsidRPr="005E531A">
        <w:t>по</w:t>
      </w:r>
      <w:r w:rsidRPr="005E531A">
        <w:rPr>
          <w:spacing w:val="1"/>
        </w:rPr>
        <w:t xml:space="preserve"> </w:t>
      </w:r>
      <w:r w:rsidRPr="005E531A">
        <w:t>литературе</w:t>
      </w:r>
      <w:r w:rsidRPr="005E531A">
        <w:rPr>
          <w:spacing w:val="1"/>
        </w:rPr>
        <w:t xml:space="preserve"> </w:t>
      </w:r>
      <w:r w:rsidRPr="005E531A">
        <w:t>в</w:t>
      </w:r>
      <w:r w:rsidRPr="005E531A">
        <w:rPr>
          <w:spacing w:val="1"/>
        </w:rPr>
        <w:t xml:space="preserve"> </w:t>
      </w:r>
      <w:r w:rsidRPr="005E531A">
        <w:t>основной</w:t>
      </w:r>
      <w:r w:rsidRPr="005E531A">
        <w:rPr>
          <w:spacing w:val="1"/>
        </w:rPr>
        <w:t xml:space="preserve"> </w:t>
      </w:r>
      <w:r w:rsidRPr="005E531A">
        <w:t>школе</w:t>
      </w:r>
      <w:r w:rsidRPr="005E531A">
        <w:rPr>
          <w:spacing w:val="1"/>
        </w:rPr>
        <w:t xml:space="preserve"> </w:t>
      </w:r>
      <w:r w:rsidRPr="005E531A">
        <w:t>для</w:t>
      </w:r>
      <w:r w:rsidRPr="005E531A">
        <w:rPr>
          <w:spacing w:val="-67"/>
        </w:rPr>
        <w:t xml:space="preserve"> </w:t>
      </w:r>
      <w:r w:rsidRPr="005E531A">
        <w:t>обучающихся</w:t>
      </w:r>
      <w:r w:rsidRPr="005E531A">
        <w:rPr>
          <w:spacing w:val="-1"/>
        </w:rPr>
        <w:t xml:space="preserve"> </w:t>
      </w:r>
      <w:r w:rsidRPr="005E531A">
        <w:t>с</w:t>
      </w:r>
      <w:r w:rsidRPr="005E531A">
        <w:rPr>
          <w:spacing w:val="-3"/>
        </w:rPr>
        <w:t xml:space="preserve"> </w:t>
      </w:r>
      <w:r w:rsidRPr="005E531A">
        <w:t>ЗПР</w:t>
      </w:r>
      <w:r w:rsidRPr="005E531A">
        <w:rPr>
          <w:spacing w:val="-3"/>
        </w:rPr>
        <w:t xml:space="preserve"> </w:t>
      </w:r>
      <w:r w:rsidRPr="005E531A">
        <w:t>должны</w:t>
      </w:r>
      <w:r w:rsidRPr="005E531A">
        <w:rPr>
          <w:spacing w:val="-3"/>
        </w:rPr>
        <w:t xml:space="preserve"> </w:t>
      </w:r>
      <w:r w:rsidRPr="005E531A">
        <w:t>обеспечивать:</w:t>
      </w:r>
    </w:p>
    <w:p w:rsidR="004B06CD" w:rsidRPr="005E531A" w:rsidRDefault="004B06CD" w:rsidP="001E5752">
      <w:pPr>
        <w:pStyle w:val="a7"/>
        <w:widowControl w:val="0"/>
        <w:numPr>
          <w:ilvl w:val="1"/>
          <w:numId w:val="3"/>
        </w:numPr>
        <w:tabs>
          <w:tab w:val="left" w:pos="1126"/>
        </w:tabs>
        <w:suppressAutoHyphens w:val="0"/>
        <w:autoSpaceDE w:val="0"/>
        <w:autoSpaceDN w:val="0"/>
        <w:ind w:right="118" w:firstLine="708"/>
        <w:contextualSpacing w:val="0"/>
        <w:jc w:val="both"/>
        <w:rPr>
          <w:sz w:val="28"/>
          <w:szCs w:val="28"/>
        </w:rPr>
      </w:pPr>
      <w:r w:rsidRPr="005E531A">
        <w:rPr>
          <w:sz w:val="28"/>
          <w:szCs w:val="28"/>
        </w:rPr>
        <w:t>понимание</w:t>
      </w:r>
      <w:r w:rsidRPr="005E531A">
        <w:rPr>
          <w:spacing w:val="1"/>
          <w:sz w:val="28"/>
          <w:szCs w:val="28"/>
        </w:rPr>
        <w:t xml:space="preserve"> </w:t>
      </w:r>
      <w:r w:rsidRPr="005E531A">
        <w:rPr>
          <w:sz w:val="28"/>
          <w:szCs w:val="28"/>
        </w:rPr>
        <w:t>духовно-нравственной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культурной</w:t>
      </w:r>
      <w:r w:rsidRPr="005E531A">
        <w:rPr>
          <w:spacing w:val="1"/>
          <w:sz w:val="28"/>
          <w:szCs w:val="28"/>
        </w:rPr>
        <w:t xml:space="preserve"> </w:t>
      </w:r>
      <w:r w:rsidRPr="005E531A">
        <w:rPr>
          <w:sz w:val="28"/>
          <w:szCs w:val="28"/>
        </w:rPr>
        <w:t>ценности</w:t>
      </w:r>
      <w:r w:rsidRPr="005E531A">
        <w:rPr>
          <w:spacing w:val="1"/>
          <w:sz w:val="28"/>
          <w:szCs w:val="28"/>
        </w:rPr>
        <w:t xml:space="preserve"> </w:t>
      </w:r>
      <w:r w:rsidRPr="005E531A">
        <w:rPr>
          <w:sz w:val="28"/>
          <w:szCs w:val="28"/>
        </w:rPr>
        <w:t>литературы и её роли в формировании гражданственности и патриотизма,</w:t>
      </w:r>
      <w:r w:rsidRPr="005E531A">
        <w:rPr>
          <w:spacing w:val="1"/>
          <w:sz w:val="28"/>
          <w:szCs w:val="28"/>
        </w:rPr>
        <w:t xml:space="preserve"> </w:t>
      </w:r>
      <w:r w:rsidRPr="005E531A">
        <w:rPr>
          <w:sz w:val="28"/>
          <w:szCs w:val="28"/>
        </w:rPr>
        <w:t>укреплении</w:t>
      </w:r>
      <w:r w:rsidRPr="005E531A">
        <w:rPr>
          <w:spacing w:val="-5"/>
          <w:sz w:val="28"/>
          <w:szCs w:val="28"/>
        </w:rPr>
        <w:t xml:space="preserve"> </w:t>
      </w:r>
      <w:r w:rsidRPr="005E531A">
        <w:rPr>
          <w:sz w:val="28"/>
          <w:szCs w:val="28"/>
        </w:rPr>
        <w:t>единства</w:t>
      </w:r>
      <w:r w:rsidRPr="005E531A">
        <w:rPr>
          <w:spacing w:val="-5"/>
          <w:sz w:val="28"/>
          <w:szCs w:val="28"/>
        </w:rPr>
        <w:t xml:space="preserve"> </w:t>
      </w:r>
      <w:r w:rsidRPr="005E531A">
        <w:rPr>
          <w:sz w:val="28"/>
          <w:szCs w:val="28"/>
        </w:rPr>
        <w:t>многонационального</w:t>
      </w:r>
      <w:r w:rsidRPr="005E531A">
        <w:rPr>
          <w:spacing w:val="-7"/>
          <w:sz w:val="28"/>
          <w:szCs w:val="28"/>
        </w:rPr>
        <w:t xml:space="preserve"> </w:t>
      </w:r>
      <w:r w:rsidRPr="005E531A">
        <w:rPr>
          <w:sz w:val="28"/>
          <w:szCs w:val="28"/>
        </w:rPr>
        <w:t>народа</w:t>
      </w:r>
      <w:r w:rsidRPr="005E531A">
        <w:rPr>
          <w:spacing w:val="-5"/>
          <w:sz w:val="28"/>
          <w:szCs w:val="28"/>
        </w:rPr>
        <w:t xml:space="preserve"> </w:t>
      </w:r>
      <w:r w:rsidRPr="005E531A">
        <w:rPr>
          <w:sz w:val="28"/>
          <w:szCs w:val="28"/>
        </w:rPr>
        <w:t>Российской</w:t>
      </w:r>
      <w:r w:rsidRPr="005E531A">
        <w:rPr>
          <w:spacing w:val="-4"/>
          <w:sz w:val="28"/>
          <w:szCs w:val="28"/>
        </w:rPr>
        <w:t xml:space="preserve"> </w:t>
      </w:r>
      <w:r w:rsidRPr="005E531A">
        <w:rPr>
          <w:sz w:val="28"/>
          <w:szCs w:val="28"/>
        </w:rPr>
        <w:t>Федерации;</w:t>
      </w:r>
    </w:p>
    <w:p w:rsidR="004B06CD" w:rsidRPr="005E531A" w:rsidRDefault="004B06CD" w:rsidP="001E5752">
      <w:pPr>
        <w:pStyle w:val="a7"/>
        <w:widowControl w:val="0"/>
        <w:numPr>
          <w:ilvl w:val="1"/>
          <w:numId w:val="3"/>
        </w:numPr>
        <w:tabs>
          <w:tab w:val="left" w:pos="1126"/>
        </w:tabs>
        <w:suppressAutoHyphens w:val="0"/>
        <w:autoSpaceDE w:val="0"/>
        <w:autoSpaceDN w:val="0"/>
        <w:ind w:right="123" w:firstLine="708"/>
        <w:contextualSpacing w:val="0"/>
        <w:jc w:val="both"/>
        <w:rPr>
          <w:sz w:val="28"/>
          <w:szCs w:val="28"/>
        </w:rPr>
      </w:pPr>
      <w:r w:rsidRPr="005E531A">
        <w:rPr>
          <w:sz w:val="28"/>
          <w:szCs w:val="28"/>
        </w:rPr>
        <w:t>понимание</w:t>
      </w:r>
      <w:r w:rsidRPr="005E531A">
        <w:rPr>
          <w:spacing w:val="1"/>
          <w:sz w:val="28"/>
          <w:szCs w:val="28"/>
        </w:rPr>
        <w:t xml:space="preserve"> </w:t>
      </w:r>
      <w:r w:rsidRPr="005E531A">
        <w:rPr>
          <w:sz w:val="28"/>
          <w:szCs w:val="28"/>
        </w:rPr>
        <w:t>специфики</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как</w:t>
      </w:r>
      <w:r w:rsidRPr="005E531A">
        <w:rPr>
          <w:spacing w:val="1"/>
          <w:sz w:val="28"/>
          <w:szCs w:val="28"/>
        </w:rPr>
        <w:t xml:space="preserve"> </w:t>
      </w:r>
      <w:r w:rsidRPr="005E531A">
        <w:rPr>
          <w:sz w:val="28"/>
          <w:szCs w:val="28"/>
        </w:rPr>
        <w:t>вида</w:t>
      </w:r>
      <w:r w:rsidRPr="005E531A">
        <w:rPr>
          <w:spacing w:val="1"/>
          <w:sz w:val="28"/>
          <w:szCs w:val="28"/>
        </w:rPr>
        <w:t xml:space="preserve"> </w:t>
      </w:r>
      <w:r w:rsidRPr="005E531A">
        <w:rPr>
          <w:sz w:val="28"/>
          <w:szCs w:val="28"/>
        </w:rPr>
        <w:t>искусства,</w:t>
      </w:r>
      <w:r w:rsidRPr="005E531A">
        <w:rPr>
          <w:spacing w:val="1"/>
          <w:sz w:val="28"/>
          <w:szCs w:val="28"/>
        </w:rPr>
        <w:t xml:space="preserve"> </w:t>
      </w:r>
      <w:r w:rsidRPr="005E531A">
        <w:rPr>
          <w:sz w:val="28"/>
          <w:szCs w:val="28"/>
        </w:rPr>
        <w:t>принципиальных</w:t>
      </w:r>
      <w:r w:rsidRPr="005E531A">
        <w:rPr>
          <w:spacing w:val="1"/>
          <w:sz w:val="28"/>
          <w:szCs w:val="28"/>
        </w:rPr>
        <w:t xml:space="preserve"> </w:t>
      </w:r>
      <w:r w:rsidRPr="005E531A">
        <w:rPr>
          <w:sz w:val="28"/>
          <w:szCs w:val="28"/>
        </w:rPr>
        <w:t>отличий</w:t>
      </w:r>
      <w:r w:rsidRPr="005E531A">
        <w:rPr>
          <w:spacing w:val="1"/>
          <w:sz w:val="28"/>
          <w:szCs w:val="28"/>
        </w:rPr>
        <w:t xml:space="preserve"> </w:t>
      </w:r>
      <w:r w:rsidRPr="005E531A">
        <w:rPr>
          <w:sz w:val="28"/>
          <w:szCs w:val="28"/>
        </w:rPr>
        <w:t>художественного</w:t>
      </w:r>
      <w:r w:rsidRPr="005E531A">
        <w:rPr>
          <w:spacing w:val="1"/>
          <w:sz w:val="28"/>
          <w:szCs w:val="28"/>
        </w:rPr>
        <w:t xml:space="preserve"> </w:t>
      </w:r>
      <w:r w:rsidRPr="005E531A">
        <w:rPr>
          <w:sz w:val="28"/>
          <w:szCs w:val="28"/>
        </w:rPr>
        <w:t>текста</w:t>
      </w:r>
      <w:r w:rsidRPr="005E531A">
        <w:rPr>
          <w:spacing w:val="1"/>
          <w:sz w:val="28"/>
          <w:szCs w:val="28"/>
        </w:rPr>
        <w:t xml:space="preserve"> </w:t>
      </w:r>
      <w:r w:rsidRPr="005E531A">
        <w:rPr>
          <w:sz w:val="28"/>
          <w:szCs w:val="28"/>
        </w:rPr>
        <w:t>от</w:t>
      </w:r>
      <w:r w:rsidRPr="005E531A">
        <w:rPr>
          <w:spacing w:val="1"/>
          <w:sz w:val="28"/>
          <w:szCs w:val="28"/>
        </w:rPr>
        <w:t xml:space="preserve"> </w:t>
      </w:r>
      <w:r w:rsidRPr="005E531A">
        <w:rPr>
          <w:sz w:val="28"/>
          <w:szCs w:val="28"/>
        </w:rPr>
        <w:t>текста</w:t>
      </w:r>
      <w:r w:rsidRPr="005E531A">
        <w:rPr>
          <w:spacing w:val="1"/>
          <w:sz w:val="28"/>
          <w:szCs w:val="28"/>
        </w:rPr>
        <w:t xml:space="preserve"> </w:t>
      </w:r>
      <w:r w:rsidRPr="005E531A">
        <w:rPr>
          <w:sz w:val="28"/>
          <w:szCs w:val="28"/>
        </w:rPr>
        <w:t>научного,</w:t>
      </w:r>
      <w:r w:rsidRPr="005E531A">
        <w:rPr>
          <w:spacing w:val="1"/>
          <w:sz w:val="28"/>
          <w:szCs w:val="28"/>
        </w:rPr>
        <w:t xml:space="preserve"> </w:t>
      </w:r>
      <w:r w:rsidRPr="005E531A">
        <w:rPr>
          <w:sz w:val="28"/>
          <w:szCs w:val="28"/>
        </w:rPr>
        <w:t>делового,</w:t>
      </w:r>
      <w:r w:rsidRPr="005E531A">
        <w:rPr>
          <w:spacing w:val="-2"/>
          <w:sz w:val="28"/>
          <w:szCs w:val="28"/>
        </w:rPr>
        <w:t xml:space="preserve"> </w:t>
      </w:r>
      <w:r w:rsidRPr="005E531A">
        <w:rPr>
          <w:sz w:val="28"/>
          <w:szCs w:val="28"/>
        </w:rPr>
        <w:t>публицистического;</w:t>
      </w:r>
    </w:p>
    <w:p w:rsidR="004B06CD" w:rsidRPr="005E531A" w:rsidRDefault="004B06CD" w:rsidP="001E5752">
      <w:pPr>
        <w:pStyle w:val="a7"/>
        <w:widowControl w:val="0"/>
        <w:numPr>
          <w:ilvl w:val="1"/>
          <w:numId w:val="3"/>
        </w:numPr>
        <w:tabs>
          <w:tab w:val="left" w:pos="1126"/>
        </w:tabs>
        <w:suppressAutoHyphens w:val="0"/>
        <w:autoSpaceDE w:val="0"/>
        <w:autoSpaceDN w:val="0"/>
        <w:ind w:right="119" w:firstLine="708"/>
        <w:contextualSpacing w:val="0"/>
        <w:jc w:val="both"/>
        <w:rPr>
          <w:sz w:val="28"/>
          <w:szCs w:val="28"/>
        </w:rPr>
      </w:pPr>
      <w:r w:rsidRPr="005E531A">
        <w:rPr>
          <w:sz w:val="28"/>
          <w:szCs w:val="28"/>
        </w:rPr>
        <w:t>овладение</w:t>
      </w:r>
      <w:r w:rsidRPr="005E531A">
        <w:rPr>
          <w:spacing w:val="1"/>
          <w:sz w:val="28"/>
          <w:szCs w:val="28"/>
        </w:rPr>
        <w:t xml:space="preserve"> </w:t>
      </w:r>
      <w:r w:rsidRPr="005E531A">
        <w:rPr>
          <w:sz w:val="28"/>
          <w:szCs w:val="28"/>
        </w:rPr>
        <w:t>элементарными</w:t>
      </w:r>
      <w:r w:rsidRPr="005E531A">
        <w:rPr>
          <w:spacing w:val="1"/>
          <w:sz w:val="28"/>
          <w:szCs w:val="28"/>
        </w:rPr>
        <w:t xml:space="preserve"> </w:t>
      </w:r>
      <w:r w:rsidRPr="005E531A">
        <w:rPr>
          <w:sz w:val="28"/>
          <w:szCs w:val="28"/>
        </w:rPr>
        <w:t>умениями</w:t>
      </w:r>
      <w:r w:rsidRPr="005E531A">
        <w:rPr>
          <w:spacing w:val="1"/>
          <w:sz w:val="28"/>
          <w:szCs w:val="28"/>
        </w:rPr>
        <w:t xml:space="preserve"> </w:t>
      </w:r>
      <w:r w:rsidRPr="005E531A">
        <w:rPr>
          <w:sz w:val="28"/>
          <w:szCs w:val="28"/>
        </w:rPr>
        <w:t>смыслового</w:t>
      </w:r>
      <w:r w:rsidRPr="005E531A">
        <w:rPr>
          <w:spacing w:val="1"/>
          <w:sz w:val="28"/>
          <w:szCs w:val="28"/>
        </w:rPr>
        <w:t xml:space="preserve"> </w:t>
      </w:r>
      <w:r w:rsidRPr="005E531A">
        <w:rPr>
          <w:sz w:val="28"/>
          <w:szCs w:val="28"/>
        </w:rPr>
        <w:t>анализа</w:t>
      </w:r>
      <w:r w:rsidRPr="005E531A">
        <w:rPr>
          <w:spacing w:val="-67"/>
          <w:sz w:val="28"/>
          <w:szCs w:val="28"/>
        </w:rPr>
        <w:t xml:space="preserve"> </w:t>
      </w:r>
      <w:r w:rsidRPr="005E531A">
        <w:rPr>
          <w:sz w:val="28"/>
          <w:szCs w:val="28"/>
        </w:rPr>
        <w:t>произведений</w:t>
      </w:r>
      <w:r w:rsidRPr="005E531A">
        <w:rPr>
          <w:spacing w:val="-17"/>
          <w:sz w:val="28"/>
          <w:szCs w:val="28"/>
        </w:rPr>
        <w:t xml:space="preserve"> </w:t>
      </w:r>
      <w:r w:rsidRPr="005E531A">
        <w:rPr>
          <w:sz w:val="28"/>
          <w:szCs w:val="28"/>
        </w:rPr>
        <w:t>устного</w:t>
      </w:r>
      <w:r w:rsidRPr="005E531A">
        <w:rPr>
          <w:spacing w:val="-16"/>
          <w:sz w:val="28"/>
          <w:szCs w:val="28"/>
        </w:rPr>
        <w:t xml:space="preserve"> </w:t>
      </w:r>
      <w:r w:rsidRPr="005E531A">
        <w:rPr>
          <w:sz w:val="28"/>
          <w:szCs w:val="28"/>
        </w:rPr>
        <w:t>народного</w:t>
      </w:r>
      <w:r w:rsidRPr="005E531A">
        <w:rPr>
          <w:spacing w:val="-16"/>
          <w:sz w:val="28"/>
          <w:szCs w:val="28"/>
        </w:rPr>
        <w:t xml:space="preserve"> </w:t>
      </w:r>
      <w:r w:rsidRPr="005E531A">
        <w:rPr>
          <w:sz w:val="28"/>
          <w:szCs w:val="28"/>
        </w:rPr>
        <w:t>творчества</w:t>
      </w:r>
      <w:r w:rsidRPr="005E531A">
        <w:rPr>
          <w:spacing w:val="-17"/>
          <w:sz w:val="28"/>
          <w:szCs w:val="28"/>
        </w:rPr>
        <w:t xml:space="preserve"> </w:t>
      </w:r>
      <w:r w:rsidRPr="005E531A">
        <w:rPr>
          <w:sz w:val="28"/>
          <w:szCs w:val="28"/>
        </w:rPr>
        <w:t>и</w:t>
      </w:r>
      <w:r w:rsidRPr="005E531A">
        <w:rPr>
          <w:spacing w:val="-16"/>
          <w:sz w:val="28"/>
          <w:szCs w:val="28"/>
        </w:rPr>
        <w:t xml:space="preserve"> </w:t>
      </w:r>
      <w:r w:rsidRPr="005E531A">
        <w:rPr>
          <w:sz w:val="28"/>
          <w:szCs w:val="28"/>
        </w:rPr>
        <w:t>художественной</w:t>
      </w:r>
      <w:r w:rsidRPr="005E531A">
        <w:rPr>
          <w:spacing w:val="-16"/>
          <w:sz w:val="28"/>
          <w:szCs w:val="28"/>
        </w:rPr>
        <w:t xml:space="preserve"> </w:t>
      </w:r>
      <w:r w:rsidRPr="005E531A">
        <w:rPr>
          <w:sz w:val="28"/>
          <w:szCs w:val="28"/>
        </w:rPr>
        <w:t>литературы,</w:t>
      </w:r>
      <w:r w:rsidRPr="005E531A">
        <w:rPr>
          <w:spacing w:val="-68"/>
          <w:sz w:val="28"/>
          <w:szCs w:val="28"/>
        </w:rPr>
        <w:t xml:space="preserve"> </w:t>
      </w:r>
      <w:r w:rsidRPr="005E531A">
        <w:rPr>
          <w:sz w:val="28"/>
          <w:szCs w:val="28"/>
        </w:rPr>
        <w:t>базовыми</w:t>
      </w:r>
      <w:r w:rsidRPr="005E531A">
        <w:rPr>
          <w:spacing w:val="1"/>
          <w:sz w:val="28"/>
          <w:szCs w:val="28"/>
        </w:rPr>
        <w:t xml:space="preserve"> </w:t>
      </w:r>
      <w:r w:rsidRPr="005E531A">
        <w:rPr>
          <w:sz w:val="28"/>
          <w:szCs w:val="28"/>
        </w:rPr>
        <w:t>умениями</w:t>
      </w:r>
      <w:r w:rsidRPr="005E531A">
        <w:rPr>
          <w:spacing w:val="1"/>
          <w:sz w:val="28"/>
          <w:szCs w:val="28"/>
        </w:rPr>
        <w:t xml:space="preserve"> </w:t>
      </w:r>
      <w:r w:rsidRPr="005E531A">
        <w:rPr>
          <w:sz w:val="28"/>
          <w:szCs w:val="28"/>
        </w:rPr>
        <w:t>воспринимать,</w:t>
      </w:r>
      <w:r w:rsidRPr="005E531A">
        <w:rPr>
          <w:spacing w:val="1"/>
          <w:sz w:val="28"/>
          <w:szCs w:val="28"/>
        </w:rPr>
        <w:t xml:space="preserve"> </w:t>
      </w:r>
      <w:r w:rsidRPr="005E531A">
        <w:rPr>
          <w:sz w:val="28"/>
          <w:szCs w:val="28"/>
        </w:rPr>
        <w:t>анализировать,</w:t>
      </w:r>
      <w:r w:rsidRPr="005E531A">
        <w:rPr>
          <w:spacing w:val="1"/>
          <w:sz w:val="28"/>
          <w:szCs w:val="28"/>
        </w:rPr>
        <w:t xml:space="preserve"> </w:t>
      </w:r>
      <w:r w:rsidRPr="005E531A">
        <w:rPr>
          <w:sz w:val="28"/>
          <w:szCs w:val="28"/>
        </w:rPr>
        <w:t>интерпретировать</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оценивать</w:t>
      </w:r>
      <w:r w:rsidRPr="005E531A">
        <w:rPr>
          <w:spacing w:val="1"/>
          <w:sz w:val="28"/>
          <w:szCs w:val="28"/>
        </w:rPr>
        <w:t xml:space="preserve"> </w:t>
      </w:r>
      <w:r w:rsidRPr="005E531A">
        <w:rPr>
          <w:sz w:val="28"/>
          <w:szCs w:val="28"/>
        </w:rPr>
        <w:t>прочитанное,</w:t>
      </w:r>
      <w:r w:rsidRPr="005E531A">
        <w:rPr>
          <w:spacing w:val="1"/>
          <w:sz w:val="28"/>
          <w:szCs w:val="28"/>
        </w:rPr>
        <w:t xml:space="preserve"> </w:t>
      </w:r>
      <w:r w:rsidRPr="005E531A">
        <w:rPr>
          <w:sz w:val="28"/>
          <w:szCs w:val="28"/>
        </w:rPr>
        <w:t>понимать</w:t>
      </w:r>
      <w:r w:rsidRPr="005E531A">
        <w:rPr>
          <w:spacing w:val="1"/>
          <w:sz w:val="28"/>
          <w:szCs w:val="28"/>
        </w:rPr>
        <w:t xml:space="preserve"> </w:t>
      </w:r>
      <w:r w:rsidRPr="005E531A">
        <w:rPr>
          <w:sz w:val="28"/>
          <w:szCs w:val="28"/>
        </w:rPr>
        <w:t>художественную</w:t>
      </w:r>
      <w:r w:rsidRPr="005E531A">
        <w:rPr>
          <w:spacing w:val="1"/>
          <w:sz w:val="28"/>
          <w:szCs w:val="28"/>
        </w:rPr>
        <w:t xml:space="preserve"> </w:t>
      </w:r>
      <w:r w:rsidRPr="005E531A">
        <w:rPr>
          <w:sz w:val="28"/>
          <w:szCs w:val="28"/>
        </w:rPr>
        <w:t>картину</w:t>
      </w:r>
      <w:r w:rsidRPr="005E531A">
        <w:rPr>
          <w:spacing w:val="1"/>
          <w:sz w:val="28"/>
          <w:szCs w:val="28"/>
        </w:rPr>
        <w:t xml:space="preserve"> </w:t>
      </w:r>
      <w:r w:rsidRPr="005E531A">
        <w:rPr>
          <w:sz w:val="28"/>
          <w:szCs w:val="28"/>
        </w:rPr>
        <w:t>мира,</w:t>
      </w:r>
      <w:r w:rsidRPr="005E531A">
        <w:rPr>
          <w:spacing w:val="-67"/>
          <w:sz w:val="28"/>
          <w:szCs w:val="28"/>
        </w:rPr>
        <w:t xml:space="preserve"> </w:t>
      </w:r>
      <w:r w:rsidRPr="005E531A">
        <w:rPr>
          <w:sz w:val="28"/>
          <w:szCs w:val="28"/>
        </w:rPr>
        <w:t>отражённую</w:t>
      </w:r>
      <w:r w:rsidRPr="005E531A">
        <w:rPr>
          <w:spacing w:val="-2"/>
          <w:sz w:val="28"/>
          <w:szCs w:val="28"/>
        </w:rPr>
        <w:t xml:space="preserve"> </w:t>
      </w:r>
      <w:r w:rsidRPr="005E531A">
        <w:rPr>
          <w:sz w:val="28"/>
          <w:szCs w:val="28"/>
        </w:rPr>
        <w:t>в</w:t>
      </w:r>
      <w:r w:rsidRPr="005E531A">
        <w:rPr>
          <w:spacing w:val="-1"/>
          <w:sz w:val="28"/>
          <w:szCs w:val="28"/>
        </w:rPr>
        <w:t xml:space="preserve"> </w:t>
      </w:r>
      <w:r w:rsidRPr="005E531A">
        <w:rPr>
          <w:sz w:val="28"/>
          <w:szCs w:val="28"/>
        </w:rPr>
        <w:t>литературных</w:t>
      </w:r>
      <w:r w:rsidRPr="005E531A">
        <w:rPr>
          <w:spacing w:val="-3"/>
          <w:sz w:val="28"/>
          <w:szCs w:val="28"/>
        </w:rPr>
        <w:t xml:space="preserve"> </w:t>
      </w:r>
      <w:r w:rsidRPr="005E531A">
        <w:rPr>
          <w:sz w:val="28"/>
          <w:szCs w:val="28"/>
        </w:rPr>
        <w:t>произведениях:</w:t>
      </w:r>
    </w:p>
    <w:p w:rsidR="004B06CD" w:rsidRPr="005E531A" w:rsidRDefault="004B06CD" w:rsidP="004B06CD">
      <w:pPr>
        <w:pStyle w:val="a0"/>
        <w:ind w:right="116" w:firstLine="708"/>
        <w:jc w:val="both"/>
      </w:pPr>
      <w:r w:rsidRPr="005E531A">
        <w:t>умение</w:t>
      </w:r>
      <w:r w:rsidRPr="005E531A">
        <w:rPr>
          <w:spacing w:val="-9"/>
        </w:rPr>
        <w:t xml:space="preserve"> </w:t>
      </w:r>
      <w:r w:rsidRPr="005E531A">
        <w:t>анализировать</w:t>
      </w:r>
      <w:r w:rsidRPr="005E531A">
        <w:rPr>
          <w:spacing w:val="-10"/>
        </w:rPr>
        <w:t xml:space="preserve"> </w:t>
      </w:r>
      <w:r w:rsidRPr="005E531A">
        <w:t>произведение</w:t>
      </w:r>
      <w:r w:rsidRPr="005E531A">
        <w:rPr>
          <w:spacing w:val="-9"/>
        </w:rPr>
        <w:t xml:space="preserve"> </w:t>
      </w:r>
      <w:r w:rsidRPr="005E531A">
        <w:t>в</w:t>
      </w:r>
      <w:r w:rsidRPr="005E531A">
        <w:rPr>
          <w:spacing w:val="-9"/>
        </w:rPr>
        <w:t xml:space="preserve"> </w:t>
      </w:r>
      <w:r w:rsidRPr="005E531A">
        <w:t>единстве</w:t>
      </w:r>
      <w:r w:rsidRPr="005E531A">
        <w:rPr>
          <w:spacing w:val="-11"/>
        </w:rPr>
        <w:t xml:space="preserve"> </w:t>
      </w:r>
      <w:r w:rsidRPr="005E531A">
        <w:t>формы</w:t>
      </w:r>
      <w:r w:rsidRPr="005E531A">
        <w:rPr>
          <w:spacing w:val="-8"/>
        </w:rPr>
        <w:t xml:space="preserve"> </w:t>
      </w:r>
      <w:r w:rsidRPr="005E531A">
        <w:t>и</w:t>
      </w:r>
      <w:r w:rsidRPr="005E531A">
        <w:rPr>
          <w:spacing w:val="-11"/>
        </w:rPr>
        <w:t xml:space="preserve"> </w:t>
      </w:r>
      <w:r w:rsidRPr="005E531A">
        <w:t>содержания;</w:t>
      </w:r>
      <w:r w:rsidRPr="005E531A">
        <w:rPr>
          <w:spacing w:val="-68"/>
        </w:rPr>
        <w:t xml:space="preserve"> </w:t>
      </w:r>
      <w:r w:rsidRPr="005E531A">
        <w:t>определять с направляющей помощью педагога тематику и проблематику</w:t>
      </w:r>
      <w:r w:rsidRPr="005E531A">
        <w:rPr>
          <w:spacing w:val="1"/>
        </w:rPr>
        <w:t xml:space="preserve"> </w:t>
      </w:r>
      <w:r w:rsidRPr="005E531A">
        <w:t>произведения,</w:t>
      </w:r>
      <w:r w:rsidRPr="005E531A">
        <w:rPr>
          <w:spacing w:val="1"/>
        </w:rPr>
        <w:t xml:space="preserve"> </w:t>
      </w:r>
      <w:r w:rsidRPr="005E531A">
        <w:t>родовую</w:t>
      </w:r>
      <w:r w:rsidRPr="005E531A">
        <w:rPr>
          <w:spacing w:val="1"/>
        </w:rPr>
        <w:t xml:space="preserve"> </w:t>
      </w:r>
      <w:r w:rsidRPr="005E531A">
        <w:t>и</w:t>
      </w:r>
      <w:r w:rsidRPr="005E531A">
        <w:rPr>
          <w:spacing w:val="1"/>
        </w:rPr>
        <w:t xml:space="preserve"> </w:t>
      </w:r>
      <w:r w:rsidRPr="005E531A">
        <w:t>жанровую</w:t>
      </w:r>
      <w:r w:rsidRPr="005E531A">
        <w:rPr>
          <w:spacing w:val="1"/>
        </w:rPr>
        <w:t xml:space="preserve"> </w:t>
      </w:r>
      <w:r w:rsidRPr="005E531A">
        <w:t>принадлежность</w:t>
      </w:r>
      <w:r w:rsidRPr="005E531A">
        <w:rPr>
          <w:spacing w:val="1"/>
        </w:rPr>
        <w:t xml:space="preserve"> </w:t>
      </w:r>
      <w:r w:rsidRPr="005E531A">
        <w:t>произведения;</w:t>
      </w:r>
      <w:r w:rsidRPr="005E531A">
        <w:rPr>
          <w:spacing w:val="1"/>
        </w:rPr>
        <w:t xml:space="preserve"> </w:t>
      </w:r>
      <w:r w:rsidRPr="005E531A">
        <w:t>выявлять</w:t>
      </w:r>
      <w:r w:rsidRPr="005E531A">
        <w:rPr>
          <w:spacing w:val="1"/>
        </w:rPr>
        <w:t xml:space="preserve"> </w:t>
      </w:r>
      <w:r w:rsidRPr="005E531A">
        <w:t>по</w:t>
      </w:r>
      <w:r w:rsidRPr="005E531A">
        <w:rPr>
          <w:spacing w:val="1"/>
        </w:rPr>
        <w:t xml:space="preserve"> </w:t>
      </w:r>
      <w:r w:rsidRPr="005E531A">
        <w:t>опорным</w:t>
      </w:r>
      <w:r w:rsidRPr="005E531A">
        <w:rPr>
          <w:spacing w:val="1"/>
        </w:rPr>
        <w:t xml:space="preserve"> </w:t>
      </w:r>
      <w:r w:rsidRPr="005E531A">
        <w:t>вопросам</w:t>
      </w:r>
      <w:r w:rsidRPr="005E531A">
        <w:rPr>
          <w:spacing w:val="1"/>
        </w:rPr>
        <w:t xml:space="preserve"> </w:t>
      </w:r>
      <w:r w:rsidRPr="005E531A">
        <w:t>позицию</w:t>
      </w:r>
      <w:r w:rsidRPr="005E531A">
        <w:rPr>
          <w:spacing w:val="1"/>
        </w:rPr>
        <w:t xml:space="preserve"> </w:t>
      </w:r>
      <w:r w:rsidRPr="005E531A">
        <w:t>героя,</w:t>
      </w:r>
      <w:r w:rsidRPr="005E531A">
        <w:rPr>
          <w:spacing w:val="1"/>
        </w:rPr>
        <w:t xml:space="preserve"> </w:t>
      </w:r>
      <w:r w:rsidRPr="005E531A">
        <w:t>повествователя,</w:t>
      </w:r>
      <w:r w:rsidRPr="005E531A">
        <w:rPr>
          <w:spacing w:val="1"/>
        </w:rPr>
        <w:t xml:space="preserve"> </w:t>
      </w:r>
      <w:r w:rsidRPr="005E531A">
        <w:t>рассказчика, авторскую позицию, учитывая художественные особенности</w:t>
      </w:r>
      <w:r w:rsidRPr="005E531A">
        <w:rPr>
          <w:spacing w:val="1"/>
        </w:rPr>
        <w:t xml:space="preserve"> </w:t>
      </w:r>
      <w:r w:rsidRPr="005E531A">
        <w:t>произведения</w:t>
      </w:r>
      <w:r w:rsidRPr="005E531A">
        <w:rPr>
          <w:spacing w:val="-1"/>
        </w:rPr>
        <w:t xml:space="preserve"> </w:t>
      </w:r>
      <w:r w:rsidRPr="005E531A">
        <w:t>и воплощённые в</w:t>
      </w:r>
      <w:r w:rsidRPr="005E531A">
        <w:rPr>
          <w:spacing w:val="-1"/>
        </w:rPr>
        <w:t xml:space="preserve"> </w:t>
      </w:r>
      <w:r w:rsidRPr="005E531A">
        <w:t>нём</w:t>
      </w:r>
      <w:r w:rsidRPr="005E531A">
        <w:rPr>
          <w:spacing w:val="-4"/>
        </w:rPr>
        <w:t xml:space="preserve"> </w:t>
      </w:r>
      <w:r w:rsidRPr="005E531A">
        <w:t>реалии;</w:t>
      </w:r>
    </w:p>
    <w:p w:rsidR="004B06CD" w:rsidRPr="005E531A" w:rsidRDefault="004B06CD" w:rsidP="004B06CD">
      <w:pPr>
        <w:pStyle w:val="a0"/>
        <w:spacing w:before="67"/>
        <w:ind w:left="0" w:right="121"/>
        <w:jc w:val="both"/>
      </w:pPr>
      <w:r w:rsidRPr="005E531A">
        <w:t>иметь представление о теоретико-литературных понятиях</w:t>
      </w:r>
      <w:r w:rsidRPr="005E531A">
        <w:rPr>
          <w:vertAlign w:val="superscript"/>
        </w:rPr>
        <w:t>1</w:t>
      </w:r>
      <w:r w:rsidRPr="005E531A">
        <w:t xml:space="preserve"> и уметь</w:t>
      </w:r>
      <w:r w:rsidRPr="005E531A">
        <w:rPr>
          <w:spacing w:val="1"/>
        </w:rPr>
        <w:t xml:space="preserve"> </w:t>
      </w:r>
      <w:r w:rsidRPr="005E531A">
        <w:t>использовать</w:t>
      </w:r>
      <w:r w:rsidRPr="005E531A">
        <w:rPr>
          <w:spacing w:val="1"/>
        </w:rPr>
        <w:t xml:space="preserve"> </w:t>
      </w:r>
      <w:r w:rsidRPr="005E531A">
        <w:t>их</w:t>
      </w:r>
      <w:r w:rsidRPr="005E531A">
        <w:rPr>
          <w:spacing w:val="1"/>
        </w:rPr>
        <w:t xml:space="preserve"> </w:t>
      </w:r>
      <w:r w:rsidRPr="005E531A">
        <w:t>на</w:t>
      </w:r>
      <w:r w:rsidRPr="005E531A">
        <w:rPr>
          <w:spacing w:val="1"/>
        </w:rPr>
        <w:t xml:space="preserve"> </w:t>
      </w:r>
      <w:r w:rsidRPr="005E531A">
        <w:t>базовом</w:t>
      </w:r>
      <w:r w:rsidRPr="005E531A">
        <w:rPr>
          <w:spacing w:val="1"/>
        </w:rPr>
        <w:t xml:space="preserve"> </w:t>
      </w:r>
      <w:r w:rsidRPr="005E531A">
        <w:t>уровне</w:t>
      </w:r>
      <w:r w:rsidRPr="005E531A">
        <w:rPr>
          <w:spacing w:val="1"/>
        </w:rPr>
        <w:t xml:space="preserve"> </w:t>
      </w:r>
      <w:r w:rsidRPr="005E531A">
        <w:t>в процессе</w:t>
      </w:r>
      <w:r w:rsidRPr="005E531A">
        <w:rPr>
          <w:spacing w:val="1"/>
        </w:rPr>
        <w:t xml:space="preserve"> </w:t>
      </w:r>
      <w:r w:rsidRPr="005E531A">
        <w:t>анализа,</w:t>
      </w:r>
      <w:r w:rsidRPr="005E531A">
        <w:rPr>
          <w:spacing w:val="1"/>
        </w:rPr>
        <w:t xml:space="preserve"> </w:t>
      </w:r>
      <w:r w:rsidRPr="005E531A">
        <w:t>интерпретации</w:t>
      </w:r>
      <w:r w:rsidRPr="005E531A">
        <w:rPr>
          <w:spacing w:val="1"/>
        </w:rPr>
        <w:t xml:space="preserve"> </w:t>
      </w:r>
      <w:r w:rsidRPr="005E531A">
        <w:t>произведений</w:t>
      </w:r>
      <w:r w:rsidRPr="005E531A">
        <w:rPr>
          <w:spacing w:val="1"/>
        </w:rPr>
        <w:t xml:space="preserve"> </w:t>
      </w:r>
      <w:r w:rsidRPr="005E531A">
        <w:t>и</w:t>
      </w:r>
      <w:r w:rsidRPr="005E531A">
        <w:rPr>
          <w:spacing w:val="1"/>
        </w:rPr>
        <w:t xml:space="preserve"> </w:t>
      </w:r>
      <w:r w:rsidRPr="005E531A">
        <w:t>оформления</w:t>
      </w:r>
      <w:r w:rsidRPr="005E531A">
        <w:rPr>
          <w:spacing w:val="1"/>
        </w:rPr>
        <w:t xml:space="preserve"> </w:t>
      </w:r>
      <w:r w:rsidRPr="005E531A">
        <w:t>собственных</w:t>
      </w:r>
      <w:r w:rsidRPr="005E531A">
        <w:rPr>
          <w:spacing w:val="1"/>
        </w:rPr>
        <w:t xml:space="preserve"> </w:t>
      </w:r>
      <w:r w:rsidRPr="005E531A">
        <w:t>оценок</w:t>
      </w:r>
      <w:r w:rsidRPr="005E531A">
        <w:rPr>
          <w:spacing w:val="1"/>
        </w:rPr>
        <w:t xml:space="preserve"> </w:t>
      </w:r>
      <w:r w:rsidRPr="005E531A">
        <w:t>и</w:t>
      </w:r>
      <w:r w:rsidRPr="005E531A">
        <w:rPr>
          <w:spacing w:val="1"/>
        </w:rPr>
        <w:t xml:space="preserve"> </w:t>
      </w:r>
      <w:r w:rsidRPr="005E531A">
        <w:t>наблюдений:</w:t>
      </w:r>
      <w:r w:rsidRPr="005E531A">
        <w:rPr>
          <w:spacing w:val="-67"/>
        </w:rPr>
        <w:t xml:space="preserve"> </w:t>
      </w:r>
      <w:r w:rsidRPr="005E531A">
        <w:t xml:space="preserve">художественная литература и </w:t>
      </w:r>
      <w:r w:rsidRPr="005E531A">
        <w:lastRenderedPageBreak/>
        <w:t>устное народное творчество; проза и поэзия;</w:t>
      </w:r>
      <w:r w:rsidRPr="005E531A">
        <w:rPr>
          <w:spacing w:val="1"/>
        </w:rPr>
        <w:t xml:space="preserve"> </w:t>
      </w:r>
      <w:r w:rsidRPr="005E531A">
        <w:t>художественный</w:t>
      </w:r>
      <w:r w:rsidRPr="005E531A">
        <w:rPr>
          <w:spacing w:val="1"/>
        </w:rPr>
        <w:t xml:space="preserve"> </w:t>
      </w:r>
      <w:r w:rsidRPr="005E531A">
        <w:t>образ;</w:t>
      </w:r>
      <w:r w:rsidRPr="005E531A">
        <w:rPr>
          <w:spacing w:val="1"/>
        </w:rPr>
        <w:t xml:space="preserve"> </w:t>
      </w:r>
      <w:r w:rsidRPr="005E531A">
        <w:t>факт,</w:t>
      </w:r>
      <w:r w:rsidRPr="005E531A">
        <w:rPr>
          <w:spacing w:val="1"/>
        </w:rPr>
        <w:t xml:space="preserve"> </w:t>
      </w:r>
      <w:r w:rsidRPr="005E531A">
        <w:t>вымысел;</w:t>
      </w:r>
      <w:r w:rsidRPr="005E531A">
        <w:rPr>
          <w:spacing w:val="1"/>
        </w:rPr>
        <w:t xml:space="preserve"> </w:t>
      </w:r>
      <w:r w:rsidRPr="005E531A">
        <w:t>литературные</w:t>
      </w:r>
      <w:r w:rsidRPr="005E531A">
        <w:rPr>
          <w:spacing w:val="1"/>
        </w:rPr>
        <w:t xml:space="preserve"> </w:t>
      </w:r>
      <w:r w:rsidRPr="005E531A">
        <w:t>направления</w:t>
      </w:r>
      <w:r w:rsidRPr="005E531A">
        <w:rPr>
          <w:spacing w:val="1"/>
        </w:rPr>
        <w:t xml:space="preserve"> </w:t>
      </w:r>
      <w:r w:rsidRPr="005E531A">
        <w:t>(классицизм, сентиментализм, романтизм, реализм), роды (лирика, эпос,</w:t>
      </w:r>
      <w:r w:rsidRPr="005E531A">
        <w:rPr>
          <w:spacing w:val="1"/>
        </w:rPr>
        <w:t xml:space="preserve"> </w:t>
      </w:r>
      <w:r w:rsidRPr="005E531A">
        <w:t>драма), жанры (рассказ, притча, повесть, роман, комедия, драма, трагедия,</w:t>
      </w:r>
      <w:r w:rsidRPr="005E531A">
        <w:rPr>
          <w:spacing w:val="1"/>
        </w:rPr>
        <w:t xml:space="preserve"> </w:t>
      </w:r>
      <w:r w:rsidRPr="005E531A">
        <w:t>поэма,</w:t>
      </w:r>
      <w:r w:rsidRPr="005E531A">
        <w:rPr>
          <w:spacing w:val="1"/>
        </w:rPr>
        <w:t xml:space="preserve"> </w:t>
      </w:r>
      <w:r w:rsidRPr="005E531A">
        <w:t>басня,</w:t>
      </w:r>
      <w:r w:rsidRPr="005E531A">
        <w:rPr>
          <w:spacing w:val="1"/>
        </w:rPr>
        <w:t xml:space="preserve"> </w:t>
      </w:r>
      <w:r w:rsidRPr="005E531A">
        <w:t>баллада,</w:t>
      </w:r>
      <w:r w:rsidRPr="005E531A">
        <w:rPr>
          <w:spacing w:val="1"/>
        </w:rPr>
        <w:t xml:space="preserve"> </w:t>
      </w:r>
      <w:r w:rsidRPr="005E531A">
        <w:t>песня,</w:t>
      </w:r>
      <w:r w:rsidRPr="005E531A">
        <w:rPr>
          <w:spacing w:val="1"/>
        </w:rPr>
        <w:t xml:space="preserve"> </w:t>
      </w:r>
      <w:r w:rsidRPr="005E531A">
        <w:t>ода,</w:t>
      </w:r>
      <w:r w:rsidRPr="005E531A">
        <w:rPr>
          <w:spacing w:val="1"/>
        </w:rPr>
        <w:t xml:space="preserve"> </w:t>
      </w:r>
      <w:r w:rsidRPr="005E531A">
        <w:t>элегия,</w:t>
      </w:r>
      <w:r w:rsidRPr="005E531A">
        <w:rPr>
          <w:spacing w:val="1"/>
        </w:rPr>
        <w:t xml:space="preserve"> </w:t>
      </w:r>
      <w:r w:rsidRPr="005E531A">
        <w:t>послание,</w:t>
      </w:r>
      <w:r w:rsidRPr="005E531A">
        <w:rPr>
          <w:spacing w:val="1"/>
        </w:rPr>
        <w:t xml:space="preserve"> </w:t>
      </w:r>
      <w:r w:rsidRPr="005E531A">
        <w:t>отрывок,</w:t>
      </w:r>
      <w:r w:rsidRPr="005E531A">
        <w:rPr>
          <w:spacing w:val="1"/>
        </w:rPr>
        <w:t xml:space="preserve"> </w:t>
      </w:r>
      <w:r w:rsidRPr="005E531A">
        <w:t>сонет,</w:t>
      </w:r>
      <w:r w:rsidRPr="005E531A">
        <w:rPr>
          <w:spacing w:val="1"/>
        </w:rPr>
        <w:t xml:space="preserve"> </w:t>
      </w:r>
      <w:r w:rsidRPr="005E531A">
        <w:t>эпиграмма,</w:t>
      </w:r>
      <w:r w:rsidRPr="005E531A">
        <w:rPr>
          <w:spacing w:val="1"/>
        </w:rPr>
        <w:t xml:space="preserve"> </w:t>
      </w:r>
      <w:r w:rsidRPr="005E531A">
        <w:t>лиро</w:t>
      </w:r>
      <w:r w:rsidRPr="005E531A">
        <w:softHyphen/>
        <w:t>эпические</w:t>
      </w:r>
      <w:r w:rsidRPr="005E531A">
        <w:rPr>
          <w:spacing w:val="1"/>
        </w:rPr>
        <w:t xml:space="preserve"> </w:t>
      </w:r>
      <w:r w:rsidRPr="005E531A">
        <w:t>(поэма,</w:t>
      </w:r>
      <w:r w:rsidRPr="005E531A">
        <w:rPr>
          <w:spacing w:val="1"/>
        </w:rPr>
        <w:t xml:space="preserve"> </w:t>
      </w:r>
      <w:r w:rsidRPr="005E531A">
        <w:t>баллада));</w:t>
      </w:r>
      <w:r w:rsidRPr="005E531A">
        <w:rPr>
          <w:spacing w:val="1"/>
        </w:rPr>
        <w:t xml:space="preserve"> </w:t>
      </w:r>
      <w:r w:rsidRPr="005E531A">
        <w:t>форма</w:t>
      </w:r>
      <w:r w:rsidRPr="005E531A">
        <w:rPr>
          <w:spacing w:val="1"/>
        </w:rPr>
        <w:t xml:space="preserve"> </w:t>
      </w:r>
      <w:r w:rsidRPr="005E531A">
        <w:t>и</w:t>
      </w:r>
      <w:r w:rsidRPr="005E531A">
        <w:rPr>
          <w:spacing w:val="1"/>
        </w:rPr>
        <w:t xml:space="preserve"> </w:t>
      </w:r>
      <w:r w:rsidRPr="005E531A">
        <w:t>содержание</w:t>
      </w:r>
      <w:r w:rsidRPr="005E531A">
        <w:rPr>
          <w:spacing w:val="1"/>
        </w:rPr>
        <w:t xml:space="preserve"> </w:t>
      </w:r>
      <w:r w:rsidRPr="005E531A">
        <w:t>литературного</w:t>
      </w:r>
      <w:r w:rsidRPr="005E531A">
        <w:rPr>
          <w:spacing w:val="1"/>
        </w:rPr>
        <w:t xml:space="preserve"> </w:t>
      </w:r>
      <w:r w:rsidRPr="005E531A">
        <w:t>произведения;</w:t>
      </w:r>
      <w:r w:rsidRPr="005E531A">
        <w:rPr>
          <w:spacing w:val="1"/>
        </w:rPr>
        <w:t xml:space="preserve"> </w:t>
      </w:r>
      <w:r w:rsidRPr="005E531A">
        <w:t>тема,</w:t>
      </w:r>
      <w:r w:rsidRPr="005E531A">
        <w:rPr>
          <w:spacing w:val="1"/>
        </w:rPr>
        <w:t xml:space="preserve"> </w:t>
      </w:r>
      <w:r w:rsidRPr="005E531A">
        <w:t>идея,</w:t>
      </w:r>
      <w:r w:rsidRPr="005E531A">
        <w:rPr>
          <w:spacing w:val="1"/>
        </w:rPr>
        <w:t xml:space="preserve"> </w:t>
      </w:r>
      <w:r w:rsidRPr="005E531A">
        <w:t>проблематика,</w:t>
      </w:r>
      <w:r w:rsidRPr="005E531A">
        <w:rPr>
          <w:spacing w:val="1"/>
        </w:rPr>
        <w:t xml:space="preserve"> </w:t>
      </w:r>
      <w:r w:rsidRPr="005E531A">
        <w:t>пафос</w:t>
      </w:r>
      <w:r w:rsidRPr="005E531A">
        <w:rPr>
          <w:spacing w:val="1"/>
        </w:rPr>
        <w:t xml:space="preserve"> </w:t>
      </w:r>
      <w:r w:rsidRPr="005E531A">
        <w:t>(героический,</w:t>
      </w:r>
      <w:r w:rsidRPr="005E531A">
        <w:rPr>
          <w:spacing w:val="1"/>
        </w:rPr>
        <w:t xml:space="preserve"> </w:t>
      </w:r>
      <w:r w:rsidRPr="005E531A">
        <w:t>трагический,</w:t>
      </w:r>
      <w:r w:rsidRPr="005E531A">
        <w:rPr>
          <w:spacing w:val="1"/>
        </w:rPr>
        <w:t xml:space="preserve"> </w:t>
      </w:r>
      <w:r w:rsidRPr="005E531A">
        <w:t>комический);</w:t>
      </w:r>
      <w:r w:rsidRPr="005E531A">
        <w:rPr>
          <w:spacing w:val="1"/>
        </w:rPr>
        <w:t xml:space="preserve"> </w:t>
      </w:r>
      <w:r w:rsidRPr="005E531A">
        <w:t>сюжет,</w:t>
      </w:r>
      <w:r w:rsidRPr="005E531A">
        <w:rPr>
          <w:spacing w:val="1"/>
        </w:rPr>
        <w:t xml:space="preserve"> </w:t>
      </w:r>
      <w:r w:rsidRPr="005E531A">
        <w:t>композиция,</w:t>
      </w:r>
      <w:r w:rsidRPr="005E531A">
        <w:rPr>
          <w:spacing w:val="1"/>
        </w:rPr>
        <w:t xml:space="preserve"> </w:t>
      </w:r>
      <w:r w:rsidRPr="005E531A">
        <w:t>эпиграф;</w:t>
      </w:r>
      <w:r w:rsidRPr="005E531A">
        <w:rPr>
          <w:spacing w:val="1"/>
        </w:rPr>
        <w:t xml:space="preserve"> </w:t>
      </w:r>
      <w:r w:rsidRPr="005E531A">
        <w:t>стадии</w:t>
      </w:r>
      <w:r w:rsidRPr="005E531A">
        <w:rPr>
          <w:spacing w:val="1"/>
        </w:rPr>
        <w:t xml:space="preserve"> </w:t>
      </w:r>
      <w:r w:rsidRPr="005E531A">
        <w:t>развития</w:t>
      </w:r>
      <w:r w:rsidRPr="005E531A">
        <w:rPr>
          <w:spacing w:val="1"/>
        </w:rPr>
        <w:t xml:space="preserve"> </w:t>
      </w:r>
      <w:r w:rsidRPr="005E531A">
        <w:t>действия:</w:t>
      </w:r>
      <w:r w:rsidRPr="005E531A">
        <w:rPr>
          <w:spacing w:val="1"/>
        </w:rPr>
        <w:t xml:space="preserve"> </w:t>
      </w:r>
      <w:r w:rsidRPr="005E531A">
        <w:t>экспозиция,</w:t>
      </w:r>
      <w:r w:rsidRPr="005E531A">
        <w:rPr>
          <w:spacing w:val="1"/>
        </w:rPr>
        <w:t xml:space="preserve"> </w:t>
      </w:r>
      <w:r w:rsidRPr="005E531A">
        <w:t>завязка,</w:t>
      </w:r>
      <w:r w:rsidRPr="005E531A">
        <w:rPr>
          <w:spacing w:val="1"/>
        </w:rPr>
        <w:t xml:space="preserve"> </w:t>
      </w:r>
      <w:r w:rsidRPr="005E531A">
        <w:t>развитие</w:t>
      </w:r>
      <w:r w:rsidRPr="005E531A">
        <w:rPr>
          <w:spacing w:val="1"/>
        </w:rPr>
        <w:t xml:space="preserve"> </w:t>
      </w:r>
      <w:r w:rsidRPr="005E531A">
        <w:t>действия,</w:t>
      </w:r>
      <w:r w:rsidRPr="005E531A">
        <w:rPr>
          <w:spacing w:val="1"/>
        </w:rPr>
        <w:t xml:space="preserve"> </w:t>
      </w:r>
      <w:r w:rsidRPr="005E531A">
        <w:t>кульминация, развязка, эпилог; авторское отступление; конфликт; система</w:t>
      </w:r>
      <w:r w:rsidRPr="005E531A">
        <w:rPr>
          <w:spacing w:val="1"/>
        </w:rPr>
        <w:t xml:space="preserve"> </w:t>
      </w:r>
      <w:r w:rsidRPr="005E531A">
        <w:t>образов;</w:t>
      </w:r>
      <w:r w:rsidRPr="005E531A">
        <w:rPr>
          <w:spacing w:val="5"/>
        </w:rPr>
        <w:t xml:space="preserve"> </w:t>
      </w:r>
      <w:r w:rsidRPr="005E531A">
        <w:t>образ</w:t>
      </w:r>
      <w:r w:rsidRPr="005E531A">
        <w:rPr>
          <w:spacing w:val="6"/>
        </w:rPr>
        <w:t xml:space="preserve"> </w:t>
      </w:r>
      <w:r w:rsidRPr="005E531A">
        <w:t>автора,</w:t>
      </w:r>
      <w:r w:rsidRPr="005E531A">
        <w:rPr>
          <w:spacing w:val="6"/>
        </w:rPr>
        <w:t xml:space="preserve"> </w:t>
      </w:r>
      <w:r w:rsidRPr="005E531A">
        <w:t>повествователь,</w:t>
      </w:r>
      <w:r w:rsidRPr="005E531A">
        <w:rPr>
          <w:spacing w:val="6"/>
        </w:rPr>
        <w:t xml:space="preserve"> </w:t>
      </w:r>
      <w:r w:rsidRPr="005E531A">
        <w:t>рассказчик,</w:t>
      </w:r>
      <w:r w:rsidRPr="005E531A">
        <w:rPr>
          <w:spacing w:val="6"/>
        </w:rPr>
        <w:t xml:space="preserve"> </w:t>
      </w:r>
      <w:r w:rsidRPr="005E531A">
        <w:t>литературный</w:t>
      </w:r>
      <w:r w:rsidRPr="005E531A">
        <w:rPr>
          <w:spacing w:val="7"/>
        </w:rPr>
        <w:t xml:space="preserve"> </w:t>
      </w:r>
      <w:r w:rsidRPr="005E531A">
        <w:t>герой</w:t>
      </w:r>
      <w:r w:rsidR="001E5605">
        <w:rPr>
          <w:noProof/>
          <w:lang w:eastAsia="ru-RU"/>
        </w:rPr>
        <w:pict>
          <v:rect id="Прямоугольник 1" o:spid="_x0000_s1026" style="position:absolute;left:0;text-align:left;margin-left:56.65pt;margin-top:10.25pt;width:144.05pt;height:.7pt;z-index:-251658752;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" fillcolor="black" stroked="f">
            <w10:wrap type="topAndBottom" anchorx="page"/>
          </v:rect>
        </w:pict>
      </w:r>
      <w:r>
        <w:t xml:space="preserve"> </w:t>
      </w:r>
      <w:r w:rsidRPr="005E531A">
        <w:t>(персонаж),</w:t>
      </w:r>
      <w:r w:rsidRPr="005E531A">
        <w:rPr>
          <w:spacing w:val="1"/>
        </w:rPr>
        <w:t xml:space="preserve"> </w:t>
      </w:r>
      <w:r w:rsidRPr="005E531A">
        <w:t>лирический</w:t>
      </w:r>
      <w:r w:rsidRPr="005E531A">
        <w:rPr>
          <w:spacing w:val="1"/>
        </w:rPr>
        <w:t xml:space="preserve"> </w:t>
      </w:r>
      <w:r w:rsidRPr="005E531A">
        <w:t>герой,</w:t>
      </w:r>
      <w:r w:rsidRPr="005E531A">
        <w:rPr>
          <w:spacing w:val="1"/>
        </w:rPr>
        <w:t xml:space="preserve"> </w:t>
      </w:r>
      <w:r w:rsidRPr="005E531A">
        <w:t>лирический</w:t>
      </w:r>
      <w:r w:rsidRPr="005E531A">
        <w:rPr>
          <w:spacing w:val="1"/>
        </w:rPr>
        <w:t xml:space="preserve"> </w:t>
      </w:r>
      <w:r w:rsidRPr="005E531A">
        <w:t>персонаж,</w:t>
      </w:r>
      <w:r w:rsidRPr="005E531A">
        <w:rPr>
          <w:spacing w:val="1"/>
        </w:rPr>
        <w:t xml:space="preserve"> </w:t>
      </w:r>
      <w:r w:rsidRPr="005E531A">
        <w:t>речевая</w:t>
      </w:r>
      <w:r w:rsidRPr="005E531A">
        <w:rPr>
          <w:spacing w:val="1"/>
        </w:rPr>
        <w:t xml:space="preserve"> </w:t>
      </w:r>
      <w:r w:rsidRPr="005E531A">
        <w:t>характеристика</w:t>
      </w:r>
      <w:r w:rsidRPr="005E531A">
        <w:rPr>
          <w:spacing w:val="-14"/>
        </w:rPr>
        <w:t xml:space="preserve"> </w:t>
      </w:r>
      <w:r w:rsidRPr="005E531A">
        <w:t>героя;</w:t>
      </w:r>
      <w:r w:rsidRPr="005E531A">
        <w:rPr>
          <w:spacing w:val="-16"/>
        </w:rPr>
        <w:t xml:space="preserve"> </w:t>
      </w:r>
      <w:r w:rsidRPr="005E531A">
        <w:t>реплика,</w:t>
      </w:r>
      <w:r w:rsidRPr="005E531A">
        <w:rPr>
          <w:spacing w:val="-14"/>
        </w:rPr>
        <w:t xml:space="preserve"> </w:t>
      </w:r>
      <w:r w:rsidRPr="005E531A">
        <w:t>диалог,</w:t>
      </w:r>
      <w:r w:rsidRPr="005E531A">
        <w:rPr>
          <w:spacing w:val="-18"/>
        </w:rPr>
        <w:t xml:space="preserve"> </w:t>
      </w:r>
      <w:r w:rsidRPr="005E531A">
        <w:t>монолог;</w:t>
      </w:r>
      <w:r w:rsidRPr="005E531A">
        <w:rPr>
          <w:spacing w:val="-15"/>
        </w:rPr>
        <w:t xml:space="preserve"> </w:t>
      </w:r>
      <w:r w:rsidRPr="005E531A">
        <w:t>портрет,</w:t>
      </w:r>
      <w:r w:rsidRPr="005E531A">
        <w:rPr>
          <w:spacing w:val="-18"/>
        </w:rPr>
        <w:t xml:space="preserve"> </w:t>
      </w:r>
      <w:r w:rsidRPr="005E531A">
        <w:t>пейзаж,</w:t>
      </w:r>
      <w:r w:rsidRPr="005E531A">
        <w:rPr>
          <w:spacing w:val="-16"/>
        </w:rPr>
        <w:t xml:space="preserve"> </w:t>
      </w:r>
      <w:r w:rsidRPr="005E531A">
        <w:t>интерьер,</w:t>
      </w:r>
      <w:r w:rsidRPr="005E531A">
        <w:rPr>
          <w:spacing w:val="-68"/>
        </w:rPr>
        <w:t xml:space="preserve"> </w:t>
      </w:r>
      <w:r w:rsidRPr="005E531A">
        <w:t>художественная деталь, символ, подтекст; сатира, юмор, ирония, сарказм;</w:t>
      </w:r>
      <w:r w:rsidRPr="005E531A">
        <w:rPr>
          <w:spacing w:val="1"/>
        </w:rPr>
        <w:t xml:space="preserve"> </w:t>
      </w:r>
      <w:r w:rsidRPr="005E531A">
        <w:t>эпитет,</w:t>
      </w:r>
      <w:r w:rsidRPr="005E531A">
        <w:rPr>
          <w:spacing w:val="1"/>
        </w:rPr>
        <w:t xml:space="preserve"> </w:t>
      </w:r>
      <w:r w:rsidRPr="005E531A">
        <w:t>метафора,</w:t>
      </w:r>
      <w:r w:rsidRPr="005E531A">
        <w:rPr>
          <w:spacing w:val="1"/>
        </w:rPr>
        <w:t xml:space="preserve"> </w:t>
      </w:r>
      <w:r w:rsidRPr="005E531A">
        <w:t>сравнение;</w:t>
      </w:r>
      <w:r w:rsidRPr="005E531A">
        <w:rPr>
          <w:spacing w:val="1"/>
        </w:rPr>
        <w:t xml:space="preserve"> </w:t>
      </w:r>
      <w:r w:rsidRPr="005E531A">
        <w:t>олицетворение,</w:t>
      </w:r>
      <w:r w:rsidRPr="005E531A">
        <w:rPr>
          <w:spacing w:val="1"/>
        </w:rPr>
        <w:t xml:space="preserve"> </w:t>
      </w:r>
      <w:r w:rsidRPr="005E531A">
        <w:t>гипербола;</w:t>
      </w:r>
      <w:r w:rsidRPr="005E531A">
        <w:rPr>
          <w:spacing w:val="1"/>
        </w:rPr>
        <w:t xml:space="preserve"> </w:t>
      </w:r>
      <w:r w:rsidRPr="005E531A">
        <w:t>стиль;</w:t>
      </w:r>
      <w:r w:rsidRPr="005E531A">
        <w:rPr>
          <w:spacing w:val="1"/>
        </w:rPr>
        <w:t xml:space="preserve"> </w:t>
      </w:r>
      <w:r w:rsidRPr="005E531A">
        <w:t>стих</w:t>
      </w:r>
      <w:r w:rsidRPr="005E531A">
        <w:rPr>
          <w:spacing w:val="1"/>
        </w:rPr>
        <w:t xml:space="preserve"> </w:t>
      </w:r>
      <w:r w:rsidRPr="005E531A">
        <w:t>и</w:t>
      </w:r>
      <w:r w:rsidRPr="005E531A">
        <w:rPr>
          <w:spacing w:val="1"/>
        </w:rPr>
        <w:t xml:space="preserve"> </w:t>
      </w:r>
      <w:r w:rsidRPr="005E531A">
        <w:t>проза;</w:t>
      </w:r>
      <w:r w:rsidRPr="005E531A">
        <w:rPr>
          <w:spacing w:val="-1"/>
        </w:rPr>
        <w:t xml:space="preserve"> </w:t>
      </w:r>
      <w:r w:rsidRPr="005E531A">
        <w:t>стихотворный</w:t>
      </w:r>
      <w:r w:rsidRPr="005E531A">
        <w:rPr>
          <w:spacing w:val="-1"/>
        </w:rPr>
        <w:t xml:space="preserve"> </w:t>
      </w:r>
      <w:r w:rsidRPr="005E531A">
        <w:t>метр (хорей,</w:t>
      </w:r>
      <w:r w:rsidRPr="005E531A">
        <w:rPr>
          <w:spacing w:val="-3"/>
        </w:rPr>
        <w:t xml:space="preserve"> </w:t>
      </w:r>
      <w:r w:rsidRPr="005E531A">
        <w:t>ямб,</w:t>
      </w:r>
      <w:r w:rsidRPr="005E531A">
        <w:rPr>
          <w:spacing w:val="-5"/>
        </w:rPr>
        <w:t xml:space="preserve"> </w:t>
      </w:r>
      <w:r w:rsidRPr="005E531A">
        <w:t>дактиль),</w:t>
      </w:r>
      <w:r w:rsidRPr="005E531A">
        <w:rPr>
          <w:spacing w:val="-2"/>
        </w:rPr>
        <w:t xml:space="preserve"> </w:t>
      </w:r>
      <w:r w:rsidRPr="005E531A">
        <w:t>ритм,</w:t>
      </w:r>
      <w:r w:rsidRPr="005E531A">
        <w:rPr>
          <w:spacing w:val="-3"/>
        </w:rPr>
        <w:t xml:space="preserve"> </w:t>
      </w:r>
      <w:r w:rsidRPr="005E531A">
        <w:t>рифма,</w:t>
      </w:r>
      <w:r w:rsidRPr="005E531A">
        <w:rPr>
          <w:spacing w:val="-2"/>
        </w:rPr>
        <w:t xml:space="preserve"> </w:t>
      </w:r>
      <w:r w:rsidRPr="005E531A">
        <w:t>строфа;</w:t>
      </w:r>
    </w:p>
    <w:p w:rsidR="004B06CD" w:rsidRPr="005E531A" w:rsidRDefault="004B06CD" w:rsidP="004B06CD">
      <w:pPr>
        <w:pStyle w:val="a0"/>
        <w:spacing w:before="1"/>
        <w:ind w:right="117" w:firstLine="708"/>
        <w:jc w:val="both"/>
      </w:pPr>
      <w:r w:rsidRPr="005E531A">
        <w:t>базовые</w:t>
      </w:r>
      <w:r w:rsidRPr="005E531A">
        <w:rPr>
          <w:spacing w:val="1"/>
        </w:rPr>
        <w:t xml:space="preserve"> </w:t>
      </w:r>
      <w:r w:rsidRPr="005E531A">
        <w:t>умения</w:t>
      </w:r>
      <w:r w:rsidRPr="005E531A">
        <w:rPr>
          <w:spacing w:val="1"/>
        </w:rPr>
        <w:t xml:space="preserve"> </w:t>
      </w:r>
      <w:r w:rsidRPr="005E531A">
        <w:t>рассматривать</w:t>
      </w:r>
      <w:r w:rsidRPr="005E531A">
        <w:rPr>
          <w:spacing w:val="1"/>
        </w:rPr>
        <w:t xml:space="preserve"> </w:t>
      </w:r>
      <w:r w:rsidRPr="005E531A">
        <w:t>изученные</w:t>
      </w:r>
      <w:r w:rsidRPr="005E531A">
        <w:rPr>
          <w:spacing w:val="1"/>
        </w:rPr>
        <w:t xml:space="preserve"> </w:t>
      </w:r>
      <w:r w:rsidRPr="005E531A">
        <w:t>произведения</w:t>
      </w:r>
      <w:r w:rsidRPr="005E531A">
        <w:rPr>
          <w:spacing w:val="1"/>
        </w:rPr>
        <w:t xml:space="preserve"> </w:t>
      </w:r>
      <w:r w:rsidRPr="005E531A">
        <w:t>в</w:t>
      </w:r>
      <w:r w:rsidRPr="005E531A">
        <w:rPr>
          <w:spacing w:val="1"/>
        </w:rPr>
        <w:t xml:space="preserve"> </w:t>
      </w:r>
      <w:r w:rsidRPr="005E531A">
        <w:t>рамках</w:t>
      </w:r>
      <w:r w:rsidRPr="005E531A">
        <w:rPr>
          <w:spacing w:val="1"/>
        </w:rPr>
        <w:t xml:space="preserve"> </w:t>
      </w:r>
      <w:r w:rsidRPr="005E531A">
        <w:t>историко-литературного процесса (определять с направляющей помощью</w:t>
      </w:r>
      <w:r w:rsidRPr="005E531A">
        <w:rPr>
          <w:spacing w:val="1"/>
        </w:rPr>
        <w:t xml:space="preserve"> </w:t>
      </w:r>
      <w:r w:rsidRPr="005E531A">
        <w:t>педагога и при помощи «ленты времени» принадлежность произведения к</w:t>
      </w:r>
      <w:r w:rsidRPr="005E531A">
        <w:rPr>
          <w:spacing w:val="1"/>
        </w:rPr>
        <w:t xml:space="preserve"> </w:t>
      </w:r>
      <w:r w:rsidRPr="005E531A">
        <w:t>историческому</w:t>
      </w:r>
      <w:r w:rsidRPr="005E531A">
        <w:rPr>
          <w:spacing w:val="-5"/>
        </w:rPr>
        <w:t xml:space="preserve"> </w:t>
      </w:r>
      <w:r w:rsidRPr="005E531A">
        <w:t>времени,</w:t>
      </w:r>
      <w:r w:rsidRPr="005E531A">
        <w:rPr>
          <w:spacing w:val="-5"/>
        </w:rPr>
        <w:t xml:space="preserve"> </w:t>
      </w:r>
      <w:r w:rsidRPr="005E531A">
        <w:t>определённому</w:t>
      </w:r>
      <w:r w:rsidRPr="005E531A">
        <w:rPr>
          <w:spacing w:val="-5"/>
        </w:rPr>
        <w:t xml:space="preserve"> </w:t>
      </w:r>
      <w:r w:rsidRPr="005E531A">
        <w:t>литературному</w:t>
      </w:r>
      <w:r w:rsidRPr="005E531A">
        <w:rPr>
          <w:spacing w:val="-5"/>
        </w:rPr>
        <w:t xml:space="preserve"> </w:t>
      </w:r>
      <w:r w:rsidRPr="005E531A">
        <w:t>направлению);</w:t>
      </w:r>
    </w:p>
    <w:p w:rsidR="004B06CD" w:rsidRPr="005E531A" w:rsidRDefault="004B06CD" w:rsidP="004B06CD">
      <w:pPr>
        <w:pStyle w:val="a0"/>
        <w:spacing w:before="1"/>
        <w:ind w:right="115" w:firstLine="708"/>
        <w:jc w:val="both"/>
      </w:pPr>
      <w:r w:rsidRPr="005E531A">
        <w:t>выявлять связь между важнейшими фактами биографии писателей (в</w:t>
      </w:r>
      <w:r w:rsidRPr="005E531A">
        <w:rPr>
          <w:spacing w:val="1"/>
        </w:rPr>
        <w:t xml:space="preserve"> </w:t>
      </w:r>
      <w:r w:rsidRPr="005E531A">
        <w:t>том     числе     А. С. Грибоедова,     А. С. Пушкина,     М. Ю. Лермонтова,</w:t>
      </w:r>
      <w:r w:rsidRPr="005E531A">
        <w:rPr>
          <w:spacing w:val="1"/>
        </w:rPr>
        <w:t xml:space="preserve"> </w:t>
      </w:r>
      <w:r w:rsidRPr="005E531A">
        <w:t>Н. В. Гоголя)</w:t>
      </w:r>
      <w:r w:rsidRPr="005E531A">
        <w:rPr>
          <w:spacing w:val="1"/>
        </w:rPr>
        <w:t xml:space="preserve"> </w:t>
      </w:r>
      <w:r w:rsidRPr="005E531A">
        <w:t>и</w:t>
      </w:r>
      <w:r w:rsidRPr="005E531A">
        <w:rPr>
          <w:spacing w:val="1"/>
        </w:rPr>
        <w:t xml:space="preserve"> </w:t>
      </w:r>
      <w:r w:rsidRPr="005E531A">
        <w:t>особенностями</w:t>
      </w:r>
      <w:r w:rsidRPr="005E531A">
        <w:rPr>
          <w:spacing w:val="1"/>
        </w:rPr>
        <w:t xml:space="preserve"> </w:t>
      </w:r>
      <w:r w:rsidRPr="005E531A">
        <w:t>исторической</w:t>
      </w:r>
      <w:r w:rsidRPr="005E531A">
        <w:rPr>
          <w:spacing w:val="1"/>
        </w:rPr>
        <w:t xml:space="preserve"> </w:t>
      </w:r>
      <w:r w:rsidRPr="005E531A">
        <w:t>эпохи,</w:t>
      </w:r>
      <w:r w:rsidRPr="005E531A">
        <w:rPr>
          <w:spacing w:val="1"/>
        </w:rPr>
        <w:t xml:space="preserve"> </w:t>
      </w:r>
      <w:r w:rsidRPr="005E531A">
        <w:t>авторского</w:t>
      </w:r>
      <w:r w:rsidRPr="005E531A">
        <w:rPr>
          <w:spacing w:val="-67"/>
        </w:rPr>
        <w:t xml:space="preserve"> </w:t>
      </w:r>
      <w:r w:rsidRPr="005E531A">
        <w:t>мировоззрения,</w:t>
      </w:r>
      <w:r w:rsidRPr="005E531A">
        <w:rPr>
          <w:spacing w:val="-1"/>
        </w:rPr>
        <w:t xml:space="preserve"> </w:t>
      </w:r>
      <w:r w:rsidRPr="005E531A">
        <w:t>проблематики</w:t>
      </w:r>
      <w:r w:rsidRPr="005E531A">
        <w:rPr>
          <w:spacing w:val="-2"/>
        </w:rPr>
        <w:t xml:space="preserve"> </w:t>
      </w:r>
      <w:r w:rsidRPr="005E531A">
        <w:t>произведений;</w:t>
      </w:r>
    </w:p>
    <w:p w:rsidR="004B06CD" w:rsidRPr="005E531A" w:rsidRDefault="004B06CD" w:rsidP="004B06CD">
      <w:pPr>
        <w:pStyle w:val="a0"/>
        <w:spacing w:before="1"/>
        <w:ind w:right="122" w:firstLine="708"/>
        <w:jc w:val="both"/>
      </w:pPr>
      <w:r w:rsidRPr="005E531A">
        <w:t>базовое умение сопоставлять произведения, их фрагменты, образы</w:t>
      </w:r>
      <w:r w:rsidRPr="005E531A">
        <w:rPr>
          <w:spacing w:val="1"/>
        </w:rPr>
        <w:t xml:space="preserve"> </w:t>
      </w:r>
      <w:r w:rsidRPr="005E531A">
        <w:t>персонажей, литературные явления и факты, сюжеты разных литературных</w:t>
      </w:r>
      <w:r>
        <w:t xml:space="preserve"> </w:t>
      </w:r>
      <w:r w:rsidRPr="005E531A">
        <w:rPr>
          <w:spacing w:val="-67"/>
        </w:rPr>
        <w:t xml:space="preserve"> </w:t>
      </w:r>
      <w:r>
        <w:rPr>
          <w:spacing w:val="-67"/>
        </w:rPr>
        <w:t xml:space="preserve">   </w:t>
      </w:r>
      <w:r w:rsidRPr="005E531A">
        <w:t>произведений,</w:t>
      </w:r>
      <w:r w:rsidRPr="005E531A">
        <w:rPr>
          <w:spacing w:val="-2"/>
        </w:rPr>
        <w:t xml:space="preserve"> </w:t>
      </w:r>
      <w:r w:rsidRPr="005E531A">
        <w:t>темы,</w:t>
      </w:r>
      <w:r w:rsidRPr="005E531A">
        <w:rPr>
          <w:spacing w:val="-1"/>
        </w:rPr>
        <w:t xml:space="preserve"> </w:t>
      </w:r>
      <w:r w:rsidRPr="005E531A">
        <w:t>проблемы,</w:t>
      </w:r>
      <w:r w:rsidRPr="005E531A">
        <w:rPr>
          <w:spacing w:val="-2"/>
        </w:rPr>
        <w:t xml:space="preserve"> </w:t>
      </w:r>
      <w:r w:rsidRPr="005E531A">
        <w:t>жанры,</w:t>
      </w:r>
      <w:r w:rsidRPr="005E531A">
        <w:rPr>
          <w:spacing w:val="-4"/>
        </w:rPr>
        <w:t xml:space="preserve"> </w:t>
      </w:r>
      <w:r w:rsidRPr="005E531A">
        <w:t>эпизоды</w:t>
      </w:r>
      <w:r w:rsidRPr="005E531A">
        <w:rPr>
          <w:spacing w:val="-1"/>
        </w:rPr>
        <w:t xml:space="preserve"> </w:t>
      </w:r>
      <w:r w:rsidRPr="005E531A">
        <w:t>текста;</w:t>
      </w:r>
    </w:p>
    <w:p w:rsidR="004B06CD" w:rsidRPr="005E531A" w:rsidRDefault="004B06CD" w:rsidP="004B06CD">
      <w:pPr>
        <w:pStyle w:val="a0"/>
        <w:ind w:right="125" w:firstLine="708"/>
        <w:jc w:val="both"/>
      </w:pPr>
      <w:r w:rsidRPr="005E531A">
        <w:t>умение</w:t>
      </w:r>
      <w:r w:rsidRPr="005E531A">
        <w:rPr>
          <w:spacing w:val="1"/>
        </w:rPr>
        <w:t xml:space="preserve"> </w:t>
      </w:r>
      <w:r w:rsidRPr="005E531A">
        <w:t>сопоставлять</w:t>
      </w:r>
      <w:r w:rsidRPr="005E531A">
        <w:rPr>
          <w:spacing w:val="1"/>
        </w:rPr>
        <w:t xml:space="preserve"> </w:t>
      </w:r>
      <w:r w:rsidRPr="005E531A">
        <w:t>по</w:t>
      </w:r>
      <w:r w:rsidRPr="005E531A">
        <w:rPr>
          <w:spacing w:val="1"/>
        </w:rPr>
        <w:t xml:space="preserve"> </w:t>
      </w:r>
      <w:r w:rsidRPr="005E531A">
        <w:t>опорной</w:t>
      </w:r>
      <w:r w:rsidRPr="005E531A">
        <w:rPr>
          <w:spacing w:val="1"/>
        </w:rPr>
        <w:t xml:space="preserve"> </w:t>
      </w:r>
      <w:r w:rsidRPr="005E531A">
        <w:t>схеме</w:t>
      </w:r>
      <w:r w:rsidRPr="005E531A">
        <w:rPr>
          <w:spacing w:val="1"/>
        </w:rPr>
        <w:t xml:space="preserve"> </w:t>
      </w:r>
      <w:r w:rsidRPr="005E531A">
        <w:t>или</w:t>
      </w:r>
      <w:r w:rsidRPr="005E531A">
        <w:rPr>
          <w:spacing w:val="1"/>
        </w:rPr>
        <w:t xml:space="preserve"> </w:t>
      </w:r>
      <w:r w:rsidRPr="005E531A">
        <w:t>опорным</w:t>
      </w:r>
      <w:r w:rsidRPr="005E531A">
        <w:rPr>
          <w:spacing w:val="1"/>
        </w:rPr>
        <w:t xml:space="preserve"> </w:t>
      </w:r>
      <w:r w:rsidRPr="005E531A">
        <w:t>вопросам</w:t>
      </w:r>
      <w:r w:rsidRPr="005E531A">
        <w:rPr>
          <w:spacing w:val="1"/>
        </w:rPr>
        <w:t xml:space="preserve"> </w:t>
      </w:r>
      <w:r w:rsidRPr="005E531A">
        <w:t>изученные произведения художественной литературы с произведениями</w:t>
      </w:r>
      <w:r w:rsidRPr="005E531A">
        <w:rPr>
          <w:spacing w:val="1"/>
        </w:rPr>
        <w:t xml:space="preserve"> </w:t>
      </w:r>
      <w:r w:rsidRPr="005E531A">
        <w:t>других видов</w:t>
      </w:r>
      <w:r w:rsidRPr="005E531A">
        <w:rPr>
          <w:spacing w:val="-2"/>
        </w:rPr>
        <w:t xml:space="preserve"> </w:t>
      </w:r>
      <w:r w:rsidRPr="005E531A">
        <w:t>искусства</w:t>
      </w:r>
      <w:r w:rsidRPr="005E531A">
        <w:rPr>
          <w:spacing w:val="-1"/>
        </w:rPr>
        <w:t xml:space="preserve"> </w:t>
      </w:r>
      <w:r w:rsidRPr="005E531A">
        <w:t>(живопись,</w:t>
      </w:r>
      <w:r w:rsidRPr="005E531A">
        <w:rPr>
          <w:spacing w:val="-2"/>
        </w:rPr>
        <w:t xml:space="preserve"> </w:t>
      </w:r>
      <w:r w:rsidRPr="005E531A">
        <w:t>музыка,</w:t>
      </w:r>
      <w:r w:rsidRPr="005E531A">
        <w:rPr>
          <w:spacing w:val="-1"/>
        </w:rPr>
        <w:t xml:space="preserve"> </w:t>
      </w:r>
      <w:r w:rsidRPr="005E531A">
        <w:t>театр,</w:t>
      </w:r>
      <w:r w:rsidRPr="005E531A">
        <w:rPr>
          <w:spacing w:val="-1"/>
        </w:rPr>
        <w:t xml:space="preserve"> </w:t>
      </w:r>
      <w:r w:rsidRPr="005E531A">
        <w:t>кино);</w:t>
      </w:r>
    </w:p>
    <w:p w:rsidR="004B06CD" w:rsidRPr="005E531A" w:rsidRDefault="004B06CD" w:rsidP="001E5752">
      <w:pPr>
        <w:pStyle w:val="a7"/>
        <w:widowControl w:val="0"/>
        <w:numPr>
          <w:ilvl w:val="1"/>
          <w:numId w:val="3"/>
        </w:numPr>
        <w:tabs>
          <w:tab w:val="left" w:pos="1126"/>
        </w:tabs>
        <w:suppressAutoHyphens w:val="0"/>
        <w:autoSpaceDE w:val="0"/>
        <w:autoSpaceDN w:val="0"/>
        <w:ind w:right="124" w:firstLine="708"/>
        <w:contextualSpacing w:val="0"/>
        <w:jc w:val="both"/>
        <w:rPr>
          <w:sz w:val="28"/>
          <w:szCs w:val="28"/>
        </w:rPr>
      </w:pPr>
      <w:r w:rsidRPr="005E531A">
        <w:rPr>
          <w:sz w:val="28"/>
          <w:szCs w:val="28"/>
        </w:rPr>
        <w:t>совершенствование</w:t>
      </w:r>
      <w:r w:rsidRPr="005E531A">
        <w:rPr>
          <w:spacing w:val="1"/>
          <w:sz w:val="28"/>
          <w:szCs w:val="28"/>
        </w:rPr>
        <w:t xml:space="preserve"> </w:t>
      </w:r>
      <w:r w:rsidRPr="005E531A">
        <w:rPr>
          <w:sz w:val="28"/>
          <w:szCs w:val="28"/>
        </w:rPr>
        <w:t>умения</w:t>
      </w:r>
      <w:r w:rsidRPr="005E531A">
        <w:rPr>
          <w:spacing w:val="1"/>
          <w:sz w:val="28"/>
          <w:szCs w:val="28"/>
        </w:rPr>
        <w:t xml:space="preserve"> </w:t>
      </w:r>
      <w:r w:rsidRPr="005E531A">
        <w:rPr>
          <w:sz w:val="28"/>
          <w:szCs w:val="28"/>
        </w:rPr>
        <w:t>выразительно</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индивидуальных</w:t>
      </w:r>
      <w:r w:rsidRPr="005E531A">
        <w:rPr>
          <w:spacing w:val="1"/>
          <w:sz w:val="28"/>
          <w:szCs w:val="28"/>
        </w:rPr>
        <w:t xml:space="preserve"> </w:t>
      </w:r>
      <w:r w:rsidRPr="005E531A">
        <w:rPr>
          <w:sz w:val="28"/>
          <w:szCs w:val="28"/>
        </w:rPr>
        <w:t>особенностей</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ЗПР)</w:t>
      </w:r>
      <w:r w:rsidRPr="005E531A">
        <w:rPr>
          <w:spacing w:val="1"/>
          <w:sz w:val="28"/>
          <w:szCs w:val="28"/>
        </w:rPr>
        <w:t xml:space="preserve"> </w:t>
      </w:r>
      <w:r w:rsidRPr="005E531A">
        <w:rPr>
          <w:sz w:val="28"/>
          <w:szCs w:val="28"/>
        </w:rPr>
        <w:t>читать</w:t>
      </w:r>
      <w:r w:rsidRPr="005E531A">
        <w:rPr>
          <w:spacing w:val="1"/>
          <w:sz w:val="28"/>
          <w:szCs w:val="28"/>
        </w:rPr>
        <w:t xml:space="preserve"> </w:t>
      </w:r>
      <w:r w:rsidRPr="005E531A">
        <w:rPr>
          <w:sz w:val="28"/>
          <w:szCs w:val="28"/>
        </w:rPr>
        <w:t>наизусть</w:t>
      </w:r>
      <w:r w:rsidRPr="005E531A">
        <w:rPr>
          <w:spacing w:val="1"/>
          <w:sz w:val="28"/>
          <w:szCs w:val="28"/>
        </w:rPr>
        <w:t xml:space="preserve"> </w:t>
      </w:r>
      <w:r w:rsidRPr="005E531A">
        <w:rPr>
          <w:sz w:val="28"/>
          <w:szCs w:val="28"/>
        </w:rPr>
        <w:t>произведения,</w:t>
      </w:r>
      <w:r w:rsidRPr="005E531A">
        <w:rPr>
          <w:spacing w:val="62"/>
          <w:sz w:val="28"/>
          <w:szCs w:val="28"/>
        </w:rPr>
        <w:t xml:space="preserve"> </w:t>
      </w:r>
      <w:r w:rsidRPr="005E531A">
        <w:rPr>
          <w:sz w:val="28"/>
          <w:szCs w:val="28"/>
        </w:rPr>
        <w:t>и</w:t>
      </w:r>
      <w:r w:rsidRPr="005E531A">
        <w:rPr>
          <w:spacing w:val="61"/>
          <w:sz w:val="28"/>
          <w:szCs w:val="28"/>
        </w:rPr>
        <w:t xml:space="preserve"> </w:t>
      </w:r>
      <w:r w:rsidRPr="005E531A">
        <w:rPr>
          <w:sz w:val="28"/>
          <w:szCs w:val="28"/>
        </w:rPr>
        <w:t>/</w:t>
      </w:r>
      <w:r w:rsidRPr="005E531A">
        <w:rPr>
          <w:spacing w:val="60"/>
          <w:sz w:val="28"/>
          <w:szCs w:val="28"/>
        </w:rPr>
        <w:t xml:space="preserve"> </w:t>
      </w:r>
      <w:r w:rsidRPr="005E531A">
        <w:rPr>
          <w:sz w:val="28"/>
          <w:szCs w:val="28"/>
        </w:rPr>
        <w:t>или</w:t>
      </w:r>
      <w:r w:rsidRPr="005E531A">
        <w:rPr>
          <w:spacing w:val="130"/>
          <w:sz w:val="28"/>
          <w:szCs w:val="28"/>
        </w:rPr>
        <w:t xml:space="preserve"> </w:t>
      </w:r>
      <w:r w:rsidRPr="005E531A">
        <w:rPr>
          <w:sz w:val="28"/>
          <w:szCs w:val="28"/>
        </w:rPr>
        <w:t>фрагменты</w:t>
      </w:r>
      <w:r w:rsidRPr="005E531A">
        <w:rPr>
          <w:spacing w:val="130"/>
          <w:sz w:val="28"/>
          <w:szCs w:val="28"/>
        </w:rPr>
        <w:t xml:space="preserve"> </w:t>
      </w:r>
      <w:r w:rsidRPr="005E531A">
        <w:rPr>
          <w:sz w:val="28"/>
          <w:szCs w:val="28"/>
        </w:rPr>
        <w:t>в</w:t>
      </w:r>
      <w:r w:rsidRPr="005E531A">
        <w:rPr>
          <w:spacing w:val="129"/>
          <w:sz w:val="28"/>
          <w:szCs w:val="28"/>
        </w:rPr>
        <w:t xml:space="preserve"> </w:t>
      </w:r>
      <w:r w:rsidRPr="005E531A">
        <w:rPr>
          <w:sz w:val="28"/>
          <w:szCs w:val="28"/>
        </w:rPr>
        <w:t>том</w:t>
      </w:r>
      <w:r w:rsidRPr="005E531A">
        <w:rPr>
          <w:spacing w:val="130"/>
          <w:sz w:val="28"/>
          <w:szCs w:val="28"/>
        </w:rPr>
        <w:t xml:space="preserve"> </w:t>
      </w:r>
      <w:r w:rsidRPr="005E531A">
        <w:rPr>
          <w:sz w:val="28"/>
          <w:szCs w:val="28"/>
        </w:rPr>
        <w:t>числе</w:t>
      </w:r>
      <w:r w:rsidRPr="005E531A">
        <w:rPr>
          <w:spacing w:val="129"/>
          <w:sz w:val="28"/>
          <w:szCs w:val="28"/>
        </w:rPr>
        <w:t xml:space="preserve"> </w:t>
      </w:r>
      <w:r w:rsidRPr="005E531A">
        <w:rPr>
          <w:sz w:val="28"/>
          <w:szCs w:val="28"/>
        </w:rPr>
        <w:t>наизусть,</w:t>
      </w:r>
      <w:r w:rsidRPr="005E531A">
        <w:rPr>
          <w:spacing w:val="131"/>
          <w:sz w:val="28"/>
          <w:szCs w:val="28"/>
        </w:rPr>
        <w:t xml:space="preserve"> </w:t>
      </w:r>
      <w:r w:rsidRPr="005E531A">
        <w:rPr>
          <w:sz w:val="28"/>
          <w:szCs w:val="28"/>
        </w:rPr>
        <w:t>не</w:t>
      </w:r>
      <w:r w:rsidRPr="005E531A">
        <w:rPr>
          <w:spacing w:val="130"/>
          <w:sz w:val="28"/>
          <w:szCs w:val="28"/>
        </w:rPr>
        <w:t xml:space="preserve"> </w:t>
      </w:r>
      <w:r w:rsidRPr="005E531A">
        <w:rPr>
          <w:sz w:val="28"/>
          <w:szCs w:val="28"/>
        </w:rPr>
        <w:t>менее</w:t>
      </w:r>
      <w:r w:rsidRPr="005E531A">
        <w:rPr>
          <w:spacing w:val="-68"/>
          <w:sz w:val="28"/>
          <w:szCs w:val="28"/>
        </w:rPr>
        <w:t xml:space="preserve"> </w:t>
      </w:r>
      <w:r w:rsidRPr="005E531A">
        <w:rPr>
          <w:sz w:val="28"/>
          <w:szCs w:val="28"/>
        </w:rPr>
        <w:t>10</w:t>
      </w:r>
      <w:r w:rsidRPr="005E531A">
        <w:rPr>
          <w:spacing w:val="-3"/>
          <w:sz w:val="28"/>
          <w:szCs w:val="28"/>
        </w:rPr>
        <w:t xml:space="preserve"> </w:t>
      </w:r>
      <w:r w:rsidRPr="005E531A">
        <w:rPr>
          <w:sz w:val="28"/>
          <w:szCs w:val="28"/>
        </w:rPr>
        <w:t>произведений</w:t>
      </w:r>
      <w:r w:rsidRPr="005E531A">
        <w:rPr>
          <w:spacing w:val="-3"/>
          <w:sz w:val="28"/>
          <w:szCs w:val="28"/>
        </w:rPr>
        <w:t xml:space="preserve"> </w:t>
      </w:r>
      <w:r w:rsidRPr="005E531A">
        <w:rPr>
          <w:sz w:val="28"/>
          <w:szCs w:val="28"/>
        </w:rPr>
        <w:t>и /</w:t>
      </w:r>
      <w:r w:rsidRPr="005E531A">
        <w:rPr>
          <w:spacing w:val="-3"/>
          <w:sz w:val="28"/>
          <w:szCs w:val="28"/>
        </w:rPr>
        <w:t xml:space="preserve"> </w:t>
      </w:r>
      <w:r w:rsidRPr="005E531A">
        <w:rPr>
          <w:sz w:val="28"/>
          <w:szCs w:val="28"/>
        </w:rPr>
        <w:t>или фрагментов;</w:t>
      </w:r>
    </w:p>
    <w:p w:rsidR="004B06CD" w:rsidRPr="005E531A" w:rsidRDefault="004B06CD" w:rsidP="001E5752">
      <w:pPr>
        <w:pStyle w:val="a7"/>
        <w:widowControl w:val="0"/>
        <w:numPr>
          <w:ilvl w:val="1"/>
          <w:numId w:val="3"/>
        </w:numPr>
        <w:tabs>
          <w:tab w:val="left" w:pos="1126"/>
        </w:tabs>
        <w:suppressAutoHyphens w:val="0"/>
        <w:autoSpaceDE w:val="0"/>
        <w:autoSpaceDN w:val="0"/>
        <w:ind w:right="123" w:firstLine="708"/>
        <w:contextualSpacing w:val="0"/>
        <w:jc w:val="both"/>
        <w:rPr>
          <w:sz w:val="28"/>
          <w:szCs w:val="28"/>
        </w:rPr>
      </w:pPr>
      <w:r w:rsidRPr="005E531A">
        <w:rPr>
          <w:sz w:val="28"/>
          <w:szCs w:val="28"/>
        </w:rPr>
        <w:t>овладение умением пересказывать прочитанное произведение по</w:t>
      </w:r>
      <w:r w:rsidRPr="005E531A">
        <w:rPr>
          <w:spacing w:val="1"/>
          <w:sz w:val="28"/>
          <w:szCs w:val="28"/>
        </w:rPr>
        <w:t xml:space="preserve"> </w:t>
      </w:r>
      <w:r w:rsidRPr="005E531A">
        <w:rPr>
          <w:sz w:val="28"/>
          <w:szCs w:val="28"/>
        </w:rPr>
        <w:t>опорным схемам и наводящим вопросам, используя подробный, сжатый,</w:t>
      </w:r>
      <w:r w:rsidRPr="005E531A">
        <w:rPr>
          <w:spacing w:val="1"/>
          <w:sz w:val="28"/>
          <w:szCs w:val="28"/>
        </w:rPr>
        <w:t xml:space="preserve"> </w:t>
      </w:r>
      <w:r w:rsidRPr="005E531A">
        <w:rPr>
          <w:spacing w:val="-1"/>
          <w:sz w:val="28"/>
          <w:szCs w:val="28"/>
        </w:rPr>
        <w:t>выборочный</w:t>
      </w:r>
      <w:r w:rsidRPr="005E531A">
        <w:rPr>
          <w:spacing w:val="-15"/>
          <w:sz w:val="28"/>
          <w:szCs w:val="28"/>
        </w:rPr>
        <w:t xml:space="preserve"> </w:t>
      </w:r>
      <w:r w:rsidRPr="005E531A">
        <w:rPr>
          <w:spacing w:val="-1"/>
          <w:sz w:val="28"/>
          <w:szCs w:val="28"/>
        </w:rPr>
        <w:t>пересказ,</w:t>
      </w:r>
      <w:r w:rsidRPr="005E531A">
        <w:rPr>
          <w:spacing w:val="-13"/>
          <w:sz w:val="28"/>
          <w:szCs w:val="28"/>
        </w:rPr>
        <w:t xml:space="preserve"> </w:t>
      </w:r>
      <w:r w:rsidRPr="005E531A">
        <w:rPr>
          <w:spacing w:val="-1"/>
          <w:sz w:val="28"/>
          <w:szCs w:val="28"/>
        </w:rPr>
        <w:t>отвечать</w:t>
      </w:r>
      <w:r w:rsidRPr="005E531A">
        <w:rPr>
          <w:spacing w:val="-14"/>
          <w:sz w:val="28"/>
          <w:szCs w:val="28"/>
        </w:rPr>
        <w:t xml:space="preserve"> </w:t>
      </w:r>
      <w:r w:rsidRPr="005E531A">
        <w:rPr>
          <w:sz w:val="28"/>
          <w:szCs w:val="28"/>
        </w:rPr>
        <w:t>на</w:t>
      </w:r>
      <w:r w:rsidRPr="005E531A">
        <w:rPr>
          <w:spacing w:val="-14"/>
          <w:sz w:val="28"/>
          <w:szCs w:val="28"/>
        </w:rPr>
        <w:t xml:space="preserve"> </w:t>
      </w:r>
      <w:r w:rsidRPr="005E531A">
        <w:rPr>
          <w:sz w:val="28"/>
          <w:szCs w:val="28"/>
        </w:rPr>
        <w:t>вопросы</w:t>
      </w:r>
      <w:r w:rsidRPr="005E531A">
        <w:rPr>
          <w:spacing w:val="-14"/>
          <w:sz w:val="28"/>
          <w:szCs w:val="28"/>
        </w:rPr>
        <w:t xml:space="preserve"> </w:t>
      </w:r>
      <w:r w:rsidRPr="005E531A">
        <w:rPr>
          <w:sz w:val="28"/>
          <w:szCs w:val="28"/>
        </w:rPr>
        <w:t>по</w:t>
      </w:r>
      <w:r w:rsidRPr="005E531A">
        <w:rPr>
          <w:spacing w:val="-13"/>
          <w:sz w:val="28"/>
          <w:szCs w:val="28"/>
        </w:rPr>
        <w:t xml:space="preserve"> </w:t>
      </w:r>
      <w:r w:rsidRPr="005E531A">
        <w:rPr>
          <w:sz w:val="28"/>
          <w:szCs w:val="28"/>
        </w:rPr>
        <w:t>прочитанному</w:t>
      </w:r>
      <w:r w:rsidRPr="005E531A">
        <w:rPr>
          <w:spacing w:val="-17"/>
          <w:sz w:val="28"/>
          <w:szCs w:val="28"/>
        </w:rPr>
        <w:t xml:space="preserve"> </w:t>
      </w:r>
      <w:r w:rsidRPr="005E531A">
        <w:rPr>
          <w:sz w:val="28"/>
          <w:szCs w:val="28"/>
        </w:rPr>
        <w:t>произведению</w:t>
      </w:r>
      <w:r>
        <w:rPr>
          <w:sz w:val="28"/>
          <w:szCs w:val="28"/>
        </w:rPr>
        <w:t xml:space="preserve"> </w:t>
      </w:r>
      <w:r w:rsidRPr="005E531A">
        <w:rPr>
          <w:spacing w:val="-68"/>
          <w:sz w:val="28"/>
          <w:szCs w:val="28"/>
        </w:rPr>
        <w:t xml:space="preserve"> </w:t>
      </w:r>
      <w:r w:rsidRPr="005E531A">
        <w:rPr>
          <w:sz w:val="28"/>
          <w:szCs w:val="28"/>
        </w:rPr>
        <w:t>и</w:t>
      </w:r>
      <w:r w:rsidRPr="005E531A">
        <w:rPr>
          <w:spacing w:val="-1"/>
          <w:sz w:val="28"/>
          <w:szCs w:val="28"/>
        </w:rPr>
        <w:t xml:space="preserve"> </w:t>
      </w:r>
      <w:r w:rsidRPr="005E531A">
        <w:rPr>
          <w:sz w:val="28"/>
          <w:szCs w:val="28"/>
        </w:rPr>
        <w:t>формулировать</w:t>
      </w:r>
      <w:r w:rsidRPr="005E531A">
        <w:rPr>
          <w:spacing w:val="-2"/>
          <w:sz w:val="28"/>
          <w:szCs w:val="28"/>
        </w:rPr>
        <w:t xml:space="preserve"> </w:t>
      </w:r>
      <w:r w:rsidRPr="005E531A">
        <w:rPr>
          <w:sz w:val="28"/>
          <w:szCs w:val="28"/>
        </w:rPr>
        <w:t>вопросы к</w:t>
      </w:r>
      <w:r w:rsidRPr="005E531A">
        <w:rPr>
          <w:spacing w:val="-1"/>
          <w:sz w:val="28"/>
          <w:szCs w:val="28"/>
        </w:rPr>
        <w:t xml:space="preserve"> </w:t>
      </w:r>
      <w:r w:rsidRPr="005E531A">
        <w:rPr>
          <w:sz w:val="28"/>
          <w:szCs w:val="28"/>
        </w:rPr>
        <w:t>тексту;</w:t>
      </w:r>
    </w:p>
    <w:p w:rsidR="004B06CD" w:rsidRPr="005E531A" w:rsidRDefault="004B06CD" w:rsidP="001E5752">
      <w:pPr>
        <w:pStyle w:val="a7"/>
        <w:widowControl w:val="0"/>
        <w:numPr>
          <w:ilvl w:val="1"/>
          <w:numId w:val="3"/>
        </w:numPr>
        <w:tabs>
          <w:tab w:val="left" w:pos="1126"/>
        </w:tabs>
        <w:suppressAutoHyphens w:val="0"/>
        <w:autoSpaceDE w:val="0"/>
        <w:autoSpaceDN w:val="0"/>
        <w:ind w:right="119" w:firstLine="708"/>
        <w:contextualSpacing w:val="0"/>
        <w:jc w:val="both"/>
        <w:rPr>
          <w:sz w:val="28"/>
          <w:szCs w:val="28"/>
        </w:rPr>
      </w:pPr>
      <w:r w:rsidRPr="005E531A">
        <w:rPr>
          <w:sz w:val="28"/>
          <w:szCs w:val="28"/>
        </w:rPr>
        <w:t>развитие</w:t>
      </w:r>
      <w:r w:rsidRPr="005E531A">
        <w:rPr>
          <w:spacing w:val="1"/>
          <w:sz w:val="28"/>
          <w:szCs w:val="28"/>
        </w:rPr>
        <w:t xml:space="preserve"> </w:t>
      </w:r>
      <w:r w:rsidRPr="005E531A">
        <w:rPr>
          <w:sz w:val="28"/>
          <w:szCs w:val="28"/>
        </w:rPr>
        <w:t>умения</w:t>
      </w:r>
      <w:r w:rsidRPr="005E531A">
        <w:rPr>
          <w:spacing w:val="1"/>
          <w:sz w:val="28"/>
          <w:szCs w:val="28"/>
        </w:rPr>
        <w:t xml:space="preserve"> </w:t>
      </w:r>
      <w:r w:rsidRPr="005E531A">
        <w:rPr>
          <w:sz w:val="28"/>
          <w:szCs w:val="28"/>
        </w:rPr>
        <w:t>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диалоге</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прочитанном</w:t>
      </w:r>
      <w:r w:rsidRPr="005E531A">
        <w:rPr>
          <w:spacing w:val="1"/>
          <w:sz w:val="28"/>
          <w:szCs w:val="28"/>
        </w:rPr>
        <w:t xml:space="preserve"> </w:t>
      </w:r>
      <w:r w:rsidRPr="005E531A">
        <w:rPr>
          <w:sz w:val="28"/>
          <w:szCs w:val="28"/>
        </w:rPr>
        <w:t>произведении; давать</w:t>
      </w:r>
      <w:r w:rsidRPr="005E531A">
        <w:rPr>
          <w:spacing w:val="-2"/>
          <w:sz w:val="28"/>
          <w:szCs w:val="28"/>
        </w:rPr>
        <w:t xml:space="preserve"> </w:t>
      </w:r>
      <w:r w:rsidRPr="005E531A">
        <w:rPr>
          <w:sz w:val="28"/>
          <w:szCs w:val="28"/>
        </w:rPr>
        <w:t>аргументированную</w:t>
      </w:r>
      <w:r w:rsidRPr="005E531A">
        <w:rPr>
          <w:spacing w:val="-2"/>
          <w:sz w:val="28"/>
          <w:szCs w:val="28"/>
        </w:rPr>
        <w:t xml:space="preserve"> </w:t>
      </w:r>
      <w:r w:rsidRPr="005E531A">
        <w:rPr>
          <w:sz w:val="28"/>
          <w:szCs w:val="28"/>
        </w:rPr>
        <w:t>оценку</w:t>
      </w:r>
      <w:r w:rsidRPr="005E531A">
        <w:rPr>
          <w:spacing w:val="-5"/>
          <w:sz w:val="28"/>
          <w:szCs w:val="28"/>
        </w:rPr>
        <w:t xml:space="preserve"> </w:t>
      </w:r>
      <w:r w:rsidRPr="005E531A">
        <w:rPr>
          <w:sz w:val="28"/>
          <w:szCs w:val="28"/>
        </w:rPr>
        <w:t>прочитанному;</w:t>
      </w:r>
    </w:p>
    <w:p w:rsidR="004B06CD" w:rsidRPr="005E531A" w:rsidRDefault="004B06CD" w:rsidP="001E5752">
      <w:pPr>
        <w:pStyle w:val="a7"/>
        <w:widowControl w:val="0"/>
        <w:numPr>
          <w:ilvl w:val="1"/>
          <w:numId w:val="3"/>
        </w:numPr>
        <w:tabs>
          <w:tab w:val="left" w:pos="1126"/>
        </w:tabs>
        <w:suppressAutoHyphens w:val="0"/>
        <w:autoSpaceDE w:val="0"/>
        <w:autoSpaceDN w:val="0"/>
        <w:ind w:right="122" w:firstLine="708"/>
        <w:contextualSpacing w:val="0"/>
        <w:jc w:val="both"/>
        <w:rPr>
          <w:sz w:val="28"/>
          <w:szCs w:val="28"/>
        </w:rPr>
      </w:pPr>
      <w:r w:rsidRPr="005E531A">
        <w:rPr>
          <w:sz w:val="28"/>
          <w:szCs w:val="28"/>
        </w:rPr>
        <w:lastRenderedPageBreak/>
        <w:t>совершенствование</w:t>
      </w:r>
      <w:r w:rsidRPr="005E531A">
        <w:rPr>
          <w:spacing w:val="1"/>
          <w:sz w:val="28"/>
          <w:szCs w:val="28"/>
        </w:rPr>
        <w:t xml:space="preserve"> </w:t>
      </w:r>
      <w:r w:rsidRPr="005E531A">
        <w:rPr>
          <w:sz w:val="28"/>
          <w:szCs w:val="28"/>
        </w:rPr>
        <w:t>умения</w:t>
      </w:r>
      <w:r w:rsidRPr="005E531A">
        <w:rPr>
          <w:spacing w:val="1"/>
          <w:sz w:val="28"/>
          <w:szCs w:val="28"/>
        </w:rPr>
        <w:t xml:space="preserve"> </w:t>
      </w:r>
      <w:r w:rsidRPr="005E531A">
        <w:rPr>
          <w:sz w:val="28"/>
          <w:szCs w:val="28"/>
        </w:rPr>
        <w:t>создавать</w:t>
      </w:r>
      <w:r w:rsidRPr="005E531A">
        <w:rPr>
          <w:spacing w:val="1"/>
          <w:sz w:val="28"/>
          <w:szCs w:val="28"/>
        </w:rPr>
        <w:t xml:space="preserve"> </w:t>
      </w:r>
      <w:r w:rsidRPr="005E531A">
        <w:rPr>
          <w:sz w:val="28"/>
          <w:szCs w:val="28"/>
        </w:rPr>
        <w:t>устные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письменные</w:t>
      </w:r>
      <w:r w:rsidRPr="005E531A">
        <w:rPr>
          <w:spacing w:val="1"/>
          <w:sz w:val="28"/>
          <w:szCs w:val="28"/>
        </w:rPr>
        <w:t xml:space="preserve"> </w:t>
      </w:r>
      <w:r w:rsidRPr="005E531A">
        <w:rPr>
          <w:sz w:val="28"/>
          <w:szCs w:val="28"/>
        </w:rPr>
        <w:t>высказывания</w:t>
      </w:r>
      <w:r w:rsidRPr="005E531A">
        <w:rPr>
          <w:spacing w:val="-6"/>
          <w:sz w:val="28"/>
          <w:szCs w:val="28"/>
        </w:rPr>
        <w:t xml:space="preserve"> </w:t>
      </w:r>
      <w:r w:rsidRPr="005E531A">
        <w:rPr>
          <w:sz w:val="28"/>
          <w:szCs w:val="28"/>
        </w:rPr>
        <w:t>разных</w:t>
      </w:r>
      <w:r w:rsidRPr="005E531A">
        <w:rPr>
          <w:spacing w:val="-5"/>
          <w:sz w:val="28"/>
          <w:szCs w:val="28"/>
        </w:rPr>
        <w:t xml:space="preserve"> </w:t>
      </w:r>
      <w:r w:rsidRPr="005E531A">
        <w:rPr>
          <w:sz w:val="28"/>
          <w:szCs w:val="28"/>
        </w:rPr>
        <w:t>жанров,</w:t>
      </w:r>
      <w:r w:rsidRPr="005E531A">
        <w:rPr>
          <w:spacing w:val="-7"/>
          <w:sz w:val="28"/>
          <w:szCs w:val="28"/>
        </w:rPr>
        <w:t xml:space="preserve"> </w:t>
      </w:r>
      <w:r w:rsidRPr="005E531A">
        <w:rPr>
          <w:sz w:val="28"/>
          <w:szCs w:val="28"/>
        </w:rPr>
        <w:t>писать</w:t>
      </w:r>
      <w:r w:rsidRPr="005E531A">
        <w:rPr>
          <w:spacing w:val="-6"/>
          <w:sz w:val="28"/>
          <w:szCs w:val="28"/>
        </w:rPr>
        <w:t xml:space="preserve"> </w:t>
      </w:r>
      <w:r w:rsidRPr="005E531A">
        <w:rPr>
          <w:sz w:val="28"/>
          <w:szCs w:val="28"/>
        </w:rPr>
        <w:t>сочинение</w:t>
      </w:r>
      <w:r w:rsidRPr="005E531A">
        <w:rPr>
          <w:spacing w:val="-5"/>
          <w:sz w:val="28"/>
          <w:szCs w:val="28"/>
        </w:rPr>
        <w:t xml:space="preserve"> </w:t>
      </w:r>
      <w:r w:rsidRPr="005E531A">
        <w:rPr>
          <w:sz w:val="28"/>
          <w:szCs w:val="28"/>
        </w:rPr>
        <w:t>по</w:t>
      </w:r>
      <w:r w:rsidRPr="005E531A">
        <w:rPr>
          <w:spacing w:val="-5"/>
          <w:sz w:val="28"/>
          <w:szCs w:val="28"/>
        </w:rPr>
        <w:t xml:space="preserve"> </w:t>
      </w:r>
      <w:r w:rsidRPr="005E531A">
        <w:rPr>
          <w:sz w:val="28"/>
          <w:szCs w:val="28"/>
        </w:rPr>
        <w:t>заданной</w:t>
      </w:r>
      <w:r w:rsidRPr="005E531A">
        <w:rPr>
          <w:spacing w:val="-5"/>
          <w:sz w:val="28"/>
          <w:szCs w:val="28"/>
        </w:rPr>
        <w:t xml:space="preserve"> </w:t>
      </w:r>
      <w:r w:rsidRPr="005E531A">
        <w:rPr>
          <w:sz w:val="28"/>
          <w:szCs w:val="28"/>
        </w:rPr>
        <w:t>теме</w:t>
      </w:r>
      <w:r w:rsidRPr="005E531A">
        <w:rPr>
          <w:spacing w:val="-5"/>
          <w:sz w:val="28"/>
          <w:szCs w:val="28"/>
        </w:rPr>
        <w:t xml:space="preserve"> </w:t>
      </w:r>
      <w:r w:rsidRPr="005E531A">
        <w:rPr>
          <w:sz w:val="28"/>
          <w:szCs w:val="28"/>
        </w:rPr>
        <w:t>с</w:t>
      </w:r>
      <w:r w:rsidRPr="005E531A">
        <w:rPr>
          <w:spacing w:val="-5"/>
          <w:sz w:val="28"/>
          <w:szCs w:val="28"/>
        </w:rPr>
        <w:t xml:space="preserve"> </w:t>
      </w:r>
      <w:r w:rsidRPr="005E531A">
        <w:rPr>
          <w:sz w:val="28"/>
          <w:szCs w:val="28"/>
        </w:rPr>
        <w:t>опорой</w:t>
      </w:r>
      <w:r>
        <w:rPr>
          <w:sz w:val="28"/>
          <w:szCs w:val="28"/>
        </w:rPr>
        <w:t xml:space="preserve"> </w:t>
      </w:r>
      <w:r w:rsidRPr="005E531A">
        <w:rPr>
          <w:spacing w:val="-68"/>
          <w:sz w:val="28"/>
          <w:szCs w:val="28"/>
        </w:rPr>
        <w:t xml:space="preserve"> </w:t>
      </w:r>
      <w:r w:rsidRPr="005E531A">
        <w:rPr>
          <w:sz w:val="28"/>
          <w:szCs w:val="28"/>
        </w:rPr>
        <w:t>на</w:t>
      </w:r>
      <w:r w:rsidRPr="005E531A">
        <w:rPr>
          <w:spacing w:val="-1"/>
          <w:sz w:val="28"/>
          <w:szCs w:val="28"/>
        </w:rPr>
        <w:t xml:space="preserve"> </w:t>
      </w:r>
      <w:r w:rsidRPr="005E531A">
        <w:rPr>
          <w:sz w:val="28"/>
          <w:szCs w:val="28"/>
        </w:rPr>
        <w:t>прочитанные</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(не</w:t>
      </w:r>
      <w:r w:rsidRPr="005E531A">
        <w:rPr>
          <w:spacing w:val="-1"/>
          <w:sz w:val="28"/>
          <w:szCs w:val="28"/>
        </w:rPr>
        <w:t xml:space="preserve"> </w:t>
      </w:r>
      <w:r w:rsidRPr="005E531A">
        <w:rPr>
          <w:sz w:val="28"/>
          <w:szCs w:val="28"/>
        </w:rPr>
        <w:t>менее</w:t>
      </w:r>
      <w:r w:rsidRPr="005E531A">
        <w:rPr>
          <w:spacing w:val="-2"/>
          <w:sz w:val="28"/>
          <w:szCs w:val="28"/>
        </w:rPr>
        <w:t xml:space="preserve"> </w:t>
      </w:r>
      <w:r w:rsidRPr="005E531A">
        <w:rPr>
          <w:sz w:val="28"/>
          <w:szCs w:val="28"/>
        </w:rPr>
        <w:t>200</w:t>
      </w:r>
      <w:r w:rsidRPr="005E531A">
        <w:rPr>
          <w:spacing w:val="2"/>
          <w:sz w:val="28"/>
          <w:szCs w:val="28"/>
        </w:rPr>
        <w:t xml:space="preserve"> </w:t>
      </w:r>
      <w:r w:rsidRPr="005E531A">
        <w:rPr>
          <w:sz w:val="28"/>
          <w:szCs w:val="28"/>
        </w:rPr>
        <w:t>слов),</w:t>
      </w:r>
      <w:r w:rsidRPr="005E531A">
        <w:rPr>
          <w:spacing w:val="-2"/>
          <w:sz w:val="28"/>
          <w:szCs w:val="28"/>
        </w:rPr>
        <w:t xml:space="preserve"> </w:t>
      </w:r>
      <w:r w:rsidRPr="005E531A">
        <w:rPr>
          <w:sz w:val="28"/>
          <w:szCs w:val="28"/>
        </w:rPr>
        <w:t>аннотацию,</w:t>
      </w:r>
      <w:r w:rsidRPr="005E531A">
        <w:rPr>
          <w:spacing w:val="-2"/>
          <w:sz w:val="28"/>
          <w:szCs w:val="28"/>
        </w:rPr>
        <w:t xml:space="preserve"> </w:t>
      </w:r>
      <w:r w:rsidRPr="005E531A">
        <w:rPr>
          <w:sz w:val="28"/>
          <w:szCs w:val="28"/>
        </w:rPr>
        <w:t>отзыв;</w:t>
      </w:r>
    </w:p>
    <w:p w:rsidR="004B06CD" w:rsidRPr="004B06CD" w:rsidRDefault="004B06CD" w:rsidP="001E5752">
      <w:pPr>
        <w:pStyle w:val="a7"/>
        <w:widowControl w:val="0"/>
        <w:numPr>
          <w:ilvl w:val="1"/>
          <w:numId w:val="3"/>
        </w:numPr>
        <w:tabs>
          <w:tab w:val="left" w:pos="1126"/>
        </w:tabs>
        <w:suppressAutoHyphens w:val="0"/>
        <w:autoSpaceDE w:val="0"/>
        <w:autoSpaceDN w:val="0"/>
        <w:ind w:right="124" w:firstLine="708"/>
        <w:contextualSpacing w:val="0"/>
        <w:jc w:val="both"/>
        <w:rPr>
          <w:sz w:val="28"/>
          <w:szCs w:val="28"/>
        </w:rPr>
      </w:pPr>
      <w:r w:rsidRPr="005E531A">
        <w:rPr>
          <w:sz w:val="28"/>
          <w:szCs w:val="28"/>
        </w:rPr>
        <w:t>овладение базовыми умениями самостоятельной интерпретации и</w:t>
      </w:r>
      <w:r w:rsidRPr="005E531A">
        <w:rPr>
          <w:spacing w:val="1"/>
          <w:sz w:val="28"/>
          <w:szCs w:val="28"/>
        </w:rPr>
        <w:t xml:space="preserve"> </w:t>
      </w:r>
      <w:r w:rsidRPr="005E531A">
        <w:rPr>
          <w:sz w:val="28"/>
          <w:szCs w:val="28"/>
        </w:rPr>
        <w:t>оценки</w:t>
      </w:r>
      <w:r w:rsidRPr="005E531A">
        <w:rPr>
          <w:spacing w:val="1"/>
          <w:sz w:val="28"/>
          <w:szCs w:val="28"/>
        </w:rPr>
        <w:t xml:space="preserve"> </w:t>
      </w:r>
      <w:r w:rsidRPr="005E531A">
        <w:rPr>
          <w:sz w:val="28"/>
          <w:szCs w:val="28"/>
        </w:rPr>
        <w:t>изученных</w:t>
      </w:r>
      <w:r w:rsidRPr="005E531A">
        <w:rPr>
          <w:spacing w:val="1"/>
          <w:sz w:val="28"/>
          <w:szCs w:val="28"/>
        </w:rPr>
        <w:t xml:space="preserve"> </w:t>
      </w:r>
      <w:r w:rsidRPr="005E531A">
        <w:rPr>
          <w:sz w:val="28"/>
          <w:szCs w:val="28"/>
        </w:rPr>
        <w:t>художественных</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древнерусской,</w:t>
      </w:r>
      <w:r w:rsidRPr="005E531A">
        <w:rPr>
          <w:spacing w:val="-67"/>
          <w:sz w:val="28"/>
          <w:szCs w:val="28"/>
        </w:rPr>
        <w:t xml:space="preserve"> </w:t>
      </w:r>
      <w:r w:rsidRPr="005E531A">
        <w:rPr>
          <w:sz w:val="28"/>
          <w:szCs w:val="28"/>
        </w:rPr>
        <w:t>классической русской и зарубежной литературы и современных авторов (в</w:t>
      </w:r>
      <w:r w:rsidRPr="005E531A">
        <w:rPr>
          <w:spacing w:val="1"/>
          <w:sz w:val="28"/>
          <w:szCs w:val="28"/>
        </w:rPr>
        <w:t xml:space="preserve"> </w:t>
      </w:r>
      <w:r w:rsidRPr="005E531A">
        <w:rPr>
          <w:sz w:val="28"/>
          <w:szCs w:val="28"/>
        </w:rPr>
        <w:t>том</w:t>
      </w:r>
      <w:r w:rsidRPr="005E531A">
        <w:rPr>
          <w:spacing w:val="-1"/>
          <w:sz w:val="28"/>
          <w:szCs w:val="28"/>
        </w:rPr>
        <w:t xml:space="preserve"> </w:t>
      </w:r>
      <w:r w:rsidRPr="005E531A">
        <w:rPr>
          <w:sz w:val="28"/>
          <w:szCs w:val="28"/>
        </w:rPr>
        <w:t>числе</w:t>
      </w:r>
      <w:r w:rsidRPr="005E531A">
        <w:rPr>
          <w:spacing w:val="-2"/>
          <w:sz w:val="28"/>
          <w:szCs w:val="28"/>
        </w:rPr>
        <w:t xml:space="preserve"> </w:t>
      </w:r>
      <w:r w:rsidRPr="005E531A">
        <w:rPr>
          <w:sz w:val="28"/>
          <w:szCs w:val="28"/>
        </w:rPr>
        <w:t>с</w:t>
      </w:r>
      <w:r w:rsidRPr="005E531A">
        <w:rPr>
          <w:spacing w:val="-1"/>
          <w:sz w:val="28"/>
          <w:szCs w:val="28"/>
        </w:rPr>
        <w:t xml:space="preserve"> </w:t>
      </w:r>
      <w:r w:rsidRPr="005E531A">
        <w:rPr>
          <w:sz w:val="28"/>
          <w:szCs w:val="28"/>
        </w:rPr>
        <w:t>использованием методов</w:t>
      </w:r>
      <w:r w:rsidRPr="005E531A">
        <w:rPr>
          <w:spacing w:val="-2"/>
          <w:sz w:val="28"/>
          <w:szCs w:val="28"/>
        </w:rPr>
        <w:t xml:space="preserve"> </w:t>
      </w:r>
      <w:r w:rsidRPr="005E531A">
        <w:rPr>
          <w:sz w:val="28"/>
          <w:szCs w:val="28"/>
        </w:rPr>
        <w:t>смыслового чтения):</w:t>
      </w:r>
      <w:r>
        <w:rPr>
          <w:sz w:val="28"/>
          <w:szCs w:val="28"/>
        </w:rPr>
        <w:t xml:space="preserve"> </w:t>
      </w:r>
      <w:r w:rsidRPr="004B06CD">
        <w:rPr>
          <w:sz w:val="28"/>
          <w:szCs w:val="28"/>
        </w:rPr>
        <w:t xml:space="preserve">«Слово  </w:t>
      </w:r>
      <w:r w:rsidRPr="004B06CD">
        <w:rPr>
          <w:spacing w:val="1"/>
          <w:sz w:val="28"/>
          <w:szCs w:val="28"/>
        </w:rPr>
        <w:t xml:space="preserve"> </w:t>
      </w:r>
      <w:r w:rsidRPr="004B06CD">
        <w:rPr>
          <w:sz w:val="28"/>
          <w:szCs w:val="28"/>
        </w:rPr>
        <w:t xml:space="preserve">о  </w:t>
      </w:r>
      <w:r w:rsidRPr="004B06CD">
        <w:rPr>
          <w:spacing w:val="1"/>
          <w:sz w:val="28"/>
          <w:szCs w:val="28"/>
        </w:rPr>
        <w:t xml:space="preserve"> </w:t>
      </w:r>
      <w:r w:rsidRPr="004B06CD">
        <w:rPr>
          <w:sz w:val="28"/>
          <w:szCs w:val="28"/>
        </w:rPr>
        <w:t>полку    Игореве»;    стихотворения    М. В. Ломоносова,</w:t>
      </w:r>
      <w:r w:rsidRPr="004B06CD">
        <w:rPr>
          <w:spacing w:val="-67"/>
          <w:sz w:val="28"/>
          <w:szCs w:val="28"/>
        </w:rPr>
        <w:t xml:space="preserve">  </w:t>
      </w:r>
      <w:r w:rsidRPr="004B06CD">
        <w:rPr>
          <w:sz w:val="28"/>
          <w:szCs w:val="28"/>
        </w:rPr>
        <w:t xml:space="preserve">Г. Р. Державина;   </w:t>
      </w:r>
      <w:r w:rsidRPr="004B06CD">
        <w:rPr>
          <w:spacing w:val="1"/>
          <w:sz w:val="28"/>
          <w:szCs w:val="28"/>
        </w:rPr>
        <w:t xml:space="preserve"> </w:t>
      </w:r>
      <w:r w:rsidRPr="004B06CD">
        <w:rPr>
          <w:sz w:val="28"/>
          <w:szCs w:val="28"/>
        </w:rPr>
        <w:t xml:space="preserve">комедия   </w:t>
      </w:r>
      <w:r w:rsidRPr="004B06CD">
        <w:rPr>
          <w:spacing w:val="1"/>
          <w:sz w:val="28"/>
          <w:szCs w:val="28"/>
        </w:rPr>
        <w:t xml:space="preserve"> </w:t>
      </w:r>
      <w:r w:rsidRPr="004B06CD">
        <w:rPr>
          <w:sz w:val="28"/>
          <w:szCs w:val="28"/>
        </w:rPr>
        <w:t>Д. И. Фонвизина     «Недоросль»;     повесть</w:t>
      </w:r>
      <w:r w:rsidRPr="004B06CD">
        <w:rPr>
          <w:spacing w:val="1"/>
          <w:sz w:val="28"/>
          <w:szCs w:val="28"/>
        </w:rPr>
        <w:t xml:space="preserve"> </w:t>
      </w:r>
      <w:r w:rsidRPr="004B06CD">
        <w:rPr>
          <w:sz w:val="28"/>
          <w:szCs w:val="28"/>
        </w:rPr>
        <w:t>Н. М. Карамзина</w:t>
      </w:r>
      <w:r w:rsidRPr="004B06CD">
        <w:rPr>
          <w:spacing w:val="1"/>
          <w:sz w:val="28"/>
          <w:szCs w:val="28"/>
        </w:rPr>
        <w:t xml:space="preserve"> </w:t>
      </w:r>
      <w:r w:rsidRPr="004B06CD">
        <w:rPr>
          <w:sz w:val="28"/>
          <w:szCs w:val="28"/>
        </w:rPr>
        <w:t>«Бедная</w:t>
      </w:r>
      <w:r w:rsidRPr="004B06CD">
        <w:rPr>
          <w:spacing w:val="1"/>
          <w:sz w:val="28"/>
          <w:szCs w:val="28"/>
        </w:rPr>
        <w:t xml:space="preserve"> </w:t>
      </w:r>
      <w:r w:rsidRPr="004B06CD">
        <w:rPr>
          <w:sz w:val="28"/>
          <w:szCs w:val="28"/>
        </w:rPr>
        <w:t>Лиза»;</w:t>
      </w:r>
      <w:r w:rsidRPr="004B06CD">
        <w:rPr>
          <w:spacing w:val="1"/>
          <w:sz w:val="28"/>
          <w:szCs w:val="28"/>
        </w:rPr>
        <w:t xml:space="preserve"> </w:t>
      </w:r>
      <w:r w:rsidRPr="004B06CD">
        <w:rPr>
          <w:sz w:val="28"/>
          <w:szCs w:val="28"/>
        </w:rPr>
        <w:t>басни</w:t>
      </w:r>
      <w:r w:rsidRPr="004B06CD">
        <w:rPr>
          <w:spacing w:val="1"/>
          <w:sz w:val="28"/>
          <w:szCs w:val="28"/>
        </w:rPr>
        <w:t xml:space="preserve"> </w:t>
      </w:r>
      <w:r w:rsidRPr="004B06CD">
        <w:rPr>
          <w:sz w:val="28"/>
          <w:szCs w:val="28"/>
        </w:rPr>
        <w:t>И. А. Крылова;</w:t>
      </w:r>
      <w:r w:rsidRPr="004B06CD">
        <w:rPr>
          <w:spacing w:val="1"/>
          <w:sz w:val="28"/>
          <w:szCs w:val="28"/>
        </w:rPr>
        <w:t xml:space="preserve"> </w:t>
      </w:r>
      <w:r w:rsidRPr="004B06CD">
        <w:rPr>
          <w:sz w:val="28"/>
          <w:szCs w:val="28"/>
        </w:rPr>
        <w:t>стихотворения</w:t>
      </w:r>
      <w:r w:rsidRPr="004B06CD">
        <w:rPr>
          <w:spacing w:val="1"/>
          <w:sz w:val="28"/>
          <w:szCs w:val="28"/>
        </w:rPr>
        <w:t xml:space="preserve"> </w:t>
      </w:r>
      <w:r w:rsidRPr="004B06CD">
        <w:rPr>
          <w:sz w:val="28"/>
          <w:szCs w:val="28"/>
        </w:rPr>
        <w:t xml:space="preserve">и </w:t>
      </w:r>
      <w:r w:rsidRPr="004B06CD">
        <w:rPr>
          <w:spacing w:val="-67"/>
          <w:sz w:val="28"/>
          <w:szCs w:val="28"/>
        </w:rPr>
        <w:t xml:space="preserve"> </w:t>
      </w:r>
      <w:r w:rsidRPr="004B06CD">
        <w:rPr>
          <w:sz w:val="28"/>
          <w:szCs w:val="28"/>
        </w:rPr>
        <w:t>баллады</w:t>
      </w:r>
      <w:r w:rsidRPr="004B06CD">
        <w:rPr>
          <w:spacing w:val="1"/>
          <w:sz w:val="28"/>
          <w:szCs w:val="28"/>
        </w:rPr>
        <w:t xml:space="preserve"> </w:t>
      </w:r>
      <w:r w:rsidRPr="004B06CD">
        <w:rPr>
          <w:sz w:val="28"/>
          <w:szCs w:val="28"/>
        </w:rPr>
        <w:t>В. А. Жуковского;</w:t>
      </w:r>
      <w:r w:rsidRPr="004B06CD">
        <w:rPr>
          <w:spacing w:val="1"/>
          <w:sz w:val="28"/>
          <w:szCs w:val="28"/>
        </w:rPr>
        <w:t xml:space="preserve"> </w:t>
      </w:r>
      <w:r w:rsidRPr="004B06CD">
        <w:rPr>
          <w:sz w:val="28"/>
          <w:szCs w:val="28"/>
        </w:rPr>
        <w:t>комедия</w:t>
      </w:r>
      <w:r w:rsidRPr="004B06CD">
        <w:rPr>
          <w:spacing w:val="1"/>
          <w:sz w:val="28"/>
          <w:szCs w:val="28"/>
        </w:rPr>
        <w:t xml:space="preserve"> </w:t>
      </w:r>
      <w:r w:rsidRPr="004B06CD">
        <w:rPr>
          <w:sz w:val="28"/>
          <w:szCs w:val="28"/>
        </w:rPr>
        <w:t>А. С. Грибоедова</w:t>
      </w:r>
      <w:r w:rsidRPr="004B06CD">
        <w:rPr>
          <w:spacing w:val="1"/>
          <w:sz w:val="28"/>
          <w:szCs w:val="28"/>
        </w:rPr>
        <w:t xml:space="preserve"> </w:t>
      </w:r>
      <w:r w:rsidRPr="004B06CD">
        <w:rPr>
          <w:sz w:val="28"/>
          <w:szCs w:val="28"/>
        </w:rPr>
        <w:t>«Горе</w:t>
      </w:r>
      <w:r w:rsidRPr="004B06CD">
        <w:rPr>
          <w:spacing w:val="1"/>
          <w:sz w:val="28"/>
          <w:szCs w:val="28"/>
        </w:rPr>
        <w:t xml:space="preserve"> </w:t>
      </w:r>
      <w:r w:rsidRPr="004B06CD">
        <w:rPr>
          <w:sz w:val="28"/>
          <w:szCs w:val="28"/>
        </w:rPr>
        <w:t>от</w:t>
      </w:r>
      <w:r w:rsidRPr="004B06CD">
        <w:rPr>
          <w:spacing w:val="1"/>
          <w:sz w:val="28"/>
          <w:szCs w:val="28"/>
        </w:rPr>
        <w:t xml:space="preserve"> </w:t>
      </w:r>
      <w:r w:rsidRPr="004B06CD">
        <w:rPr>
          <w:sz w:val="28"/>
          <w:szCs w:val="28"/>
        </w:rPr>
        <w:t>ума»;</w:t>
      </w:r>
      <w:r w:rsidRPr="004B06CD">
        <w:rPr>
          <w:spacing w:val="1"/>
          <w:sz w:val="28"/>
          <w:szCs w:val="28"/>
        </w:rPr>
        <w:t xml:space="preserve"> </w:t>
      </w:r>
      <w:r w:rsidRPr="004B06CD">
        <w:rPr>
          <w:sz w:val="28"/>
          <w:szCs w:val="28"/>
        </w:rPr>
        <w:t>произведения</w:t>
      </w:r>
      <w:r w:rsidRPr="004B06CD">
        <w:rPr>
          <w:spacing w:val="1"/>
          <w:sz w:val="28"/>
          <w:szCs w:val="28"/>
        </w:rPr>
        <w:t xml:space="preserve"> </w:t>
      </w:r>
      <w:r w:rsidRPr="004B06CD">
        <w:rPr>
          <w:sz w:val="28"/>
          <w:szCs w:val="28"/>
        </w:rPr>
        <w:t>А. С. Пушкина:</w:t>
      </w:r>
      <w:r w:rsidRPr="004B06CD">
        <w:rPr>
          <w:spacing w:val="1"/>
          <w:sz w:val="28"/>
          <w:szCs w:val="28"/>
        </w:rPr>
        <w:t xml:space="preserve"> </w:t>
      </w:r>
      <w:r w:rsidRPr="004B06CD">
        <w:rPr>
          <w:sz w:val="28"/>
          <w:szCs w:val="28"/>
        </w:rPr>
        <w:t>стихотворения, поэма</w:t>
      </w:r>
      <w:r w:rsidRPr="004B06CD">
        <w:rPr>
          <w:spacing w:val="1"/>
          <w:sz w:val="28"/>
          <w:szCs w:val="28"/>
        </w:rPr>
        <w:t xml:space="preserve"> </w:t>
      </w:r>
      <w:r w:rsidRPr="004B06CD">
        <w:rPr>
          <w:sz w:val="28"/>
          <w:szCs w:val="28"/>
        </w:rPr>
        <w:t>«Медный</w:t>
      </w:r>
      <w:r w:rsidRPr="004B06CD">
        <w:rPr>
          <w:spacing w:val="1"/>
          <w:sz w:val="28"/>
          <w:szCs w:val="28"/>
        </w:rPr>
        <w:t xml:space="preserve"> </w:t>
      </w:r>
      <w:r w:rsidRPr="004B06CD">
        <w:rPr>
          <w:sz w:val="28"/>
          <w:szCs w:val="28"/>
        </w:rPr>
        <w:t>всадник»,</w:t>
      </w:r>
      <w:r w:rsidRPr="004B06CD">
        <w:rPr>
          <w:spacing w:val="1"/>
          <w:sz w:val="28"/>
          <w:szCs w:val="28"/>
        </w:rPr>
        <w:t xml:space="preserve"> </w:t>
      </w:r>
      <w:r w:rsidRPr="004B06CD">
        <w:rPr>
          <w:sz w:val="28"/>
          <w:szCs w:val="28"/>
        </w:rPr>
        <w:t>роман</w:t>
      </w:r>
      <w:r w:rsidRPr="004B06CD">
        <w:rPr>
          <w:spacing w:val="48"/>
          <w:sz w:val="28"/>
          <w:szCs w:val="28"/>
        </w:rPr>
        <w:t xml:space="preserve"> </w:t>
      </w:r>
      <w:r w:rsidRPr="004B06CD">
        <w:rPr>
          <w:sz w:val="28"/>
          <w:szCs w:val="28"/>
        </w:rPr>
        <w:t>в</w:t>
      </w:r>
      <w:r w:rsidRPr="004B06CD">
        <w:rPr>
          <w:spacing w:val="46"/>
          <w:sz w:val="28"/>
          <w:szCs w:val="28"/>
        </w:rPr>
        <w:t xml:space="preserve"> </w:t>
      </w:r>
      <w:r w:rsidRPr="004B06CD">
        <w:rPr>
          <w:sz w:val="28"/>
          <w:szCs w:val="28"/>
        </w:rPr>
        <w:t>стихах</w:t>
      </w:r>
      <w:r w:rsidRPr="004B06CD">
        <w:rPr>
          <w:spacing w:val="48"/>
          <w:sz w:val="28"/>
          <w:szCs w:val="28"/>
        </w:rPr>
        <w:t xml:space="preserve"> </w:t>
      </w:r>
      <w:r w:rsidRPr="004B06CD">
        <w:rPr>
          <w:sz w:val="28"/>
          <w:szCs w:val="28"/>
        </w:rPr>
        <w:t>«Евгений</w:t>
      </w:r>
      <w:r w:rsidRPr="004B06CD">
        <w:rPr>
          <w:spacing w:val="47"/>
          <w:sz w:val="28"/>
          <w:szCs w:val="28"/>
        </w:rPr>
        <w:t xml:space="preserve"> </w:t>
      </w:r>
      <w:r w:rsidRPr="004B06CD">
        <w:rPr>
          <w:sz w:val="28"/>
          <w:szCs w:val="28"/>
        </w:rPr>
        <w:t>Онегин»,</w:t>
      </w:r>
      <w:r w:rsidRPr="004B06CD">
        <w:rPr>
          <w:spacing w:val="47"/>
          <w:sz w:val="28"/>
          <w:szCs w:val="28"/>
        </w:rPr>
        <w:t xml:space="preserve"> </w:t>
      </w:r>
      <w:r w:rsidRPr="004B06CD">
        <w:rPr>
          <w:sz w:val="28"/>
          <w:szCs w:val="28"/>
        </w:rPr>
        <w:t>роман</w:t>
      </w:r>
      <w:r w:rsidRPr="004B06CD">
        <w:rPr>
          <w:spacing w:val="48"/>
          <w:sz w:val="28"/>
          <w:szCs w:val="28"/>
        </w:rPr>
        <w:t xml:space="preserve"> </w:t>
      </w:r>
      <w:r w:rsidRPr="004B06CD">
        <w:rPr>
          <w:sz w:val="28"/>
          <w:szCs w:val="28"/>
        </w:rPr>
        <w:t>«Капитанская</w:t>
      </w:r>
      <w:r w:rsidRPr="004B06CD">
        <w:rPr>
          <w:spacing w:val="48"/>
          <w:sz w:val="28"/>
          <w:szCs w:val="28"/>
        </w:rPr>
        <w:t xml:space="preserve"> </w:t>
      </w:r>
      <w:r w:rsidRPr="004B06CD">
        <w:rPr>
          <w:sz w:val="28"/>
          <w:szCs w:val="28"/>
        </w:rPr>
        <w:t>дочка»,</w:t>
      </w:r>
      <w:r w:rsidRPr="004B06CD">
        <w:rPr>
          <w:spacing w:val="46"/>
          <w:sz w:val="28"/>
          <w:szCs w:val="28"/>
        </w:rPr>
        <w:t xml:space="preserve"> </w:t>
      </w:r>
      <w:r w:rsidRPr="004B06CD">
        <w:rPr>
          <w:sz w:val="28"/>
          <w:szCs w:val="28"/>
        </w:rPr>
        <w:t>повесть «Станционный</w:t>
      </w:r>
      <w:r w:rsidRPr="004B06CD">
        <w:rPr>
          <w:spacing w:val="1"/>
          <w:sz w:val="28"/>
          <w:szCs w:val="28"/>
        </w:rPr>
        <w:t xml:space="preserve"> </w:t>
      </w:r>
      <w:r w:rsidRPr="004B06CD">
        <w:rPr>
          <w:sz w:val="28"/>
          <w:szCs w:val="28"/>
        </w:rPr>
        <w:t>смотритель»;</w:t>
      </w:r>
      <w:r w:rsidRPr="004B06CD">
        <w:rPr>
          <w:spacing w:val="1"/>
          <w:sz w:val="28"/>
          <w:szCs w:val="28"/>
        </w:rPr>
        <w:t xml:space="preserve"> </w:t>
      </w:r>
      <w:r w:rsidRPr="004B06CD">
        <w:rPr>
          <w:sz w:val="28"/>
          <w:szCs w:val="28"/>
        </w:rPr>
        <w:t>произведения</w:t>
      </w:r>
      <w:r w:rsidRPr="004B06CD">
        <w:rPr>
          <w:spacing w:val="1"/>
          <w:sz w:val="28"/>
          <w:szCs w:val="28"/>
        </w:rPr>
        <w:t xml:space="preserve"> </w:t>
      </w:r>
      <w:r w:rsidRPr="004B06CD">
        <w:rPr>
          <w:sz w:val="28"/>
          <w:szCs w:val="28"/>
        </w:rPr>
        <w:t>М. Ю. Лермонтова:</w:t>
      </w:r>
      <w:r w:rsidRPr="004B06CD">
        <w:rPr>
          <w:spacing w:val="-67"/>
          <w:sz w:val="28"/>
          <w:szCs w:val="28"/>
        </w:rPr>
        <w:t xml:space="preserve"> </w:t>
      </w:r>
      <w:r w:rsidRPr="004B06CD">
        <w:rPr>
          <w:sz w:val="28"/>
          <w:szCs w:val="28"/>
        </w:rPr>
        <w:t>стихотворения,</w:t>
      </w:r>
      <w:r w:rsidRPr="004B06CD">
        <w:rPr>
          <w:spacing w:val="-11"/>
          <w:sz w:val="28"/>
          <w:szCs w:val="28"/>
        </w:rPr>
        <w:t xml:space="preserve"> </w:t>
      </w:r>
      <w:r w:rsidRPr="004B06CD">
        <w:rPr>
          <w:sz w:val="28"/>
          <w:szCs w:val="28"/>
        </w:rPr>
        <w:t>«Песня</w:t>
      </w:r>
      <w:r w:rsidRPr="004B06CD">
        <w:rPr>
          <w:spacing w:val="-10"/>
          <w:sz w:val="28"/>
          <w:szCs w:val="28"/>
        </w:rPr>
        <w:t xml:space="preserve"> </w:t>
      </w:r>
      <w:r w:rsidRPr="004B06CD">
        <w:rPr>
          <w:sz w:val="28"/>
          <w:szCs w:val="28"/>
        </w:rPr>
        <w:t>про</w:t>
      </w:r>
      <w:r w:rsidRPr="004B06CD">
        <w:rPr>
          <w:spacing w:val="-10"/>
          <w:sz w:val="28"/>
          <w:szCs w:val="28"/>
        </w:rPr>
        <w:t xml:space="preserve"> </w:t>
      </w:r>
      <w:r w:rsidRPr="004B06CD">
        <w:rPr>
          <w:sz w:val="28"/>
          <w:szCs w:val="28"/>
        </w:rPr>
        <w:t>царя</w:t>
      </w:r>
      <w:r w:rsidRPr="004B06CD">
        <w:rPr>
          <w:spacing w:val="-10"/>
          <w:sz w:val="28"/>
          <w:szCs w:val="28"/>
        </w:rPr>
        <w:t xml:space="preserve"> </w:t>
      </w:r>
      <w:r w:rsidRPr="004B06CD">
        <w:rPr>
          <w:sz w:val="28"/>
          <w:szCs w:val="28"/>
        </w:rPr>
        <w:t>Ивана</w:t>
      </w:r>
      <w:r w:rsidRPr="004B06CD">
        <w:rPr>
          <w:spacing w:val="-11"/>
          <w:sz w:val="28"/>
          <w:szCs w:val="28"/>
        </w:rPr>
        <w:t xml:space="preserve"> </w:t>
      </w:r>
      <w:r w:rsidRPr="004B06CD">
        <w:rPr>
          <w:sz w:val="28"/>
          <w:szCs w:val="28"/>
        </w:rPr>
        <w:t>Васильевича,</w:t>
      </w:r>
      <w:r w:rsidRPr="004B06CD">
        <w:rPr>
          <w:spacing w:val="-7"/>
          <w:sz w:val="28"/>
          <w:szCs w:val="28"/>
        </w:rPr>
        <w:t xml:space="preserve"> </w:t>
      </w:r>
      <w:r w:rsidRPr="004B06CD">
        <w:rPr>
          <w:sz w:val="28"/>
          <w:szCs w:val="28"/>
        </w:rPr>
        <w:t>молодого</w:t>
      </w:r>
      <w:r w:rsidRPr="004B06CD">
        <w:rPr>
          <w:spacing w:val="-12"/>
          <w:sz w:val="28"/>
          <w:szCs w:val="28"/>
        </w:rPr>
        <w:t xml:space="preserve"> </w:t>
      </w:r>
      <w:r w:rsidRPr="004B06CD">
        <w:rPr>
          <w:sz w:val="28"/>
          <w:szCs w:val="28"/>
        </w:rPr>
        <w:t>опричника</w:t>
      </w:r>
      <w:r w:rsidRPr="004B06CD">
        <w:rPr>
          <w:spacing w:val="-12"/>
          <w:sz w:val="28"/>
          <w:szCs w:val="28"/>
        </w:rPr>
        <w:t xml:space="preserve"> </w:t>
      </w:r>
      <w:r w:rsidRPr="004B06CD">
        <w:rPr>
          <w:sz w:val="28"/>
          <w:szCs w:val="28"/>
        </w:rPr>
        <w:t>и</w:t>
      </w:r>
    </w:p>
    <w:p w:rsidR="004B06CD" w:rsidRPr="005E531A" w:rsidRDefault="004B06CD" w:rsidP="004B06CD">
      <w:pPr>
        <w:pStyle w:val="a0"/>
        <w:spacing w:before="67"/>
        <w:ind w:right="118"/>
        <w:jc w:val="both"/>
      </w:pPr>
      <w:r w:rsidRPr="005E531A">
        <w:t>удалого</w:t>
      </w:r>
      <w:r w:rsidRPr="005E531A">
        <w:rPr>
          <w:spacing w:val="1"/>
        </w:rPr>
        <w:t xml:space="preserve"> </w:t>
      </w:r>
      <w:r w:rsidRPr="005E531A">
        <w:t>купца</w:t>
      </w:r>
      <w:r w:rsidRPr="005E531A">
        <w:rPr>
          <w:spacing w:val="1"/>
        </w:rPr>
        <w:t xml:space="preserve"> </w:t>
      </w:r>
      <w:r w:rsidRPr="005E531A">
        <w:t>Калашникова»,</w:t>
      </w:r>
      <w:r w:rsidRPr="005E531A">
        <w:rPr>
          <w:spacing w:val="1"/>
        </w:rPr>
        <w:t xml:space="preserve"> </w:t>
      </w:r>
      <w:r w:rsidRPr="005E531A">
        <w:t>поэма</w:t>
      </w:r>
      <w:r w:rsidRPr="005E531A">
        <w:rPr>
          <w:spacing w:val="1"/>
        </w:rPr>
        <w:t xml:space="preserve"> </w:t>
      </w:r>
      <w:r w:rsidRPr="005E531A">
        <w:t>«Мцыри»,</w:t>
      </w:r>
      <w:r w:rsidRPr="005E531A">
        <w:rPr>
          <w:spacing w:val="1"/>
        </w:rPr>
        <w:t xml:space="preserve"> </w:t>
      </w:r>
      <w:r w:rsidRPr="005E531A">
        <w:t>роман</w:t>
      </w:r>
      <w:r w:rsidRPr="005E531A">
        <w:rPr>
          <w:spacing w:val="1"/>
        </w:rPr>
        <w:t xml:space="preserve"> </w:t>
      </w:r>
      <w:r w:rsidRPr="005E531A">
        <w:t>«Герой</w:t>
      </w:r>
      <w:r w:rsidRPr="005E531A">
        <w:rPr>
          <w:spacing w:val="1"/>
        </w:rPr>
        <w:t xml:space="preserve"> </w:t>
      </w:r>
      <w:r w:rsidRPr="005E531A">
        <w:t>нашего</w:t>
      </w:r>
      <w:r w:rsidRPr="005E531A">
        <w:rPr>
          <w:spacing w:val="1"/>
        </w:rPr>
        <w:t xml:space="preserve"> </w:t>
      </w:r>
      <w:r w:rsidRPr="005E531A">
        <w:t xml:space="preserve">времени»;  </w:t>
      </w:r>
      <w:r w:rsidRPr="005E531A">
        <w:rPr>
          <w:spacing w:val="67"/>
        </w:rPr>
        <w:t xml:space="preserve"> </w:t>
      </w:r>
      <w:r w:rsidRPr="005E531A">
        <w:t xml:space="preserve">произведения  </w:t>
      </w:r>
      <w:r w:rsidRPr="005E531A">
        <w:rPr>
          <w:spacing w:val="68"/>
        </w:rPr>
        <w:t xml:space="preserve"> </w:t>
      </w:r>
      <w:r w:rsidRPr="005E531A">
        <w:t>Н.</w:t>
      </w:r>
      <w:r w:rsidRPr="005E531A">
        <w:rPr>
          <w:spacing w:val="2"/>
        </w:rPr>
        <w:t xml:space="preserve"> </w:t>
      </w:r>
      <w:r w:rsidRPr="005E531A">
        <w:t>В.</w:t>
      </w:r>
      <w:r w:rsidRPr="005E531A">
        <w:rPr>
          <w:spacing w:val="-2"/>
        </w:rPr>
        <w:t xml:space="preserve"> </w:t>
      </w:r>
      <w:r w:rsidRPr="005E531A">
        <w:t xml:space="preserve">Гоголя:  </w:t>
      </w:r>
      <w:r w:rsidRPr="005E531A">
        <w:rPr>
          <w:spacing w:val="68"/>
        </w:rPr>
        <w:t xml:space="preserve"> </w:t>
      </w:r>
      <w:r w:rsidRPr="005E531A">
        <w:t xml:space="preserve">комедия  </w:t>
      </w:r>
      <w:r w:rsidRPr="005E531A">
        <w:rPr>
          <w:spacing w:val="68"/>
        </w:rPr>
        <w:t xml:space="preserve"> </w:t>
      </w:r>
      <w:r w:rsidRPr="005E531A">
        <w:t xml:space="preserve">«Ревизор»,  </w:t>
      </w:r>
      <w:r w:rsidRPr="005E531A">
        <w:rPr>
          <w:spacing w:val="67"/>
        </w:rPr>
        <w:t xml:space="preserve"> </w:t>
      </w:r>
      <w:r w:rsidRPr="005E531A">
        <w:t>повесть</w:t>
      </w:r>
    </w:p>
    <w:p w:rsidR="004B06CD" w:rsidRPr="005E531A" w:rsidRDefault="004B06CD" w:rsidP="004B06CD">
      <w:pPr>
        <w:pStyle w:val="a0"/>
        <w:ind w:right="115"/>
        <w:jc w:val="both"/>
      </w:pPr>
      <w:r w:rsidRPr="005E531A">
        <w:t xml:space="preserve">«Шинель»,  </w:t>
      </w:r>
      <w:r w:rsidRPr="005E531A">
        <w:rPr>
          <w:spacing w:val="1"/>
        </w:rPr>
        <w:t xml:space="preserve"> </w:t>
      </w:r>
      <w:r w:rsidRPr="005E531A">
        <w:t xml:space="preserve">поэма  </w:t>
      </w:r>
      <w:r w:rsidRPr="005E531A">
        <w:rPr>
          <w:spacing w:val="1"/>
        </w:rPr>
        <w:t xml:space="preserve"> </w:t>
      </w:r>
      <w:r w:rsidRPr="005E531A">
        <w:t xml:space="preserve">«Мёртвые  </w:t>
      </w:r>
      <w:r w:rsidRPr="005E531A">
        <w:rPr>
          <w:spacing w:val="1"/>
        </w:rPr>
        <w:t xml:space="preserve"> </w:t>
      </w:r>
      <w:r w:rsidRPr="005E531A">
        <w:t>души»;    стихотворения    Ф. И. Тютчева,</w:t>
      </w:r>
      <w:r w:rsidRPr="005E531A">
        <w:rPr>
          <w:spacing w:val="-68"/>
        </w:rPr>
        <w:t xml:space="preserve"> </w:t>
      </w:r>
      <w:r w:rsidRPr="005E531A">
        <w:t>А. А. Фета,</w:t>
      </w:r>
      <w:r w:rsidRPr="005E531A">
        <w:rPr>
          <w:spacing w:val="1"/>
        </w:rPr>
        <w:t xml:space="preserve"> </w:t>
      </w:r>
      <w:r w:rsidRPr="005E531A">
        <w:t>Н. А. Некрасова;</w:t>
      </w:r>
      <w:r w:rsidRPr="005E531A">
        <w:rPr>
          <w:spacing w:val="1"/>
        </w:rPr>
        <w:t xml:space="preserve"> </w:t>
      </w:r>
      <w:r w:rsidRPr="005E531A">
        <w:t>«Повесть</w:t>
      </w:r>
      <w:r w:rsidRPr="005E531A">
        <w:rPr>
          <w:spacing w:val="1"/>
        </w:rPr>
        <w:t xml:space="preserve"> </w:t>
      </w:r>
      <w:r w:rsidRPr="005E531A">
        <w:t>о</w:t>
      </w:r>
      <w:r w:rsidRPr="005E531A">
        <w:rPr>
          <w:spacing w:val="1"/>
        </w:rPr>
        <w:t xml:space="preserve"> </w:t>
      </w:r>
      <w:r w:rsidRPr="005E531A">
        <w:t>том,</w:t>
      </w:r>
      <w:r w:rsidRPr="005E531A">
        <w:rPr>
          <w:spacing w:val="1"/>
        </w:rPr>
        <w:t xml:space="preserve"> </w:t>
      </w:r>
      <w:r w:rsidRPr="005E531A">
        <w:t>как</w:t>
      </w:r>
      <w:r w:rsidRPr="005E531A">
        <w:rPr>
          <w:spacing w:val="1"/>
        </w:rPr>
        <w:t xml:space="preserve"> </w:t>
      </w:r>
      <w:r w:rsidRPr="005E531A">
        <w:t>один</w:t>
      </w:r>
      <w:r w:rsidRPr="005E531A">
        <w:rPr>
          <w:spacing w:val="1"/>
        </w:rPr>
        <w:t xml:space="preserve"> </w:t>
      </w:r>
      <w:r w:rsidRPr="005E531A">
        <w:t>мужик</w:t>
      </w:r>
      <w:r w:rsidRPr="005E531A">
        <w:rPr>
          <w:spacing w:val="1"/>
        </w:rPr>
        <w:t xml:space="preserve"> </w:t>
      </w:r>
      <w:r w:rsidRPr="005E531A">
        <w:t>двух</w:t>
      </w:r>
      <w:r w:rsidRPr="005E531A">
        <w:rPr>
          <w:spacing w:val="1"/>
        </w:rPr>
        <w:t xml:space="preserve"> </w:t>
      </w:r>
      <w:r w:rsidRPr="005E531A">
        <w:t>генералов</w:t>
      </w:r>
      <w:r w:rsidRPr="005E531A">
        <w:rPr>
          <w:spacing w:val="1"/>
        </w:rPr>
        <w:t xml:space="preserve"> </w:t>
      </w:r>
      <w:r w:rsidRPr="005E531A">
        <w:t>прокормил»</w:t>
      </w:r>
      <w:r w:rsidRPr="005E531A">
        <w:rPr>
          <w:spacing w:val="1"/>
        </w:rPr>
        <w:t xml:space="preserve"> </w:t>
      </w:r>
      <w:r w:rsidRPr="005E531A">
        <w:t>М. Е. Салтыкова-Щедрина;</w:t>
      </w:r>
      <w:r w:rsidRPr="005E531A">
        <w:rPr>
          <w:spacing w:val="1"/>
        </w:rPr>
        <w:t xml:space="preserve"> </w:t>
      </w:r>
      <w:r w:rsidRPr="005E531A">
        <w:t>по</w:t>
      </w:r>
      <w:r w:rsidRPr="005E531A">
        <w:rPr>
          <w:spacing w:val="1"/>
        </w:rPr>
        <w:t xml:space="preserve"> </w:t>
      </w:r>
      <w:r w:rsidRPr="005E531A">
        <w:t>одному</w:t>
      </w:r>
      <w:r w:rsidRPr="005E531A">
        <w:rPr>
          <w:spacing w:val="-67"/>
        </w:rPr>
        <w:t xml:space="preserve"> </w:t>
      </w:r>
      <w:r w:rsidRPr="005E531A">
        <w:t>произведению (по выбору)</w:t>
      </w:r>
      <w:r w:rsidRPr="005E531A">
        <w:rPr>
          <w:spacing w:val="1"/>
        </w:rPr>
        <w:t xml:space="preserve"> </w:t>
      </w:r>
      <w:r w:rsidRPr="005E531A">
        <w:t>следующих</w:t>
      </w:r>
      <w:r w:rsidRPr="005E531A">
        <w:rPr>
          <w:spacing w:val="1"/>
        </w:rPr>
        <w:t xml:space="preserve"> </w:t>
      </w:r>
      <w:r w:rsidRPr="005E531A">
        <w:t>писателей:</w:t>
      </w:r>
      <w:r w:rsidRPr="005E531A">
        <w:rPr>
          <w:spacing w:val="1"/>
        </w:rPr>
        <w:t xml:space="preserve"> </w:t>
      </w:r>
      <w:r w:rsidRPr="005E531A">
        <w:t>Ф. М. Достоевский,</w:t>
      </w:r>
      <w:r w:rsidRPr="005E531A">
        <w:rPr>
          <w:spacing w:val="70"/>
        </w:rPr>
        <w:t xml:space="preserve"> </w:t>
      </w:r>
      <w:r w:rsidRPr="005E531A">
        <w:t>И.</w:t>
      </w:r>
      <w:r w:rsidRPr="005E531A">
        <w:rPr>
          <w:spacing w:val="-67"/>
        </w:rPr>
        <w:t xml:space="preserve"> </w:t>
      </w:r>
      <w:r w:rsidRPr="005E531A">
        <w:t>С. Тургенев,</w:t>
      </w:r>
      <w:r w:rsidRPr="005E531A">
        <w:rPr>
          <w:spacing w:val="1"/>
        </w:rPr>
        <w:t xml:space="preserve"> </w:t>
      </w:r>
      <w:r w:rsidRPr="005E531A">
        <w:t>Л. Н. Толстой,</w:t>
      </w:r>
      <w:r w:rsidRPr="005E531A">
        <w:rPr>
          <w:spacing w:val="1"/>
        </w:rPr>
        <w:t xml:space="preserve"> </w:t>
      </w:r>
      <w:r w:rsidRPr="005E531A">
        <w:t>Н. С. Лесков;</w:t>
      </w:r>
      <w:r w:rsidRPr="005E531A">
        <w:rPr>
          <w:spacing w:val="1"/>
        </w:rPr>
        <w:t xml:space="preserve"> </w:t>
      </w:r>
      <w:r w:rsidRPr="005E531A">
        <w:t>рассказы</w:t>
      </w:r>
      <w:r w:rsidRPr="005E531A">
        <w:rPr>
          <w:spacing w:val="1"/>
        </w:rPr>
        <w:t xml:space="preserve"> </w:t>
      </w:r>
      <w:r w:rsidRPr="005E531A">
        <w:t>А. П. Чехова;</w:t>
      </w:r>
      <w:r w:rsidRPr="005E531A">
        <w:rPr>
          <w:spacing w:val="1"/>
        </w:rPr>
        <w:t xml:space="preserve"> </w:t>
      </w:r>
      <w:r w:rsidRPr="005E531A">
        <w:rPr>
          <w:spacing w:val="-1"/>
        </w:rPr>
        <w:t>стихотворения</w:t>
      </w:r>
      <w:r w:rsidRPr="005E531A">
        <w:rPr>
          <w:spacing w:val="-15"/>
        </w:rPr>
        <w:t xml:space="preserve"> </w:t>
      </w:r>
      <w:r w:rsidRPr="005E531A">
        <w:rPr>
          <w:spacing w:val="-1"/>
        </w:rPr>
        <w:t xml:space="preserve">И. А. </w:t>
      </w:r>
      <w:r w:rsidRPr="005E531A">
        <w:t>Бунина,</w:t>
      </w:r>
      <w:r w:rsidRPr="005E531A">
        <w:rPr>
          <w:spacing w:val="-16"/>
        </w:rPr>
        <w:t xml:space="preserve"> </w:t>
      </w:r>
      <w:r w:rsidRPr="005E531A">
        <w:t>А.</w:t>
      </w:r>
      <w:r w:rsidRPr="005E531A">
        <w:rPr>
          <w:spacing w:val="-16"/>
        </w:rPr>
        <w:t xml:space="preserve"> </w:t>
      </w:r>
      <w:r w:rsidRPr="005E531A">
        <w:t>А.</w:t>
      </w:r>
      <w:r w:rsidRPr="005E531A">
        <w:rPr>
          <w:spacing w:val="1"/>
        </w:rPr>
        <w:t xml:space="preserve"> </w:t>
      </w:r>
      <w:r w:rsidRPr="005E531A">
        <w:t>Блока,</w:t>
      </w:r>
      <w:r w:rsidRPr="005E531A">
        <w:rPr>
          <w:spacing w:val="-16"/>
        </w:rPr>
        <w:t xml:space="preserve"> </w:t>
      </w:r>
      <w:r w:rsidRPr="005E531A">
        <w:t>В.</w:t>
      </w:r>
      <w:r w:rsidRPr="005E531A">
        <w:rPr>
          <w:spacing w:val="-1"/>
        </w:rPr>
        <w:t xml:space="preserve"> </w:t>
      </w:r>
      <w:r w:rsidRPr="005E531A">
        <w:t>В.</w:t>
      </w:r>
      <w:r w:rsidRPr="005E531A">
        <w:rPr>
          <w:spacing w:val="-1"/>
        </w:rPr>
        <w:t xml:space="preserve"> </w:t>
      </w:r>
      <w:r w:rsidRPr="005E531A">
        <w:t>Маяковского,</w:t>
      </w:r>
      <w:r w:rsidRPr="005E531A">
        <w:rPr>
          <w:spacing w:val="-18"/>
        </w:rPr>
        <w:t xml:space="preserve"> </w:t>
      </w:r>
      <w:r w:rsidRPr="005E531A">
        <w:t>С.</w:t>
      </w:r>
      <w:r w:rsidRPr="005E531A">
        <w:rPr>
          <w:spacing w:val="-1"/>
        </w:rPr>
        <w:t xml:space="preserve"> </w:t>
      </w:r>
      <w:r w:rsidRPr="005E531A">
        <w:t>А.</w:t>
      </w:r>
      <w:r w:rsidRPr="005E531A">
        <w:rPr>
          <w:spacing w:val="-1"/>
        </w:rPr>
        <w:t xml:space="preserve"> </w:t>
      </w:r>
      <w:r w:rsidRPr="005E531A">
        <w:t>Есенина,</w:t>
      </w:r>
      <w:r w:rsidRPr="005E531A">
        <w:rPr>
          <w:spacing w:val="-67"/>
        </w:rPr>
        <w:t xml:space="preserve"> </w:t>
      </w:r>
      <w:r w:rsidRPr="005E531A">
        <w:t>А. А. Ахматовой, М. И. Цветаевой, О. Э. Мандельштама, Б. Л. Пастернака;</w:t>
      </w:r>
      <w:r w:rsidRPr="005E531A">
        <w:rPr>
          <w:spacing w:val="1"/>
        </w:rPr>
        <w:t xml:space="preserve"> </w:t>
      </w:r>
      <w:r w:rsidRPr="005E531A">
        <w:t>рассказ</w:t>
      </w:r>
      <w:r w:rsidRPr="005E531A">
        <w:rPr>
          <w:spacing w:val="112"/>
        </w:rPr>
        <w:t xml:space="preserve"> </w:t>
      </w:r>
      <w:r w:rsidRPr="005E531A">
        <w:t>М.</w:t>
      </w:r>
      <w:r w:rsidRPr="005E531A">
        <w:rPr>
          <w:spacing w:val="-2"/>
        </w:rPr>
        <w:t xml:space="preserve"> </w:t>
      </w:r>
      <w:r w:rsidRPr="005E531A">
        <w:t>А.</w:t>
      </w:r>
      <w:r w:rsidRPr="005E531A">
        <w:rPr>
          <w:spacing w:val="-3"/>
        </w:rPr>
        <w:t xml:space="preserve"> </w:t>
      </w:r>
      <w:r w:rsidRPr="005E531A">
        <w:t>Шолохова</w:t>
      </w:r>
      <w:r w:rsidRPr="005E531A">
        <w:rPr>
          <w:spacing w:val="113"/>
        </w:rPr>
        <w:t xml:space="preserve"> </w:t>
      </w:r>
      <w:r w:rsidRPr="005E531A">
        <w:t>«Судьба</w:t>
      </w:r>
      <w:r w:rsidRPr="005E531A">
        <w:rPr>
          <w:spacing w:val="110"/>
        </w:rPr>
        <w:t xml:space="preserve"> </w:t>
      </w:r>
      <w:r w:rsidRPr="005E531A">
        <w:t>человека»;</w:t>
      </w:r>
      <w:r w:rsidRPr="005E531A">
        <w:rPr>
          <w:spacing w:val="111"/>
        </w:rPr>
        <w:t xml:space="preserve"> </w:t>
      </w:r>
      <w:r w:rsidRPr="005E531A">
        <w:t>поэма</w:t>
      </w:r>
      <w:r w:rsidRPr="005E531A">
        <w:rPr>
          <w:spacing w:val="113"/>
        </w:rPr>
        <w:t xml:space="preserve"> </w:t>
      </w:r>
      <w:r w:rsidRPr="005E531A">
        <w:t>А.</w:t>
      </w:r>
      <w:r w:rsidRPr="005E531A">
        <w:rPr>
          <w:spacing w:val="-1"/>
        </w:rPr>
        <w:t xml:space="preserve"> </w:t>
      </w:r>
      <w:r w:rsidRPr="005E531A">
        <w:t>Т.</w:t>
      </w:r>
      <w:r w:rsidRPr="005E531A">
        <w:rPr>
          <w:spacing w:val="-2"/>
        </w:rPr>
        <w:t xml:space="preserve"> </w:t>
      </w:r>
      <w:r w:rsidRPr="005E531A">
        <w:t>Твардовского</w:t>
      </w:r>
    </w:p>
    <w:p w:rsidR="004B06CD" w:rsidRPr="005E531A" w:rsidRDefault="004B06CD" w:rsidP="004B06CD">
      <w:pPr>
        <w:pStyle w:val="a0"/>
        <w:spacing w:line="321" w:lineRule="exact"/>
        <w:jc w:val="both"/>
      </w:pPr>
      <w:r w:rsidRPr="005E531A">
        <w:t>«Василий</w:t>
      </w:r>
      <w:r w:rsidRPr="005E531A">
        <w:rPr>
          <w:spacing w:val="8"/>
        </w:rPr>
        <w:t xml:space="preserve"> </w:t>
      </w:r>
      <w:r w:rsidRPr="005E531A">
        <w:t>Тёркин»</w:t>
      </w:r>
      <w:r w:rsidRPr="005E531A">
        <w:rPr>
          <w:spacing w:val="7"/>
        </w:rPr>
        <w:t xml:space="preserve"> </w:t>
      </w:r>
      <w:r w:rsidRPr="005E531A">
        <w:t>(избранные</w:t>
      </w:r>
      <w:r w:rsidRPr="005E531A">
        <w:rPr>
          <w:spacing w:val="8"/>
        </w:rPr>
        <w:t xml:space="preserve"> </w:t>
      </w:r>
      <w:r w:rsidRPr="005E531A">
        <w:t>главы);</w:t>
      </w:r>
      <w:r w:rsidRPr="005E531A">
        <w:rPr>
          <w:spacing w:val="7"/>
        </w:rPr>
        <w:t xml:space="preserve"> </w:t>
      </w:r>
      <w:r w:rsidRPr="005E531A">
        <w:t>рассказы</w:t>
      </w:r>
      <w:r w:rsidRPr="005E531A">
        <w:rPr>
          <w:spacing w:val="9"/>
        </w:rPr>
        <w:t xml:space="preserve"> </w:t>
      </w:r>
      <w:r w:rsidRPr="005E531A">
        <w:t>В.</w:t>
      </w:r>
      <w:r w:rsidRPr="005E531A">
        <w:rPr>
          <w:spacing w:val="2"/>
        </w:rPr>
        <w:t xml:space="preserve"> </w:t>
      </w:r>
      <w:r w:rsidRPr="005E531A">
        <w:t>М.</w:t>
      </w:r>
      <w:r w:rsidRPr="005E531A">
        <w:rPr>
          <w:spacing w:val="-4"/>
        </w:rPr>
        <w:t xml:space="preserve"> </w:t>
      </w:r>
      <w:r w:rsidRPr="005E531A">
        <w:t>Шукшина:</w:t>
      </w:r>
      <w:r w:rsidRPr="005E531A">
        <w:rPr>
          <w:spacing w:val="10"/>
        </w:rPr>
        <w:t xml:space="preserve"> </w:t>
      </w:r>
      <w:r w:rsidRPr="005E531A">
        <w:t>«Чудик»,«Стенька</w:t>
      </w:r>
      <w:r w:rsidRPr="005E531A">
        <w:rPr>
          <w:spacing w:val="58"/>
        </w:rPr>
        <w:t xml:space="preserve"> </w:t>
      </w:r>
      <w:r w:rsidRPr="005E531A">
        <w:t>Разин»;</w:t>
      </w:r>
      <w:r w:rsidRPr="005E531A">
        <w:rPr>
          <w:spacing w:val="59"/>
        </w:rPr>
        <w:t xml:space="preserve"> </w:t>
      </w:r>
      <w:r w:rsidRPr="005E531A">
        <w:t>рассказ</w:t>
      </w:r>
      <w:r w:rsidRPr="005E531A">
        <w:rPr>
          <w:spacing w:val="58"/>
        </w:rPr>
        <w:t xml:space="preserve"> </w:t>
      </w:r>
      <w:r w:rsidRPr="005E531A">
        <w:t>А.</w:t>
      </w:r>
      <w:r w:rsidRPr="005E531A">
        <w:rPr>
          <w:spacing w:val="-2"/>
        </w:rPr>
        <w:t xml:space="preserve"> </w:t>
      </w:r>
      <w:r w:rsidRPr="005E531A">
        <w:t>И.</w:t>
      </w:r>
      <w:r w:rsidRPr="005E531A">
        <w:rPr>
          <w:spacing w:val="-3"/>
        </w:rPr>
        <w:t xml:space="preserve"> </w:t>
      </w:r>
      <w:r w:rsidRPr="005E531A">
        <w:t>Солженицына</w:t>
      </w:r>
      <w:r w:rsidRPr="005E531A">
        <w:rPr>
          <w:spacing w:val="59"/>
        </w:rPr>
        <w:t xml:space="preserve"> </w:t>
      </w:r>
      <w:r w:rsidRPr="005E531A">
        <w:t>«Матрёнин</w:t>
      </w:r>
      <w:r w:rsidRPr="005E531A">
        <w:rPr>
          <w:spacing w:val="57"/>
        </w:rPr>
        <w:t xml:space="preserve"> </w:t>
      </w:r>
      <w:r w:rsidRPr="005E531A">
        <w:t>двор»,</w:t>
      </w:r>
      <w:r w:rsidRPr="005E531A">
        <w:rPr>
          <w:spacing w:val="59"/>
        </w:rPr>
        <w:t xml:space="preserve"> </w:t>
      </w:r>
      <w:r w:rsidRPr="005E531A">
        <w:t>рассказ</w:t>
      </w:r>
      <w:r w:rsidRPr="005E531A">
        <w:rPr>
          <w:spacing w:val="-68"/>
        </w:rPr>
        <w:t xml:space="preserve"> </w:t>
      </w:r>
      <w:r w:rsidRPr="005E531A">
        <w:t>В. Г. Распутина</w:t>
      </w:r>
      <w:r w:rsidRPr="005E531A">
        <w:rPr>
          <w:spacing w:val="1"/>
        </w:rPr>
        <w:t xml:space="preserve"> </w:t>
      </w:r>
      <w:r w:rsidRPr="005E531A">
        <w:t>«Уроки</w:t>
      </w:r>
      <w:r w:rsidRPr="005E531A">
        <w:rPr>
          <w:spacing w:val="1"/>
        </w:rPr>
        <w:t xml:space="preserve"> </w:t>
      </w:r>
      <w:r w:rsidRPr="005E531A">
        <w:t>французского»;</w:t>
      </w:r>
      <w:r w:rsidRPr="005E531A">
        <w:rPr>
          <w:spacing w:val="1"/>
        </w:rPr>
        <w:t xml:space="preserve"> </w:t>
      </w:r>
      <w:r w:rsidRPr="005E531A">
        <w:t>по</w:t>
      </w:r>
      <w:r w:rsidRPr="005E531A">
        <w:rPr>
          <w:spacing w:val="1"/>
        </w:rPr>
        <w:t xml:space="preserve"> </w:t>
      </w:r>
      <w:r w:rsidRPr="005E531A">
        <w:t>одному</w:t>
      </w:r>
      <w:r w:rsidRPr="005E531A">
        <w:rPr>
          <w:spacing w:val="1"/>
        </w:rPr>
        <w:t xml:space="preserve"> </w:t>
      </w:r>
      <w:r w:rsidRPr="005E531A">
        <w:t>произведению</w:t>
      </w:r>
      <w:r w:rsidRPr="005E531A">
        <w:rPr>
          <w:spacing w:val="1"/>
        </w:rPr>
        <w:t xml:space="preserve"> </w:t>
      </w:r>
      <w:r w:rsidRPr="005E531A">
        <w:t>(по</w:t>
      </w:r>
      <w:r w:rsidRPr="005E531A">
        <w:rPr>
          <w:spacing w:val="1"/>
        </w:rPr>
        <w:t xml:space="preserve"> </w:t>
      </w:r>
      <w:r w:rsidRPr="005E531A">
        <w:t>выбору)</w:t>
      </w:r>
      <w:r w:rsidRPr="005E531A">
        <w:rPr>
          <w:spacing w:val="1"/>
        </w:rPr>
        <w:t xml:space="preserve"> </w:t>
      </w:r>
      <w:r w:rsidRPr="005E531A">
        <w:t>А. П. Платонова,</w:t>
      </w:r>
      <w:r w:rsidRPr="005E531A">
        <w:rPr>
          <w:spacing w:val="1"/>
        </w:rPr>
        <w:t xml:space="preserve"> </w:t>
      </w:r>
      <w:r w:rsidRPr="005E531A">
        <w:t>М. А. Булгакова;</w:t>
      </w:r>
      <w:r w:rsidRPr="005E531A">
        <w:rPr>
          <w:spacing w:val="1"/>
        </w:rPr>
        <w:t xml:space="preserve"> </w:t>
      </w:r>
      <w:r w:rsidRPr="005E531A">
        <w:t>произведения</w:t>
      </w:r>
      <w:r w:rsidRPr="005E531A">
        <w:rPr>
          <w:spacing w:val="1"/>
        </w:rPr>
        <w:t xml:space="preserve"> </w:t>
      </w:r>
      <w:r w:rsidRPr="005E531A">
        <w:t>литературы</w:t>
      </w:r>
      <w:r w:rsidRPr="005E531A">
        <w:rPr>
          <w:spacing w:val="1"/>
        </w:rPr>
        <w:t xml:space="preserve"> </w:t>
      </w:r>
      <w:r w:rsidRPr="005E531A">
        <w:t>второй половины XX—XXI в.: не менее трёх прозаиков по выбору (в том</w:t>
      </w:r>
      <w:r w:rsidRPr="005E531A">
        <w:rPr>
          <w:spacing w:val="1"/>
        </w:rPr>
        <w:t xml:space="preserve"> </w:t>
      </w:r>
      <w:r w:rsidRPr="005E531A">
        <w:t xml:space="preserve">числе   </w:t>
      </w:r>
      <w:r w:rsidRPr="005E531A">
        <w:rPr>
          <w:spacing w:val="1"/>
        </w:rPr>
        <w:t xml:space="preserve"> </w:t>
      </w:r>
      <w:r w:rsidRPr="005E531A">
        <w:t xml:space="preserve">Ф. А. Абрамов,    Ч. Т. Айтматов,   </w:t>
      </w:r>
      <w:r w:rsidRPr="005E531A">
        <w:rPr>
          <w:spacing w:val="1"/>
        </w:rPr>
        <w:t xml:space="preserve"> </w:t>
      </w:r>
      <w:r w:rsidRPr="005E531A">
        <w:t>В. П. Астафьев,     В. И. Белов,</w:t>
      </w:r>
      <w:r w:rsidRPr="005E531A">
        <w:rPr>
          <w:spacing w:val="-67"/>
        </w:rPr>
        <w:t xml:space="preserve"> </w:t>
      </w:r>
      <w:r w:rsidRPr="005E531A">
        <w:t>В. В. Быков, Ф. А. Искандер, Ю. П. Казаков, В. Л. Кондратьев, Е. И. Носов,</w:t>
      </w:r>
      <w:r w:rsidRPr="005E531A">
        <w:rPr>
          <w:spacing w:val="-67"/>
        </w:rPr>
        <w:t xml:space="preserve"> </w:t>
      </w:r>
      <w:r w:rsidRPr="005E531A">
        <w:t>А.</w:t>
      </w:r>
      <w:r w:rsidRPr="005E531A">
        <w:rPr>
          <w:spacing w:val="-3"/>
        </w:rPr>
        <w:t xml:space="preserve"> </w:t>
      </w:r>
      <w:r w:rsidRPr="005E531A">
        <w:t>Н.</w:t>
      </w:r>
      <w:r w:rsidRPr="005E531A">
        <w:rPr>
          <w:spacing w:val="-5"/>
        </w:rPr>
        <w:t xml:space="preserve"> </w:t>
      </w:r>
      <w:r w:rsidRPr="005E531A">
        <w:t>и</w:t>
      </w:r>
      <w:r w:rsidRPr="005E531A">
        <w:rPr>
          <w:spacing w:val="-4"/>
        </w:rPr>
        <w:t xml:space="preserve"> </w:t>
      </w:r>
      <w:r w:rsidRPr="005E531A">
        <w:t>Б.</w:t>
      </w:r>
      <w:r w:rsidRPr="005E531A">
        <w:rPr>
          <w:spacing w:val="-2"/>
        </w:rPr>
        <w:t xml:space="preserve"> </w:t>
      </w:r>
      <w:r w:rsidRPr="005E531A">
        <w:t>Н.</w:t>
      </w:r>
      <w:r w:rsidRPr="005E531A">
        <w:rPr>
          <w:spacing w:val="-3"/>
        </w:rPr>
        <w:t xml:space="preserve"> </w:t>
      </w:r>
      <w:r w:rsidRPr="005E531A">
        <w:t>Стругацкие,</w:t>
      </w:r>
      <w:r w:rsidRPr="005E531A">
        <w:rPr>
          <w:spacing w:val="-5"/>
        </w:rPr>
        <w:t xml:space="preserve"> </w:t>
      </w:r>
      <w:r w:rsidRPr="005E531A">
        <w:t>В.</w:t>
      </w:r>
      <w:r w:rsidRPr="005E531A">
        <w:rPr>
          <w:spacing w:val="-1"/>
        </w:rPr>
        <w:t xml:space="preserve"> </w:t>
      </w:r>
      <w:r w:rsidRPr="005E531A">
        <w:t>Ф.</w:t>
      </w:r>
      <w:r w:rsidRPr="005E531A">
        <w:rPr>
          <w:spacing w:val="-2"/>
        </w:rPr>
        <w:t xml:space="preserve"> </w:t>
      </w:r>
      <w:r w:rsidRPr="005E531A">
        <w:t>Тендряков);</w:t>
      </w:r>
      <w:r w:rsidRPr="005E531A">
        <w:rPr>
          <w:spacing w:val="-7"/>
        </w:rPr>
        <w:t xml:space="preserve"> </w:t>
      </w:r>
      <w:r w:rsidRPr="005E531A">
        <w:t>не</w:t>
      </w:r>
      <w:r w:rsidRPr="005E531A">
        <w:rPr>
          <w:spacing w:val="-4"/>
        </w:rPr>
        <w:t xml:space="preserve"> </w:t>
      </w:r>
      <w:r w:rsidRPr="005E531A">
        <w:t>менее</w:t>
      </w:r>
      <w:r w:rsidRPr="005E531A">
        <w:rPr>
          <w:spacing w:val="-4"/>
        </w:rPr>
        <w:t xml:space="preserve"> </w:t>
      </w:r>
      <w:r w:rsidRPr="005E531A">
        <w:t>трёх</w:t>
      </w:r>
      <w:r w:rsidRPr="005E531A">
        <w:rPr>
          <w:spacing w:val="-6"/>
        </w:rPr>
        <w:t xml:space="preserve"> </w:t>
      </w:r>
      <w:r w:rsidRPr="005E531A">
        <w:t>поэтов</w:t>
      </w:r>
      <w:r w:rsidRPr="005E531A">
        <w:rPr>
          <w:spacing w:val="-7"/>
        </w:rPr>
        <w:t xml:space="preserve"> </w:t>
      </w:r>
      <w:r w:rsidRPr="005E531A">
        <w:t>по</w:t>
      </w:r>
      <w:r w:rsidRPr="005E531A">
        <w:rPr>
          <w:spacing w:val="-4"/>
        </w:rPr>
        <w:t xml:space="preserve"> </w:t>
      </w:r>
      <w:r w:rsidRPr="005E531A">
        <w:t>выбору</w:t>
      </w:r>
      <w:r w:rsidRPr="005E531A">
        <w:rPr>
          <w:spacing w:val="-68"/>
        </w:rPr>
        <w:t xml:space="preserve"> </w:t>
      </w:r>
      <w:r w:rsidRPr="005E531A">
        <w:t xml:space="preserve">(в  </w:t>
      </w:r>
      <w:r w:rsidRPr="005E531A">
        <w:rPr>
          <w:spacing w:val="1"/>
        </w:rPr>
        <w:t xml:space="preserve"> </w:t>
      </w:r>
      <w:r w:rsidRPr="005E531A">
        <w:t xml:space="preserve">том  </w:t>
      </w:r>
      <w:r w:rsidRPr="005E531A">
        <w:rPr>
          <w:spacing w:val="1"/>
        </w:rPr>
        <w:t xml:space="preserve"> </w:t>
      </w:r>
      <w:r w:rsidRPr="005E531A">
        <w:t>числе    Р.    Г. Гамзатов,    О. Ф. Берггольц,    И.    А.    Бродский,</w:t>
      </w:r>
      <w:r w:rsidRPr="005E531A">
        <w:rPr>
          <w:spacing w:val="-67"/>
        </w:rPr>
        <w:t xml:space="preserve"> </w:t>
      </w:r>
      <w:r w:rsidRPr="005E531A">
        <w:t>А. А. Вознесенский,</w:t>
      </w:r>
      <w:r w:rsidRPr="005E531A">
        <w:rPr>
          <w:spacing w:val="1"/>
        </w:rPr>
        <w:t xml:space="preserve"> </w:t>
      </w:r>
      <w:r w:rsidRPr="005E531A">
        <w:t>В. С. Высоцкий,</w:t>
      </w:r>
      <w:r w:rsidRPr="005E531A">
        <w:rPr>
          <w:spacing w:val="1"/>
        </w:rPr>
        <w:t xml:space="preserve"> </w:t>
      </w:r>
      <w:r w:rsidRPr="005E531A">
        <w:t>Е. А. Евтушенко,</w:t>
      </w:r>
      <w:r w:rsidRPr="005E531A">
        <w:rPr>
          <w:spacing w:val="1"/>
        </w:rPr>
        <w:t xml:space="preserve"> </w:t>
      </w:r>
      <w:r w:rsidRPr="005E531A">
        <w:t>Н. А. Заболоцкий,</w:t>
      </w:r>
      <w:r w:rsidRPr="005E531A">
        <w:rPr>
          <w:spacing w:val="1"/>
        </w:rPr>
        <w:t xml:space="preserve"> </w:t>
      </w:r>
      <w:r w:rsidRPr="005E531A">
        <w:t>Ю. П. Кузнецов,</w:t>
      </w:r>
      <w:r w:rsidRPr="005E531A">
        <w:rPr>
          <w:spacing w:val="71"/>
        </w:rPr>
        <w:t xml:space="preserve"> </w:t>
      </w:r>
      <w:r w:rsidRPr="005E531A">
        <w:t>А. С. Кушнер,</w:t>
      </w:r>
      <w:r w:rsidRPr="005E531A">
        <w:rPr>
          <w:spacing w:val="71"/>
        </w:rPr>
        <w:t xml:space="preserve"> </w:t>
      </w:r>
      <w:r w:rsidRPr="005E531A">
        <w:t>Б. Ш. Окуджава,   Р. И. Рождественский,</w:t>
      </w:r>
      <w:r w:rsidRPr="005E531A">
        <w:rPr>
          <w:spacing w:val="1"/>
        </w:rPr>
        <w:t xml:space="preserve"> </w:t>
      </w:r>
      <w:r w:rsidRPr="005E531A">
        <w:t>Н.</w:t>
      </w:r>
      <w:r w:rsidRPr="005E531A">
        <w:rPr>
          <w:spacing w:val="-2"/>
        </w:rPr>
        <w:t xml:space="preserve"> </w:t>
      </w:r>
      <w:r w:rsidRPr="005E531A">
        <w:t>М.</w:t>
      </w:r>
      <w:r w:rsidRPr="005E531A">
        <w:rPr>
          <w:spacing w:val="-1"/>
        </w:rPr>
        <w:t xml:space="preserve"> </w:t>
      </w:r>
      <w:r w:rsidRPr="005E531A">
        <w:t>Рубцов); Гомера,</w:t>
      </w:r>
      <w:r w:rsidRPr="005E531A">
        <w:rPr>
          <w:spacing w:val="-1"/>
        </w:rPr>
        <w:t xml:space="preserve"> </w:t>
      </w:r>
      <w:r w:rsidRPr="005E531A">
        <w:t>М.</w:t>
      </w:r>
      <w:r w:rsidRPr="005E531A">
        <w:rPr>
          <w:spacing w:val="1"/>
        </w:rPr>
        <w:t xml:space="preserve"> </w:t>
      </w:r>
      <w:r w:rsidRPr="005E531A">
        <w:t>Сервантеса,</w:t>
      </w:r>
      <w:r w:rsidRPr="005E531A">
        <w:rPr>
          <w:spacing w:val="-5"/>
        </w:rPr>
        <w:t xml:space="preserve"> </w:t>
      </w:r>
      <w:r w:rsidRPr="005E531A">
        <w:t>У.</w:t>
      </w:r>
      <w:r w:rsidRPr="005E531A">
        <w:rPr>
          <w:spacing w:val="-1"/>
        </w:rPr>
        <w:t xml:space="preserve"> </w:t>
      </w:r>
      <w:r w:rsidRPr="005E531A">
        <w:t>Шекспира;</w:t>
      </w:r>
    </w:p>
    <w:p w:rsidR="004B06CD" w:rsidRPr="005E531A" w:rsidRDefault="004B06CD" w:rsidP="001E5752">
      <w:pPr>
        <w:pStyle w:val="a7"/>
        <w:widowControl w:val="0"/>
        <w:numPr>
          <w:ilvl w:val="0"/>
          <w:numId w:val="4"/>
        </w:numPr>
        <w:tabs>
          <w:tab w:val="left" w:pos="1126"/>
        </w:tabs>
        <w:suppressAutoHyphens w:val="0"/>
        <w:autoSpaceDE w:val="0"/>
        <w:autoSpaceDN w:val="0"/>
        <w:ind w:right="116"/>
        <w:contextualSpacing w:val="0"/>
        <w:jc w:val="both"/>
        <w:rPr>
          <w:sz w:val="28"/>
          <w:szCs w:val="28"/>
        </w:rPr>
      </w:pPr>
      <w:r w:rsidRPr="005E531A">
        <w:rPr>
          <w:sz w:val="28"/>
          <w:szCs w:val="28"/>
        </w:rPr>
        <w:t>понимание</w:t>
      </w:r>
      <w:r w:rsidRPr="005E531A">
        <w:rPr>
          <w:spacing w:val="1"/>
          <w:sz w:val="28"/>
          <w:szCs w:val="28"/>
        </w:rPr>
        <w:t xml:space="preserve"> </w:t>
      </w:r>
      <w:r w:rsidRPr="005E531A">
        <w:rPr>
          <w:sz w:val="28"/>
          <w:szCs w:val="28"/>
        </w:rPr>
        <w:t>важности</w:t>
      </w:r>
      <w:r w:rsidRPr="005E531A">
        <w:rPr>
          <w:spacing w:val="1"/>
          <w:sz w:val="28"/>
          <w:szCs w:val="28"/>
        </w:rPr>
        <w:t xml:space="preserve"> </w:t>
      </w:r>
      <w:r w:rsidRPr="005E531A">
        <w:rPr>
          <w:sz w:val="28"/>
          <w:szCs w:val="28"/>
        </w:rPr>
        <w:t>чтения</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изучения</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устного</w:t>
      </w:r>
      <w:r w:rsidRPr="005E531A">
        <w:rPr>
          <w:spacing w:val="1"/>
          <w:sz w:val="28"/>
          <w:szCs w:val="28"/>
        </w:rPr>
        <w:t xml:space="preserve"> </w:t>
      </w:r>
      <w:r w:rsidRPr="005E531A">
        <w:rPr>
          <w:sz w:val="28"/>
          <w:szCs w:val="28"/>
        </w:rPr>
        <w:t>народного творчества и художественной литературы как способа познания</w:t>
      </w:r>
      <w:r w:rsidRPr="005E531A">
        <w:rPr>
          <w:spacing w:val="1"/>
          <w:sz w:val="28"/>
          <w:szCs w:val="28"/>
        </w:rPr>
        <w:t xml:space="preserve"> </w:t>
      </w:r>
      <w:r w:rsidRPr="005E531A">
        <w:rPr>
          <w:sz w:val="28"/>
          <w:szCs w:val="28"/>
        </w:rPr>
        <w:t>мира,</w:t>
      </w:r>
      <w:r w:rsidRPr="005E531A">
        <w:rPr>
          <w:spacing w:val="1"/>
          <w:sz w:val="28"/>
          <w:szCs w:val="28"/>
        </w:rPr>
        <w:t xml:space="preserve"> </w:t>
      </w:r>
      <w:r w:rsidRPr="005E531A">
        <w:rPr>
          <w:sz w:val="28"/>
          <w:szCs w:val="28"/>
        </w:rPr>
        <w:t>источника</w:t>
      </w:r>
      <w:r w:rsidRPr="005E531A">
        <w:rPr>
          <w:spacing w:val="1"/>
          <w:sz w:val="28"/>
          <w:szCs w:val="28"/>
        </w:rPr>
        <w:t xml:space="preserve"> </w:t>
      </w:r>
      <w:r w:rsidRPr="005E531A">
        <w:rPr>
          <w:sz w:val="28"/>
          <w:szCs w:val="28"/>
        </w:rPr>
        <w:t>эмоциональных</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эстетических</w:t>
      </w:r>
      <w:r w:rsidRPr="005E531A">
        <w:rPr>
          <w:spacing w:val="1"/>
          <w:sz w:val="28"/>
          <w:szCs w:val="28"/>
        </w:rPr>
        <w:t xml:space="preserve"> </w:t>
      </w:r>
      <w:r w:rsidRPr="005E531A">
        <w:rPr>
          <w:sz w:val="28"/>
          <w:szCs w:val="28"/>
        </w:rPr>
        <w:t>впечатлений,</w:t>
      </w:r>
      <w:r w:rsidRPr="005E531A">
        <w:rPr>
          <w:spacing w:val="1"/>
          <w:sz w:val="28"/>
          <w:szCs w:val="28"/>
        </w:rPr>
        <w:t xml:space="preserve"> </w:t>
      </w:r>
      <w:r w:rsidRPr="005E531A">
        <w:rPr>
          <w:sz w:val="28"/>
          <w:szCs w:val="28"/>
        </w:rPr>
        <w:t>а</w:t>
      </w:r>
      <w:r w:rsidRPr="005E531A">
        <w:rPr>
          <w:spacing w:val="1"/>
          <w:sz w:val="28"/>
          <w:szCs w:val="28"/>
        </w:rPr>
        <w:t xml:space="preserve"> </w:t>
      </w:r>
      <w:r w:rsidRPr="005E531A">
        <w:rPr>
          <w:sz w:val="28"/>
          <w:szCs w:val="28"/>
        </w:rPr>
        <w:t>также</w:t>
      </w:r>
      <w:r w:rsidRPr="005E531A">
        <w:rPr>
          <w:spacing w:val="1"/>
          <w:sz w:val="28"/>
          <w:szCs w:val="28"/>
        </w:rPr>
        <w:t xml:space="preserve"> </w:t>
      </w:r>
      <w:r w:rsidRPr="005E531A">
        <w:rPr>
          <w:sz w:val="28"/>
          <w:szCs w:val="28"/>
        </w:rPr>
        <w:t>средства</w:t>
      </w:r>
      <w:r w:rsidRPr="005E531A">
        <w:rPr>
          <w:spacing w:val="-2"/>
          <w:sz w:val="28"/>
          <w:szCs w:val="28"/>
        </w:rPr>
        <w:t xml:space="preserve"> </w:t>
      </w:r>
      <w:r w:rsidRPr="005E531A">
        <w:rPr>
          <w:sz w:val="28"/>
          <w:szCs w:val="28"/>
        </w:rPr>
        <w:t>собственного</w:t>
      </w:r>
      <w:r w:rsidRPr="005E531A">
        <w:rPr>
          <w:spacing w:val="1"/>
          <w:sz w:val="28"/>
          <w:szCs w:val="28"/>
        </w:rPr>
        <w:t xml:space="preserve"> </w:t>
      </w:r>
      <w:r w:rsidRPr="005E531A">
        <w:rPr>
          <w:sz w:val="28"/>
          <w:szCs w:val="28"/>
        </w:rPr>
        <w:t>развития;</w:t>
      </w:r>
    </w:p>
    <w:p w:rsidR="004B06CD" w:rsidRPr="005E531A" w:rsidRDefault="004B06CD" w:rsidP="001E5752">
      <w:pPr>
        <w:pStyle w:val="a7"/>
        <w:widowControl w:val="0"/>
        <w:numPr>
          <w:ilvl w:val="0"/>
          <w:numId w:val="4"/>
        </w:numPr>
        <w:tabs>
          <w:tab w:val="left" w:pos="1266"/>
        </w:tabs>
        <w:suppressAutoHyphens w:val="0"/>
        <w:autoSpaceDE w:val="0"/>
        <w:autoSpaceDN w:val="0"/>
        <w:ind w:right="120"/>
        <w:contextualSpacing w:val="0"/>
        <w:jc w:val="both"/>
        <w:rPr>
          <w:sz w:val="28"/>
          <w:szCs w:val="28"/>
        </w:rPr>
      </w:pPr>
      <w:r w:rsidRPr="005E531A">
        <w:rPr>
          <w:sz w:val="28"/>
          <w:szCs w:val="28"/>
        </w:rPr>
        <w:lastRenderedPageBreak/>
        <w:t>развитие</w:t>
      </w:r>
      <w:r w:rsidRPr="005E531A">
        <w:rPr>
          <w:spacing w:val="1"/>
          <w:sz w:val="28"/>
          <w:szCs w:val="28"/>
        </w:rPr>
        <w:t xml:space="preserve"> </w:t>
      </w:r>
      <w:r w:rsidRPr="005E531A">
        <w:rPr>
          <w:sz w:val="28"/>
          <w:szCs w:val="28"/>
        </w:rPr>
        <w:t>умения</w:t>
      </w:r>
      <w:r w:rsidRPr="005E531A">
        <w:rPr>
          <w:spacing w:val="1"/>
          <w:sz w:val="28"/>
          <w:szCs w:val="28"/>
        </w:rPr>
        <w:t xml:space="preserve"> </w:t>
      </w:r>
      <w:r w:rsidRPr="005E531A">
        <w:rPr>
          <w:sz w:val="28"/>
          <w:szCs w:val="28"/>
        </w:rPr>
        <w:t>планировать</w:t>
      </w:r>
      <w:r w:rsidRPr="005E531A">
        <w:rPr>
          <w:spacing w:val="1"/>
          <w:sz w:val="28"/>
          <w:szCs w:val="28"/>
        </w:rPr>
        <w:t xml:space="preserve"> </w:t>
      </w:r>
      <w:r w:rsidRPr="005E531A">
        <w:rPr>
          <w:sz w:val="28"/>
          <w:szCs w:val="28"/>
        </w:rPr>
        <w:t>собственное</w:t>
      </w:r>
      <w:r w:rsidRPr="005E531A">
        <w:rPr>
          <w:spacing w:val="1"/>
          <w:sz w:val="28"/>
          <w:szCs w:val="28"/>
        </w:rPr>
        <w:t xml:space="preserve"> </w:t>
      </w:r>
      <w:r w:rsidRPr="005E531A">
        <w:rPr>
          <w:sz w:val="28"/>
          <w:szCs w:val="28"/>
        </w:rPr>
        <w:t>досуговое</w:t>
      </w:r>
      <w:r w:rsidRPr="005E531A">
        <w:rPr>
          <w:spacing w:val="1"/>
          <w:sz w:val="28"/>
          <w:szCs w:val="28"/>
        </w:rPr>
        <w:t xml:space="preserve"> </w:t>
      </w:r>
      <w:r w:rsidRPr="005E531A">
        <w:rPr>
          <w:sz w:val="28"/>
          <w:szCs w:val="28"/>
        </w:rPr>
        <w:t>чтение,</w:t>
      </w:r>
      <w:r w:rsidRPr="005E531A">
        <w:rPr>
          <w:spacing w:val="1"/>
          <w:sz w:val="28"/>
          <w:szCs w:val="28"/>
        </w:rPr>
        <w:t xml:space="preserve"> </w:t>
      </w:r>
      <w:r w:rsidRPr="005E531A">
        <w:rPr>
          <w:sz w:val="28"/>
          <w:szCs w:val="28"/>
        </w:rPr>
        <w:t>формировать</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обогащать</w:t>
      </w:r>
      <w:r w:rsidRPr="005E531A">
        <w:rPr>
          <w:spacing w:val="1"/>
          <w:sz w:val="28"/>
          <w:szCs w:val="28"/>
        </w:rPr>
        <w:t xml:space="preserve"> </w:t>
      </w:r>
      <w:r w:rsidRPr="005E531A">
        <w:rPr>
          <w:sz w:val="28"/>
          <w:szCs w:val="28"/>
        </w:rPr>
        <w:t>свой</w:t>
      </w:r>
      <w:r w:rsidRPr="005E531A">
        <w:rPr>
          <w:spacing w:val="1"/>
          <w:sz w:val="28"/>
          <w:szCs w:val="28"/>
        </w:rPr>
        <w:t xml:space="preserve"> </w:t>
      </w:r>
      <w:r w:rsidRPr="005E531A">
        <w:rPr>
          <w:sz w:val="28"/>
          <w:szCs w:val="28"/>
        </w:rPr>
        <w:t>круг</w:t>
      </w:r>
      <w:r w:rsidRPr="005E531A">
        <w:rPr>
          <w:spacing w:val="1"/>
          <w:sz w:val="28"/>
          <w:szCs w:val="28"/>
        </w:rPr>
        <w:t xml:space="preserve"> </w:t>
      </w:r>
      <w:r w:rsidRPr="005E531A">
        <w:rPr>
          <w:sz w:val="28"/>
          <w:szCs w:val="28"/>
        </w:rPr>
        <w:t>чтения,</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том</w:t>
      </w:r>
      <w:r w:rsidRPr="005E531A">
        <w:rPr>
          <w:spacing w:val="1"/>
          <w:sz w:val="28"/>
          <w:szCs w:val="28"/>
        </w:rPr>
        <w:t xml:space="preserve"> </w:t>
      </w:r>
      <w:r w:rsidRPr="005E531A">
        <w:rPr>
          <w:sz w:val="28"/>
          <w:szCs w:val="28"/>
        </w:rPr>
        <w:t>числе</w:t>
      </w:r>
      <w:r w:rsidRPr="005E531A">
        <w:rPr>
          <w:spacing w:val="1"/>
          <w:sz w:val="28"/>
          <w:szCs w:val="28"/>
        </w:rPr>
        <w:t xml:space="preserve"> </w:t>
      </w:r>
      <w:r w:rsidRPr="005E531A">
        <w:rPr>
          <w:sz w:val="28"/>
          <w:szCs w:val="28"/>
        </w:rPr>
        <w:t>за</w:t>
      </w:r>
      <w:r w:rsidRPr="005E531A">
        <w:rPr>
          <w:spacing w:val="1"/>
          <w:sz w:val="28"/>
          <w:szCs w:val="28"/>
        </w:rPr>
        <w:t xml:space="preserve"> </w:t>
      </w:r>
      <w:r w:rsidRPr="005E531A">
        <w:rPr>
          <w:sz w:val="28"/>
          <w:szCs w:val="28"/>
        </w:rPr>
        <w:t>счёт</w:t>
      </w:r>
      <w:r w:rsidRPr="005E531A">
        <w:rPr>
          <w:spacing w:val="-67"/>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современной литературы;</w:t>
      </w:r>
    </w:p>
    <w:p w:rsidR="004B06CD" w:rsidRPr="005E531A" w:rsidRDefault="004B06CD" w:rsidP="001E5752">
      <w:pPr>
        <w:pStyle w:val="a7"/>
        <w:widowControl w:val="0"/>
        <w:numPr>
          <w:ilvl w:val="0"/>
          <w:numId w:val="4"/>
        </w:numPr>
        <w:tabs>
          <w:tab w:val="left" w:pos="1266"/>
        </w:tabs>
        <w:suppressAutoHyphens w:val="0"/>
        <w:autoSpaceDE w:val="0"/>
        <w:autoSpaceDN w:val="0"/>
        <w:ind w:right="124"/>
        <w:contextualSpacing w:val="0"/>
        <w:jc w:val="both"/>
        <w:rPr>
          <w:sz w:val="28"/>
          <w:szCs w:val="28"/>
        </w:rPr>
      </w:pPr>
      <w:r w:rsidRPr="005E531A">
        <w:rPr>
          <w:sz w:val="28"/>
          <w:szCs w:val="28"/>
        </w:rPr>
        <w:t>формирование</w:t>
      </w:r>
      <w:r w:rsidRPr="005E531A">
        <w:rPr>
          <w:spacing w:val="1"/>
          <w:sz w:val="28"/>
          <w:szCs w:val="28"/>
        </w:rPr>
        <w:t xml:space="preserve"> </w:t>
      </w:r>
      <w:r w:rsidRPr="005E531A">
        <w:rPr>
          <w:sz w:val="28"/>
          <w:szCs w:val="28"/>
        </w:rPr>
        <w:t>умения</w:t>
      </w:r>
      <w:r w:rsidRPr="005E531A">
        <w:rPr>
          <w:spacing w:val="1"/>
          <w:sz w:val="28"/>
          <w:szCs w:val="28"/>
        </w:rPr>
        <w:t xml:space="preserve"> </w:t>
      </w:r>
      <w:r w:rsidRPr="005E531A">
        <w:rPr>
          <w:sz w:val="28"/>
          <w:szCs w:val="28"/>
        </w:rPr>
        <w:t>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проектной</w:t>
      </w:r>
      <w:r w:rsidRPr="005E531A">
        <w:rPr>
          <w:spacing w:val="1"/>
          <w:sz w:val="28"/>
          <w:szCs w:val="28"/>
        </w:rPr>
        <w:t xml:space="preserve"> </w:t>
      </w:r>
      <w:r w:rsidRPr="005E531A">
        <w:rPr>
          <w:sz w:val="28"/>
          <w:szCs w:val="28"/>
        </w:rPr>
        <w:t>или</w:t>
      </w:r>
      <w:r w:rsidRPr="005E531A">
        <w:rPr>
          <w:spacing w:val="1"/>
          <w:sz w:val="28"/>
          <w:szCs w:val="28"/>
        </w:rPr>
        <w:t xml:space="preserve"> </w:t>
      </w:r>
      <w:r w:rsidRPr="005E531A">
        <w:rPr>
          <w:sz w:val="28"/>
          <w:szCs w:val="28"/>
        </w:rPr>
        <w:t>исследовательской</w:t>
      </w:r>
      <w:r w:rsidRPr="005E531A">
        <w:rPr>
          <w:spacing w:val="1"/>
          <w:sz w:val="28"/>
          <w:szCs w:val="28"/>
        </w:rPr>
        <w:t xml:space="preserve"> </w:t>
      </w:r>
      <w:r w:rsidRPr="005E531A">
        <w:rPr>
          <w:sz w:val="28"/>
          <w:szCs w:val="28"/>
        </w:rPr>
        <w:t>деятельности</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приобретением</w:t>
      </w:r>
      <w:r w:rsidRPr="005E531A">
        <w:rPr>
          <w:spacing w:val="1"/>
          <w:sz w:val="28"/>
          <w:szCs w:val="28"/>
        </w:rPr>
        <w:t xml:space="preserve"> </w:t>
      </w:r>
      <w:r w:rsidRPr="005E531A">
        <w:rPr>
          <w:sz w:val="28"/>
          <w:szCs w:val="28"/>
        </w:rPr>
        <w:t>опыта</w:t>
      </w:r>
      <w:r w:rsidRPr="005E531A">
        <w:rPr>
          <w:spacing w:val="1"/>
          <w:sz w:val="28"/>
          <w:szCs w:val="28"/>
        </w:rPr>
        <w:t xml:space="preserve"> </w:t>
      </w:r>
      <w:r w:rsidRPr="005E531A">
        <w:rPr>
          <w:sz w:val="28"/>
          <w:szCs w:val="28"/>
        </w:rPr>
        <w:t>публичного</w:t>
      </w:r>
      <w:r w:rsidRPr="005E531A">
        <w:rPr>
          <w:spacing w:val="1"/>
          <w:sz w:val="28"/>
          <w:szCs w:val="28"/>
        </w:rPr>
        <w:t xml:space="preserve"> </w:t>
      </w:r>
      <w:r w:rsidRPr="005E531A">
        <w:rPr>
          <w:sz w:val="28"/>
          <w:szCs w:val="28"/>
        </w:rPr>
        <w:t>представления</w:t>
      </w:r>
      <w:r w:rsidRPr="005E531A">
        <w:rPr>
          <w:spacing w:val="-1"/>
          <w:sz w:val="28"/>
          <w:szCs w:val="28"/>
        </w:rPr>
        <w:t xml:space="preserve"> </w:t>
      </w:r>
      <w:r w:rsidRPr="005E531A">
        <w:rPr>
          <w:sz w:val="28"/>
          <w:szCs w:val="28"/>
        </w:rPr>
        <w:t>полученных</w:t>
      </w:r>
      <w:r w:rsidRPr="005E531A">
        <w:rPr>
          <w:spacing w:val="1"/>
          <w:sz w:val="28"/>
          <w:szCs w:val="28"/>
        </w:rPr>
        <w:t xml:space="preserve"> </w:t>
      </w:r>
      <w:r w:rsidRPr="005E531A">
        <w:rPr>
          <w:sz w:val="28"/>
          <w:szCs w:val="28"/>
        </w:rPr>
        <w:t>результатов);</w:t>
      </w:r>
    </w:p>
    <w:p w:rsidR="004B06CD" w:rsidRPr="005E531A" w:rsidRDefault="004B06CD" w:rsidP="001E5752">
      <w:pPr>
        <w:pStyle w:val="a7"/>
        <w:widowControl w:val="0"/>
        <w:numPr>
          <w:ilvl w:val="0"/>
          <w:numId w:val="4"/>
        </w:numPr>
        <w:tabs>
          <w:tab w:val="left" w:pos="1266"/>
        </w:tabs>
        <w:suppressAutoHyphens w:val="0"/>
        <w:autoSpaceDE w:val="0"/>
        <w:autoSpaceDN w:val="0"/>
        <w:ind w:right="118"/>
        <w:contextualSpacing w:val="0"/>
        <w:jc w:val="both"/>
        <w:rPr>
          <w:sz w:val="28"/>
          <w:szCs w:val="28"/>
        </w:rPr>
      </w:pPr>
      <w:r w:rsidRPr="005E531A">
        <w:rPr>
          <w:sz w:val="28"/>
          <w:szCs w:val="28"/>
        </w:rPr>
        <w:t>овладение умением использовать словари и справочники, в том</w:t>
      </w:r>
      <w:r w:rsidRPr="005E531A">
        <w:rPr>
          <w:spacing w:val="1"/>
          <w:sz w:val="28"/>
          <w:szCs w:val="28"/>
        </w:rPr>
        <w:t xml:space="preserve"> </w:t>
      </w:r>
      <w:r w:rsidRPr="005E531A">
        <w:rPr>
          <w:sz w:val="28"/>
          <w:szCs w:val="28"/>
        </w:rPr>
        <w:t>числе</w:t>
      </w:r>
      <w:r w:rsidRPr="005E531A">
        <w:rPr>
          <w:spacing w:val="1"/>
          <w:sz w:val="28"/>
          <w:szCs w:val="28"/>
        </w:rPr>
        <w:t xml:space="preserve"> </w:t>
      </w:r>
      <w:r w:rsidRPr="005E531A">
        <w:rPr>
          <w:sz w:val="28"/>
          <w:szCs w:val="28"/>
        </w:rPr>
        <w:t>информационно-справочные</w:t>
      </w:r>
      <w:r w:rsidRPr="005E531A">
        <w:rPr>
          <w:spacing w:val="1"/>
          <w:sz w:val="28"/>
          <w:szCs w:val="28"/>
        </w:rPr>
        <w:t xml:space="preserve"> </w:t>
      </w:r>
      <w:r w:rsidRPr="005E531A">
        <w:rPr>
          <w:sz w:val="28"/>
          <w:szCs w:val="28"/>
        </w:rPr>
        <w:t>системы</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электронной</w:t>
      </w:r>
      <w:r w:rsidRPr="005E531A">
        <w:rPr>
          <w:spacing w:val="1"/>
          <w:sz w:val="28"/>
          <w:szCs w:val="28"/>
        </w:rPr>
        <w:t xml:space="preserve"> </w:t>
      </w:r>
      <w:r w:rsidRPr="005E531A">
        <w:rPr>
          <w:sz w:val="28"/>
          <w:szCs w:val="28"/>
        </w:rPr>
        <w:t>форме,</w:t>
      </w:r>
      <w:r w:rsidRPr="005E531A">
        <w:rPr>
          <w:spacing w:val="-67"/>
          <w:sz w:val="28"/>
          <w:szCs w:val="28"/>
        </w:rPr>
        <w:t xml:space="preserve"> </w:t>
      </w:r>
      <w:r w:rsidRPr="005E531A">
        <w:rPr>
          <w:sz w:val="28"/>
          <w:szCs w:val="28"/>
        </w:rPr>
        <w:t>подбирать проверенные источники в библиотечных фондах, сети Интернет</w:t>
      </w:r>
      <w:r w:rsidRPr="005E531A">
        <w:rPr>
          <w:spacing w:val="-67"/>
          <w:sz w:val="28"/>
          <w:szCs w:val="28"/>
        </w:rPr>
        <w:t xml:space="preserve"> </w:t>
      </w:r>
      <w:r w:rsidRPr="005E531A">
        <w:rPr>
          <w:sz w:val="28"/>
          <w:szCs w:val="28"/>
        </w:rPr>
        <w:t>для</w:t>
      </w:r>
      <w:r w:rsidRPr="005E531A">
        <w:rPr>
          <w:spacing w:val="1"/>
          <w:sz w:val="28"/>
          <w:szCs w:val="28"/>
        </w:rPr>
        <w:t xml:space="preserve"> </w:t>
      </w:r>
      <w:r w:rsidRPr="005E531A">
        <w:rPr>
          <w:sz w:val="28"/>
          <w:szCs w:val="28"/>
        </w:rPr>
        <w:t>выполнения</w:t>
      </w:r>
      <w:r w:rsidRPr="005E531A">
        <w:rPr>
          <w:spacing w:val="1"/>
          <w:sz w:val="28"/>
          <w:szCs w:val="28"/>
        </w:rPr>
        <w:t xml:space="preserve"> </w:t>
      </w:r>
      <w:r w:rsidRPr="005E531A">
        <w:rPr>
          <w:sz w:val="28"/>
          <w:szCs w:val="28"/>
        </w:rPr>
        <w:t>учебной</w:t>
      </w:r>
      <w:r w:rsidRPr="005E531A">
        <w:rPr>
          <w:spacing w:val="1"/>
          <w:sz w:val="28"/>
          <w:szCs w:val="28"/>
        </w:rPr>
        <w:t xml:space="preserve"> </w:t>
      </w:r>
      <w:r w:rsidRPr="005E531A">
        <w:rPr>
          <w:sz w:val="28"/>
          <w:szCs w:val="28"/>
        </w:rPr>
        <w:t>задачи;</w:t>
      </w:r>
      <w:r w:rsidRPr="005E531A">
        <w:rPr>
          <w:spacing w:val="1"/>
          <w:sz w:val="28"/>
          <w:szCs w:val="28"/>
        </w:rPr>
        <w:t xml:space="preserve"> </w:t>
      </w:r>
      <w:r w:rsidRPr="005E531A">
        <w:rPr>
          <w:sz w:val="28"/>
          <w:szCs w:val="28"/>
        </w:rPr>
        <w:t>применять</w:t>
      </w:r>
      <w:r w:rsidRPr="005E531A">
        <w:rPr>
          <w:spacing w:val="1"/>
          <w:sz w:val="28"/>
          <w:szCs w:val="28"/>
        </w:rPr>
        <w:t xml:space="preserve"> </w:t>
      </w:r>
      <w:r w:rsidRPr="005E531A">
        <w:rPr>
          <w:sz w:val="28"/>
          <w:szCs w:val="28"/>
        </w:rPr>
        <w:t>ИКТ,</w:t>
      </w:r>
      <w:r w:rsidRPr="005E531A">
        <w:rPr>
          <w:spacing w:val="1"/>
          <w:sz w:val="28"/>
          <w:szCs w:val="28"/>
        </w:rPr>
        <w:t xml:space="preserve"> </w:t>
      </w:r>
      <w:r w:rsidRPr="005E531A">
        <w:rPr>
          <w:sz w:val="28"/>
          <w:szCs w:val="28"/>
        </w:rPr>
        <w:t>соблюдать</w:t>
      </w:r>
      <w:r w:rsidRPr="005E531A">
        <w:rPr>
          <w:spacing w:val="1"/>
          <w:sz w:val="28"/>
          <w:szCs w:val="28"/>
        </w:rPr>
        <w:t xml:space="preserve"> </w:t>
      </w:r>
      <w:r w:rsidRPr="005E531A">
        <w:rPr>
          <w:sz w:val="28"/>
          <w:szCs w:val="28"/>
        </w:rPr>
        <w:t>правила</w:t>
      </w:r>
      <w:r w:rsidRPr="005E531A">
        <w:rPr>
          <w:spacing w:val="1"/>
          <w:sz w:val="28"/>
          <w:szCs w:val="28"/>
        </w:rPr>
        <w:t xml:space="preserve"> </w:t>
      </w:r>
      <w:r w:rsidRPr="005E531A">
        <w:rPr>
          <w:sz w:val="28"/>
          <w:szCs w:val="28"/>
        </w:rPr>
        <w:t>информационной</w:t>
      </w:r>
      <w:r w:rsidRPr="005E531A">
        <w:rPr>
          <w:spacing w:val="-1"/>
          <w:sz w:val="28"/>
          <w:szCs w:val="28"/>
        </w:rPr>
        <w:t xml:space="preserve"> </w:t>
      </w:r>
      <w:r w:rsidRPr="005E531A">
        <w:rPr>
          <w:sz w:val="28"/>
          <w:szCs w:val="28"/>
        </w:rPr>
        <w:t>безопасности.</w:t>
      </w:r>
    </w:p>
    <w:p w:rsidR="004B06CD" w:rsidRDefault="004B06CD" w:rsidP="004B06CD">
      <w:pPr>
        <w:pStyle w:val="110"/>
        <w:spacing w:before="38" w:line="684" w:lineRule="exact"/>
        <w:ind w:left="0" w:right="3760"/>
        <w:jc w:val="center"/>
      </w:pPr>
      <w:r w:rsidRPr="005E531A">
        <w:t>Предметные результаты по классам:</w:t>
      </w:r>
    </w:p>
    <w:p w:rsidR="004B06CD" w:rsidRPr="005E531A" w:rsidRDefault="004B06CD" w:rsidP="004B06CD">
      <w:pPr>
        <w:pStyle w:val="110"/>
        <w:spacing w:before="38" w:line="684" w:lineRule="exact"/>
        <w:ind w:left="0" w:right="3760"/>
        <w:jc w:val="center"/>
      </w:pPr>
      <w:r w:rsidRPr="005E531A">
        <w:t>5 КЛАСС</w:t>
      </w:r>
    </w:p>
    <w:p w:rsidR="004B06CD" w:rsidRDefault="004B06CD" w:rsidP="001E5752">
      <w:pPr>
        <w:pStyle w:val="a7"/>
        <w:widowControl w:val="0"/>
        <w:numPr>
          <w:ilvl w:val="0"/>
          <w:numId w:val="5"/>
        </w:numPr>
        <w:suppressAutoHyphens w:val="0"/>
        <w:autoSpaceDE w:val="0"/>
        <w:autoSpaceDN w:val="0"/>
        <w:spacing w:line="267" w:lineRule="exact"/>
        <w:ind w:left="142" w:hanging="284"/>
        <w:contextualSpacing w:val="0"/>
        <w:rPr>
          <w:sz w:val="28"/>
          <w:szCs w:val="28"/>
        </w:rPr>
      </w:pPr>
      <w:r w:rsidRPr="005E531A">
        <w:rPr>
          <w:sz w:val="28"/>
          <w:szCs w:val="28"/>
        </w:rPr>
        <w:t> иметь</w:t>
      </w:r>
      <w:r w:rsidRPr="005E531A">
        <w:rPr>
          <w:spacing w:val="30"/>
          <w:sz w:val="28"/>
          <w:szCs w:val="28"/>
        </w:rPr>
        <w:t xml:space="preserve"> </w:t>
      </w:r>
      <w:r w:rsidRPr="005E531A">
        <w:rPr>
          <w:sz w:val="28"/>
          <w:szCs w:val="28"/>
        </w:rPr>
        <w:t>базовые</w:t>
      </w:r>
      <w:r w:rsidRPr="005E531A">
        <w:rPr>
          <w:spacing w:val="99"/>
          <w:sz w:val="28"/>
          <w:szCs w:val="28"/>
        </w:rPr>
        <w:t xml:space="preserve"> </w:t>
      </w:r>
      <w:r w:rsidRPr="005E531A">
        <w:rPr>
          <w:sz w:val="28"/>
          <w:szCs w:val="28"/>
        </w:rPr>
        <w:t>начальные</w:t>
      </w:r>
      <w:r w:rsidRPr="005E531A">
        <w:rPr>
          <w:spacing w:val="100"/>
          <w:sz w:val="28"/>
          <w:szCs w:val="28"/>
        </w:rPr>
        <w:t xml:space="preserve"> </w:t>
      </w:r>
      <w:r w:rsidRPr="005E531A">
        <w:rPr>
          <w:sz w:val="28"/>
          <w:szCs w:val="28"/>
        </w:rPr>
        <w:t>представления</w:t>
      </w:r>
      <w:r w:rsidRPr="005E531A">
        <w:rPr>
          <w:spacing w:val="97"/>
          <w:sz w:val="28"/>
          <w:szCs w:val="28"/>
        </w:rPr>
        <w:t xml:space="preserve"> </w:t>
      </w:r>
      <w:r w:rsidRPr="005E531A">
        <w:rPr>
          <w:sz w:val="28"/>
          <w:szCs w:val="28"/>
        </w:rPr>
        <w:t>об</w:t>
      </w:r>
      <w:r w:rsidRPr="005E531A">
        <w:rPr>
          <w:spacing w:val="99"/>
          <w:sz w:val="28"/>
          <w:szCs w:val="28"/>
        </w:rPr>
        <w:t xml:space="preserve"> </w:t>
      </w:r>
      <w:r w:rsidRPr="005E531A">
        <w:rPr>
          <w:sz w:val="28"/>
          <w:szCs w:val="28"/>
        </w:rPr>
        <w:t>общечеловеческой ценности литературы и её роли в воспитании любви к Родине и дружбы</w:t>
      </w:r>
      <w:r w:rsidRPr="005E531A">
        <w:rPr>
          <w:spacing w:val="1"/>
          <w:sz w:val="28"/>
          <w:szCs w:val="28"/>
        </w:rPr>
        <w:t xml:space="preserve"> </w:t>
      </w:r>
      <w:r w:rsidRPr="005E531A">
        <w:rPr>
          <w:sz w:val="28"/>
          <w:szCs w:val="28"/>
        </w:rPr>
        <w:t>между</w:t>
      </w:r>
      <w:r w:rsidRPr="005E531A">
        <w:rPr>
          <w:spacing w:val="-5"/>
          <w:sz w:val="28"/>
          <w:szCs w:val="28"/>
        </w:rPr>
        <w:t xml:space="preserve"> </w:t>
      </w:r>
      <w:r w:rsidRPr="005E531A">
        <w:rPr>
          <w:sz w:val="28"/>
          <w:szCs w:val="28"/>
        </w:rPr>
        <w:t>народами Российской Федерации;</w:t>
      </w:r>
    </w:p>
    <w:p w:rsidR="004B06CD" w:rsidRPr="005E531A" w:rsidRDefault="004B06CD" w:rsidP="001E5752">
      <w:pPr>
        <w:pStyle w:val="a7"/>
        <w:widowControl w:val="0"/>
        <w:numPr>
          <w:ilvl w:val="0"/>
          <w:numId w:val="5"/>
        </w:numPr>
        <w:tabs>
          <w:tab w:val="left" w:pos="1058"/>
        </w:tabs>
        <w:suppressAutoHyphens w:val="0"/>
        <w:autoSpaceDE w:val="0"/>
        <w:autoSpaceDN w:val="0"/>
        <w:spacing w:before="67"/>
        <w:ind w:left="112" w:right="121" w:firstLine="708"/>
        <w:contextualSpacing w:val="0"/>
        <w:jc w:val="both"/>
        <w:rPr>
          <w:sz w:val="28"/>
          <w:szCs w:val="28"/>
        </w:rPr>
      </w:pPr>
      <w:r w:rsidRPr="005E531A">
        <w:rPr>
          <w:sz w:val="28"/>
          <w:szCs w:val="28"/>
        </w:rPr>
        <w:t> иметь представления, что литература – это вид искусства, и что</w:t>
      </w:r>
      <w:r w:rsidRPr="005E531A">
        <w:rPr>
          <w:spacing w:val="1"/>
          <w:sz w:val="28"/>
          <w:szCs w:val="28"/>
        </w:rPr>
        <w:t xml:space="preserve"> </w:t>
      </w:r>
      <w:r w:rsidRPr="005E531A">
        <w:rPr>
          <w:sz w:val="28"/>
          <w:szCs w:val="28"/>
        </w:rPr>
        <w:t>художественный</w:t>
      </w:r>
      <w:r w:rsidRPr="005E531A">
        <w:rPr>
          <w:spacing w:val="1"/>
          <w:sz w:val="28"/>
          <w:szCs w:val="28"/>
        </w:rPr>
        <w:t xml:space="preserve"> </w:t>
      </w:r>
      <w:r w:rsidRPr="005E531A">
        <w:rPr>
          <w:sz w:val="28"/>
          <w:szCs w:val="28"/>
        </w:rPr>
        <w:t>текст</w:t>
      </w:r>
      <w:r w:rsidRPr="005E531A">
        <w:rPr>
          <w:spacing w:val="1"/>
          <w:sz w:val="28"/>
          <w:szCs w:val="28"/>
        </w:rPr>
        <w:t xml:space="preserve"> </w:t>
      </w:r>
      <w:r w:rsidRPr="005E531A">
        <w:rPr>
          <w:sz w:val="28"/>
          <w:szCs w:val="28"/>
        </w:rPr>
        <w:t>отличается</w:t>
      </w:r>
      <w:r w:rsidRPr="005E531A">
        <w:rPr>
          <w:spacing w:val="1"/>
          <w:sz w:val="28"/>
          <w:szCs w:val="28"/>
        </w:rPr>
        <w:t xml:space="preserve"> </w:t>
      </w:r>
      <w:r w:rsidRPr="005E531A">
        <w:rPr>
          <w:sz w:val="28"/>
          <w:szCs w:val="28"/>
        </w:rPr>
        <w:t>от</w:t>
      </w:r>
      <w:r w:rsidRPr="005E531A">
        <w:rPr>
          <w:spacing w:val="1"/>
          <w:sz w:val="28"/>
          <w:szCs w:val="28"/>
        </w:rPr>
        <w:t xml:space="preserve"> </w:t>
      </w:r>
      <w:r w:rsidRPr="005E531A">
        <w:rPr>
          <w:sz w:val="28"/>
          <w:szCs w:val="28"/>
        </w:rPr>
        <w:t>текста</w:t>
      </w:r>
      <w:r w:rsidRPr="005E531A">
        <w:rPr>
          <w:spacing w:val="1"/>
          <w:sz w:val="28"/>
          <w:szCs w:val="28"/>
        </w:rPr>
        <w:t xml:space="preserve"> </w:t>
      </w:r>
      <w:r w:rsidRPr="005E531A">
        <w:rPr>
          <w:sz w:val="28"/>
          <w:szCs w:val="28"/>
        </w:rPr>
        <w:t>научного,</w:t>
      </w:r>
      <w:r w:rsidRPr="005E531A">
        <w:rPr>
          <w:spacing w:val="1"/>
          <w:sz w:val="28"/>
          <w:szCs w:val="28"/>
        </w:rPr>
        <w:t xml:space="preserve"> </w:t>
      </w:r>
      <w:r w:rsidRPr="005E531A">
        <w:rPr>
          <w:sz w:val="28"/>
          <w:szCs w:val="28"/>
        </w:rPr>
        <w:t>делового,</w:t>
      </w:r>
      <w:r w:rsidRPr="005E531A">
        <w:rPr>
          <w:spacing w:val="1"/>
          <w:sz w:val="28"/>
          <w:szCs w:val="28"/>
        </w:rPr>
        <w:t xml:space="preserve"> </w:t>
      </w:r>
      <w:r w:rsidRPr="005E531A">
        <w:rPr>
          <w:sz w:val="28"/>
          <w:szCs w:val="28"/>
        </w:rPr>
        <w:t>публицистического;</w:t>
      </w:r>
    </w:p>
    <w:p w:rsidR="004B06CD" w:rsidRPr="005E531A" w:rsidRDefault="004B06CD" w:rsidP="001E5752">
      <w:pPr>
        <w:pStyle w:val="a7"/>
        <w:widowControl w:val="0"/>
        <w:numPr>
          <w:ilvl w:val="0"/>
          <w:numId w:val="5"/>
        </w:numPr>
        <w:tabs>
          <w:tab w:val="left" w:pos="1058"/>
        </w:tabs>
        <w:suppressAutoHyphens w:val="0"/>
        <w:autoSpaceDE w:val="0"/>
        <w:autoSpaceDN w:val="0"/>
        <w:spacing w:before="2"/>
        <w:ind w:left="112" w:right="125" w:firstLine="708"/>
        <w:contextualSpacing w:val="0"/>
        <w:jc w:val="both"/>
        <w:rPr>
          <w:sz w:val="28"/>
          <w:szCs w:val="28"/>
        </w:rPr>
      </w:pPr>
      <w:r w:rsidRPr="005E531A">
        <w:rPr>
          <w:sz w:val="28"/>
          <w:szCs w:val="28"/>
        </w:rPr>
        <w:t> владеть элементарными умениями воспринимать, анализировать и</w:t>
      </w:r>
      <w:r w:rsidRPr="005E531A">
        <w:rPr>
          <w:spacing w:val="1"/>
          <w:sz w:val="28"/>
          <w:szCs w:val="28"/>
        </w:rPr>
        <w:t xml:space="preserve"> </w:t>
      </w:r>
      <w:r w:rsidRPr="005E531A">
        <w:rPr>
          <w:sz w:val="28"/>
          <w:szCs w:val="28"/>
        </w:rPr>
        <w:t>оценивать</w:t>
      </w:r>
      <w:r w:rsidRPr="005E531A">
        <w:rPr>
          <w:spacing w:val="-3"/>
          <w:sz w:val="28"/>
          <w:szCs w:val="28"/>
        </w:rPr>
        <w:t xml:space="preserve"> </w:t>
      </w:r>
      <w:r w:rsidRPr="005E531A">
        <w:rPr>
          <w:sz w:val="28"/>
          <w:szCs w:val="28"/>
        </w:rPr>
        <w:t>прочитанные</w:t>
      </w:r>
      <w:r w:rsidRPr="005E531A">
        <w:rPr>
          <w:spacing w:val="-3"/>
          <w:sz w:val="28"/>
          <w:szCs w:val="28"/>
        </w:rPr>
        <w:t xml:space="preserve"> </w:t>
      </w:r>
      <w:r w:rsidRPr="005E531A">
        <w:rPr>
          <w:sz w:val="28"/>
          <w:szCs w:val="28"/>
        </w:rPr>
        <w:t>произведения:</w:t>
      </w:r>
    </w:p>
    <w:p w:rsidR="004B06CD" w:rsidRPr="005E531A" w:rsidRDefault="004B06CD" w:rsidP="001E5752">
      <w:pPr>
        <w:pStyle w:val="a7"/>
        <w:widowControl w:val="0"/>
        <w:numPr>
          <w:ilvl w:val="0"/>
          <w:numId w:val="6"/>
        </w:numPr>
        <w:tabs>
          <w:tab w:val="left" w:pos="1011"/>
        </w:tabs>
        <w:suppressAutoHyphens w:val="0"/>
        <w:autoSpaceDE w:val="0"/>
        <w:autoSpaceDN w:val="0"/>
        <w:ind w:right="115" w:firstLine="708"/>
        <w:contextualSpacing w:val="0"/>
        <w:jc w:val="both"/>
        <w:rPr>
          <w:sz w:val="28"/>
          <w:szCs w:val="28"/>
        </w:rPr>
      </w:pPr>
      <w:r w:rsidRPr="005E531A">
        <w:rPr>
          <w:sz w:val="28"/>
          <w:szCs w:val="28"/>
        </w:rPr>
        <w:t>определять тему и главную мысль произведения, иметь начальные</w:t>
      </w:r>
      <w:r w:rsidRPr="005E531A">
        <w:rPr>
          <w:spacing w:val="1"/>
          <w:sz w:val="28"/>
          <w:szCs w:val="28"/>
        </w:rPr>
        <w:t xml:space="preserve"> </w:t>
      </w:r>
      <w:r w:rsidRPr="005E531A">
        <w:rPr>
          <w:sz w:val="28"/>
          <w:szCs w:val="28"/>
        </w:rPr>
        <w:t>представления</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родах</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жанрах</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характеризовать</w:t>
      </w:r>
      <w:r w:rsidRPr="005E531A">
        <w:rPr>
          <w:spacing w:val="1"/>
          <w:sz w:val="28"/>
          <w:szCs w:val="28"/>
        </w:rPr>
        <w:t xml:space="preserve"> </w:t>
      </w:r>
      <w:r w:rsidRPr="005E531A">
        <w:rPr>
          <w:sz w:val="28"/>
          <w:szCs w:val="28"/>
        </w:rPr>
        <w:t>героев-</w:t>
      </w:r>
      <w:r w:rsidRPr="005E531A">
        <w:rPr>
          <w:spacing w:val="1"/>
          <w:sz w:val="28"/>
          <w:szCs w:val="28"/>
        </w:rPr>
        <w:t xml:space="preserve"> </w:t>
      </w:r>
      <w:r w:rsidRPr="005E531A">
        <w:rPr>
          <w:sz w:val="28"/>
          <w:szCs w:val="28"/>
        </w:rPr>
        <w:t>персонажей, давать их сравнительные характеристики по опорной схеме 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p>
    <w:p w:rsidR="004B06CD" w:rsidRPr="005E531A" w:rsidRDefault="004B06CD" w:rsidP="001E5752">
      <w:pPr>
        <w:pStyle w:val="a7"/>
        <w:widowControl w:val="0"/>
        <w:numPr>
          <w:ilvl w:val="0"/>
          <w:numId w:val="6"/>
        </w:numPr>
        <w:tabs>
          <w:tab w:val="left" w:pos="1086"/>
        </w:tabs>
        <w:suppressAutoHyphens w:val="0"/>
        <w:autoSpaceDE w:val="0"/>
        <w:autoSpaceDN w:val="0"/>
        <w:ind w:right="117" w:firstLine="708"/>
        <w:contextualSpacing w:val="0"/>
        <w:jc w:val="both"/>
        <w:rPr>
          <w:sz w:val="28"/>
          <w:szCs w:val="28"/>
        </w:rPr>
      </w:pPr>
      <w:r w:rsidRPr="005E531A">
        <w:rPr>
          <w:sz w:val="28"/>
          <w:szCs w:val="28"/>
        </w:rPr>
        <w:t>понимать</w:t>
      </w:r>
      <w:r w:rsidRPr="005E531A">
        <w:rPr>
          <w:spacing w:val="1"/>
          <w:sz w:val="28"/>
          <w:szCs w:val="28"/>
        </w:rPr>
        <w:t xml:space="preserve"> </w:t>
      </w:r>
      <w:r w:rsidRPr="005E531A">
        <w:rPr>
          <w:sz w:val="28"/>
          <w:szCs w:val="28"/>
        </w:rPr>
        <w:t>смысл</w:t>
      </w:r>
      <w:r w:rsidRPr="005E531A">
        <w:rPr>
          <w:spacing w:val="1"/>
          <w:sz w:val="28"/>
          <w:szCs w:val="28"/>
        </w:rPr>
        <w:t xml:space="preserve"> </w:t>
      </w:r>
      <w:r w:rsidRPr="005E531A">
        <w:rPr>
          <w:sz w:val="28"/>
          <w:szCs w:val="28"/>
        </w:rPr>
        <w:t>теоретико-литературных</w:t>
      </w:r>
      <w:r w:rsidRPr="005E531A">
        <w:rPr>
          <w:spacing w:val="1"/>
          <w:sz w:val="28"/>
          <w:szCs w:val="28"/>
        </w:rPr>
        <w:t xml:space="preserve"> </w:t>
      </w:r>
      <w:r w:rsidRPr="005E531A">
        <w:rPr>
          <w:sz w:val="28"/>
          <w:szCs w:val="28"/>
        </w:rPr>
        <w:t>понятий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учиться</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использовать</w:t>
      </w:r>
      <w:r w:rsidRPr="005E531A">
        <w:rPr>
          <w:spacing w:val="1"/>
          <w:sz w:val="28"/>
          <w:szCs w:val="28"/>
        </w:rPr>
        <w:t xml:space="preserve"> </w:t>
      </w:r>
      <w:r w:rsidRPr="005E531A">
        <w:rPr>
          <w:sz w:val="28"/>
          <w:szCs w:val="28"/>
        </w:rPr>
        <w:t>их</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процессе</w:t>
      </w:r>
      <w:r w:rsidRPr="005E531A">
        <w:rPr>
          <w:spacing w:val="1"/>
          <w:sz w:val="28"/>
          <w:szCs w:val="28"/>
        </w:rPr>
        <w:t xml:space="preserve"> </w:t>
      </w:r>
      <w:r w:rsidRPr="005E531A">
        <w:rPr>
          <w:sz w:val="28"/>
          <w:szCs w:val="28"/>
        </w:rPr>
        <w:t>анализа</w:t>
      </w:r>
      <w:r w:rsidRPr="005E531A">
        <w:rPr>
          <w:spacing w:val="1"/>
          <w:sz w:val="28"/>
          <w:szCs w:val="28"/>
        </w:rPr>
        <w:t xml:space="preserve"> </w:t>
      </w:r>
      <w:r w:rsidRPr="005E531A">
        <w:rPr>
          <w:sz w:val="28"/>
          <w:szCs w:val="28"/>
        </w:rPr>
        <w:t>произведений: художественная литература и устное народное творчество;</w:t>
      </w:r>
      <w:r w:rsidRPr="005E531A">
        <w:rPr>
          <w:spacing w:val="1"/>
          <w:sz w:val="28"/>
          <w:szCs w:val="28"/>
        </w:rPr>
        <w:t xml:space="preserve"> </w:t>
      </w:r>
      <w:r w:rsidRPr="005E531A">
        <w:rPr>
          <w:sz w:val="28"/>
          <w:szCs w:val="28"/>
        </w:rPr>
        <w:t>проза и поэзия; художественный образ; литературные жанры (народная</w:t>
      </w:r>
      <w:r w:rsidRPr="005E531A">
        <w:rPr>
          <w:spacing w:val="1"/>
          <w:sz w:val="28"/>
          <w:szCs w:val="28"/>
        </w:rPr>
        <w:t xml:space="preserve"> </w:t>
      </w:r>
      <w:r w:rsidRPr="005E531A">
        <w:rPr>
          <w:sz w:val="28"/>
          <w:szCs w:val="28"/>
        </w:rPr>
        <w:t>сказка, литературная сказка, рассказ, повесть, стихотворение, басня); тема,</w:t>
      </w:r>
      <w:r w:rsidRPr="005E531A">
        <w:rPr>
          <w:spacing w:val="1"/>
          <w:sz w:val="28"/>
          <w:szCs w:val="28"/>
        </w:rPr>
        <w:t xml:space="preserve"> </w:t>
      </w:r>
      <w:r w:rsidRPr="005E531A">
        <w:rPr>
          <w:sz w:val="28"/>
          <w:szCs w:val="28"/>
        </w:rPr>
        <w:t>идея, проблематика; сюжет, композиция; литературный герой (персонаж);</w:t>
      </w:r>
      <w:r w:rsidRPr="005E531A">
        <w:rPr>
          <w:spacing w:val="1"/>
          <w:sz w:val="28"/>
          <w:szCs w:val="28"/>
        </w:rPr>
        <w:t xml:space="preserve"> </w:t>
      </w:r>
      <w:r w:rsidRPr="005E531A">
        <w:rPr>
          <w:sz w:val="28"/>
          <w:szCs w:val="28"/>
        </w:rPr>
        <w:t>портрет,</w:t>
      </w:r>
      <w:r w:rsidRPr="005E531A">
        <w:rPr>
          <w:spacing w:val="1"/>
          <w:sz w:val="28"/>
          <w:szCs w:val="28"/>
        </w:rPr>
        <w:t xml:space="preserve"> </w:t>
      </w:r>
      <w:r w:rsidRPr="005E531A">
        <w:rPr>
          <w:sz w:val="28"/>
          <w:szCs w:val="28"/>
        </w:rPr>
        <w:t>пейзаж,</w:t>
      </w:r>
      <w:r w:rsidRPr="005E531A">
        <w:rPr>
          <w:spacing w:val="1"/>
          <w:sz w:val="28"/>
          <w:szCs w:val="28"/>
        </w:rPr>
        <w:t xml:space="preserve"> </w:t>
      </w:r>
      <w:r w:rsidRPr="005E531A">
        <w:rPr>
          <w:sz w:val="28"/>
          <w:szCs w:val="28"/>
        </w:rPr>
        <w:t>художественная</w:t>
      </w:r>
      <w:r w:rsidRPr="005E531A">
        <w:rPr>
          <w:spacing w:val="1"/>
          <w:sz w:val="28"/>
          <w:szCs w:val="28"/>
        </w:rPr>
        <w:t xml:space="preserve"> </w:t>
      </w:r>
      <w:r w:rsidRPr="005E531A">
        <w:rPr>
          <w:sz w:val="28"/>
          <w:szCs w:val="28"/>
        </w:rPr>
        <w:t>деталь;</w:t>
      </w:r>
      <w:r w:rsidRPr="005E531A">
        <w:rPr>
          <w:spacing w:val="1"/>
          <w:sz w:val="28"/>
          <w:szCs w:val="28"/>
        </w:rPr>
        <w:t xml:space="preserve"> </w:t>
      </w:r>
      <w:r w:rsidRPr="005E531A">
        <w:rPr>
          <w:sz w:val="28"/>
          <w:szCs w:val="28"/>
        </w:rPr>
        <w:t>эпитет,</w:t>
      </w:r>
      <w:r w:rsidRPr="005E531A">
        <w:rPr>
          <w:spacing w:val="1"/>
          <w:sz w:val="28"/>
          <w:szCs w:val="28"/>
        </w:rPr>
        <w:t xml:space="preserve"> </w:t>
      </w:r>
      <w:r w:rsidRPr="005E531A">
        <w:rPr>
          <w:sz w:val="28"/>
          <w:szCs w:val="28"/>
        </w:rPr>
        <w:t>сравнение,</w:t>
      </w:r>
      <w:r w:rsidRPr="005E531A">
        <w:rPr>
          <w:spacing w:val="1"/>
          <w:sz w:val="28"/>
          <w:szCs w:val="28"/>
        </w:rPr>
        <w:t xml:space="preserve"> </w:t>
      </w:r>
      <w:r w:rsidRPr="005E531A">
        <w:rPr>
          <w:sz w:val="28"/>
          <w:szCs w:val="28"/>
        </w:rPr>
        <w:t>метафора,</w:t>
      </w:r>
      <w:r w:rsidRPr="005E531A">
        <w:rPr>
          <w:spacing w:val="1"/>
          <w:sz w:val="28"/>
          <w:szCs w:val="28"/>
        </w:rPr>
        <w:t xml:space="preserve"> </w:t>
      </w:r>
      <w:r w:rsidRPr="005E531A">
        <w:rPr>
          <w:sz w:val="28"/>
          <w:szCs w:val="28"/>
        </w:rPr>
        <w:t>олицетворение;</w:t>
      </w:r>
      <w:r w:rsidRPr="005E531A">
        <w:rPr>
          <w:spacing w:val="-3"/>
          <w:sz w:val="28"/>
          <w:szCs w:val="28"/>
        </w:rPr>
        <w:t xml:space="preserve"> </w:t>
      </w:r>
      <w:r w:rsidRPr="005E531A">
        <w:rPr>
          <w:sz w:val="28"/>
          <w:szCs w:val="28"/>
        </w:rPr>
        <w:t>ритм,</w:t>
      </w:r>
      <w:r w:rsidRPr="005E531A">
        <w:rPr>
          <w:spacing w:val="-2"/>
          <w:sz w:val="28"/>
          <w:szCs w:val="28"/>
        </w:rPr>
        <w:t xml:space="preserve"> </w:t>
      </w:r>
      <w:r w:rsidRPr="005E531A">
        <w:rPr>
          <w:sz w:val="28"/>
          <w:szCs w:val="28"/>
        </w:rPr>
        <w:t>рифма;</w:t>
      </w:r>
    </w:p>
    <w:p w:rsidR="004B06CD" w:rsidRPr="005E531A" w:rsidRDefault="004B06CD" w:rsidP="001E5752">
      <w:pPr>
        <w:pStyle w:val="a7"/>
        <w:widowControl w:val="0"/>
        <w:numPr>
          <w:ilvl w:val="0"/>
          <w:numId w:val="6"/>
        </w:numPr>
        <w:tabs>
          <w:tab w:val="left" w:pos="1047"/>
        </w:tabs>
        <w:suppressAutoHyphens w:val="0"/>
        <w:autoSpaceDE w:val="0"/>
        <w:autoSpaceDN w:val="0"/>
        <w:ind w:right="121" w:firstLine="708"/>
        <w:contextualSpacing w:val="0"/>
        <w:jc w:val="both"/>
        <w:rPr>
          <w:sz w:val="28"/>
          <w:szCs w:val="28"/>
        </w:rPr>
      </w:pPr>
      <w:r w:rsidRPr="005E531A">
        <w:rPr>
          <w:sz w:val="28"/>
          <w:szCs w:val="28"/>
        </w:rPr>
        <w:t>сопоставлять по опорному плану темы и сюжеты произведений,</w:t>
      </w:r>
      <w:r w:rsidRPr="005E531A">
        <w:rPr>
          <w:spacing w:val="1"/>
          <w:sz w:val="28"/>
          <w:szCs w:val="28"/>
        </w:rPr>
        <w:t xml:space="preserve"> </w:t>
      </w:r>
      <w:r w:rsidRPr="005E531A">
        <w:rPr>
          <w:sz w:val="28"/>
          <w:szCs w:val="28"/>
        </w:rPr>
        <w:t>образы</w:t>
      </w:r>
      <w:r w:rsidRPr="005E531A">
        <w:rPr>
          <w:spacing w:val="-1"/>
          <w:sz w:val="28"/>
          <w:szCs w:val="28"/>
        </w:rPr>
        <w:t xml:space="preserve"> </w:t>
      </w:r>
      <w:r w:rsidRPr="005E531A">
        <w:rPr>
          <w:sz w:val="28"/>
          <w:szCs w:val="28"/>
        </w:rPr>
        <w:t>персонажей;</w:t>
      </w:r>
    </w:p>
    <w:p w:rsidR="004B06CD" w:rsidRPr="005E531A" w:rsidRDefault="004B06CD" w:rsidP="001E5752">
      <w:pPr>
        <w:pStyle w:val="a7"/>
        <w:widowControl w:val="0"/>
        <w:numPr>
          <w:ilvl w:val="0"/>
          <w:numId w:val="6"/>
        </w:numPr>
        <w:tabs>
          <w:tab w:val="left" w:pos="1134"/>
        </w:tabs>
        <w:suppressAutoHyphens w:val="0"/>
        <w:autoSpaceDE w:val="0"/>
        <w:autoSpaceDN w:val="0"/>
        <w:ind w:right="122" w:firstLine="708"/>
        <w:contextualSpacing w:val="0"/>
        <w:jc w:val="both"/>
        <w:rPr>
          <w:sz w:val="28"/>
          <w:szCs w:val="28"/>
        </w:rPr>
      </w:pPr>
      <w:r w:rsidRPr="005E531A">
        <w:rPr>
          <w:sz w:val="28"/>
          <w:szCs w:val="28"/>
        </w:rPr>
        <w:t>сопоставлять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изученные</w:t>
      </w:r>
      <w:r w:rsidRPr="005E531A">
        <w:rPr>
          <w:spacing w:val="-67"/>
          <w:sz w:val="28"/>
          <w:szCs w:val="28"/>
        </w:rPr>
        <w:t xml:space="preserve"> </w:t>
      </w:r>
      <w:r w:rsidRPr="005E531A">
        <w:rPr>
          <w:sz w:val="28"/>
          <w:szCs w:val="28"/>
        </w:rPr>
        <w:t>произведения фольклора и художественной литературы с произведениями</w:t>
      </w:r>
      <w:r w:rsidRPr="005E531A">
        <w:rPr>
          <w:spacing w:val="1"/>
          <w:sz w:val="28"/>
          <w:szCs w:val="28"/>
        </w:rPr>
        <w:t xml:space="preserve"> </w:t>
      </w:r>
      <w:r w:rsidRPr="005E531A">
        <w:rPr>
          <w:sz w:val="28"/>
          <w:szCs w:val="28"/>
        </w:rPr>
        <w:t>других</w:t>
      </w:r>
      <w:r w:rsidRPr="005E531A">
        <w:rPr>
          <w:spacing w:val="1"/>
          <w:sz w:val="28"/>
          <w:szCs w:val="28"/>
        </w:rPr>
        <w:t xml:space="preserve"> </w:t>
      </w:r>
      <w:r w:rsidRPr="005E531A">
        <w:rPr>
          <w:sz w:val="28"/>
          <w:szCs w:val="28"/>
        </w:rPr>
        <w:t>видов</w:t>
      </w:r>
      <w:r w:rsidRPr="005E531A">
        <w:rPr>
          <w:spacing w:val="1"/>
          <w:sz w:val="28"/>
          <w:szCs w:val="28"/>
        </w:rPr>
        <w:t xml:space="preserve"> </w:t>
      </w:r>
      <w:r w:rsidRPr="005E531A">
        <w:rPr>
          <w:sz w:val="28"/>
          <w:szCs w:val="28"/>
        </w:rPr>
        <w:t>искусства</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актуального</w:t>
      </w:r>
      <w:r w:rsidRPr="005E531A">
        <w:rPr>
          <w:spacing w:val="1"/>
          <w:sz w:val="28"/>
          <w:szCs w:val="28"/>
        </w:rPr>
        <w:t xml:space="preserve"> </w:t>
      </w:r>
      <w:r w:rsidRPr="005E531A">
        <w:rPr>
          <w:sz w:val="28"/>
          <w:szCs w:val="28"/>
        </w:rPr>
        <w:t>уровня</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3"/>
          <w:sz w:val="28"/>
          <w:szCs w:val="28"/>
        </w:rPr>
        <w:t xml:space="preserve"> </w:t>
      </w:r>
      <w:r w:rsidRPr="005E531A">
        <w:rPr>
          <w:sz w:val="28"/>
          <w:szCs w:val="28"/>
        </w:rPr>
        <w:t>ЗПР);</w:t>
      </w:r>
    </w:p>
    <w:p w:rsidR="004B06CD" w:rsidRPr="005E531A" w:rsidRDefault="004B06CD" w:rsidP="001E5752">
      <w:pPr>
        <w:pStyle w:val="a7"/>
        <w:widowControl w:val="0"/>
        <w:numPr>
          <w:ilvl w:val="0"/>
          <w:numId w:val="5"/>
        </w:numPr>
        <w:tabs>
          <w:tab w:val="left" w:pos="1058"/>
        </w:tabs>
        <w:suppressAutoHyphens w:val="0"/>
        <w:autoSpaceDE w:val="0"/>
        <w:autoSpaceDN w:val="0"/>
        <w:ind w:left="112" w:right="121" w:firstLine="708"/>
        <w:contextualSpacing w:val="0"/>
        <w:jc w:val="both"/>
        <w:rPr>
          <w:sz w:val="28"/>
          <w:szCs w:val="28"/>
        </w:rPr>
      </w:pPr>
      <w:r w:rsidRPr="005E531A">
        <w:rPr>
          <w:sz w:val="28"/>
          <w:szCs w:val="28"/>
        </w:rPr>
        <w:t> выразительно читать, в том числе наизусть произведения, и / или</w:t>
      </w:r>
      <w:r w:rsidRPr="005E531A">
        <w:rPr>
          <w:spacing w:val="1"/>
          <w:sz w:val="28"/>
          <w:szCs w:val="28"/>
        </w:rPr>
        <w:t xml:space="preserve"> </w:t>
      </w:r>
      <w:r w:rsidRPr="005E531A">
        <w:rPr>
          <w:sz w:val="28"/>
          <w:szCs w:val="28"/>
        </w:rPr>
        <w:t>фрагменты</w:t>
      </w:r>
      <w:r w:rsidRPr="005E531A">
        <w:rPr>
          <w:spacing w:val="-3"/>
          <w:sz w:val="28"/>
          <w:szCs w:val="28"/>
        </w:rPr>
        <w:t xml:space="preserve"> </w:t>
      </w:r>
      <w:r w:rsidRPr="005E531A">
        <w:rPr>
          <w:sz w:val="28"/>
          <w:szCs w:val="28"/>
        </w:rPr>
        <w:t>(не</w:t>
      </w:r>
      <w:r w:rsidRPr="005E531A">
        <w:rPr>
          <w:spacing w:val="-2"/>
          <w:sz w:val="28"/>
          <w:szCs w:val="28"/>
        </w:rPr>
        <w:t xml:space="preserve"> </w:t>
      </w:r>
      <w:r w:rsidRPr="005E531A">
        <w:rPr>
          <w:sz w:val="28"/>
          <w:szCs w:val="28"/>
        </w:rPr>
        <w:t>менее</w:t>
      </w:r>
      <w:r w:rsidRPr="005E531A">
        <w:rPr>
          <w:spacing w:val="-2"/>
          <w:sz w:val="28"/>
          <w:szCs w:val="28"/>
        </w:rPr>
        <w:t xml:space="preserve"> </w:t>
      </w:r>
      <w:r w:rsidRPr="005E531A">
        <w:rPr>
          <w:sz w:val="28"/>
          <w:szCs w:val="28"/>
        </w:rPr>
        <w:t>3</w:t>
      </w:r>
      <w:r w:rsidRPr="005E531A">
        <w:rPr>
          <w:spacing w:val="-2"/>
          <w:sz w:val="28"/>
          <w:szCs w:val="28"/>
        </w:rPr>
        <w:t xml:space="preserve"> </w:t>
      </w:r>
      <w:r w:rsidRPr="005E531A">
        <w:rPr>
          <w:sz w:val="28"/>
          <w:szCs w:val="28"/>
        </w:rPr>
        <w:t>поэтических</w:t>
      </w:r>
      <w:r w:rsidRPr="005E531A">
        <w:rPr>
          <w:spacing w:val="-1"/>
          <w:sz w:val="28"/>
          <w:szCs w:val="28"/>
        </w:rPr>
        <w:t xml:space="preserve"> </w:t>
      </w:r>
      <w:r w:rsidRPr="005E531A">
        <w:rPr>
          <w:sz w:val="28"/>
          <w:szCs w:val="28"/>
        </w:rPr>
        <w:lastRenderedPageBreak/>
        <w:t>произведений,</w:t>
      </w:r>
      <w:r w:rsidRPr="005E531A">
        <w:rPr>
          <w:spacing w:val="-3"/>
          <w:sz w:val="28"/>
          <w:szCs w:val="28"/>
        </w:rPr>
        <w:t xml:space="preserve"> </w:t>
      </w:r>
      <w:r w:rsidRPr="005E531A">
        <w:rPr>
          <w:sz w:val="28"/>
          <w:szCs w:val="28"/>
        </w:rPr>
        <w:t>не</w:t>
      </w:r>
      <w:r w:rsidRPr="005E531A">
        <w:rPr>
          <w:spacing w:val="-2"/>
          <w:sz w:val="28"/>
          <w:szCs w:val="28"/>
        </w:rPr>
        <w:t xml:space="preserve"> </w:t>
      </w:r>
      <w:r w:rsidRPr="005E531A">
        <w:rPr>
          <w:sz w:val="28"/>
          <w:szCs w:val="28"/>
        </w:rPr>
        <w:t>выученных</w:t>
      </w:r>
      <w:r w:rsidRPr="005E531A">
        <w:rPr>
          <w:spacing w:val="-5"/>
          <w:sz w:val="28"/>
          <w:szCs w:val="28"/>
        </w:rPr>
        <w:t xml:space="preserve"> </w:t>
      </w:r>
      <w:r w:rsidRPr="005E531A">
        <w:rPr>
          <w:sz w:val="28"/>
          <w:szCs w:val="28"/>
        </w:rPr>
        <w:t>ранее);</w:t>
      </w:r>
    </w:p>
    <w:p w:rsidR="004B06CD" w:rsidRPr="005E531A" w:rsidRDefault="004B06CD" w:rsidP="001E5752">
      <w:pPr>
        <w:pStyle w:val="a7"/>
        <w:widowControl w:val="0"/>
        <w:numPr>
          <w:ilvl w:val="0"/>
          <w:numId w:val="5"/>
        </w:numPr>
        <w:tabs>
          <w:tab w:val="left" w:pos="1058"/>
        </w:tabs>
        <w:suppressAutoHyphens w:val="0"/>
        <w:autoSpaceDE w:val="0"/>
        <w:autoSpaceDN w:val="0"/>
        <w:ind w:left="112" w:right="118" w:firstLine="708"/>
        <w:contextualSpacing w:val="0"/>
        <w:jc w:val="both"/>
        <w:rPr>
          <w:sz w:val="28"/>
          <w:szCs w:val="28"/>
        </w:rPr>
      </w:pPr>
      <w:r w:rsidRPr="005E531A">
        <w:rPr>
          <w:sz w:val="28"/>
          <w:szCs w:val="28"/>
        </w:rPr>
        <w:t> пересказывать</w:t>
      </w:r>
      <w:r w:rsidRPr="005E531A">
        <w:rPr>
          <w:spacing w:val="1"/>
          <w:sz w:val="28"/>
          <w:szCs w:val="28"/>
        </w:rPr>
        <w:t xml:space="preserve"> </w:t>
      </w:r>
      <w:r w:rsidRPr="005E531A">
        <w:rPr>
          <w:sz w:val="28"/>
          <w:szCs w:val="28"/>
        </w:rPr>
        <w:t>прочитанное</w:t>
      </w:r>
      <w:r w:rsidRPr="005E531A">
        <w:rPr>
          <w:spacing w:val="1"/>
          <w:sz w:val="28"/>
          <w:szCs w:val="28"/>
        </w:rPr>
        <w:t xml:space="preserve"> </w:t>
      </w:r>
      <w:r w:rsidRPr="005E531A">
        <w:rPr>
          <w:sz w:val="28"/>
          <w:szCs w:val="28"/>
        </w:rPr>
        <w:t>произведение,</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опорным</w:t>
      </w:r>
      <w:r w:rsidRPr="005E531A">
        <w:rPr>
          <w:spacing w:val="1"/>
          <w:sz w:val="28"/>
          <w:szCs w:val="28"/>
        </w:rPr>
        <w:t xml:space="preserve"> </w:t>
      </w:r>
      <w:r w:rsidRPr="005E531A">
        <w:rPr>
          <w:sz w:val="28"/>
          <w:szCs w:val="28"/>
        </w:rPr>
        <w:t>словам,</w:t>
      </w:r>
      <w:r w:rsidRPr="005E531A">
        <w:rPr>
          <w:spacing w:val="1"/>
          <w:sz w:val="28"/>
          <w:szCs w:val="28"/>
        </w:rPr>
        <w:t xml:space="preserve"> </w:t>
      </w:r>
      <w:r w:rsidRPr="005E531A">
        <w:rPr>
          <w:sz w:val="28"/>
          <w:szCs w:val="28"/>
        </w:rPr>
        <w:t>плану, используя подробный, сжатый пересказ, отвечать на вопросы по</w:t>
      </w:r>
      <w:r w:rsidRPr="005E531A">
        <w:rPr>
          <w:spacing w:val="1"/>
          <w:sz w:val="28"/>
          <w:szCs w:val="28"/>
        </w:rPr>
        <w:t xml:space="preserve"> </w:t>
      </w:r>
      <w:r w:rsidRPr="005E531A">
        <w:rPr>
          <w:sz w:val="28"/>
          <w:szCs w:val="28"/>
        </w:rPr>
        <w:t>прочитанному</w:t>
      </w:r>
      <w:r w:rsidRPr="005E531A">
        <w:rPr>
          <w:spacing w:val="1"/>
          <w:sz w:val="28"/>
          <w:szCs w:val="28"/>
        </w:rPr>
        <w:t xml:space="preserve"> </w:t>
      </w:r>
      <w:r w:rsidRPr="005E531A">
        <w:rPr>
          <w:sz w:val="28"/>
          <w:szCs w:val="28"/>
        </w:rPr>
        <w:t>произведению</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формулировать</w:t>
      </w:r>
      <w:r w:rsidRPr="005E531A">
        <w:rPr>
          <w:spacing w:val="-3"/>
          <w:sz w:val="28"/>
          <w:szCs w:val="28"/>
        </w:rPr>
        <w:t xml:space="preserve"> </w:t>
      </w:r>
      <w:r w:rsidRPr="005E531A">
        <w:rPr>
          <w:sz w:val="28"/>
          <w:szCs w:val="28"/>
        </w:rPr>
        <w:t>вопросы</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тексту;</w:t>
      </w:r>
    </w:p>
    <w:p w:rsidR="004B06CD" w:rsidRPr="005E531A" w:rsidRDefault="004B06CD" w:rsidP="001E5752">
      <w:pPr>
        <w:pStyle w:val="a7"/>
        <w:widowControl w:val="0"/>
        <w:numPr>
          <w:ilvl w:val="0"/>
          <w:numId w:val="5"/>
        </w:numPr>
        <w:tabs>
          <w:tab w:val="left" w:pos="1058"/>
        </w:tabs>
        <w:suppressAutoHyphens w:val="0"/>
        <w:autoSpaceDE w:val="0"/>
        <w:autoSpaceDN w:val="0"/>
        <w:spacing w:before="1" w:line="322" w:lineRule="exact"/>
        <w:ind w:hanging="237"/>
        <w:contextualSpacing w:val="0"/>
        <w:jc w:val="both"/>
        <w:rPr>
          <w:sz w:val="28"/>
          <w:szCs w:val="28"/>
        </w:rPr>
      </w:pPr>
      <w:r w:rsidRPr="005E531A">
        <w:rPr>
          <w:sz w:val="28"/>
          <w:szCs w:val="28"/>
        </w:rPr>
        <w:t> участвовать</w:t>
      </w:r>
      <w:r w:rsidRPr="005E531A">
        <w:rPr>
          <w:spacing w:val="-5"/>
          <w:sz w:val="28"/>
          <w:szCs w:val="28"/>
        </w:rPr>
        <w:t xml:space="preserve"> </w:t>
      </w:r>
      <w:r w:rsidRPr="005E531A">
        <w:rPr>
          <w:sz w:val="28"/>
          <w:szCs w:val="28"/>
        </w:rPr>
        <w:t>в</w:t>
      </w:r>
      <w:r w:rsidRPr="005E531A">
        <w:rPr>
          <w:spacing w:val="-3"/>
          <w:sz w:val="28"/>
          <w:szCs w:val="28"/>
        </w:rPr>
        <w:t xml:space="preserve"> </w:t>
      </w:r>
      <w:r w:rsidRPr="005E531A">
        <w:rPr>
          <w:sz w:val="28"/>
          <w:szCs w:val="28"/>
        </w:rPr>
        <w:t>беседе</w:t>
      </w:r>
      <w:r w:rsidRPr="005E531A">
        <w:rPr>
          <w:spacing w:val="-2"/>
          <w:sz w:val="28"/>
          <w:szCs w:val="28"/>
        </w:rPr>
        <w:t xml:space="preserve"> </w:t>
      </w:r>
      <w:r w:rsidRPr="005E531A">
        <w:rPr>
          <w:sz w:val="28"/>
          <w:szCs w:val="28"/>
        </w:rPr>
        <w:t>и</w:t>
      </w:r>
      <w:r w:rsidRPr="005E531A">
        <w:rPr>
          <w:spacing w:val="-5"/>
          <w:sz w:val="28"/>
          <w:szCs w:val="28"/>
        </w:rPr>
        <w:t xml:space="preserve"> </w:t>
      </w:r>
      <w:r w:rsidRPr="005E531A">
        <w:rPr>
          <w:sz w:val="28"/>
          <w:szCs w:val="28"/>
        </w:rPr>
        <w:t>диалоге</w:t>
      </w:r>
      <w:r w:rsidRPr="005E531A">
        <w:rPr>
          <w:spacing w:val="-5"/>
          <w:sz w:val="28"/>
          <w:szCs w:val="28"/>
        </w:rPr>
        <w:t xml:space="preserve"> </w:t>
      </w:r>
      <w:r w:rsidRPr="005E531A">
        <w:rPr>
          <w:sz w:val="28"/>
          <w:szCs w:val="28"/>
        </w:rPr>
        <w:t>о</w:t>
      </w:r>
      <w:r w:rsidRPr="005E531A">
        <w:rPr>
          <w:spacing w:val="-1"/>
          <w:sz w:val="28"/>
          <w:szCs w:val="28"/>
        </w:rPr>
        <w:t xml:space="preserve"> </w:t>
      </w:r>
      <w:r w:rsidRPr="005E531A">
        <w:rPr>
          <w:sz w:val="28"/>
          <w:szCs w:val="28"/>
        </w:rPr>
        <w:t>прочитанном</w:t>
      </w:r>
      <w:r w:rsidRPr="005E531A">
        <w:rPr>
          <w:spacing w:val="-2"/>
          <w:sz w:val="28"/>
          <w:szCs w:val="28"/>
        </w:rPr>
        <w:t xml:space="preserve"> </w:t>
      </w:r>
      <w:r w:rsidRPr="005E531A">
        <w:rPr>
          <w:sz w:val="28"/>
          <w:szCs w:val="28"/>
        </w:rPr>
        <w:t>произведении;</w:t>
      </w:r>
    </w:p>
    <w:p w:rsidR="004B06CD" w:rsidRPr="005E531A" w:rsidRDefault="004B06CD" w:rsidP="001E5752">
      <w:pPr>
        <w:pStyle w:val="a7"/>
        <w:widowControl w:val="0"/>
        <w:numPr>
          <w:ilvl w:val="0"/>
          <w:numId w:val="5"/>
        </w:numPr>
        <w:tabs>
          <w:tab w:val="left" w:pos="1058"/>
        </w:tabs>
        <w:suppressAutoHyphens w:val="0"/>
        <w:autoSpaceDE w:val="0"/>
        <w:autoSpaceDN w:val="0"/>
        <w:ind w:left="112" w:right="122" w:firstLine="708"/>
        <w:contextualSpacing w:val="0"/>
        <w:jc w:val="both"/>
        <w:rPr>
          <w:sz w:val="28"/>
          <w:szCs w:val="28"/>
        </w:rPr>
      </w:pPr>
      <w:r w:rsidRPr="005E531A">
        <w:rPr>
          <w:sz w:val="28"/>
          <w:szCs w:val="28"/>
        </w:rPr>
        <w:t> создавать</w:t>
      </w:r>
      <w:r w:rsidRPr="005E531A">
        <w:rPr>
          <w:spacing w:val="1"/>
          <w:sz w:val="28"/>
          <w:szCs w:val="28"/>
        </w:rPr>
        <w:t xml:space="preserve"> </w:t>
      </w:r>
      <w:r w:rsidRPr="005E531A">
        <w:rPr>
          <w:sz w:val="28"/>
          <w:szCs w:val="28"/>
        </w:rPr>
        <w:t>устные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письменные</w:t>
      </w:r>
      <w:r w:rsidRPr="005E531A">
        <w:rPr>
          <w:spacing w:val="1"/>
          <w:sz w:val="28"/>
          <w:szCs w:val="28"/>
        </w:rPr>
        <w:t xml:space="preserve"> </w:t>
      </w:r>
      <w:r w:rsidRPr="005E531A">
        <w:rPr>
          <w:sz w:val="28"/>
          <w:szCs w:val="28"/>
        </w:rPr>
        <w:t>высказывания</w:t>
      </w:r>
      <w:r w:rsidRPr="005E531A">
        <w:rPr>
          <w:spacing w:val="1"/>
          <w:sz w:val="28"/>
          <w:szCs w:val="28"/>
        </w:rPr>
        <w:t xml:space="preserve"> </w:t>
      </w:r>
      <w:r w:rsidRPr="005E531A">
        <w:rPr>
          <w:sz w:val="28"/>
          <w:szCs w:val="28"/>
        </w:rPr>
        <w:t>разных</w:t>
      </w:r>
      <w:r w:rsidRPr="005E531A">
        <w:rPr>
          <w:spacing w:val="1"/>
          <w:sz w:val="28"/>
          <w:szCs w:val="28"/>
        </w:rPr>
        <w:t xml:space="preserve"> </w:t>
      </w:r>
      <w:r w:rsidRPr="005E531A">
        <w:rPr>
          <w:sz w:val="28"/>
          <w:szCs w:val="28"/>
        </w:rPr>
        <w:t>жанров</w:t>
      </w:r>
      <w:r w:rsidRPr="005E531A">
        <w:rPr>
          <w:spacing w:val="1"/>
          <w:sz w:val="28"/>
          <w:szCs w:val="28"/>
        </w:rPr>
        <w:t xml:space="preserve"> </w:t>
      </w:r>
      <w:r w:rsidRPr="005E531A">
        <w:rPr>
          <w:sz w:val="28"/>
          <w:szCs w:val="28"/>
        </w:rPr>
        <w:t>объемом</w:t>
      </w:r>
      <w:r w:rsidRPr="005E531A">
        <w:rPr>
          <w:spacing w:val="1"/>
          <w:sz w:val="28"/>
          <w:szCs w:val="28"/>
        </w:rPr>
        <w:t xml:space="preserve"> </w:t>
      </w:r>
      <w:r w:rsidRPr="005E531A">
        <w:rPr>
          <w:sz w:val="28"/>
          <w:szCs w:val="28"/>
        </w:rPr>
        <w:t>не</w:t>
      </w:r>
      <w:r w:rsidRPr="005E531A">
        <w:rPr>
          <w:spacing w:val="1"/>
          <w:sz w:val="28"/>
          <w:szCs w:val="28"/>
        </w:rPr>
        <w:t xml:space="preserve"> </w:t>
      </w:r>
      <w:r w:rsidRPr="005E531A">
        <w:rPr>
          <w:sz w:val="28"/>
          <w:szCs w:val="28"/>
        </w:rPr>
        <w:t>менее</w:t>
      </w:r>
      <w:r w:rsidRPr="005E531A">
        <w:rPr>
          <w:spacing w:val="1"/>
          <w:sz w:val="28"/>
          <w:szCs w:val="28"/>
        </w:rPr>
        <w:t xml:space="preserve"> </w:t>
      </w:r>
      <w:r w:rsidRPr="005E531A">
        <w:rPr>
          <w:sz w:val="28"/>
          <w:szCs w:val="28"/>
        </w:rPr>
        <w:t>50</w:t>
      </w:r>
      <w:r w:rsidRPr="005E531A">
        <w:rPr>
          <w:spacing w:val="1"/>
          <w:sz w:val="28"/>
          <w:szCs w:val="28"/>
        </w:rPr>
        <w:t xml:space="preserve"> </w:t>
      </w:r>
      <w:r w:rsidRPr="005E531A">
        <w:rPr>
          <w:sz w:val="28"/>
          <w:szCs w:val="28"/>
        </w:rPr>
        <w:t>слов</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актуального</w:t>
      </w:r>
      <w:r w:rsidRPr="005E531A">
        <w:rPr>
          <w:spacing w:val="1"/>
          <w:sz w:val="28"/>
          <w:szCs w:val="28"/>
        </w:rPr>
        <w:t xml:space="preserve"> </w:t>
      </w:r>
      <w:r w:rsidRPr="005E531A">
        <w:rPr>
          <w:sz w:val="28"/>
          <w:szCs w:val="28"/>
        </w:rPr>
        <w:t>уровня</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3"/>
          <w:sz w:val="28"/>
          <w:szCs w:val="28"/>
        </w:rPr>
        <w:t xml:space="preserve"> </w:t>
      </w:r>
      <w:r w:rsidRPr="005E531A">
        <w:rPr>
          <w:sz w:val="28"/>
          <w:szCs w:val="28"/>
        </w:rPr>
        <w:t>ЗПР);</w:t>
      </w:r>
    </w:p>
    <w:p w:rsidR="004B06CD" w:rsidRPr="005E531A" w:rsidRDefault="004B06CD" w:rsidP="001E5752">
      <w:pPr>
        <w:pStyle w:val="a7"/>
        <w:widowControl w:val="0"/>
        <w:numPr>
          <w:ilvl w:val="0"/>
          <w:numId w:val="5"/>
        </w:numPr>
        <w:tabs>
          <w:tab w:val="left" w:pos="1058"/>
        </w:tabs>
        <w:suppressAutoHyphens w:val="0"/>
        <w:autoSpaceDE w:val="0"/>
        <w:autoSpaceDN w:val="0"/>
        <w:spacing w:before="1"/>
        <w:ind w:left="112" w:right="123" w:firstLine="708"/>
        <w:contextualSpacing w:val="0"/>
        <w:jc w:val="both"/>
        <w:rPr>
          <w:sz w:val="28"/>
          <w:szCs w:val="28"/>
        </w:rPr>
      </w:pPr>
      <w:r w:rsidRPr="005E531A">
        <w:rPr>
          <w:sz w:val="28"/>
          <w:szCs w:val="28"/>
        </w:rPr>
        <w:t> 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осуществлять</w:t>
      </w:r>
      <w:r w:rsidRPr="005E531A">
        <w:rPr>
          <w:spacing w:val="1"/>
          <w:sz w:val="28"/>
          <w:szCs w:val="28"/>
        </w:rPr>
        <w:t xml:space="preserve"> </w:t>
      </w:r>
      <w:r w:rsidRPr="005E531A">
        <w:rPr>
          <w:sz w:val="28"/>
          <w:szCs w:val="28"/>
        </w:rPr>
        <w:t>начальные</w:t>
      </w:r>
      <w:r w:rsidRPr="005E531A">
        <w:rPr>
          <w:spacing w:val="-67"/>
          <w:sz w:val="28"/>
          <w:szCs w:val="28"/>
        </w:rPr>
        <w:t xml:space="preserve"> </w:t>
      </w:r>
      <w:r w:rsidRPr="005E531A">
        <w:rPr>
          <w:sz w:val="28"/>
          <w:szCs w:val="28"/>
        </w:rPr>
        <w:t>умения</w:t>
      </w:r>
      <w:r w:rsidRPr="005E531A">
        <w:rPr>
          <w:spacing w:val="1"/>
          <w:sz w:val="28"/>
          <w:szCs w:val="28"/>
        </w:rPr>
        <w:t xml:space="preserve"> </w:t>
      </w:r>
      <w:r w:rsidRPr="005E531A">
        <w:rPr>
          <w:sz w:val="28"/>
          <w:szCs w:val="28"/>
        </w:rPr>
        <w:t>интерпретации</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оценки</w:t>
      </w:r>
      <w:r w:rsidRPr="005E531A">
        <w:rPr>
          <w:spacing w:val="1"/>
          <w:sz w:val="28"/>
          <w:szCs w:val="28"/>
        </w:rPr>
        <w:t xml:space="preserve"> </w:t>
      </w:r>
      <w:r w:rsidRPr="005E531A">
        <w:rPr>
          <w:sz w:val="28"/>
          <w:szCs w:val="28"/>
        </w:rPr>
        <w:t>изученных</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фольклора</w:t>
      </w:r>
      <w:r w:rsidRPr="005E531A">
        <w:rPr>
          <w:spacing w:val="1"/>
          <w:sz w:val="28"/>
          <w:szCs w:val="28"/>
        </w:rPr>
        <w:t xml:space="preserve"> </w:t>
      </w:r>
      <w:r w:rsidRPr="005E531A">
        <w:rPr>
          <w:sz w:val="28"/>
          <w:szCs w:val="28"/>
        </w:rPr>
        <w:t>и</w:t>
      </w:r>
      <w:r w:rsidRPr="005E531A">
        <w:rPr>
          <w:spacing w:val="-67"/>
          <w:sz w:val="28"/>
          <w:szCs w:val="28"/>
        </w:rPr>
        <w:t xml:space="preserve"> </w:t>
      </w:r>
      <w:r w:rsidRPr="005E531A">
        <w:rPr>
          <w:sz w:val="28"/>
          <w:szCs w:val="28"/>
        </w:rPr>
        <w:t>литературы;</w:t>
      </w:r>
    </w:p>
    <w:p w:rsidR="004B06CD" w:rsidRPr="005E531A" w:rsidRDefault="004B06CD" w:rsidP="001E5752">
      <w:pPr>
        <w:pStyle w:val="a7"/>
        <w:widowControl w:val="0"/>
        <w:numPr>
          <w:ilvl w:val="0"/>
          <w:numId w:val="5"/>
        </w:numPr>
        <w:tabs>
          <w:tab w:val="left" w:pos="1058"/>
        </w:tabs>
        <w:suppressAutoHyphens w:val="0"/>
        <w:autoSpaceDE w:val="0"/>
        <w:autoSpaceDN w:val="0"/>
        <w:ind w:left="112" w:right="122" w:firstLine="708"/>
        <w:contextualSpacing w:val="0"/>
        <w:jc w:val="both"/>
        <w:rPr>
          <w:sz w:val="28"/>
          <w:szCs w:val="28"/>
        </w:rPr>
      </w:pPr>
      <w:r w:rsidRPr="005E531A">
        <w:rPr>
          <w:sz w:val="28"/>
          <w:szCs w:val="28"/>
        </w:rPr>
        <w:t> осознавать</w:t>
      </w:r>
      <w:r w:rsidRPr="005E531A">
        <w:rPr>
          <w:spacing w:val="1"/>
          <w:sz w:val="28"/>
          <w:szCs w:val="28"/>
        </w:rPr>
        <w:t xml:space="preserve"> </w:t>
      </w:r>
      <w:r w:rsidRPr="005E531A">
        <w:rPr>
          <w:sz w:val="28"/>
          <w:szCs w:val="28"/>
        </w:rPr>
        <w:t>важность</w:t>
      </w:r>
      <w:r w:rsidRPr="005E531A">
        <w:rPr>
          <w:spacing w:val="1"/>
          <w:sz w:val="28"/>
          <w:szCs w:val="28"/>
        </w:rPr>
        <w:t xml:space="preserve"> </w:t>
      </w:r>
      <w:r w:rsidRPr="005E531A">
        <w:rPr>
          <w:sz w:val="28"/>
          <w:szCs w:val="28"/>
        </w:rPr>
        <w:t>чтения</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изучения</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устного</w:t>
      </w:r>
      <w:r w:rsidRPr="005E531A">
        <w:rPr>
          <w:spacing w:val="1"/>
          <w:sz w:val="28"/>
          <w:szCs w:val="28"/>
        </w:rPr>
        <w:t xml:space="preserve"> </w:t>
      </w:r>
      <w:r w:rsidRPr="005E531A">
        <w:rPr>
          <w:sz w:val="28"/>
          <w:szCs w:val="28"/>
        </w:rPr>
        <w:t>народного творчества и художественной литературы для познания мира, а</w:t>
      </w:r>
      <w:r w:rsidRPr="005E531A">
        <w:rPr>
          <w:spacing w:val="1"/>
          <w:sz w:val="28"/>
          <w:szCs w:val="28"/>
        </w:rPr>
        <w:t xml:space="preserve"> </w:t>
      </w:r>
      <w:r w:rsidRPr="005E531A">
        <w:rPr>
          <w:sz w:val="28"/>
          <w:szCs w:val="28"/>
        </w:rPr>
        <w:t>также</w:t>
      </w:r>
      <w:r w:rsidRPr="005E531A">
        <w:rPr>
          <w:spacing w:val="-4"/>
          <w:sz w:val="28"/>
          <w:szCs w:val="28"/>
        </w:rPr>
        <w:t xml:space="preserve"> </w:t>
      </w:r>
      <w:r w:rsidRPr="005E531A">
        <w:rPr>
          <w:sz w:val="28"/>
          <w:szCs w:val="28"/>
        </w:rPr>
        <w:t>для собственного</w:t>
      </w:r>
      <w:r w:rsidRPr="005E531A">
        <w:rPr>
          <w:spacing w:val="-3"/>
          <w:sz w:val="28"/>
          <w:szCs w:val="28"/>
        </w:rPr>
        <w:t xml:space="preserve"> </w:t>
      </w:r>
      <w:r w:rsidRPr="005E531A">
        <w:rPr>
          <w:sz w:val="28"/>
          <w:szCs w:val="28"/>
        </w:rPr>
        <w:t>развития;</w:t>
      </w:r>
    </w:p>
    <w:p w:rsidR="004B06CD" w:rsidRPr="005E531A" w:rsidRDefault="004B06CD" w:rsidP="001E5752">
      <w:pPr>
        <w:pStyle w:val="a7"/>
        <w:widowControl w:val="0"/>
        <w:numPr>
          <w:ilvl w:val="0"/>
          <w:numId w:val="5"/>
        </w:numPr>
        <w:tabs>
          <w:tab w:val="left" w:pos="1199"/>
        </w:tabs>
        <w:suppressAutoHyphens w:val="0"/>
        <w:autoSpaceDE w:val="0"/>
        <w:autoSpaceDN w:val="0"/>
        <w:spacing w:before="1"/>
        <w:ind w:left="112" w:right="122" w:firstLine="708"/>
        <w:contextualSpacing w:val="0"/>
        <w:jc w:val="both"/>
        <w:rPr>
          <w:sz w:val="28"/>
          <w:szCs w:val="28"/>
        </w:rPr>
      </w:pPr>
      <w:r w:rsidRPr="005E531A">
        <w:rPr>
          <w:sz w:val="28"/>
          <w:szCs w:val="28"/>
        </w:rPr>
        <w:t> планировать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собственное</w:t>
      </w:r>
      <w:r w:rsidRPr="005E531A">
        <w:rPr>
          <w:spacing w:val="1"/>
          <w:sz w:val="28"/>
          <w:szCs w:val="28"/>
        </w:rPr>
        <w:t xml:space="preserve"> </w:t>
      </w:r>
      <w:r w:rsidRPr="005E531A">
        <w:rPr>
          <w:sz w:val="28"/>
          <w:szCs w:val="28"/>
        </w:rPr>
        <w:t>досуговое</w:t>
      </w:r>
      <w:r w:rsidRPr="005E531A">
        <w:rPr>
          <w:spacing w:val="1"/>
          <w:sz w:val="28"/>
          <w:szCs w:val="28"/>
        </w:rPr>
        <w:t xml:space="preserve"> </w:t>
      </w:r>
      <w:r w:rsidRPr="005E531A">
        <w:rPr>
          <w:sz w:val="28"/>
          <w:szCs w:val="28"/>
        </w:rPr>
        <w:t>чтение,</w:t>
      </w:r>
      <w:r w:rsidRPr="005E531A">
        <w:rPr>
          <w:spacing w:val="1"/>
          <w:sz w:val="28"/>
          <w:szCs w:val="28"/>
        </w:rPr>
        <w:t xml:space="preserve"> </w:t>
      </w:r>
      <w:r w:rsidRPr="005E531A">
        <w:rPr>
          <w:sz w:val="28"/>
          <w:szCs w:val="28"/>
        </w:rPr>
        <w:t>расширять</w:t>
      </w:r>
      <w:r w:rsidRPr="005E531A">
        <w:rPr>
          <w:spacing w:val="1"/>
          <w:sz w:val="28"/>
          <w:szCs w:val="28"/>
        </w:rPr>
        <w:t xml:space="preserve"> </w:t>
      </w:r>
      <w:r w:rsidRPr="005E531A">
        <w:rPr>
          <w:sz w:val="28"/>
          <w:szCs w:val="28"/>
        </w:rPr>
        <w:t>свой</w:t>
      </w:r>
      <w:r w:rsidRPr="005E531A">
        <w:rPr>
          <w:spacing w:val="1"/>
          <w:sz w:val="28"/>
          <w:szCs w:val="28"/>
        </w:rPr>
        <w:t xml:space="preserve"> </w:t>
      </w:r>
      <w:r w:rsidRPr="005E531A">
        <w:rPr>
          <w:sz w:val="28"/>
          <w:szCs w:val="28"/>
        </w:rPr>
        <w:t>круг</w:t>
      </w:r>
      <w:r w:rsidRPr="005E531A">
        <w:rPr>
          <w:spacing w:val="1"/>
          <w:sz w:val="28"/>
          <w:szCs w:val="28"/>
        </w:rPr>
        <w:t xml:space="preserve"> </w:t>
      </w:r>
      <w:r w:rsidRPr="005E531A">
        <w:rPr>
          <w:sz w:val="28"/>
          <w:szCs w:val="28"/>
        </w:rPr>
        <w:t>чтения,</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том</w:t>
      </w:r>
      <w:r w:rsidRPr="005E531A">
        <w:rPr>
          <w:spacing w:val="1"/>
          <w:sz w:val="28"/>
          <w:szCs w:val="28"/>
        </w:rPr>
        <w:t xml:space="preserve"> </w:t>
      </w:r>
      <w:r w:rsidRPr="005E531A">
        <w:rPr>
          <w:sz w:val="28"/>
          <w:szCs w:val="28"/>
        </w:rPr>
        <w:t>числе</w:t>
      </w:r>
      <w:r w:rsidRPr="005E531A">
        <w:rPr>
          <w:spacing w:val="1"/>
          <w:sz w:val="28"/>
          <w:szCs w:val="28"/>
        </w:rPr>
        <w:t xml:space="preserve"> </w:t>
      </w:r>
      <w:r w:rsidRPr="005E531A">
        <w:rPr>
          <w:sz w:val="28"/>
          <w:szCs w:val="28"/>
        </w:rPr>
        <w:t>за</w:t>
      </w:r>
      <w:r w:rsidRPr="005E531A">
        <w:rPr>
          <w:spacing w:val="1"/>
          <w:sz w:val="28"/>
          <w:szCs w:val="28"/>
        </w:rPr>
        <w:t xml:space="preserve"> </w:t>
      </w:r>
      <w:r w:rsidRPr="005E531A">
        <w:rPr>
          <w:sz w:val="28"/>
          <w:szCs w:val="28"/>
        </w:rPr>
        <w:t>счёт</w:t>
      </w:r>
      <w:r w:rsidRPr="005E531A">
        <w:rPr>
          <w:spacing w:val="1"/>
          <w:sz w:val="28"/>
          <w:szCs w:val="28"/>
        </w:rPr>
        <w:t xml:space="preserve"> </w:t>
      </w:r>
      <w:r w:rsidRPr="005E531A">
        <w:rPr>
          <w:sz w:val="28"/>
          <w:szCs w:val="28"/>
        </w:rPr>
        <w:t>произведений</w:t>
      </w:r>
      <w:r w:rsidRPr="005E531A">
        <w:rPr>
          <w:spacing w:val="-2"/>
          <w:sz w:val="28"/>
          <w:szCs w:val="28"/>
        </w:rPr>
        <w:t xml:space="preserve"> </w:t>
      </w:r>
      <w:r w:rsidRPr="005E531A">
        <w:rPr>
          <w:sz w:val="28"/>
          <w:szCs w:val="28"/>
        </w:rPr>
        <w:t>современной</w:t>
      </w:r>
      <w:r w:rsidRPr="005E531A">
        <w:rPr>
          <w:spacing w:val="-1"/>
          <w:sz w:val="28"/>
          <w:szCs w:val="28"/>
        </w:rPr>
        <w:t xml:space="preserve"> </w:t>
      </w:r>
      <w:r w:rsidRPr="005E531A">
        <w:rPr>
          <w:sz w:val="28"/>
          <w:szCs w:val="28"/>
        </w:rPr>
        <w:t>литературы</w:t>
      </w:r>
      <w:r w:rsidRPr="005E531A">
        <w:rPr>
          <w:spacing w:val="-4"/>
          <w:sz w:val="28"/>
          <w:szCs w:val="28"/>
        </w:rPr>
        <w:t xml:space="preserve"> </w:t>
      </w:r>
      <w:r w:rsidRPr="005E531A">
        <w:rPr>
          <w:sz w:val="28"/>
          <w:szCs w:val="28"/>
        </w:rPr>
        <w:t>для</w:t>
      </w:r>
      <w:r w:rsidRPr="005E531A">
        <w:rPr>
          <w:spacing w:val="-1"/>
          <w:sz w:val="28"/>
          <w:szCs w:val="28"/>
        </w:rPr>
        <w:t xml:space="preserve"> </w:t>
      </w:r>
      <w:r w:rsidRPr="005E531A">
        <w:rPr>
          <w:sz w:val="28"/>
          <w:szCs w:val="28"/>
        </w:rPr>
        <w:t>детей</w:t>
      </w:r>
      <w:r w:rsidRPr="005E531A">
        <w:rPr>
          <w:spacing w:val="-3"/>
          <w:sz w:val="28"/>
          <w:szCs w:val="28"/>
        </w:rPr>
        <w:t xml:space="preserve"> </w:t>
      </w:r>
      <w:r w:rsidRPr="005E531A">
        <w:rPr>
          <w:sz w:val="28"/>
          <w:szCs w:val="28"/>
        </w:rPr>
        <w:t>и</w:t>
      </w:r>
      <w:r w:rsidRPr="005E531A">
        <w:rPr>
          <w:spacing w:val="-1"/>
          <w:sz w:val="28"/>
          <w:szCs w:val="28"/>
        </w:rPr>
        <w:t xml:space="preserve"> </w:t>
      </w:r>
      <w:r w:rsidRPr="005E531A">
        <w:rPr>
          <w:sz w:val="28"/>
          <w:szCs w:val="28"/>
        </w:rPr>
        <w:t>подростков;</w:t>
      </w:r>
    </w:p>
    <w:p w:rsidR="004B06CD" w:rsidRPr="005E531A" w:rsidRDefault="004B06CD" w:rsidP="001E5752">
      <w:pPr>
        <w:pStyle w:val="a7"/>
        <w:widowControl w:val="0"/>
        <w:numPr>
          <w:ilvl w:val="0"/>
          <w:numId w:val="5"/>
        </w:numPr>
        <w:tabs>
          <w:tab w:val="left" w:pos="1199"/>
        </w:tabs>
        <w:suppressAutoHyphens w:val="0"/>
        <w:autoSpaceDE w:val="0"/>
        <w:autoSpaceDN w:val="0"/>
        <w:spacing w:before="67"/>
        <w:ind w:left="112" w:right="124" w:firstLine="708"/>
        <w:contextualSpacing w:val="0"/>
        <w:jc w:val="both"/>
        <w:rPr>
          <w:sz w:val="28"/>
          <w:szCs w:val="28"/>
        </w:rPr>
      </w:pPr>
      <w:r w:rsidRPr="005E531A">
        <w:rPr>
          <w:sz w:val="28"/>
          <w:szCs w:val="28"/>
        </w:rPr>
        <w:t> 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создании</w:t>
      </w:r>
      <w:r w:rsidRPr="005E531A">
        <w:rPr>
          <w:spacing w:val="1"/>
          <w:sz w:val="28"/>
          <w:szCs w:val="28"/>
        </w:rPr>
        <w:t xml:space="preserve"> </w:t>
      </w:r>
      <w:r w:rsidRPr="005E531A">
        <w:rPr>
          <w:sz w:val="28"/>
          <w:szCs w:val="28"/>
        </w:rPr>
        <w:t>элементарных</w:t>
      </w:r>
      <w:r w:rsidRPr="005E531A">
        <w:rPr>
          <w:spacing w:val="1"/>
          <w:sz w:val="28"/>
          <w:szCs w:val="28"/>
        </w:rPr>
        <w:t xml:space="preserve"> </w:t>
      </w:r>
      <w:r w:rsidRPr="005E531A">
        <w:rPr>
          <w:sz w:val="28"/>
          <w:szCs w:val="28"/>
        </w:rPr>
        <w:t>учебных</w:t>
      </w:r>
      <w:r w:rsidRPr="005E531A">
        <w:rPr>
          <w:spacing w:val="1"/>
          <w:sz w:val="28"/>
          <w:szCs w:val="28"/>
        </w:rPr>
        <w:t xml:space="preserve"> </w:t>
      </w:r>
      <w:r w:rsidRPr="005E531A">
        <w:rPr>
          <w:sz w:val="28"/>
          <w:szCs w:val="28"/>
        </w:rPr>
        <w:t>проектов</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учиться</w:t>
      </w:r>
      <w:r w:rsidRPr="005E531A">
        <w:rPr>
          <w:spacing w:val="1"/>
          <w:sz w:val="28"/>
          <w:szCs w:val="28"/>
        </w:rPr>
        <w:t xml:space="preserve"> </w:t>
      </w:r>
      <w:r w:rsidRPr="005E531A">
        <w:rPr>
          <w:sz w:val="28"/>
          <w:szCs w:val="28"/>
        </w:rPr>
        <w:t>публично</w:t>
      </w:r>
      <w:r w:rsidRPr="005E531A">
        <w:rPr>
          <w:spacing w:val="1"/>
          <w:sz w:val="28"/>
          <w:szCs w:val="28"/>
        </w:rPr>
        <w:t xml:space="preserve"> </w:t>
      </w:r>
      <w:r w:rsidRPr="005E531A">
        <w:rPr>
          <w:sz w:val="28"/>
          <w:szCs w:val="28"/>
        </w:rPr>
        <w:t>представлять</w:t>
      </w:r>
      <w:r w:rsidRPr="005E531A">
        <w:rPr>
          <w:spacing w:val="1"/>
          <w:sz w:val="28"/>
          <w:szCs w:val="28"/>
        </w:rPr>
        <w:t xml:space="preserve"> </w:t>
      </w:r>
      <w:r w:rsidRPr="005E531A">
        <w:rPr>
          <w:sz w:val="28"/>
          <w:szCs w:val="28"/>
        </w:rPr>
        <w:t>их</w:t>
      </w:r>
      <w:r w:rsidRPr="005E531A">
        <w:rPr>
          <w:spacing w:val="-67"/>
          <w:sz w:val="28"/>
          <w:szCs w:val="28"/>
        </w:rPr>
        <w:t xml:space="preserve"> </w:t>
      </w:r>
      <w:r w:rsidRPr="005E531A">
        <w:rPr>
          <w:sz w:val="28"/>
          <w:szCs w:val="28"/>
        </w:rPr>
        <w:t>результаты</w:t>
      </w:r>
      <w:r w:rsidRPr="005E531A">
        <w:rPr>
          <w:spacing w:val="-2"/>
          <w:sz w:val="28"/>
          <w:szCs w:val="28"/>
        </w:rPr>
        <w:t xml:space="preserve"> </w:t>
      </w:r>
      <w:r w:rsidRPr="005E531A">
        <w:rPr>
          <w:sz w:val="28"/>
          <w:szCs w:val="28"/>
        </w:rPr>
        <w:t>(с</w:t>
      </w:r>
      <w:r w:rsidRPr="005E531A">
        <w:rPr>
          <w:spacing w:val="-2"/>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актуального</w:t>
      </w:r>
      <w:r w:rsidRPr="005E531A">
        <w:rPr>
          <w:spacing w:val="-1"/>
          <w:sz w:val="28"/>
          <w:szCs w:val="28"/>
        </w:rPr>
        <w:t xml:space="preserve"> </w:t>
      </w:r>
      <w:r w:rsidRPr="005E531A">
        <w:rPr>
          <w:sz w:val="28"/>
          <w:szCs w:val="28"/>
        </w:rPr>
        <w:t>уровня</w:t>
      </w:r>
      <w:r w:rsidRPr="005E531A">
        <w:rPr>
          <w:spacing w:val="-1"/>
          <w:sz w:val="28"/>
          <w:szCs w:val="28"/>
        </w:rPr>
        <w:t xml:space="preserve"> </w:t>
      </w:r>
      <w:r w:rsidRPr="005E531A">
        <w:rPr>
          <w:sz w:val="28"/>
          <w:szCs w:val="28"/>
        </w:rPr>
        <w:t>развития</w:t>
      </w:r>
      <w:r w:rsidRPr="005E531A">
        <w:rPr>
          <w:spacing w:val="-2"/>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2"/>
          <w:sz w:val="28"/>
          <w:szCs w:val="28"/>
        </w:rPr>
        <w:t xml:space="preserve"> </w:t>
      </w:r>
      <w:r w:rsidRPr="005E531A">
        <w:rPr>
          <w:sz w:val="28"/>
          <w:szCs w:val="28"/>
        </w:rPr>
        <w:t>ЗПР);</w:t>
      </w:r>
    </w:p>
    <w:p w:rsidR="004B06CD" w:rsidRPr="005E531A" w:rsidRDefault="004B06CD" w:rsidP="001E5752">
      <w:pPr>
        <w:pStyle w:val="a7"/>
        <w:widowControl w:val="0"/>
        <w:numPr>
          <w:ilvl w:val="0"/>
          <w:numId w:val="5"/>
        </w:numPr>
        <w:tabs>
          <w:tab w:val="left" w:pos="1199"/>
        </w:tabs>
        <w:suppressAutoHyphens w:val="0"/>
        <w:autoSpaceDE w:val="0"/>
        <w:autoSpaceDN w:val="0"/>
        <w:spacing w:before="2"/>
        <w:ind w:left="112" w:right="117" w:firstLine="708"/>
        <w:contextualSpacing w:val="0"/>
        <w:jc w:val="both"/>
        <w:rPr>
          <w:sz w:val="28"/>
          <w:szCs w:val="28"/>
        </w:rPr>
      </w:pPr>
      <w:r w:rsidRPr="005E531A">
        <w:rPr>
          <w:sz w:val="28"/>
          <w:szCs w:val="28"/>
        </w:rPr>
        <w:t>  с направляющей помощью педагога демонстрировать начальные</w:t>
      </w:r>
      <w:r w:rsidRPr="005E531A">
        <w:rPr>
          <w:spacing w:val="1"/>
          <w:sz w:val="28"/>
          <w:szCs w:val="28"/>
        </w:rPr>
        <w:t xml:space="preserve"> </w:t>
      </w:r>
      <w:r w:rsidRPr="005E531A">
        <w:rPr>
          <w:sz w:val="28"/>
          <w:szCs w:val="28"/>
        </w:rPr>
        <w:t>умения использовать словари и справочники, в том числе в электронной</w:t>
      </w:r>
      <w:r w:rsidRPr="005E531A">
        <w:rPr>
          <w:spacing w:val="1"/>
          <w:sz w:val="28"/>
          <w:szCs w:val="28"/>
        </w:rPr>
        <w:t xml:space="preserve"> </w:t>
      </w:r>
      <w:r w:rsidRPr="005E531A">
        <w:rPr>
          <w:sz w:val="28"/>
          <w:szCs w:val="28"/>
        </w:rPr>
        <w:t>форме; с направляющей помощью педагога пользоваться электронными</w:t>
      </w:r>
      <w:r w:rsidRPr="005E531A">
        <w:rPr>
          <w:spacing w:val="1"/>
          <w:sz w:val="28"/>
          <w:szCs w:val="28"/>
        </w:rPr>
        <w:t xml:space="preserve"> </w:t>
      </w:r>
      <w:r w:rsidRPr="005E531A">
        <w:rPr>
          <w:sz w:val="28"/>
          <w:szCs w:val="28"/>
        </w:rPr>
        <w:t>библиотеками</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другими</w:t>
      </w:r>
      <w:r w:rsidRPr="005E531A">
        <w:rPr>
          <w:spacing w:val="1"/>
          <w:sz w:val="28"/>
          <w:szCs w:val="28"/>
        </w:rPr>
        <w:t xml:space="preserve"> </w:t>
      </w:r>
      <w:r w:rsidRPr="005E531A">
        <w:rPr>
          <w:sz w:val="28"/>
          <w:szCs w:val="28"/>
        </w:rPr>
        <w:t>интернет-ресурсами,</w:t>
      </w:r>
      <w:r w:rsidRPr="005E531A">
        <w:rPr>
          <w:spacing w:val="1"/>
          <w:sz w:val="28"/>
          <w:szCs w:val="28"/>
        </w:rPr>
        <w:t xml:space="preserve"> </w:t>
      </w:r>
      <w:r w:rsidRPr="005E531A">
        <w:rPr>
          <w:sz w:val="28"/>
          <w:szCs w:val="28"/>
        </w:rPr>
        <w:t>соблюдая</w:t>
      </w:r>
      <w:r w:rsidRPr="005E531A">
        <w:rPr>
          <w:spacing w:val="1"/>
          <w:sz w:val="28"/>
          <w:szCs w:val="28"/>
        </w:rPr>
        <w:t xml:space="preserve"> </w:t>
      </w:r>
      <w:r w:rsidRPr="005E531A">
        <w:rPr>
          <w:sz w:val="28"/>
          <w:szCs w:val="28"/>
        </w:rPr>
        <w:t>правила</w:t>
      </w:r>
      <w:r w:rsidRPr="005E531A">
        <w:rPr>
          <w:spacing w:val="1"/>
          <w:sz w:val="28"/>
          <w:szCs w:val="28"/>
        </w:rPr>
        <w:t xml:space="preserve"> </w:t>
      </w:r>
      <w:r w:rsidRPr="005E531A">
        <w:rPr>
          <w:sz w:val="28"/>
          <w:szCs w:val="28"/>
        </w:rPr>
        <w:t>информационной</w:t>
      </w:r>
      <w:r w:rsidRPr="005E531A">
        <w:rPr>
          <w:spacing w:val="-4"/>
          <w:sz w:val="28"/>
          <w:szCs w:val="28"/>
        </w:rPr>
        <w:t xml:space="preserve"> </w:t>
      </w:r>
      <w:r w:rsidRPr="005E531A">
        <w:rPr>
          <w:sz w:val="28"/>
          <w:szCs w:val="28"/>
        </w:rPr>
        <w:t>безопасности.</w:t>
      </w:r>
    </w:p>
    <w:p w:rsidR="004B06CD" w:rsidRPr="005E531A" w:rsidRDefault="004B06CD" w:rsidP="004B06CD">
      <w:pPr>
        <w:pStyle w:val="a0"/>
        <w:spacing w:before="8"/>
        <w:ind w:left="0"/>
      </w:pPr>
    </w:p>
    <w:p w:rsidR="004B06CD" w:rsidRPr="005E531A" w:rsidRDefault="004B06CD" w:rsidP="004B06CD">
      <w:pPr>
        <w:pStyle w:val="110"/>
        <w:tabs>
          <w:tab w:val="left" w:pos="325"/>
        </w:tabs>
        <w:spacing w:before="1" w:line="240" w:lineRule="auto"/>
        <w:ind w:left="324"/>
        <w:jc w:val="center"/>
      </w:pPr>
      <w:r w:rsidRPr="005E531A">
        <w:t>6  КЛАСС</w:t>
      </w:r>
    </w:p>
    <w:p w:rsidR="004B06CD" w:rsidRPr="005E531A" w:rsidRDefault="004B06CD" w:rsidP="001E5752">
      <w:pPr>
        <w:pStyle w:val="a7"/>
        <w:widowControl w:val="0"/>
        <w:numPr>
          <w:ilvl w:val="1"/>
          <w:numId w:val="7"/>
        </w:numPr>
        <w:tabs>
          <w:tab w:val="left" w:pos="1058"/>
        </w:tabs>
        <w:suppressAutoHyphens w:val="0"/>
        <w:autoSpaceDE w:val="0"/>
        <w:autoSpaceDN w:val="0"/>
        <w:spacing w:before="21"/>
        <w:ind w:right="117" w:firstLine="708"/>
        <w:contextualSpacing w:val="0"/>
        <w:jc w:val="both"/>
        <w:rPr>
          <w:sz w:val="28"/>
          <w:szCs w:val="28"/>
        </w:rPr>
      </w:pPr>
      <w:r w:rsidRPr="005E531A">
        <w:rPr>
          <w:sz w:val="28"/>
          <w:szCs w:val="28"/>
        </w:rPr>
        <w:t> иметь</w:t>
      </w:r>
      <w:r w:rsidRPr="005E531A">
        <w:rPr>
          <w:spacing w:val="1"/>
          <w:sz w:val="28"/>
          <w:szCs w:val="28"/>
        </w:rPr>
        <w:t xml:space="preserve"> </w:t>
      </w:r>
      <w:r w:rsidRPr="005E531A">
        <w:rPr>
          <w:sz w:val="28"/>
          <w:szCs w:val="28"/>
        </w:rPr>
        <w:t>представления</w:t>
      </w:r>
      <w:r w:rsidRPr="005E531A">
        <w:rPr>
          <w:spacing w:val="1"/>
          <w:sz w:val="28"/>
          <w:szCs w:val="28"/>
        </w:rPr>
        <w:t xml:space="preserve"> </w:t>
      </w:r>
      <w:r w:rsidRPr="005E531A">
        <w:rPr>
          <w:sz w:val="28"/>
          <w:szCs w:val="28"/>
        </w:rPr>
        <w:t>об</w:t>
      </w:r>
      <w:r w:rsidRPr="005E531A">
        <w:rPr>
          <w:spacing w:val="1"/>
          <w:sz w:val="28"/>
          <w:szCs w:val="28"/>
        </w:rPr>
        <w:t xml:space="preserve"> </w:t>
      </w:r>
      <w:r w:rsidRPr="005E531A">
        <w:rPr>
          <w:sz w:val="28"/>
          <w:szCs w:val="28"/>
        </w:rPr>
        <w:t>общечеловеческой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духовно-</w:t>
      </w:r>
      <w:r w:rsidRPr="005E531A">
        <w:rPr>
          <w:spacing w:val="1"/>
          <w:sz w:val="28"/>
          <w:szCs w:val="28"/>
        </w:rPr>
        <w:t xml:space="preserve"> </w:t>
      </w:r>
      <w:r w:rsidRPr="005E531A">
        <w:rPr>
          <w:sz w:val="28"/>
          <w:szCs w:val="28"/>
        </w:rPr>
        <w:t>нравственной</w:t>
      </w:r>
      <w:r w:rsidRPr="005E531A">
        <w:rPr>
          <w:spacing w:val="-14"/>
          <w:sz w:val="28"/>
          <w:szCs w:val="28"/>
        </w:rPr>
        <w:t xml:space="preserve"> </w:t>
      </w:r>
      <w:r w:rsidRPr="005E531A">
        <w:rPr>
          <w:sz w:val="28"/>
          <w:szCs w:val="28"/>
        </w:rPr>
        <w:t>ценности</w:t>
      </w:r>
      <w:r w:rsidRPr="005E531A">
        <w:rPr>
          <w:spacing w:val="-13"/>
          <w:sz w:val="28"/>
          <w:szCs w:val="28"/>
        </w:rPr>
        <w:t xml:space="preserve"> </w:t>
      </w:r>
      <w:r w:rsidRPr="005E531A">
        <w:rPr>
          <w:sz w:val="28"/>
          <w:szCs w:val="28"/>
        </w:rPr>
        <w:t>литературы,</w:t>
      </w:r>
      <w:r w:rsidRPr="005E531A">
        <w:rPr>
          <w:spacing w:val="-14"/>
          <w:sz w:val="28"/>
          <w:szCs w:val="28"/>
        </w:rPr>
        <w:t xml:space="preserve"> </w:t>
      </w:r>
      <w:r w:rsidRPr="005E531A">
        <w:rPr>
          <w:sz w:val="28"/>
          <w:szCs w:val="28"/>
        </w:rPr>
        <w:t>осознавать</w:t>
      </w:r>
      <w:r w:rsidRPr="005E531A">
        <w:rPr>
          <w:spacing w:val="-16"/>
          <w:sz w:val="28"/>
          <w:szCs w:val="28"/>
        </w:rPr>
        <w:t xml:space="preserve"> </w:t>
      </w:r>
      <w:r w:rsidRPr="005E531A">
        <w:rPr>
          <w:sz w:val="28"/>
          <w:szCs w:val="28"/>
        </w:rPr>
        <w:t>её</w:t>
      </w:r>
      <w:r w:rsidRPr="005E531A">
        <w:rPr>
          <w:spacing w:val="-14"/>
          <w:sz w:val="28"/>
          <w:szCs w:val="28"/>
        </w:rPr>
        <w:t xml:space="preserve"> </w:t>
      </w:r>
      <w:r w:rsidRPr="005E531A">
        <w:rPr>
          <w:sz w:val="28"/>
          <w:szCs w:val="28"/>
        </w:rPr>
        <w:t>роль</w:t>
      </w:r>
      <w:r w:rsidRPr="005E531A">
        <w:rPr>
          <w:spacing w:val="-15"/>
          <w:sz w:val="28"/>
          <w:szCs w:val="28"/>
        </w:rPr>
        <w:t xml:space="preserve"> </w:t>
      </w:r>
      <w:r w:rsidRPr="005E531A">
        <w:rPr>
          <w:sz w:val="28"/>
          <w:szCs w:val="28"/>
        </w:rPr>
        <w:t>в</w:t>
      </w:r>
      <w:r w:rsidRPr="005E531A">
        <w:rPr>
          <w:spacing w:val="-16"/>
          <w:sz w:val="28"/>
          <w:szCs w:val="28"/>
        </w:rPr>
        <w:t xml:space="preserve"> </w:t>
      </w:r>
      <w:r w:rsidRPr="005E531A">
        <w:rPr>
          <w:sz w:val="28"/>
          <w:szCs w:val="28"/>
        </w:rPr>
        <w:t>воспитании</w:t>
      </w:r>
      <w:r w:rsidRPr="005E531A">
        <w:rPr>
          <w:spacing w:val="-13"/>
          <w:sz w:val="28"/>
          <w:szCs w:val="28"/>
        </w:rPr>
        <w:t xml:space="preserve"> </w:t>
      </w:r>
      <w:r w:rsidRPr="005E531A">
        <w:rPr>
          <w:sz w:val="28"/>
          <w:szCs w:val="28"/>
        </w:rPr>
        <w:t>любви</w:t>
      </w:r>
      <w:r w:rsidRPr="005E531A">
        <w:rPr>
          <w:spacing w:val="-68"/>
          <w:sz w:val="28"/>
          <w:szCs w:val="28"/>
        </w:rPr>
        <w:t xml:space="preserve"> </w:t>
      </w:r>
      <w:r w:rsidRPr="005E531A">
        <w:rPr>
          <w:sz w:val="28"/>
          <w:szCs w:val="28"/>
        </w:rPr>
        <w:t>к Родине и укреплении единства многонационального народа Российской</w:t>
      </w:r>
      <w:r w:rsidRPr="005E531A">
        <w:rPr>
          <w:spacing w:val="1"/>
          <w:sz w:val="28"/>
          <w:szCs w:val="28"/>
        </w:rPr>
        <w:t xml:space="preserve"> </w:t>
      </w:r>
      <w:r w:rsidRPr="005E531A">
        <w:rPr>
          <w:sz w:val="28"/>
          <w:szCs w:val="28"/>
        </w:rPr>
        <w:t>Федерации;</w:t>
      </w:r>
    </w:p>
    <w:p w:rsidR="004B06CD" w:rsidRPr="005E531A" w:rsidRDefault="004B06CD" w:rsidP="001E5752">
      <w:pPr>
        <w:pStyle w:val="a7"/>
        <w:widowControl w:val="0"/>
        <w:numPr>
          <w:ilvl w:val="1"/>
          <w:numId w:val="7"/>
        </w:numPr>
        <w:tabs>
          <w:tab w:val="left" w:pos="1058"/>
        </w:tabs>
        <w:suppressAutoHyphens w:val="0"/>
        <w:autoSpaceDE w:val="0"/>
        <w:autoSpaceDN w:val="0"/>
        <w:spacing w:before="1"/>
        <w:ind w:right="119" w:firstLine="708"/>
        <w:contextualSpacing w:val="0"/>
        <w:jc w:val="both"/>
        <w:rPr>
          <w:sz w:val="28"/>
          <w:szCs w:val="28"/>
        </w:rPr>
      </w:pPr>
      <w:r w:rsidRPr="005E531A">
        <w:rPr>
          <w:sz w:val="28"/>
          <w:szCs w:val="28"/>
        </w:rPr>
        <w:t> иметь</w:t>
      </w:r>
      <w:r w:rsidRPr="005E531A">
        <w:rPr>
          <w:spacing w:val="1"/>
          <w:sz w:val="28"/>
          <w:szCs w:val="28"/>
        </w:rPr>
        <w:t xml:space="preserve"> </w:t>
      </w:r>
      <w:r w:rsidRPr="005E531A">
        <w:rPr>
          <w:sz w:val="28"/>
          <w:szCs w:val="28"/>
        </w:rPr>
        <w:t>представления</w:t>
      </w:r>
      <w:r w:rsidRPr="005E531A">
        <w:rPr>
          <w:spacing w:val="1"/>
          <w:sz w:val="28"/>
          <w:szCs w:val="28"/>
        </w:rPr>
        <w:t xml:space="preserve"> </w:t>
      </w:r>
      <w:r w:rsidRPr="005E531A">
        <w:rPr>
          <w:sz w:val="28"/>
          <w:szCs w:val="28"/>
        </w:rPr>
        <w:t>об</w:t>
      </w:r>
      <w:r w:rsidRPr="005E531A">
        <w:rPr>
          <w:spacing w:val="1"/>
          <w:sz w:val="28"/>
          <w:szCs w:val="28"/>
        </w:rPr>
        <w:t xml:space="preserve"> </w:t>
      </w:r>
      <w:r w:rsidRPr="005E531A">
        <w:rPr>
          <w:sz w:val="28"/>
          <w:szCs w:val="28"/>
        </w:rPr>
        <w:t>особенностях</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как</w:t>
      </w:r>
      <w:r w:rsidRPr="005E531A">
        <w:rPr>
          <w:spacing w:val="1"/>
          <w:sz w:val="28"/>
          <w:szCs w:val="28"/>
        </w:rPr>
        <w:t xml:space="preserve"> </w:t>
      </w:r>
      <w:r w:rsidRPr="005E531A">
        <w:rPr>
          <w:sz w:val="28"/>
          <w:szCs w:val="28"/>
        </w:rPr>
        <w:t>вида</w:t>
      </w:r>
      <w:r w:rsidRPr="005E531A">
        <w:rPr>
          <w:spacing w:val="1"/>
          <w:sz w:val="28"/>
          <w:szCs w:val="28"/>
        </w:rPr>
        <w:t xml:space="preserve"> </w:t>
      </w:r>
      <w:r w:rsidRPr="005E531A">
        <w:rPr>
          <w:sz w:val="28"/>
          <w:szCs w:val="28"/>
        </w:rPr>
        <w:t>словесного искусства, отличать художественный текст от текста научного,</w:t>
      </w:r>
      <w:r w:rsidRPr="005E531A">
        <w:rPr>
          <w:spacing w:val="1"/>
          <w:sz w:val="28"/>
          <w:szCs w:val="28"/>
        </w:rPr>
        <w:t xml:space="preserve"> </w:t>
      </w:r>
      <w:r w:rsidRPr="005E531A">
        <w:rPr>
          <w:sz w:val="28"/>
          <w:szCs w:val="28"/>
        </w:rPr>
        <w:t>делового,</w:t>
      </w:r>
      <w:r w:rsidRPr="005E531A">
        <w:rPr>
          <w:spacing w:val="-2"/>
          <w:sz w:val="28"/>
          <w:szCs w:val="28"/>
        </w:rPr>
        <w:t xml:space="preserve"> </w:t>
      </w:r>
      <w:r w:rsidRPr="005E531A">
        <w:rPr>
          <w:sz w:val="28"/>
          <w:szCs w:val="28"/>
        </w:rPr>
        <w:t>публицистического;</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5E531A">
        <w:rPr>
          <w:sz w:val="28"/>
          <w:szCs w:val="28"/>
        </w:rPr>
        <w:t> осуществлять</w:t>
      </w:r>
      <w:r w:rsidRPr="005E531A">
        <w:rPr>
          <w:spacing w:val="1"/>
          <w:sz w:val="28"/>
          <w:szCs w:val="28"/>
        </w:rPr>
        <w:t xml:space="preserve"> </w:t>
      </w:r>
      <w:r w:rsidRPr="005E531A">
        <w:rPr>
          <w:sz w:val="28"/>
          <w:szCs w:val="28"/>
        </w:rPr>
        <w:t>элементарный</w:t>
      </w:r>
      <w:r w:rsidRPr="005E531A">
        <w:rPr>
          <w:spacing w:val="1"/>
          <w:sz w:val="28"/>
          <w:szCs w:val="28"/>
        </w:rPr>
        <w:t xml:space="preserve"> </w:t>
      </w:r>
      <w:r w:rsidRPr="005E531A">
        <w:rPr>
          <w:sz w:val="28"/>
          <w:szCs w:val="28"/>
        </w:rPr>
        <w:t>смысловой</w:t>
      </w:r>
      <w:r w:rsidRPr="005E531A">
        <w:rPr>
          <w:spacing w:val="1"/>
          <w:sz w:val="28"/>
          <w:szCs w:val="28"/>
        </w:rPr>
        <w:t xml:space="preserve"> </w:t>
      </w:r>
      <w:r w:rsidRPr="005E531A">
        <w:rPr>
          <w:sz w:val="28"/>
          <w:szCs w:val="28"/>
        </w:rPr>
        <w:t>анализ</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фольклора и художественной литературы; воспринимать, анализировать и</w:t>
      </w:r>
      <w:r w:rsidRPr="005E531A">
        <w:rPr>
          <w:spacing w:val="1"/>
          <w:sz w:val="28"/>
          <w:szCs w:val="28"/>
        </w:rPr>
        <w:t xml:space="preserve"> </w:t>
      </w:r>
      <w:r w:rsidRPr="005E531A">
        <w:rPr>
          <w:sz w:val="28"/>
          <w:szCs w:val="28"/>
        </w:rPr>
        <w:t>оценивать</w:t>
      </w:r>
      <w:r w:rsidRPr="005E531A">
        <w:rPr>
          <w:spacing w:val="1"/>
          <w:sz w:val="28"/>
          <w:szCs w:val="28"/>
        </w:rPr>
        <w:t xml:space="preserve"> </w:t>
      </w:r>
      <w:r w:rsidRPr="005E531A">
        <w:rPr>
          <w:sz w:val="28"/>
          <w:szCs w:val="28"/>
        </w:rPr>
        <w:t>прочитанное</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актуального</w:t>
      </w:r>
      <w:r w:rsidRPr="005E531A">
        <w:rPr>
          <w:spacing w:val="1"/>
          <w:sz w:val="28"/>
          <w:szCs w:val="28"/>
        </w:rPr>
        <w:t xml:space="preserve"> </w:t>
      </w:r>
      <w:r w:rsidRPr="005E531A">
        <w:rPr>
          <w:sz w:val="28"/>
          <w:szCs w:val="28"/>
        </w:rPr>
        <w:t>уровня</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3"/>
          <w:sz w:val="28"/>
          <w:szCs w:val="28"/>
        </w:rPr>
        <w:t xml:space="preserve"> </w:t>
      </w:r>
      <w:r w:rsidRPr="005E531A">
        <w:rPr>
          <w:sz w:val="28"/>
          <w:szCs w:val="28"/>
        </w:rPr>
        <w:t>ЗПР):</w:t>
      </w:r>
    </w:p>
    <w:p w:rsidR="004B06CD" w:rsidRPr="004B06CD" w:rsidRDefault="004B06CD" w:rsidP="001E5752">
      <w:pPr>
        <w:pStyle w:val="a7"/>
        <w:widowControl w:val="0"/>
        <w:numPr>
          <w:ilvl w:val="0"/>
          <w:numId w:val="8"/>
        </w:numPr>
        <w:tabs>
          <w:tab w:val="left" w:pos="1058"/>
        </w:tabs>
        <w:suppressAutoHyphens w:val="0"/>
        <w:autoSpaceDE w:val="0"/>
        <w:autoSpaceDN w:val="0"/>
        <w:ind w:right="117"/>
        <w:contextualSpacing w:val="0"/>
        <w:jc w:val="both"/>
        <w:rPr>
          <w:sz w:val="28"/>
          <w:szCs w:val="28"/>
        </w:rPr>
      </w:pPr>
      <w:r w:rsidRPr="004B06CD">
        <w:rPr>
          <w:sz w:val="28"/>
          <w:szCs w:val="28"/>
        </w:rPr>
        <w:t>определять</w:t>
      </w:r>
      <w:r w:rsidRPr="004B06CD">
        <w:rPr>
          <w:spacing w:val="-13"/>
          <w:sz w:val="28"/>
          <w:szCs w:val="28"/>
        </w:rPr>
        <w:t xml:space="preserve"> </w:t>
      </w:r>
      <w:r w:rsidRPr="004B06CD">
        <w:rPr>
          <w:sz w:val="28"/>
          <w:szCs w:val="28"/>
        </w:rPr>
        <w:t>тему</w:t>
      </w:r>
      <w:r w:rsidRPr="004B06CD">
        <w:rPr>
          <w:spacing w:val="-14"/>
          <w:sz w:val="28"/>
          <w:szCs w:val="28"/>
        </w:rPr>
        <w:t xml:space="preserve"> </w:t>
      </w:r>
      <w:r w:rsidRPr="004B06CD">
        <w:rPr>
          <w:sz w:val="28"/>
          <w:szCs w:val="28"/>
        </w:rPr>
        <w:t>и</w:t>
      </w:r>
      <w:r w:rsidRPr="004B06CD">
        <w:rPr>
          <w:spacing w:val="-7"/>
          <w:sz w:val="28"/>
          <w:szCs w:val="28"/>
        </w:rPr>
        <w:t xml:space="preserve"> </w:t>
      </w:r>
      <w:r w:rsidRPr="004B06CD">
        <w:rPr>
          <w:sz w:val="28"/>
          <w:szCs w:val="28"/>
        </w:rPr>
        <w:t>главную</w:t>
      </w:r>
      <w:r w:rsidRPr="004B06CD">
        <w:rPr>
          <w:spacing w:val="-12"/>
          <w:sz w:val="28"/>
          <w:szCs w:val="28"/>
        </w:rPr>
        <w:t xml:space="preserve"> </w:t>
      </w:r>
      <w:r w:rsidRPr="004B06CD">
        <w:rPr>
          <w:sz w:val="28"/>
          <w:szCs w:val="28"/>
        </w:rPr>
        <w:t>мысль</w:t>
      </w:r>
      <w:r w:rsidRPr="004B06CD">
        <w:rPr>
          <w:spacing w:val="-11"/>
          <w:sz w:val="28"/>
          <w:szCs w:val="28"/>
        </w:rPr>
        <w:t xml:space="preserve"> </w:t>
      </w:r>
      <w:r w:rsidRPr="004B06CD">
        <w:rPr>
          <w:sz w:val="28"/>
          <w:szCs w:val="28"/>
        </w:rPr>
        <w:t>произведения,</w:t>
      </w:r>
      <w:r w:rsidRPr="004B06CD">
        <w:rPr>
          <w:spacing w:val="-10"/>
          <w:sz w:val="28"/>
          <w:szCs w:val="28"/>
        </w:rPr>
        <w:t xml:space="preserve"> </w:t>
      </w:r>
      <w:r w:rsidRPr="004B06CD">
        <w:rPr>
          <w:sz w:val="28"/>
          <w:szCs w:val="28"/>
        </w:rPr>
        <w:t>основные</w:t>
      </w:r>
      <w:r w:rsidRPr="004B06CD">
        <w:rPr>
          <w:spacing w:val="-11"/>
          <w:sz w:val="28"/>
          <w:szCs w:val="28"/>
        </w:rPr>
        <w:t xml:space="preserve"> </w:t>
      </w:r>
      <w:r w:rsidRPr="004B06CD">
        <w:rPr>
          <w:sz w:val="28"/>
          <w:szCs w:val="28"/>
        </w:rPr>
        <w:t>вопросы,</w:t>
      </w:r>
      <w:r w:rsidRPr="004B06CD">
        <w:rPr>
          <w:spacing w:val="-67"/>
          <w:sz w:val="28"/>
          <w:szCs w:val="28"/>
        </w:rPr>
        <w:t xml:space="preserve"> </w:t>
      </w:r>
      <w:r w:rsidRPr="004B06CD">
        <w:rPr>
          <w:sz w:val="28"/>
          <w:szCs w:val="28"/>
        </w:rPr>
        <w:t>поднятые</w:t>
      </w:r>
      <w:r w:rsidRPr="004B06CD">
        <w:rPr>
          <w:spacing w:val="1"/>
          <w:sz w:val="28"/>
          <w:szCs w:val="28"/>
        </w:rPr>
        <w:t xml:space="preserve"> </w:t>
      </w:r>
      <w:r w:rsidRPr="004B06CD">
        <w:rPr>
          <w:sz w:val="28"/>
          <w:szCs w:val="28"/>
        </w:rPr>
        <w:t>автором;</w:t>
      </w:r>
      <w:r w:rsidRPr="004B06CD">
        <w:rPr>
          <w:spacing w:val="1"/>
          <w:sz w:val="28"/>
          <w:szCs w:val="28"/>
        </w:rPr>
        <w:t xml:space="preserve"> </w:t>
      </w:r>
      <w:r w:rsidRPr="004B06CD">
        <w:rPr>
          <w:sz w:val="28"/>
          <w:szCs w:val="28"/>
        </w:rPr>
        <w:t>указывать</w:t>
      </w:r>
      <w:r w:rsidRPr="004B06CD">
        <w:rPr>
          <w:spacing w:val="1"/>
          <w:sz w:val="28"/>
          <w:szCs w:val="28"/>
        </w:rPr>
        <w:t xml:space="preserve"> </w:t>
      </w:r>
      <w:r w:rsidRPr="004B06CD">
        <w:rPr>
          <w:sz w:val="28"/>
          <w:szCs w:val="28"/>
        </w:rPr>
        <w:t>родовую</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жанровую</w:t>
      </w:r>
      <w:r w:rsidRPr="004B06CD">
        <w:rPr>
          <w:spacing w:val="1"/>
          <w:sz w:val="28"/>
          <w:szCs w:val="28"/>
        </w:rPr>
        <w:t xml:space="preserve"> </w:t>
      </w:r>
      <w:r w:rsidRPr="004B06CD">
        <w:rPr>
          <w:sz w:val="28"/>
          <w:szCs w:val="28"/>
        </w:rPr>
        <w:t>принадлежность</w:t>
      </w:r>
      <w:r w:rsidRPr="004B06CD">
        <w:rPr>
          <w:spacing w:val="-67"/>
          <w:sz w:val="28"/>
          <w:szCs w:val="28"/>
        </w:rPr>
        <w:t xml:space="preserve"> </w:t>
      </w:r>
      <w:r w:rsidRPr="004B06CD">
        <w:rPr>
          <w:spacing w:val="-1"/>
          <w:sz w:val="28"/>
          <w:szCs w:val="28"/>
        </w:rPr>
        <w:t>произведения,</w:t>
      </w:r>
      <w:r w:rsidRPr="004B06CD">
        <w:rPr>
          <w:spacing w:val="-14"/>
          <w:sz w:val="28"/>
          <w:szCs w:val="28"/>
        </w:rPr>
        <w:t xml:space="preserve"> </w:t>
      </w:r>
      <w:r w:rsidRPr="004B06CD">
        <w:rPr>
          <w:spacing w:val="-1"/>
          <w:sz w:val="28"/>
          <w:szCs w:val="28"/>
        </w:rPr>
        <w:t>используя</w:t>
      </w:r>
      <w:r w:rsidRPr="004B06CD">
        <w:rPr>
          <w:spacing w:val="-12"/>
          <w:sz w:val="28"/>
          <w:szCs w:val="28"/>
        </w:rPr>
        <w:t xml:space="preserve"> </w:t>
      </w:r>
      <w:r w:rsidRPr="004B06CD">
        <w:rPr>
          <w:sz w:val="28"/>
          <w:szCs w:val="28"/>
        </w:rPr>
        <w:t>справочные</w:t>
      </w:r>
      <w:r w:rsidRPr="004B06CD">
        <w:rPr>
          <w:spacing w:val="-13"/>
          <w:sz w:val="28"/>
          <w:szCs w:val="28"/>
        </w:rPr>
        <w:t xml:space="preserve"> </w:t>
      </w:r>
      <w:r w:rsidRPr="004B06CD">
        <w:rPr>
          <w:sz w:val="28"/>
          <w:szCs w:val="28"/>
        </w:rPr>
        <w:t>материалы;</w:t>
      </w:r>
      <w:r w:rsidRPr="004B06CD">
        <w:rPr>
          <w:spacing w:val="-13"/>
          <w:sz w:val="28"/>
          <w:szCs w:val="28"/>
        </w:rPr>
        <w:t xml:space="preserve"> </w:t>
      </w:r>
      <w:r w:rsidRPr="004B06CD">
        <w:rPr>
          <w:sz w:val="28"/>
          <w:szCs w:val="28"/>
        </w:rPr>
        <w:t>выявлять</w:t>
      </w:r>
      <w:r w:rsidRPr="004B06CD">
        <w:rPr>
          <w:spacing w:val="-17"/>
          <w:sz w:val="28"/>
          <w:szCs w:val="28"/>
        </w:rPr>
        <w:t xml:space="preserve"> </w:t>
      </w:r>
      <w:r w:rsidRPr="004B06CD">
        <w:rPr>
          <w:sz w:val="28"/>
          <w:szCs w:val="28"/>
        </w:rPr>
        <w:t>позицию</w:t>
      </w:r>
      <w:r w:rsidRPr="004B06CD">
        <w:rPr>
          <w:spacing w:val="-14"/>
          <w:sz w:val="28"/>
          <w:szCs w:val="28"/>
        </w:rPr>
        <w:t xml:space="preserve"> </w:t>
      </w:r>
      <w:r w:rsidRPr="004B06CD">
        <w:rPr>
          <w:sz w:val="28"/>
          <w:szCs w:val="28"/>
        </w:rPr>
        <w:t>героя</w:t>
      </w:r>
      <w:r w:rsidRPr="004B06CD">
        <w:rPr>
          <w:spacing w:val="-12"/>
          <w:sz w:val="28"/>
          <w:szCs w:val="28"/>
        </w:rPr>
        <w:t xml:space="preserve"> </w:t>
      </w:r>
      <w:r w:rsidRPr="004B06CD">
        <w:rPr>
          <w:sz w:val="28"/>
          <w:szCs w:val="28"/>
        </w:rPr>
        <w:t>и</w:t>
      </w:r>
      <w:r w:rsidRPr="004B06CD">
        <w:rPr>
          <w:spacing w:val="-68"/>
          <w:sz w:val="28"/>
          <w:szCs w:val="28"/>
        </w:rPr>
        <w:t xml:space="preserve"> </w:t>
      </w:r>
      <w:r w:rsidRPr="004B06CD">
        <w:rPr>
          <w:sz w:val="28"/>
          <w:szCs w:val="28"/>
        </w:rPr>
        <w:lastRenderedPageBreak/>
        <w:t>авторскую</w:t>
      </w:r>
      <w:r w:rsidRPr="004B06CD">
        <w:rPr>
          <w:spacing w:val="1"/>
          <w:sz w:val="28"/>
          <w:szCs w:val="28"/>
        </w:rPr>
        <w:t xml:space="preserve"> </w:t>
      </w:r>
      <w:r w:rsidRPr="004B06CD">
        <w:rPr>
          <w:sz w:val="28"/>
          <w:szCs w:val="28"/>
        </w:rPr>
        <w:t>позицию;</w:t>
      </w:r>
      <w:r w:rsidRPr="004B06CD">
        <w:rPr>
          <w:spacing w:val="1"/>
          <w:sz w:val="28"/>
          <w:szCs w:val="28"/>
        </w:rPr>
        <w:t xml:space="preserve"> </w:t>
      </w:r>
      <w:r w:rsidRPr="004B06CD">
        <w:rPr>
          <w:sz w:val="28"/>
          <w:szCs w:val="28"/>
        </w:rPr>
        <w:t>характеризовать</w:t>
      </w:r>
      <w:r w:rsidRPr="004B06CD">
        <w:rPr>
          <w:spacing w:val="1"/>
          <w:sz w:val="28"/>
          <w:szCs w:val="28"/>
        </w:rPr>
        <w:t xml:space="preserve"> </w:t>
      </w:r>
      <w:r w:rsidRPr="004B06CD">
        <w:rPr>
          <w:sz w:val="28"/>
          <w:szCs w:val="28"/>
        </w:rPr>
        <w:t>героев-персонажей,</w:t>
      </w:r>
      <w:r w:rsidRPr="004B06CD">
        <w:rPr>
          <w:spacing w:val="1"/>
          <w:sz w:val="28"/>
          <w:szCs w:val="28"/>
        </w:rPr>
        <w:t xml:space="preserve"> </w:t>
      </w:r>
      <w:r w:rsidRPr="004B06CD">
        <w:rPr>
          <w:sz w:val="28"/>
          <w:szCs w:val="28"/>
        </w:rPr>
        <w:t>давать</w:t>
      </w:r>
      <w:r w:rsidRPr="004B06CD">
        <w:rPr>
          <w:spacing w:val="1"/>
          <w:sz w:val="28"/>
          <w:szCs w:val="28"/>
        </w:rPr>
        <w:t xml:space="preserve"> </w:t>
      </w:r>
      <w:r w:rsidRPr="004B06CD">
        <w:rPr>
          <w:sz w:val="28"/>
          <w:szCs w:val="28"/>
        </w:rPr>
        <w:t>их</w:t>
      </w:r>
      <w:r w:rsidRPr="004B06CD">
        <w:rPr>
          <w:spacing w:val="1"/>
          <w:sz w:val="28"/>
          <w:szCs w:val="28"/>
        </w:rPr>
        <w:t xml:space="preserve"> </w:t>
      </w:r>
      <w:r w:rsidRPr="004B06CD">
        <w:rPr>
          <w:sz w:val="28"/>
          <w:szCs w:val="28"/>
        </w:rPr>
        <w:t>сравнительные</w:t>
      </w:r>
      <w:r w:rsidRPr="004B06CD">
        <w:rPr>
          <w:spacing w:val="-4"/>
          <w:sz w:val="28"/>
          <w:szCs w:val="28"/>
        </w:rPr>
        <w:t xml:space="preserve"> </w:t>
      </w:r>
      <w:r w:rsidRPr="004B06CD">
        <w:rPr>
          <w:sz w:val="28"/>
          <w:szCs w:val="28"/>
        </w:rPr>
        <w:t>характеристики</w:t>
      </w:r>
      <w:r w:rsidRPr="004B06CD">
        <w:rPr>
          <w:spacing w:val="-2"/>
          <w:sz w:val="28"/>
          <w:szCs w:val="28"/>
        </w:rPr>
        <w:t xml:space="preserve"> </w:t>
      </w:r>
      <w:r w:rsidRPr="004B06CD">
        <w:rPr>
          <w:sz w:val="28"/>
          <w:szCs w:val="28"/>
        </w:rPr>
        <w:t>по</w:t>
      </w:r>
      <w:r w:rsidRPr="004B06CD">
        <w:rPr>
          <w:spacing w:val="-4"/>
          <w:sz w:val="28"/>
          <w:szCs w:val="28"/>
        </w:rPr>
        <w:t xml:space="preserve"> </w:t>
      </w:r>
      <w:r w:rsidRPr="004B06CD">
        <w:rPr>
          <w:sz w:val="28"/>
          <w:szCs w:val="28"/>
        </w:rPr>
        <w:t>опорной схеме,</w:t>
      </w:r>
      <w:r w:rsidRPr="004B06CD">
        <w:rPr>
          <w:spacing w:val="-2"/>
          <w:sz w:val="28"/>
          <w:szCs w:val="28"/>
        </w:rPr>
        <w:t xml:space="preserve"> </w:t>
      </w:r>
      <w:r w:rsidRPr="004B06CD">
        <w:rPr>
          <w:sz w:val="28"/>
          <w:szCs w:val="28"/>
        </w:rPr>
        <w:t>плану;понимать</w:t>
      </w:r>
      <w:r w:rsidRPr="004B06CD">
        <w:rPr>
          <w:spacing w:val="1"/>
          <w:sz w:val="28"/>
          <w:szCs w:val="28"/>
        </w:rPr>
        <w:t xml:space="preserve"> </w:t>
      </w:r>
      <w:r w:rsidRPr="004B06CD">
        <w:rPr>
          <w:sz w:val="28"/>
          <w:szCs w:val="28"/>
        </w:rPr>
        <w:t>сущность</w:t>
      </w:r>
      <w:r w:rsidRPr="004B06CD">
        <w:rPr>
          <w:spacing w:val="1"/>
          <w:sz w:val="28"/>
          <w:szCs w:val="28"/>
        </w:rPr>
        <w:t xml:space="preserve"> </w:t>
      </w:r>
      <w:r w:rsidRPr="004B06CD">
        <w:rPr>
          <w:sz w:val="28"/>
          <w:szCs w:val="28"/>
        </w:rPr>
        <w:t>теоретико-литературных</w:t>
      </w:r>
      <w:r w:rsidRPr="004B06CD">
        <w:rPr>
          <w:spacing w:val="1"/>
          <w:sz w:val="28"/>
          <w:szCs w:val="28"/>
        </w:rPr>
        <w:t xml:space="preserve"> </w:t>
      </w:r>
      <w:r w:rsidRPr="004B06CD">
        <w:rPr>
          <w:sz w:val="28"/>
          <w:szCs w:val="28"/>
        </w:rPr>
        <w:t>понятий</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с</w:t>
      </w:r>
      <w:r w:rsidRPr="004B06CD">
        <w:rPr>
          <w:spacing w:val="-67"/>
          <w:sz w:val="28"/>
          <w:szCs w:val="28"/>
        </w:rPr>
        <w:t xml:space="preserve"> </w:t>
      </w:r>
      <w:r w:rsidRPr="004B06CD">
        <w:rPr>
          <w:sz w:val="28"/>
          <w:szCs w:val="28"/>
        </w:rPr>
        <w:t>направляющей</w:t>
      </w:r>
      <w:r w:rsidRPr="004B06CD">
        <w:rPr>
          <w:spacing w:val="1"/>
          <w:sz w:val="28"/>
          <w:szCs w:val="28"/>
        </w:rPr>
        <w:t xml:space="preserve"> </w:t>
      </w:r>
      <w:r w:rsidRPr="004B06CD">
        <w:rPr>
          <w:sz w:val="28"/>
          <w:szCs w:val="28"/>
        </w:rPr>
        <w:t>помощью</w:t>
      </w:r>
    </w:p>
    <w:p w:rsidR="004B06CD" w:rsidRDefault="004B06CD" w:rsidP="001E5752">
      <w:pPr>
        <w:pStyle w:val="a7"/>
        <w:widowControl w:val="0"/>
        <w:numPr>
          <w:ilvl w:val="0"/>
          <w:numId w:val="8"/>
        </w:numPr>
        <w:tabs>
          <w:tab w:val="left" w:pos="1058"/>
        </w:tabs>
        <w:suppressAutoHyphens w:val="0"/>
        <w:autoSpaceDE w:val="0"/>
        <w:autoSpaceDN w:val="0"/>
        <w:ind w:right="117"/>
        <w:contextualSpacing w:val="0"/>
        <w:jc w:val="both"/>
        <w:rPr>
          <w:sz w:val="28"/>
          <w:szCs w:val="28"/>
        </w:rPr>
      </w:pPr>
      <w:r w:rsidRPr="004B06CD">
        <w:rPr>
          <w:sz w:val="28"/>
          <w:szCs w:val="28"/>
        </w:rPr>
        <w:t>педагога</w:t>
      </w:r>
      <w:r w:rsidRPr="004B06CD">
        <w:rPr>
          <w:spacing w:val="1"/>
          <w:sz w:val="28"/>
          <w:szCs w:val="28"/>
        </w:rPr>
        <w:t xml:space="preserve"> </w:t>
      </w:r>
      <w:r w:rsidRPr="004B06CD">
        <w:rPr>
          <w:sz w:val="28"/>
          <w:szCs w:val="28"/>
        </w:rPr>
        <w:t>использовать</w:t>
      </w:r>
      <w:r w:rsidRPr="004B06CD">
        <w:rPr>
          <w:spacing w:val="1"/>
          <w:sz w:val="28"/>
          <w:szCs w:val="28"/>
        </w:rPr>
        <w:t xml:space="preserve"> </w:t>
      </w:r>
      <w:r w:rsidRPr="004B06CD">
        <w:rPr>
          <w:sz w:val="28"/>
          <w:szCs w:val="28"/>
        </w:rPr>
        <w:t>их</w:t>
      </w:r>
      <w:r w:rsidRPr="004B06CD">
        <w:rPr>
          <w:spacing w:val="1"/>
          <w:sz w:val="28"/>
          <w:szCs w:val="28"/>
        </w:rPr>
        <w:t xml:space="preserve"> </w:t>
      </w:r>
      <w:r w:rsidRPr="004B06CD">
        <w:rPr>
          <w:sz w:val="28"/>
          <w:szCs w:val="28"/>
        </w:rPr>
        <w:t>в</w:t>
      </w:r>
      <w:r w:rsidRPr="004B06CD">
        <w:rPr>
          <w:spacing w:val="1"/>
          <w:sz w:val="28"/>
          <w:szCs w:val="28"/>
        </w:rPr>
        <w:t xml:space="preserve"> </w:t>
      </w:r>
      <w:r w:rsidRPr="004B06CD">
        <w:rPr>
          <w:sz w:val="28"/>
          <w:szCs w:val="28"/>
        </w:rPr>
        <w:t>процессе</w:t>
      </w:r>
      <w:r w:rsidRPr="004B06CD">
        <w:rPr>
          <w:spacing w:val="1"/>
          <w:sz w:val="28"/>
          <w:szCs w:val="28"/>
        </w:rPr>
        <w:t xml:space="preserve"> </w:t>
      </w:r>
      <w:r w:rsidRPr="004B06CD">
        <w:rPr>
          <w:sz w:val="28"/>
          <w:szCs w:val="28"/>
        </w:rPr>
        <w:t>анализа</w:t>
      </w:r>
      <w:r w:rsidRPr="004B06CD">
        <w:rPr>
          <w:spacing w:val="1"/>
          <w:sz w:val="28"/>
          <w:szCs w:val="28"/>
        </w:rPr>
        <w:t xml:space="preserve"> </w:t>
      </w:r>
      <w:r w:rsidRPr="004B06CD">
        <w:rPr>
          <w:sz w:val="28"/>
          <w:szCs w:val="28"/>
        </w:rPr>
        <w:t>произведений: художественная литература и устное народное творчество;</w:t>
      </w:r>
      <w:r w:rsidRPr="004B06CD">
        <w:rPr>
          <w:spacing w:val="1"/>
          <w:sz w:val="28"/>
          <w:szCs w:val="28"/>
        </w:rPr>
        <w:t xml:space="preserve"> </w:t>
      </w:r>
      <w:r w:rsidRPr="004B06CD">
        <w:rPr>
          <w:sz w:val="28"/>
          <w:szCs w:val="28"/>
        </w:rPr>
        <w:t>проза</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поэзия;</w:t>
      </w:r>
      <w:r w:rsidRPr="004B06CD">
        <w:rPr>
          <w:spacing w:val="1"/>
          <w:sz w:val="28"/>
          <w:szCs w:val="28"/>
        </w:rPr>
        <w:t xml:space="preserve"> </w:t>
      </w:r>
      <w:r w:rsidRPr="004B06CD">
        <w:rPr>
          <w:sz w:val="28"/>
          <w:szCs w:val="28"/>
        </w:rPr>
        <w:t>художественный</w:t>
      </w:r>
      <w:r w:rsidRPr="004B06CD">
        <w:rPr>
          <w:spacing w:val="1"/>
          <w:sz w:val="28"/>
          <w:szCs w:val="28"/>
        </w:rPr>
        <w:t xml:space="preserve"> </w:t>
      </w:r>
      <w:r w:rsidRPr="004B06CD">
        <w:rPr>
          <w:sz w:val="28"/>
          <w:szCs w:val="28"/>
        </w:rPr>
        <w:t>образ;</w:t>
      </w:r>
      <w:r w:rsidRPr="004B06CD">
        <w:rPr>
          <w:spacing w:val="1"/>
          <w:sz w:val="28"/>
          <w:szCs w:val="28"/>
        </w:rPr>
        <w:t xml:space="preserve"> </w:t>
      </w:r>
      <w:r w:rsidRPr="004B06CD">
        <w:rPr>
          <w:sz w:val="28"/>
          <w:szCs w:val="28"/>
        </w:rPr>
        <w:t>роды</w:t>
      </w:r>
      <w:r w:rsidRPr="004B06CD">
        <w:rPr>
          <w:spacing w:val="1"/>
          <w:sz w:val="28"/>
          <w:szCs w:val="28"/>
        </w:rPr>
        <w:t xml:space="preserve"> </w:t>
      </w:r>
      <w:r w:rsidRPr="004B06CD">
        <w:rPr>
          <w:sz w:val="28"/>
          <w:szCs w:val="28"/>
        </w:rPr>
        <w:t>(лирика,</w:t>
      </w:r>
      <w:r w:rsidRPr="004B06CD">
        <w:rPr>
          <w:spacing w:val="1"/>
          <w:sz w:val="28"/>
          <w:szCs w:val="28"/>
        </w:rPr>
        <w:t xml:space="preserve"> </w:t>
      </w:r>
      <w:r w:rsidRPr="004B06CD">
        <w:rPr>
          <w:sz w:val="28"/>
          <w:szCs w:val="28"/>
        </w:rPr>
        <w:t>эпос),</w:t>
      </w:r>
      <w:r w:rsidRPr="004B06CD">
        <w:rPr>
          <w:spacing w:val="1"/>
          <w:sz w:val="28"/>
          <w:szCs w:val="28"/>
        </w:rPr>
        <w:t xml:space="preserve"> </w:t>
      </w:r>
      <w:r w:rsidRPr="004B06CD">
        <w:rPr>
          <w:sz w:val="28"/>
          <w:szCs w:val="28"/>
        </w:rPr>
        <w:t>жанры</w:t>
      </w:r>
      <w:r w:rsidRPr="004B06CD">
        <w:rPr>
          <w:spacing w:val="1"/>
          <w:sz w:val="28"/>
          <w:szCs w:val="28"/>
        </w:rPr>
        <w:t xml:space="preserve"> </w:t>
      </w:r>
      <w:r w:rsidRPr="004B06CD">
        <w:rPr>
          <w:sz w:val="28"/>
          <w:szCs w:val="28"/>
        </w:rPr>
        <w:t>(рассказ,</w:t>
      </w:r>
      <w:r w:rsidRPr="004B06CD">
        <w:rPr>
          <w:spacing w:val="1"/>
          <w:sz w:val="28"/>
          <w:szCs w:val="28"/>
        </w:rPr>
        <w:t xml:space="preserve"> </w:t>
      </w:r>
      <w:r w:rsidRPr="004B06CD">
        <w:rPr>
          <w:sz w:val="28"/>
          <w:szCs w:val="28"/>
        </w:rPr>
        <w:t>повесть,</w:t>
      </w:r>
      <w:r w:rsidRPr="004B06CD">
        <w:rPr>
          <w:spacing w:val="1"/>
          <w:sz w:val="28"/>
          <w:szCs w:val="28"/>
        </w:rPr>
        <w:t xml:space="preserve"> </w:t>
      </w:r>
      <w:r w:rsidRPr="004B06CD">
        <w:rPr>
          <w:sz w:val="28"/>
          <w:szCs w:val="28"/>
        </w:rPr>
        <w:t>роман,</w:t>
      </w:r>
      <w:r w:rsidRPr="004B06CD">
        <w:rPr>
          <w:spacing w:val="1"/>
          <w:sz w:val="28"/>
          <w:szCs w:val="28"/>
        </w:rPr>
        <w:t xml:space="preserve"> </w:t>
      </w:r>
      <w:r w:rsidRPr="004B06CD">
        <w:rPr>
          <w:sz w:val="28"/>
          <w:szCs w:val="28"/>
        </w:rPr>
        <w:t>басня);</w:t>
      </w:r>
      <w:r w:rsidRPr="004B06CD">
        <w:rPr>
          <w:spacing w:val="1"/>
          <w:sz w:val="28"/>
          <w:szCs w:val="28"/>
        </w:rPr>
        <w:t xml:space="preserve"> </w:t>
      </w:r>
      <w:r w:rsidRPr="004B06CD">
        <w:rPr>
          <w:sz w:val="28"/>
          <w:szCs w:val="28"/>
        </w:rPr>
        <w:t>тема,</w:t>
      </w:r>
      <w:r w:rsidRPr="004B06CD">
        <w:rPr>
          <w:spacing w:val="1"/>
          <w:sz w:val="28"/>
          <w:szCs w:val="28"/>
        </w:rPr>
        <w:t xml:space="preserve"> </w:t>
      </w:r>
      <w:r w:rsidRPr="004B06CD">
        <w:rPr>
          <w:sz w:val="28"/>
          <w:szCs w:val="28"/>
        </w:rPr>
        <w:t>идея,</w:t>
      </w:r>
      <w:r w:rsidRPr="004B06CD">
        <w:rPr>
          <w:spacing w:val="1"/>
          <w:sz w:val="28"/>
          <w:szCs w:val="28"/>
        </w:rPr>
        <w:t xml:space="preserve"> </w:t>
      </w:r>
      <w:r w:rsidRPr="004B06CD">
        <w:rPr>
          <w:sz w:val="28"/>
          <w:szCs w:val="28"/>
        </w:rPr>
        <w:t>проблематика;</w:t>
      </w:r>
      <w:r w:rsidRPr="004B06CD">
        <w:rPr>
          <w:spacing w:val="1"/>
          <w:sz w:val="28"/>
          <w:szCs w:val="28"/>
        </w:rPr>
        <w:t xml:space="preserve"> </w:t>
      </w:r>
      <w:r w:rsidRPr="004B06CD">
        <w:rPr>
          <w:sz w:val="28"/>
          <w:szCs w:val="28"/>
        </w:rPr>
        <w:t>сюжет,</w:t>
      </w:r>
      <w:r w:rsidRPr="004B06CD">
        <w:rPr>
          <w:spacing w:val="1"/>
          <w:sz w:val="28"/>
          <w:szCs w:val="28"/>
        </w:rPr>
        <w:t xml:space="preserve"> </w:t>
      </w:r>
      <w:r w:rsidRPr="004B06CD">
        <w:rPr>
          <w:sz w:val="28"/>
          <w:szCs w:val="28"/>
        </w:rPr>
        <w:t>композиция;</w:t>
      </w:r>
      <w:r w:rsidRPr="004B06CD">
        <w:rPr>
          <w:spacing w:val="1"/>
          <w:sz w:val="28"/>
          <w:szCs w:val="28"/>
        </w:rPr>
        <w:t xml:space="preserve"> </w:t>
      </w:r>
      <w:r w:rsidRPr="004B06CD">
        <w:rPr>
          <w:sz w:val="28"/>
          <w:szCs w:val="28"/>
        </w:rPr>
        <w:t>стадии</w:t>
      </w:r>
      <w:r w:rsidRPr="004B06CD">
        <w:rPr>
          <w:spacing w:val="1"/>
          <w:sz w:val="28"/>
          <w:szCs w:val="28"/>
        </w:rPr>
        <w:t xml:space="preserve"> </w:t>
      </w:r>
      <w:r w:rsidRPr="004B06CD">
        <w:rPr>
          <w:sz w:val="28"/>
          <w:szCs w:val="28"/>
        </w:rPr>
        <w:t>развития</w:t>
      </w:r>
      <w:r w:rsidRPr="004B06CD">
        <w:rPr>
          <w:spacing w:val="1"/>
          <w:sz w:val="28"/>
          <w:szCs w:val="28"/>
        </w:rPr>
        <w:t xml:space="preserve"> </w:t>
      </w:r>
      <w:r w:rsidRPr="004B06CD">
        <w:rPr>
          <w:sz w:val="28"/>
          <w:szCs w:val="28"/>
        </w:rPr>
        <w:t>действия:</w:t>
      </w:r>
      <w:r w:rsidRPr="004B06CD">
        <w:rPr>
          <w:spacing w:val="1"/>
          <w:sz w:val="28"/>
          <w:szCs w:val="28"/>
        </w:rPr>
        <w:t xml:space="preserve"> </w:t>
      </w:r>
      <w:r w:rsidRPr="004B06CD">
        <w:rPr>
          <w:sz w:val="28"/>
          <w:szCs w:val="28"/>
        </w:rPr>
        <w:t>экспозиция,</w:t>
      </w:r>
      <w:r w:rsidRPr="004B06CD">
        <w:rPr>
          <w:spacing w:val="1"/>
          <w:sz w:val="28"/>
          <w:szCs w:val="28"/>
        </w:rPr>
        <w:t xml:space="preserve"> </w:t>
      </w:r>
      <w:r w:rsidRPr="004B06CD">
        <w:rPr>
          <w:sz w:val="28"/>
          <w:szCs w:val="28"/>
        </w:rPr>
        <w:t>завязка,</w:t>
      </w:r>
      <w:r w:rsidRPr="004B06CD">
        <w:rPr>
          <w:spacing w:val="1"/>
          <w:sz w:val="28"/>
          <w:szCs w:val="28"/>
        </w:rPr>
        <w:t xml:space="preserve"> </w:t>
      </w:r>
      <w:r w:rsidRPr="004B06CD">
        <w:rPr>
          <w:sz w:val="28"/>
          <w:szCs w:val="28"/>
        </w:rPr>
        <w:t>развитие</w:t>
      </w:r>
      <w:r w:rsidRPr="004B06CD">
        <w:rPr>
          <w:spacing w:val="1"/>
          <w:sz w:val="28"/>
          <w:szCs w:val="28"/>
        </w:rPr>
        <w:t xml:space="preserve"> </w:t>
      </w:r>
      <w:r w:rsidRPr="004B06CD">
        <w:rPr>
          <w:sz w:val="28"/>
          <w:szCs w:val="28"/>
        </w:rPr>
        <w:t>действия,</w:t>
      </w:r>
      <w:r w:rsidRPr="004B06CD">
        <w:rPr>
          <w:spacing w:val="1"/>
          <w:sz w:val="28"/>
          <w:szCs w:val="28"/>
        </w:rPr>
        <w:t xml:space="preserve"> </w:t>
      </w:r>
      <w:r w:rsidRPr="004B06CD">
        <w:rPr>
          <w:sz w:val="28"/>
          <w:szCs w:val="28"/>
        </w:rPr>
        <w:t>кульминация,</w:t>
      </w:r>
      <w:r w:rsidRPr="004B06CD">
        <w:rPr>
          <w:spacing w:val="1"/>
          <w:sz w:val="28"/>
          <w:szCs w:val="28"/>
        </w:rPr>
        <w:t xml:space="preserve"> </w:t>
      </w:r>
      <w:r w:rsidRPr="004B06CD">
        <w:rPr>
          <w:sz w:val="28"/>
          <w:szCs w:val="28"/>
        </w:rPr>
        <w:t>развязка;</w:t>
      </w:r>
      <w:r w:rsidRPr="004B06CD">
        <w:rPr>
          <w:spacing w:val="1"/>
          <w:sz w:val="28"/>
          <w:szCs w:val="28"/>
        </w:rPr>
        <w:t xml:space="preserve"> </w:t>
      </w:r>
      <w:r w:rsidRPr="004B06CD">
        <w:rPr>
          <w:sz w:val="28"/>
          <w:szCs w:val="28"/>
        </w:rPr>
        <w:t>повествователь,</w:t>
      </w:r>
      <w:r w:rsidRPr="004B06CD">
        <w:rPr>
          <w:spacing w:val="1"/>
          <w:sz w:val="28"/>
          <w:szCs w:val="28"/>
        </w:rPr>
        <w:t xml:space="preserve"> </w:t>
      </w:r>
      <w:r w:rsidRPr="004B06CD">
        <w:rPr>
          <w:sz w:val="28"/>
          <w:szCs w:val="28"/>
        </w:rPr>
        <w:t>рассказчик,</w:t>
      </w:r>
      <w:r w:rsidRPr="004B06CD">
        <w:rPr>
          <w:spacing w:val="1"/>
          <w:sz w:val="28"/>
          <w:szCs w:val="28"/>
        </w:rPr>
        <w:t xml:space="preserve"> </w:t>
      </w:r>
      <w:r w:rsidRPr="004B06CD">
        <w:rPr>
          <w:sz w:val="28"/>
          <w:szCs w:val="28"/>
        </w:rPr>
        <w:t>литературный</w:t>
      </w:r>
      <w:r w:rsidRPr="004B06CD">
        <w:rPr>
          <w:spacing w:val="-8"/>
          <w:sz w:val="28"/>
          <w:szCs w:val="28"/>
        </w:rPr>
        <w:t xml:space="preserve"> </w:t>
      </w:r>
      <w:r w:rsidRPr="004B06CD">
        <w:rPr>
          <w:sz w:val="28"/>
          <w:szCs w:val="28"/>
        </w:rPr>
        <w:t>герой</w:t>
      </w:r>
      <w:r w:rsidRPr="004B06CD">
        <w:rPr>
          <w:spacing w:val="-10"/>
          <w:sz w:val="28"/>
          <w:szCs w:val="28"/>
        </w:rPr>
        <w:t xml:space="preserve"> </w:t>
      </w:r>
      <w:r w:rsidRPr="004B06CD">
        <w:rPr>
          <w:sz w:val="28"/>
          <w:szCs w:val="28"/>
        </w:rPr>
        <w:t>(персонаж),</w:t>
      </w:r>
      <w:r w:rsidRPr="004B06CD">
        <w:rPr>
          <w:spacing w:val="-9"/>
          <w:sz w:val="28"/>
          <w:szCs w:val="28"/>
        </w:rPr>
        <w:t xml:space="preserve"> </w:t>
      </w:r>
      <w:r w:rsidRPr="004B06CD">
        <w:rPr>
          <w:sz w:val="28"/>
          <w:szCs w:val="28"/>
        </w:rPr>
        <w:t>лирический</w:t>
      </w:r>
      <w:r w:rsidRPr="004B06CD">
        <w:rPr>
          <w:spacing w:val="-8"/>
          <w:sz w:val="28"/>
          <w:szCs w:val="28"/>
        </w:rPr>
        <w:t xml:space="preserve"> </w:t>
      </w:r>
      <w:r w:rsidRPr="004B06CD">
        <w:rPr>
          <w:sz w:val="28"/>
          <w:szCs w:val="28"/>
        </w:rPr>
        <w:t>герой,</w:t>
      </w:r>
      <w:r w:rsidRPr="004B06CD">
        <w:rPr>
          <w:spacing w:val="-9"/>
          <w:sz w:val="28"/>
          <w:szCs w:val="28"/>
        </w:rPr>
        <w:t xml:space="preserve"> </w:t>
      </w:r>
      <w:r w:rsidRPr="004B06CD">
        <w:rPr>
          <w:sz w:val="28"/>
          <w:szCs w:val="28"/>
        </w:rPr>
        <w:t>речевая</w:t>
      </w:r>
      <w:r w:rsidRPr="004B06CD">
        <w:rPr>
          <w:spacing w:val="-11"/>
          <w:sz w:val="28"/>
          <w:szCs w:val="28"/>
        </w:rPr>
        <w:t xml:space="preserve"> </w:t>
      </w:r>
      <w:r w:rsidRPr="004B06CD">
        <w:rPr>
          <w:sz w:val="28"/>
          <w:szCs w:val="28"/>
        </w:rPr>
        <w:t>характеристика</w:t>
      </w:r>
      <w:r w:rsidRPr="004B06CD">
        <w:rPr>
          <w:spacing w:val="-67"/>
          <w:sz w:val="28"/>
          <w:szCs w:val="28"/>
        </w:rPr>
        <w:t xml:space="preserve"> </w:t>
      </w:r>
      <w:r w:rsidRPr="004B06CD">
        <w:rPr>
          <w:sz w:val="28"/>
          <w:szCs w:val="28"/>
        </w:rPr>
        <w:t>героя; портрет, пейзаж, художественная деталь; юмор; эпитет, метафора,</w:t>
      </w:r>
      <w:r w:rsidRPr="004B06CD">
        <w:rPr>
          <w:spacing w:val="1"/>
          <w:sz w:val="28"/>
          <w:szCs w:val="28"/>
        </w:rPr>
        <w:t xml:space="preserve"> </w:t>
      </w:r>
      <w:r w:rsidRPr="004B06CD">
        <w:rPr>
          <w:sz w:val="28"/>
          <w:szCs w:val="28"/>
        </w:rPr>
        <w:t>сравнение;</w:t>
      </w:r>
      <w:r w:rsidRPr="004B06CD">
        <w:rPr>
          <w:spacing w:val="1"/>
          <w:sz w:val="28"/>
          <w:szCs w:val="28"/>
        </w:rPr>
        <w:t xml:space="preserve"> </w:t>
      </w:r>
      <w:r w:rsidRPr="004B06CD">
        <w:rPr>
          <w:sz w:val="28"/>
          <w:szCs w:val="28"/>
        </w:rPr>
        <w:t>олицетворение,</w:t>
      </w:r>
      <w:r w:rsidRPr="004B06CD">
        <w:rPr>
          <w:spacing w:val="1"/>
          <w:sz w:val="28"/>
          <w:szCs w:val="28"/>
        </w:rPr>
        <w:t xml:space="preserve"> </w:t>
      </w:r>
      <w:r w:rsidRPr="004B06CD">
        <w:rPr>
          <w:sz w:val="28"/>
          <w:szCs w:val="28"/>
        </w:rPr>
        <w:t>гипербола;</w:t>
      </w:r>
      <w:r w:rsidRPr="004B06CD">
        <w:rPr>
          <w:spacing w:val="1"/>
          <w:sz w:val="28"/>
          <w:szCs w:val="28"/>
        </w:rPr>
        <w:t xml:space="preserve"> </w:t>
      </w:r>
      <w:r w:rsidRPr="004B06CD">
        <w:rPr>
          <w:sz w:val="28"/>
          <w:szCs w:val="28"/>
        </w:rPr>
        <w:t>стихотворный</w:t>
      </w:r>
      <w:r w:rsidRPr="004B06CD">
        <w:rPr>
          <w:spacing w:val="1"/>
          <w:sz w:val="28"/>
          <w:szCs w:val="28"/>
        </w:rPr>
        <w:t xml:space="preserve"> </w:t>
      </w:r>
      <w:r w:rsidRPr="004B06CD">
        <w:rPr>
          <w:sz w:val="28"/>
          <w:szCs w:val="28"/>
        </w:rPr>
        <w:t>метр</w:t>
      </w:r>
      <w:r w:rsidRPr="004B06CD">
        <w:rPr>
          <w:spacing w:val="1"/>
          <w:sz w:val="28"/>
          <w:szCs w:val="28"/>
        </w:rPr>
        <w:t xml:space="preserve"> </w:t>
      </w:r>
      <w:r w:rsidRPr="004B06CD">
        <w:rPr>
          <w:sz w:val="28"/>
          <w:szCs w:val="28"/>
        </w:rPr>
        <w:t>(хорей,</w:t>
      </w:r>
      <w:r w:rsidRPr="004B06CD">
        <w:rPr>
          <w:spacing w:val="1"/>
          <w:sz w:val="28"/>
          <w:szCs w:val="28"/>
        </w:rPr>
        <w:t xml:space="preserve"> </w:t>
      </w:r>
      <w:r w:rsidRPr="004B06CD">
        <w:rPr>
          <w:sz w:val="28"/>
          <w:szCs w:val="28"/>
        </w:rPr>
        <w:t>ямб),</w:t>
      </w:r>
      <w:r w:rsidRPr="004B06CD">
        <w:rPr>
          <w:spacing w:val="-67"/>
          <w:sz w:val="28"/>
          <w:szCs w:val="28"/>
        </w:rPr>
        <w:t xml:space="preserve"> </w:t>
      </w:r>
      <w:r w:rsidRPr="004B06CD">
        <w:rPr>
          <w:sz w:val="28"/>
          <w:szCs w:val="28"/>
        </w:rPr>
        <w:t>ритм,</w:t>
      </w:r>
      <w:r w:rsidRPr="004B06CD">
        <w:rPr>
          <w:spacing w:val="-5"/>
          <w:sz w:val="28"/>
          <w:szCs w:val="28"/>
        </w:rPr>
        <w:t xml:space="preserve"> </w:t>
      </w:r>
      <w:r w:rsidRPr="004B06CD">
        <w:rPr>
          <w:sz w:val="28"/>
          <w:szCs w:val="28"/>
        </w:rPr>
        <w:t>рифма;</w:t>
      </w:r>
    </w:p>
    <w:p w:rsidR="004B06CD" w:rsidRDefault="004B06CD" w:rsidP="001E5752">
      <w:pPr>
        <w:pStyle w:val="a7"/>
        <w:widowControl w:val="0"/>
        <w:numPr>
          <w:ilvl w:val="0"/>
          <w:numId w:val="8"/>
        </w:numPr>
        <w:tabs>
          <w:tab w:val="left" w:pos="1058"/>
        </w:tabs>
        <w:suppressAutoHyphens w:val="0"/>
        <w:autoSpaceDE w:val="0"/>
        <w:autoSpaceDN w:val="0"/>
        <w:ind w:right="117"/>
        <w:contextualSpacing w:val="0"/>
        <w:jc w:val="both"/>
        <w:rPr>
          <w:sz w:val="28"/>
          <w:szCs w:val="28"/>
        </w:rPr>
      </w:pPr>
      <w:r w:rsidRPr="004B06CD">
        <w:rPr>
          <w:sz w:val="28"/>
          <w:szCs w:val="28"/>
        </w:rPr>
        <w:t>сопоставлять с направляющей помощью педагога произведения, их</w:t>
      </w:r>
      <w:r w:rsidRPr="004B06CD">
        <w:rPr>
          <w:spacing w:val="1"/>
          <w:sz w:val="28"/>
          <w:szCs w:val="28"/>
        </w:rPr>
        <w:t xml:space="preserve"> </w:t>
      </w:r>
      <w:r w:rsidRPr="004B06CD">
        <w:rPr>
          <w:sz w:val="28"/>
          <w:szCs w:val="28"/>
        </w:rPr>
        <w:t>фрагменты,</w:t>
      </w:r>
      <w:r w:rsidRPr="004B06CD">
        <w:rPr>
          <w:spacing w:val="1"/>
          <w:sz w:val="28"/>
          <w:szCs w:val="28"/>
        </w:rPr>
        <w:t xml:space="preserve"> </w:t>
      </w:r>
      <w:r w:rsidRPr="004B06CD">
        <w:rPr>
          <w:sz w:val="28"/>
          <w:szCs w:val="28"/>
        </w:rPr>
        <w:t>образы</w:t>
      </w:r>
      <w:r w:rsidRPr="004B06CD">
        <w:rPr>
          <w:spacing w:val="1"/>
          <w:sz w:val="28"/>
          <w:szCs w:val="28"/>
        </w:rPr>
        <w:t xml:space="preserve"> </w:t>
      </w:r>
      <w:r w:rsidRPr="004B06CD">
        <w:rPr>
          <w:sz w:val="28"/>
          <w:szCs w:val="28"/>
        </w:rPr>
        <w:t>персонажей,</w:t>
      </w:r>
      <w:r w:rsidRPr="004B06CD">
        <w:rPr>
          <w:spacing w:val="1"/>
          <w:sz w:val="28"/>
          <w:szCs w:val="28"/>
        </w:rPr>
        <w:t xml:space="preserve"> </w:t>
      </w:r>
      <w:r w:rsidRPr="004B06CD">
        <w:rPr>
          <w:sz w:val="28"/>
          <w:szCs w:val="28"/>
        </w:rPr>
        <w:t>сюжеты</w:t>
      </w:r>
      <w:r w:rsidRPr="004B06CD">
        <w:rPr>
          <w:spacing w:val="1"/>
          <w:sz w:val="28"/>
          <w:szCs w:val="28"/>
        </w:rPr>
        <w:t xml:space="preserve"> </w:t>
      </w:r>
      <w:r w:rsidRPr="004B06CD">
        <w:rPr>
          <w:sz w:val="28"/>
          <w:szCs w:val="28"/>
        </w:rPr>
        <w:t>разных</w:t>
      </w:r>
      <w:r w:rsidRPr="004B06CD">
        <w:rPr>
          <w:spacing w:val="1"/>
          <w:sz w:val="28"/>
          <w:szCs w:val="28"/>
        </w:rPr>
        <w:t xml:space="preserve"> </w:t>
      </w:r>
      <w:r w:rsidRPr="004B06CD">
        <w:rPr>
          <w:sz w:val="28"/>
          <w:szCs w:val="28"/>
        </w:rPr>
        <w:t>литературных</w:t>
      </w:r>
      <w:r w:rsidRPr="004B06CD">
        <w:rPr>
          <w:spacing w:val="1"/>
          <w:sz w:val="28"/>
          <w:szCs w:val="28"/>
        </w:rPr>
        <w:t xml:space="preserve"> </w:t>
      </w:r>
      <w:r w:rsidRPr="004B06CD">
        <w:rPr>
          <w:sz w:val="28"/>
          <w:szCs w:val="28"/>
        </w:rPr>
        <w:t>произведений,</w:t>
      </w:r>
      <w:r w:rsidRPr="004B06CD">
        <w:rPr>
          <w:spacing w:val="1"/>
          <w:sz w:val="28"/>
          <w:szCs w:val="28"/>
        </w:rPr>
        <w:t xml:space="preserve"> </w:t>
      </w:r>
      <w:r w:rsidRPr="004B06CD">
        <w:rPr>
          <w:sz w:val="28"/>
          <w:szCs w:val="28"/>
        </w:rPr>
        <w:t>темы,</w:t>
      </w:r>
      <w:r w:rsidRPr="004B06CD">
        <w:rPr>
          <w:spacing w:val="1"/>
          <w:sz w:val="28"/>
          <w:szCs w:val="28"/>
        </w:rPr>
        <w:t xml:space="preserve"> </w:t>
      </w:r>
      <w:r w:rsidRPr="004B06CD">
        <w:rPr>
          <w:sz w:val="28"/>
          <w:szCs w:val="28"/>
        </w:rPr>
        <w:t>проблемы,</w:t>
      </w:r>
      <w:r w:rsidRPr="004B06CD">
        <w:rPr>
          <w:spacing w:val="1"/>
          <w:sz w:val="28"/>
          <w:szCs w:val="28"/>
        </w:rPr>
        <w:t xml:space="preserve"> </w:t>
      </w:r>
      <w:r w:rsidRPr="004B06CD">
        <w:rPr>
          <w:sz w:val="28"/>
          <w:szCs w:val="28"/>
        </w:rPr>
        <w:t>жанры</w:t>
      </w:r>
      <w:r w:rsidRPr="004B06CD">
        <w:rPr>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учётом</w:t>
      </w:r>
      <w:r w:rsidRPr="004B06CD">
        <w:rPr>
          <w:spacing w:val="1"/>
          <w:sz w:val="28"/>
          <w:szCs w:val="28"/>
        </w:rPr>
        <w:t xml:space="preserve"> </w:t>
      </w:r>
      <w:r w:rsidRPr="004B06CD">
        <w:rPr>
          <w:sz w:val="28"/>
          <w:szCs w:val="28"/>
        </w:rPr>
        <w:t>актуального</w:t>
      </w:r>
      <w:r w:rsidRPr="004B06CD">
        <w:rPr>
          <w:spacing w:val="1"/>
          <w:sz w:val="28"/>
          <w:szCs w:val="28"/>
        </w:rPr>
        <w:t xml:space="preserve"> </w:t>
      </w:r>
      <w:r w:rsidRPr="004B06CD">
        <w:rPr>
          <w:sz w:val="28"/>
          <w:szCs w:val="28"/>
        </w:rPr>
        <w:t>уровня</w:t>
      </w:r>
      <w:r w:rsidRPr="004B06CD">
        <w:rPr>
          <w:spacing w:val="1"/>
          <w:sz w:val="28"/>
          <w:szCs w:val="28"/>
        </w:rPr>
        <w:t xml:space="preserve"> </w:t>
      </w:r>
      <w:r w:rsidRPr="004B06CD">
        <w:rPr>
          <w:sz w:val="28"/>
          <w:szCs w:val="28"/>
        </w:rPr>
        <w:t>развития</w:t>
      </w:r>
      <w:r w:rsidRPr="004B06CD">
        <w:rPr>
          <w:spacing w:val="-4"/>
          <w:sz w:val="28"/>
          <w:szCs w:val="28"/>
        </w:rPr>
        <w:t xml:space="preserve"> </w:t>
      </w:r>
      <w:r w:rsidRPr="004B06CD">
        <w:rPr>
          <w:sz w:val="28"/>
          <w:szCs w:val="28"/>
        </w:rPr>
        <w:t>обучающихся с</w:t>
      </w:r>
      <w:r w:rsidRPr="004B06CD">
        <w:rPr>
          <w:spacing w:val="-3"/>
          <w:sz w:val="28"/>
          <w:szCs w:val="28"/>
        </w:rPr>
        <w:t xml:space="preserve"> </w:t>
      </w:r>
      <w:r w:rsidRPr="004B06CD">
        <w:rPr>
          <w:sz w:val="28"/>
          <w:szCs w:val="28"/>
        </w:rPr>
        <w:t>ЗПР);</w:t>
      </w:r>
    </w:p>
    <w:p w:rsidR="004B06CD" w:rsidRPr="004B06CD" w:rsidRDefault="004B06CD" w:rsidP="001E5752">
      <w:pPr>
        <w:pStyle w:val="a7"/>
        <w:widowControl w:val="0"/>
        <w:numPr>
          <w:ilvl w:val="0"/>
          <w:numId w:val="8"/>
        </w:numPr>
        <w:tabs>
          <w:tab w:val="left" w:pos="1058"/>
        </w:tabs>
        <w:suppressAutoHyphens w:val="0"/>
        <w:autoSpaceDE w:val="0"/>
        <w:autoSpaceDN w:val="0"/>
        <w:ind w:right="117"/>
        <w:contextualSpacing w:val="0"/>
        <w:jc w:val="both"/>
        <w:rPr>
          <w:sz w:val="28"/>
          <w:szCs w:val="28"/>
        </w:rPr>
      </w:pPr>
      <w:r w:rsidRPr="004B06CD">
        <w:rPr>
          <w:sz w:val="28"/>
          <w:szCs w:val="28"/>
        </w:rPr>
        <w:t>сопоставлять</w:t>
      </w:r>
      <w:r w:rsidRPr="004B06CD">
        <w:rPr>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направляющей</w:t>
      </w:r>
      <w:r w:rsidRPr="004B06CD">
        <w:rPr>
          <w:spacing w:val="1"/>
          <w:sz w:val="28"/>
          <w:szCs w:val="28"/>
        </w:rPr>
        <w:t xml:space="preserve"> </w:t>
      </w:r>
      <w:r w:rsidRPr="004B06CD">
        <w:rPr>
          <w:sz w:val="28"/>
          <w:szCs w:val="28"/>
        </w:rPr>
        <w:t>помощью</w:t>
      </w:r>
      <w:r w:rsidRPr="004B06CD">
        <w:rPr>
          <w:spacing w:val="1"/>
          <w:sz w:val="28"/>
          <w:szCs w:val="28"/>
        </w:rPr>
        <w:t xml:space="preserve"> </w:t>
      </w:r>
      <w:r w:rsidRPr="004B06CD">
        <w:rPr>
          <w:sz w:val="28"/>
          <w:szCs w:val="28"/>
        </w:rPr>
        <w:t>педагога</w:t>
      </w:r>
      <w:r w:rsidRPr="004B06CD">
        <w:rPr>
          <w:spacing w:val="1"/>
          <w:sz w:val="28"/>
          <w:szCs w:val="28"/>
        </w:rPr>
        <w:t xml:space="preserve"> </w:t>
      </w:r>
      <w:r w:rsidRPr="004B06CD">
        <w:rPr>
          <w:sz w:val="28"/>
          <w:szCs w:val="28"/>
        </w:rPr>
        <w:t>изученные</w:t>
      </w:r>
      <w:r w:rsidRPr="004B06CD">
        <w:rPr>
          <w:spacing w:val="-67"/>
          <w:sz w:val="28"/>
          <w:szCs w:val="28"/>
        </w:rPr>
        <w:t xml:space="preserve"> </w:t>
      </w:r>
      <w:r w:rsidRPr="004B06CD">
        <w:rPr>
          <w:sz w:val="28"/>
          <w:szCs w:val="28"/>
        </w:rPr>
        <w:t>произведения художественной литературы с произведениями других видов</w:t>
      </w:r>
      <w:r w:rsidRPr="004B06CD">
        <w:rPr>
          <w:spacing w:val="-67"/>
          <w:sz w:val="28"/>
          <w:szCs w:val="28"/>
        </w:rPr>
        <w:t xml:space="preserve"> </w:t>
      </w:r>
      <w:r w:rsidRPr="004B06CD">
        <w:rPr>
          <w:sz w:val="28"/>
          <w:szCs w:val="28"/>
        </w:rPr>
        <w:t>искусства</w:t>
      </w:r>
      <w:r w:rsidRPr="004B06CD">
        <w:rPr>
          <w:spacing w:val="-2"/>
          <w:sz w:val="28"/>
          <w:szCs w:val="28"/>
        </w:rPr>
        <w:t xml:space="preserve"> </w:t>
      </w:r>
      <w:r w:rsidRPr="004B06CD">
        <w:rPr>
          <w:sz w:val="28"/>
          <w:szCs w:val="28"/>
        </w:rPr>
        <w:t>(живопись,</w:t>
      </w:r>
      <w:r w:rsidRPr="004B06CD">
        <w:rPr>
          <w:spacing w:val="-1"/>
          <w:sz w:val="28"/>
          <w:szCs w:val="28"/>
        </w:rPr>
        <w:t xml:space="preserve"> </w:t>
      </w:r>
      <w:r w:rsidRPr="004B06CD">
        <w:rPr>
          <w:sz w:val="28"/>
          <w:szCs w:val="28"/>
        </w:rPr>
        <w:t>музыка,</w:t>
      </w:r>
      <w:r w:rsidRPr="004B06CD">
        <w:rPr>
          <w:spacing w:val="-1"/>
          <w:sz w:val="28"/>
          <w:szCs w:val="28"/>
        </w:rPr>
        <w:t xml:space="preserve"> </w:t>
      </w:r>
      <w:r w:rsidRPr="004B06CD">
        <w:rPr>
          <w:sz w:val="28"/>
          <w:szCs w:val="28"/>
        </w:rPr>
        <w:t>театр, кино);</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выразительно</w:t>
      </w:r>
      <w:r w:rsidRPr="004B06CD">
        <w:rPr>
          <w:spacing w:val="1"/>
          <w:sz w:val="28"/>
          <w:szCs w:val="28"/>
        </w:rPr>
        <w:t xml:space="preserve"> </w:t>
      </w:r>
      <w:r w:rsidRPr="004B06CD">
        <w:rPr>
          <w:sz w:val="28"/>
          <w:szCs w:val="28"/>
        </w:rPr>
        <w:t>читать</w:t>
      </w:r>
      <w:r w:rsidRPr="004B06CD">
        <w:rPr>
          <w:spacing w:val="1"/>
          <w:sz w:val="28"/>
          <w:szCs w:val="28"/>
        </w:rPr>
        <w:t xml:space="preserve"> </w:t>
      </w:r>
      <w:r w:rsidRPr="004B06CD">
        <w:rPr>
          <w:sz w:val="28"/>
          <w:szCs w:val="28"/>
        </w:rPr>
        <w:t>стихи</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прозу,</w:t>
      </w:r>
      <w:r w:rsidRPr="004B06CD">
        <w:rPr>
          <w:spacing w:val="1"/>
          <w:sz w:val="28"/>
          <w:szCs w:val="28"/>
        </w:rPr>
        <w:t xml:space="preserve"> </w:t>
      </w:r>
      <w:r w:rsidRPr="004B06CD">
        <w:rPr>
          <w:sz w:val="28"/>
          <w:szCs w:val="28"/>
        </w:rPr>
        <w:t>в</w:t>
      </w:r>
      <w:r w:rsidRPr="004B06CD">
        <w:rPr>
          <w:spacing w:val="1"/>
          <w:sz w:val="28"/>
          <w:szCs w:val="28"/>
        </w:rPr>
        <w:t xml:space="preserve"> </w:t>
      </w:r>
      <w:r w:rsidRPr="004B06CD">
        <w:rPr>
          <w:sz w:val="28"/>
          <w:szCs w:val="28"/>
        </w:rPr>
        <w:t>том</w:t>
      </w:r>
      <w:r w:rsidRPr="004B06CD">
        <w:rPr>
          <w:spacing w:val="1"/>
          <w:sz w:val="28"/>
          <w:szCs w:val="28"/>
        </w:rPr>
        <w:t xml:space="preserve"> </w:t>
      </w:r>
      <w:r w:rsidRPr="004B06CD">
        <w:rPr>
          <w:sz w:val="28"/>
          <w:szCs w:val="28"/>
        </w:rPr>
        <w:t>числе</w:t>
      </w:r>
      <w:r w:rsidRPr="004B06CD">
        <w:rPr>
          <w:spacing w:val="1"/>
          <w:sz w:val="28"/>
          <w:szCs w:val="28"/>
        </w:rPr>
        <w:t xml:space="preserve"> </w:t>
      </w:r>
      <w:r w:rsidRPr="004B06CD">
        <w:rPr>
          <w:sz w:val="28"/>
          <w:szCs w:val="28"/>
        </w:rPr>
        <w:t>наизусть</w:t>
      </w:r>
      <w:r w:rsidRPr="004B06CD">
        <w:rPr>
          <w:spacing w:val="1"/>
          <w:sz w:val="28"/>
          <w:szCs w:val="28"/>
        </w:rPr>
        <w:t xml:space="preserve"> </w:t>
      </w:r>
      <w:r w:rsidRPr="004B06CD">
        <w:rPr>
          <w:sz w:val="28"/>
          <w:szCs w:val="28"/>
        </w:rPr>
        <w:t>произведения, и / или фрагменты (не менее 4–5 поэтических произведений,</w:t>
      </w:r>
      <w:r w:rsidRPr="004B06CD">
        <w:rPr>
          <w:spacing w:val="-67"/>
          <w:sz w:val="28"/>
          <w:szCs w:val="28"/>
        </w:rPr>
        <w:t xml:space="preserve"> </w:t>
      </w:r>
      <w:r w:rsidRPr="004B06CD">
        <w:rPr>
          <w:sz w:val="28"/>
          <w:szCs w:val="28"/>
        </w:rPr>
        <w:t>не</w:t>
      </w:r>
      <w:r w:rsidRPr="004B06CD">
        <w:rPr>
          <w:spacing w:val="-1"/>
          <w:sz w:val="28"/>
          <w:szCs w:val="28"/>
        </w:rPr>
        <w:t xml:space="preserve"> </w:t>
      </w:r>
      <w:r w:rsidRPr="004B06CD">
        <w:rPr>
          <w:sz w:val="28"/>
          <w:szCs w:val="28"/>
        </w:rPr>
        <w:t>выученных</w:t>
      </w:r>
      <w:r w:rsidRPr="004B06CD">
        <w:rPr>
          <w:spacing w:val="1"/>
          <w:sz w:val="28"/>
          <w:szCs w:val="28"/>
        </w:rPr>
        <w:t xml:space="preserve"> </w:t>
      </w:r>
      <w:r w:rsidRPr="004B06CD">
        <w:rPr>
          <w:sz w:val="28"/>
          <w:szCs w:val="28"/>
        </w:rPr>
        <w:t>ранее);</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 пересказывать прочитанное произведение, используя подробный,</w:t>
      </w:r>
      <w:r w:rsidRPr="004B06CD">
        <w:rPr>
          <w:spacing w:val="1"/>
          <w:sz w:val="28"/>
          <w:szCs w:val="28"/>
        </w:rPr>
        <w:t xml:space="preserve"> </w:t>
      </w:r>
      <w:r w:rsidRPr="004B06CD">
        <w:rPr>
          <w:sz w:val="28"/>
          <w:szCs w:val="28"/>
        </w:rPr>
        <w:t>сжатый,</w:t>
      </w:r>
      <w:r w:rsidRPr="004B06CD">
        <w:rPr>
          <w:spacing w:val="1"/>
          <w:sz w:val="28"/>
          <w:szCs w:val="28"/>
        </w:rPr>
        <w:t xml:space="preserve"> </w:t>
      </w:r>
      <w:r w:rsidRPr="004B06CD">
        <w:rPr>
          <w:sz w:val="28"/>
          <w:szCs w:val="28"/>
        </w:rPr>
        <w:t>выборочный</w:t>
      </w:r>
      <w:r w:rsidRPr="004B06CD">
        <w:rPr>
          <w:spacing w:val="1"/>
          <w:sz w:val="28"/>
          <w:szCs w:val="28"/>
        </w:rPr>
        <w:t xml:space="preserve"> </w:t>
      </w:r>
      <w:r w:rsidRPr="004B06CD">
        <w:rPr>
          <w:sz w:val="28"/>
          <w:szCs w:val="28"/>
        </w:rPr>
        <w:t>пересказ,</w:t>
      </w:r>
      <w:r w:rsidRPr="004B06CD">
        <w:rPr>
          <w:spacing w:val="1"/>
          <w:sz w:val="28"/>
          <w:szCs w:val="28"/>
        </w:rPr>
        <w:t xml:space="preserve"> </w:t>
      </w:r>
      <w:r w:rsidRPr="004B06CD">
        <w:rPr>
          <w:sz w:val="28"/>
          <w:szCs w:val="28"/>
        </w:rPr>
        <w:t>отвечать</w:t>
      </w:r>
      <w:r w:rsidRPr="004B06CD">
        <w:rPr>
          <w:spacing w:val="1"/>
          <w:sz w:val="28"/>
          <w:szCs w:val="28"/>
        </w:rPr>
        <w:t xml:space="preserve"> </w:t>
      </w:r>
      <w:r w:rsidRPr="004B06CD">
        <w:rPr>
          <w:sz w:val="28"/>
          <w:szCs w:val="28"/>
        </w:rPr>
        <w:t>на</w:t>
      </w:r>
      <w:r w:rsidRPr="004B06CD">
        <w:rPr>
          <w:spacing w:val="1"/>
          <w:sz w:val="28"/>
          <w:szCs w:val="28"/>
        </w:rPr>
        <w:t xml:space="preserve"> </w:t>
      </w:r>
      <w:r w:rsidRPr="004B06CD">
        <w:rPr>
          <w:sz w:val="28"/>
          <w:szCs w:val="28"/>
        </w:rPr>
        <w:t>вопросы</w:t>
      </w:r>
      <w:r w:rsidRPr="004B06CD">
        <w:rPr>
          <w:spacing w:val="1"/>
          <w:sz w:val="28"/>
          <w:szCs w:val="28"/>
        </w:rPr>
        <w:t xml:space="preserve"> </w:t>
      </w:r>
      <w:r w:rsidRPr="004B06CD">
        <w:rPr>
          <w:sz w:val="28"/>
          <w:szCs w:val="28"/>
        </w:rPr>
        <w:t>по</w:t>
      </w:r>
      <w:r w:rsidRPr="004B06CD">
        <w:rPr>
          <w:spacing w:val="1"/>
          <w:sz w:val="28"/>
          <w:szCs w:val="28"/>
        </w:rPr>
        <w:t xml:space="preserve"> </w:t>
      </w:r>
      <w:r w:rsidRPr="004B06CD">
        <w:rPr>
          <w:sz w:val="28"/>
          <w:szCs w:val="28"/>
        </w:rPr>
        <w:t>прочитанному</w:t>
      </w:r>
      <w:r w:rsidRPr="004B06CD">
        <w:rPr>
          <w:spacing w:val="1"/>
          <w:sz w:val="28"/>
          <w:szCs w:val="28"/>
        </w:rPr>
        <w:t xml:space="preserve"> </w:t>
      </w:r>
      <w:r w:rsidRPr="004B06CD">
        <w:rPr>
          <w:sz w:val="28"/>
          <w:szCs w:val="28"/>
        </w:rPr>
        <w:t>произведению</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направляющей</w:t>
      </w:r>
      <w:r w:rsidRPr="004B06CD">
        <w:rPr>
          <w:spacing w:val="1"/>
          <w:sz w:val="28"/>
          <w:szCs w:val="28"/>
        </w:rPr>
        <w:t xml:space="preserve"> </w:t>
      </w:r>
      <w:r w:rsidRPr="004B06CD">
        <w:rPr>
          <w:sz w:val="28"/>
          <w:szCs w:val="28"/>
        </w:rPr>
        <w:t>помощью</w:t>
      </w:r>
      <w:r w:rsidRPr="004B06CD">
        <w:rPr>
          <w:spacing w:val="1"/>
          <w:sz w:val="28"/>
          <w:szCs w:val="28"/>
        </w:rPr>
        <w:t xml:space="preserve"> </w:t>
      </w:r>
      <w:r w:rsidRPr="004B06CD">
        <w:rPr>
          <w:sz w:val="28"/>
          <w:szCs w:val="28"/>
        </w:rPr>
        <w:t>педагога</w:t>
      </w:r>
      <w:r w:rsidRPr="004B06CD">
        <w:rPr>
          <w:spacing w:val="1"/>
          <w:sz w:val="28"/>
          <w:szCs w:val="28"/>
        </w:rPr>
        <w:t xml:space="preserve"> </w:t>
      </w:r>
      <w:r w:rsidRPr="004B06CD">
        <w:rPr>
          <w:sz w:val="28"/>
          <w:szCs w:val="28"/>
        </w:rPr>
        <w:t>формулировать</w:t>
      </w:r>
      <w:r w:rsidRPr="004B06CD">
        <w:rPr>
          <w:spacing w:val="1"/>
          <w:sz w:val="28"/>
          <w:szCs w:val="28"/>
        </w:rPr>
        <w:t xml:space="preserve"> </w:t>
      </w:r>
      <w:r w:rsidRPr="004B06CD">
        <w:rPr>
          <w:sz w:val="28"/>
          <w:szCs w:val="28"/>
        </w:rPr>
        <w:t>вопросы</w:t>
      </w:r>
      <w:r w:rsidRPr="004B06CD">
        <w:rPr>
          <w:spacing w:val="-1"/>
          <w:sz w:val="28"/>
          <w:szCs w:val="28"/>
        </w:rPr>
        <w:t xml:space="preserve"> </w:t>
      </w:r>
      <w:r w:rsidRPr="004B06CD">
        <w:rPr>
          <w:sz w:val="28"/>
          <w:szCs w:val="28"/>
        </w:rPr>
        <w:t>к тексту;</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участвовать</w:t>
      </w:r>
      <w:r w:rsidRPr="004B06CD">
        <w:rPr>
          <w:spacing w:val="-5"/>
          <w:sz w:val="28"/>
          <w:szCs w:val="28"/>
        </w:rPr>
        <w:t xml:space="preserve"> </w:t>
      </w:r>
      <w:r w:rsidRPr="004B06CD">
        <w:rPr>
          <w:sz w:val="28"/>
          <w:szCs w:val="28"/>
        </w:rPr>
        <w:t>в</w:t>
      </w:r>
      <w:r w:rsidRPr="004B06CD">
        <w:rPr>
          <w:spacing w:val="-3"/>
          <w:sz w:val="28"/>
          <w:szCs w:val="28"/>
        </w:rPr>
        <w:t xml:space="preserve"> </w:t>
      </w:r>
      <w:r w:rsidRPr="004B06CD">
        <w:rPr>
          <w:sz w:val="28"/>
          <w:szCs w:val="28"/>
        </w:rPr>
        <w:t>беседе</w:t>
      </w:r>
      <w:r w:rsidRPr="004B06CD">
        <w:rPr>
          <w:spacing w:val="-1"/>
          <w:sz w:val="28"/>
          <w:szCs w:val="28"/>
        </w:rPr>
        <w:t xml:space="preserve"> </w:t>
      </w:r>
      <w:r w:rsidRPr="004B06CD">
        <w:rPr>
          <w:sz w:val="28"/>
          <w:szCs w:val="28"/>
        </w:rPr>
        <w:t>и</w:t>
      </w:r>
      <w:r w:rsidRPr="004B06CD">
        <w:rPr>
          <w:spacing w:val="-5"/>
          <w:sz w:val="28"/>
          <w:szCs w:val="28"/>
        </w:rPr>
        <w:t xml:space="preserve"> </w:t>
      </w:r>
      <w:r w:rsidRPr="004B06CD">
        <w:rPr>
          <w:sz w:val="28"/>
          <w:szCs w:val="28"/>
        </w:rPr>
        <w:t>диалоге</w:t>
      </w:r>
      <w:r w:rsidRPr="004B06CD">
        <w:rPr>
          <w:spacing w:val="-5"/>
          <w:sz w:val="28"/>
          <w:szCs w:val="28"/>
        </w:rPr>
        <w:t xml:space="preserve"> </w:t>
      </w:r>
      <w:r w:rsidRPr="004B06CD">
        <w:rPr>
          <w:sz w:val="28"/>
          <w:szCs w:val="28"/>
        </w:rPr>
        <w:t>о</w:t>
      </w:r>
      <w:r w:rsidRPr="004B06CD">
        <w:rPr>
          <w:spacing w:val="-1"/>
          <w:sz w:val="28"/>
          <w:szCs w:val="28"/>
        </w:rPr>
        <w:t xml:space="preserve"> </w:t>
      </w:r>
      <w:r w:rsidRPr="004B06CD">
        <w:rPr>
          <w:sz w:val="28"/>
          <w:szCs w:val="28"/>
        </w:rPr>
        <w:t>прочитанном</w:t>
      </w:r>
      <w:r w:rsidRPr="004B06CD">
        <w:rPr>
          <w:spacing w:val="-2"/>
          <w:sz w:val="28"/>
          <w:szCs w:val="28"/>
        </w:rPr>
        <w:t xml:space="preserve"> </w:t>
      </w:r>
      <w:r w:rsidRPr="004B06CD">
        <w:rPr>
          <w:sz w:val="28"/>
          <w:szCs w:val="28"/>
        </w:rPr>
        <w:t>произведении;</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создавать</w:t>
      </w:r>
      <w:r w:rsidRPr="004B06CD">
        <w:rPr>
          <w:spacing w:val="1"/>
          <w:sz w:val="28"/>
          <w:szCs w:val="28"/>
        </w:rPr>
        <w:t xml:space="preserve"> </w:t>
      </w:r>
      <w:r w:rsidRPr="004B06CD">
        <w:rPr>
          <w:sz w:val="28"/>
          <w:szCs w:val="28"/>
        </w:rPr>
        <w:t>устные</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письменные</w:t>
      </w:r>
      <w:r w:rsidRPr="004B06CD">
        <w:rPr>
          <w:spacing w:val="1"/>
          <w:sz w:val="28"/>
          <w:szCs w:val="28"/>
        </w:rPr>
        <w:t xml:space="preserve"> </w:t>
      </w:r>
      <w:r w:rsidRPr="004B06CD">
        <w:rPr>
          <w:sz w:val="28"/>
          <w:szCs w:val="28"/>
        </w:rPr>
        <w:t>высказывания</w:t>
      </w:r>
      <w:r w:rsidRPr="004B06CD">
        <w:rPr>
          <w:spacing w:val="1"/>
          <w:sz w:val="28"/>
          <w:szCs w:val="28"/>
        </w:rPr>
        <w:t xml:space="preserve"> </w:t>
      </w:r>
      <w:r w:rsidRPr="004B06CD">
        <w:rPr>
          <w:sz w:val="28"/>
          <w:szCs w:val="28"/>
        </w:rPr>
        <w:t>разных</w:t>
      </w:r>
      <w:r w:rsidRPr="004B06CD">
        <w:rPr>
          <w:spacing w:val="1"/>
          <w:sz w:val="28"/>
          <w:szCs w:val="28"/>
        </w:rPr>
        <w:t xml:space="preserve"> </w:t>
      </w:r>
      <w:r w:rsidRPr="004B06CD">
        <w:rPr>
          <w:sz w:val="28"/>
          <w:szCs w:val="28"/>
        </w:rPr>
        <w:t>жанров</w:t>
      </w:r>
      <w:r w:rsidRPr="004B06CD">
        <w:rPr>
          <w:spacing w:val="1"/>
          <w:sz w:val="28"/>
          <w:szCs w:val="28"/>
        </w:rPr>
        <w:t xml:space="preserve"> </w:t>
      </w:r>
      <w:r w:rsidRPr="004B06CD">
        <w:rPr>
          <w:sz w:val="28"/>
          <w:szCs w:val="28"/>
        </w:rPr>
        <w:t>(объёмом</w:t>
      </w:r>
      <w:r w:rsidRPr="004B06CD">
        <w:rPr>
          <w:spacing w:val="-13"/>
          <w:sz w:val="28"/>
          <w:szCs w:val="28"/>
        </w:rPr>
        <w:t xml:space="preserve"> </w:t>
      </w:r>
      <w:r w:rsidRPr="004B06CD">
        <w:rPr>
          <w:sz w:val="28"/>
          <w:szCs w:val="28"/>
        </w:rPr>
        <w:t>не</w:t>
      </w:r>
      <w:r w:rsidRPr="004B06CD">
        <w:rPr>
          <w:spacing w:val="-11"/>
          <w:sz w:val="28"/>
          <w:szCs w:val="28"/>
        </w:rPr>
        <w:t xml:space="preserve"> </w:t>
      </w:r>
      <w:r w:rsidRPr="004B06CD">
        <w:rPr>
          <w:sz w:val="28"/>
          <w:szCs w:val="28"/>
        </w:rPr>
        <w:t>менее</w:t>
      </w:r>
      <w:r w:rsidRPr="004B06CD">
        <w:rPr>
          <w:spacing w:val="-12"/>
          <w:sz w:val="28"/>
          <w:szCs w:val="28"/>
        </w:rPr>
        <w:t xml:space="preserve"> </w:t>
      </w:r>
      <w:r w:rsidRPr="004B06CD">
        <w:rPr>
          <w:sz w:val="28"/>
          <w:szCs w:val="28"/>
        </w:rPr>
        <w:t>80</w:t>
      </w:r>
      <w:r w:rsidRPr="004B06CD">
        <w:rPr>
          <w:spacing w:val="-9"/>
          <w:sz w:val="28"/>
          <w:szCs w:val="28"/>
        </w:rPr>
        <w:t xml:space="preserve"> </w:t>
      </w:r>
      <w:r w:rsidRPr="004B06CD">
        <w:rPr>
          <w:sz w:val="28"/>
          <w:szCs w:val="28"/>
        </w:rPr>
        <w:t>слов),</w:t>
      </w:r>
      <w:r w:rsidRPr="004B06CD">
        <w:rPr>
          <w:spacing w:val="-10"/>
          <w:sz w:val="28"/>
          <w:szCs w:val="28"/>
        </w:rPr>
        <w:t xml:space="preserve"> </w:t>
      </w:r>
      <w:r w:rsidRPr="004B06CD">
        <w:rPr>
          <w:sz w:val="28"/>
          <w:szCs w:val="28"/>
        </w:rPr>
        <w:t>писать</w:t>
      </w:r>
      <w:r w:rsidRPr="004B06CD">
        <w:rPr>
          <w:spacing w:val="-13"/>
          <w:sz w:val="28"/>
          <w:szCs w:val="28"/>
        </w:rPr>
        <w:t xml:space="preserve"> </w:t>
      </w:r>
      <w:r w:rsidRPr="004B06CD">
        <w:rPr>
          <w:sz w:val="28"/>
          <w:szCs w:val="28"/>
        </w:rPr>
        <w:t>сочинение</w:t>
      </w:r>
      <w:r w:rsidRPr="004B06CD">
        <w:rPr>
          <w:spacing w:val="-11"/>
          <w:sz w:val="28"/>
          <w:szCs w:val="28"/>
        </w:rPr>
        <w:t xml:space="preserve"> </w:t>
      </w:r>
      <w:r w:rsidRPr="004B06CD">
        <w:rPr>
          <w:sz w:val="28"/>
          <w:szCs w:val="28"/>
        </w:rPr>
        <w:t>по</w:t>
      </w:r>
      <w:r w:rsidRPr="004B06CD">
        <w:rPr>
          <w:spacing w:val="-9"/>
          <w:sz w:val="28"/>
          <w:szCs w:val="28"/>
        </w:rPr>
        <w:t xml:space="preserve"> </w:t>
      </w:r>
      <w:r w:rsidRPr="004B06CD">
        <w:rPr>
          <w:sz w:val="28"/>
          <w:szCs w:val="28"/>
        </w:rPr>
        <w:t>заданной</w:t>
      </w:r>
      <w:r w:rsidRPr="004B06CD">
        <w:rPr>
          <w:spacing w:val="-9"/>
          <w:sz w:val="28"/>
          <w:szCs w:val="28"/>
        </w:rPr>
        <w:t xml:space="preserve"> </w:t>
      </w:r>
      <w:r w:rsidRPr="004B06CD">
        <w:rPr>
          <w:sz w:val="28"/>
          <w:szCs w:val="28"/>
        </w:rPr>
        <w:t>теме</w:t>
      </w:r>
      <w:r w:rsidRPr="004B06CD">
        <w:rPr>
          <w:spacing w:val="-10"/>
          <w:sz w:val="28"/>
          <w:szCs w:val="28"/>
        </w:rPr>
        <w:t xml:space="preserve"> </w:t>
      </w:r>
      <w:r w:rsidRPr="004B06CD">
        <w:rPr>
          <w:sz w:val="28"/>
          <w:szCs w:val="28"/>
        </w:rPr>
        <w:t>с</w:t>
      </w:r>
      <w:r w:rsidRPr="004B06CD">
        <w:rPr>
          <w:spacing w:val="-11"/>
          <w:sz w:val="28"/>
          <w:szCs w:val="28"/>
        </w:rPr>
        <w:t xml:space="preserve"> </w:t>
      </w:r>
      <w:r w:rsidRPr="004B06CD">
        <w:rPr>
          <w:sz w:val="28"/>
          <w:szCs w:val="28"/>
        </w:rPr>
        <w:t>опорой</w:t>
      </w:r>
      <w:r w:rsidRPr="004B06CD">
        <w:rPr>
          <w:spacing w:val="-12"/>
          <w:sz w:val="28"/>
          <w:szCs w:val="28"/>
        </w:rPr>
        <w:t xml:space="preserve"> </w:t>
      </w:r>
      <w:r w:rsidRPr="004B06CD">
        <w:rPr>
          <w:sz w:val="28"/>
          <w:szCs w:val="28"/>
        </w:rPr>
        <w:t>на</w:t>
      </w:r>
      <w:r w:rsidRPr="004B06CD">
        <w:rPr>
          <w:spacing w:val="-67"/>
          <w:sz w:val="28"/>
          <w:szCs w:val="28"/>
        </w:rPr>
        <w:t xml:space="preserve"> </w:t>
      </w:r>
      <w:r w:rsidRPr="004B06CD">
        <w:rPr>
          <w:sz w:val="28"/>
          <w:szCs w:val="28"/>
        </w:rPr>
        <w:t>прочитанные</w:t>
      </w:r>
      <w:r w:rsidRPr="004B06CD">
        <w:rPr>
          <w:spacing w:val="-1"/>
          <w:sz w:val="28"/>
          <w:szCs w:val="28"/>
        </w:rPr>
        <w:t xml:space="preserve"> </w:t>
      </w:r>
      <w:r w:rsidRPr="004B06CD">
        <w:rPr>
          <w:sz w:val="28"/>
          <w:szCs w:val="28"/>
        </w:rPr>
        <w:t>произведения;</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владеть</w:t>
      </w:r>
      <w:r w:rsidRPr="004B06CD">
        <w:rPr>
          <w:spacing w:val="1"/>
          <w:sz w:val="28"/>
          <w:szCs w:val="28"/>
        </w:rPr>
        <w:t xml:space="preserve"> </w:t>
      </w:r>
      <w:r w:rsidRPr="004B06CD">
        <w:rPr>
          <w:sz w:val="28"/>
          <w:szCs w:val="28"/>
        </w:rPr>
        <w:t>умениями</w:t>
      </w:r>
      <w:r w:rsidRPr="004B06CD">
        <w:rPr>
          <w:spacing w:val="1"/>
          <w:sz w:val="28"/>
          <w:szCs w:val="28"/>
        </w:rPr>
        <w:t xml:space="preserve"> </w:t>
      </w:r>
      <w:r w:rsidRPr="004B06CD">
        <w:rPr>
          <w:sz w:val="28"/>
          <w:szCs w:val="28"/>
        </w:rPr>
        <w:t>интерпретации</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оценки</w:t>
      </w:r>
      <w:r w:rsidRPr="004B06CD">
        <w:rPr>
          <w:spacing w:val="1"/>
          <w:sz w:val="28"/>
          <w:szCs w:val="28"/>
        </w:rPr>
        <w:t xml:space="preserve"> </w:t>
      </w:r>
      <w:r w:rsidRPr="004B06CD">
        <w:rPr>
          <w:sz w:val="28"/>
          <w:szCs w:val="28"/>
        </w:rPr>
        <w:t>изученных</w:t>
      </w:r>
      <w:r w:rsidRPr="004B06CD">
        <w:rPr>
          <w:spacing w:val="1"/>
          <w:sz w:val="28"/>
          <w:szCs w:val="28"/>
        </w:rPr>
        <w:t xml:space="preserve"> </w:t>
      </w:r>
      <w:r w:rsidRPr="004B06CD">
        <w:rPr>
          <w:sz w:val="28"/>
          <w:szCs w:val="28"/>
        </w:rPr>
        <w:t>произведений</w:t>
      </w:r>
      <w:r w:rsidRPr="004B06CD">
        <w:rPr>
          <w:spacing w:val="1"/>
          <w:sz w:val="28"/>
          <w:szCs w:val="28"/>
        </w:rPr>
        <w:t xml:space="preserve"> </w:t>
      </w:r>
      <w:r w:rsidRPr="004B06CD">
        <w:rPr>
          <w:sz w:val="28"/>
          <w:szCs w:val="28"/>
        </w:rPr>
        <w:t>фольклора,</w:t>
      </w:r>
      <w:r w:rsidRPr="004B06CD">
        <w:rPr>
          <w:spacing w:val="1"/>
          <w:sz w:val="28"/>
          <w:szCs w:val="28"/>
        </w:rPr>
        <w:t xml:space="preserve"> </w:t>
      </w:r>
      <w:r w:rsidRPr="004B06CD">
        <w:rPr>
          <w:sz w:val="28"/>
          <w:szCs w:val="28"/>
        </w:rPr>
        <w:t>древнерусской,</w:t>
      </w:r>
      <w:r w:rsidRPr="004B06CD">
        <w:rPr>
          <w:spacing w:val="1"/>
          <w:sz w:val="28"/>
          <w:szCs w:val="28"/>
        </w:rPr>
        <w:t xml:space="preserve"> </w:t>
      </w:r>
      <w:r w:rsidRPr="004B06CD">
        <w:rPr>
          <w:sz w:val="28"/>
          <w:szCs w:val="28"/>
        </w:rPr>
        <w:t>русской</w:t>
      </w:r>
      <w:r w:rsidRPr="004B06CD">
        <w:rPr>
          <w:spacing w:val="1"/>
          <w:sz w:val="28"/>
          <w:szCs w:val="28"/>
        </w:rPr>
        <w:t xml:space="preserve"> </w:t>
      </w:r>
      <w:r w:rsidRPr="004B06CD">
        <w:rPr>
          <w:sz w:val="28"/>
          <w:szCs w:val="28"/>
        </w:rPr>
        <w:t>и зарубежной</w:t>
      </w:r>
      <w:r w:rsidRPr="004B06CD">
        <w:rPr>
          <w:spacing w:val="1"/>
          <w:sz w:val="28"/>
          <w:szCs w:val="28"/>
        </w:rPr>
        <w:t xml:space="preserve"> </w:t>
      </w:r>
      <w:r w:rsidRPr="004B06CD">
        <w:rPr>
          <w:sz w:val="28"/>
          <w:szCs w:val="28"/>
        </w:rPr>
        <w:t>литературы и современных авторов с использованием методов смыслового</w:t>
      </w:r>
      <w:r w:rsidRPr="004B06CD">
        <w:rPr>
          <w:spacing w:val="-67"/>
          <w:sz w:val="28"/>
          <w:szCs w:val="28"/>
        </w:rPr>
        <w:t xml:space="preserve"> </w:t>
      </w:r>
      <w:r w:rsidRPr="004B06CD">
        <w:rPr>
          <w:sz w:val="28"/>
          <w:szCs w:val="28"/>
        </w:rPr>
        <w:t>чтения;</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осознавать</w:t>
      </w:r>
      <w:r w:rsidRPr="004B06CD">
        <w:rPr>
          <w:spacing w:val="1"/>
          <w:sz w:val="28"/>
          <w:szCs w:val="28"/>
        </w:rPr>
        <w:t xml:space="preserve"> </w:t>
      </w:r>
      <w:r w:rsidRPr="004B06CD">
        <w:rPr>
          <w:sz w:val="28"/>
          <w:szCs w:val="28"/>
        </w:rPr>
        <w:t>важность</w:t>
      </w:r>
      <w:r w:rsidRPr="004B06CD">
        <w:rPr>
          <w:spacing w:val="1"/>
          <w:sz w:val="28"/>
          <w:szCs w:val="28"/>
        </w:rPr>
        <w:t xml:space="preserve"> </w:t>
      </w:r>
      <w:r w:rsidRPr="004B06CD">
        <w:rPr>
          <w:sz w:val="28"/>
          <w:szCs w:val="28"/>
        </w:rPr>
        <w:t>чтения</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изучения</w:t>
      </w:r>
      <w:r w:rsidRPr="004B06CD">
        <w:rPr>
          <w:spacing w:val="1"/>
          <w:sz w:val="28"/>
          <w:szCs w:val="28"/>
        </w:rPr>
        <w:t xml:space="preserve"> </w:t>
      </w:r>
      <w:r w:rsidRPr="004B06CD">
        <w:rPr>
          <w:sz w:val="28"/>
          <w:szCs w:val="28"/>
        </w:rPr>
        <w:t>произведений</w:t>
      </w:r>
      <w:r w:rsidRPr="004B06CD">
        <w:rPr>
          <w:spacing w:val="1"/>
          <w:sz w:val="28"/>
          <w:szCs w:val="28"/>
        </w:rPr>
        <w:t xml:space="preserve"> </w:t>
      </w:r>
      <w:r w:rsidRPr="004B06CD">
        <w:rPr>
          <w:sz w:val="28"/>
          <w:szCs w:val="28"/>
        </w:rPr>
        <w:t>устного</w:t>
      </w:r>
      <w:r w:rsidRPr="004B06CD">
        <w:rPr>
          <w:spacing w:val="1"/>
          <w:sz w:val="28"/>
          <w:szCs w:val="28"/>
        </w:rPr>
        <w:t xml:space="preserve"> </w:t>
      </w:r>
      <w:r w:rsidRPr="004B06CD">
        <w:rPr>
          <w:sz w:val="28"/>
          <w:szCs w:val="28"/>
        </w:rPr>
        <w:t>народного творчества и художественной литературы для познания мира, а</w:t>
      </w:r>
      <w:r w:rsidRPr="004B06CD">
        <w:rPr>
          <w:spacing w:val="1"/>
          <w:sz w:val="28"/>
          <w:szCs w:val="28"/>
        </w:rPr>
        <w:t xml:space="preserve"> </w:t>
      </w:r>
      <w:r w:rsidRPr="004B06CD">
        <w:rPr>
          <w:sz w:val="28"/>
          <w:szCs w:val="28"/>
        </w:rPr>
        <w:t>также</w:t>
      </w:r>
      <w:r w:rsidRPr="004B06CD">
        <w:rPr>
          <w:spacing w:val="-4"/>
          <w:sz w:val="28"/>
          <w:szCs w:val="28"/>
        </w:rPr>
        <w:t xml:space="preserve"> </w:t>
      </w:r>
      <w:r w:rsidRPr="004B06CD">
        <w:rPr>
          <w:sz w:val="28"/>
          <w:szCs w:val="28"/>
        </w:rPr>
        <w:t>для собственного</w:t>
      </w:r>
      <w:r w:rsidRPr="004B06CD">
        <w:rPr>
          <w:spacing w:val="-3"/>
          <w:sz w:val="28"/>
          <w:szCs w:val="28"/>
        </w:rPr>
        <w:t xml:space="preserve"> </w:t>
      </w:r>
      <w:r w:rsidRPr="004B06CD">
        <w:rPr>
          <w:sz w:val="28"/>
          <w:szCs w:val="28"/>
        </w:rPr>
        <w:t>развития;</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t>планировать собственное досуговое чтение, обогащать свой круг</w:t>
      </w:r>
      <w:r w:rsidRPr="004B06CD">
        <w:rPr>
          <w:spacing w:val="1"/>
          <w:sz w:val="28"/>
          <w:szCs w:val="28"/>
        </w:rPr>
        <w:t xml:space="preserve"> </w:t>
      </w:r>
      <w:r w:rsidRPr="004B06CD">
        <w:rPr>
          <w:sz w:val="28"/>
          <w:szCs w:val="28"/>
        </w:rPr>
        <w:t>чтения</w:t>
      </w:r>
      <w:r w:rsidRPr="004B06CD">
        <w:rPr>
          <w:spacing w:val="1"/>
          <w:sz w:val="28"/>
          <w:szCs w:val="28"/>
        </w:rPr>
        <w:t xml:space="preserve"> </w:t>
      </w:r>
      <w:r w:rsidRPr="004B06CD">
        <w:rPr>
          <w:sz w:val="28"/>
          <w:szCs w:val="28"/>
        </w:rPr>
        <w:t>по</w:t>
      </w:r>
      <w:r w:rsidRPr="004B06CD">
        <w:rPr>
          <w:spacing w:val="1"/>
          <w:sz w:val="28"/>
          <w:szCs w:val="28"/>
        </w:rPr>
        <w:t xml:space="preserve"> </w:t>
      </w:r>
      <w:r w:rsidRPr="004B06CD">
        <w:rPr>
          <w:sz w:val="28"/>
          <w:szCs w:val="28"/>
        </w:rPr>
        <w:t>рекомендациям</w:t>
      </w:r>
      <w:r w:rsidRPr="004B06CD">
        <w:rPr>
          <w:spacing w:val="1"/>
          <w:sz w:val="28"/>
          <w:szCs w:val="28"/>
        </w:rPr>
        <w:t xml:space="preserve"> </w:t>
      </w:r>
      <w:r w:rsidRPr="004B06CD">
        <w:rPr>
          <w:sz w:val="28"/>
          <w:szCs w:val="28"/>
        </w:rPr>
        <w:t>педагога,</w:t>
      </w:r>
      <w:r w:rsidRPr="004B06CD">
        <w:rPr>
          <w:spacing w:val="1"/>
          <w:sz w:val="28"/>
          <w:szCs w:val="28"/>
        </w:rPr>
        <w:t xml:space="preserve"> </w:t>
      </w:r>
      <w:r w:rsidRPr="004B06CD">
        <w:rPr>
          <w:sz w:val="28"/>
          <w:szCs w:val="28"/>
        </w:rPr>
        <w:t>в</w:t>
      </w:r>
      <w:r w:rsidRPr="004B06CD">
        <w:rPr>
          <w:spacing w:val="1"/>
          <w:sz w:val="28"/>
          <w:szCs w:val="28"/>
        </w:rPr>
        <w:t xml:space="preserve"> </w:t>
      </w:r>
      <w:r w:rsidRPr="004B06CD">
        <w:rPr>
          <w:sz w:val="28"/>
          <w:szCs w:val="28"/>
        </w:rPr>
        <w:t>том</w:t>
      </w:r>
      <w:r w:rsidRPr="004B06CD">
        <w:rPr>
          <w:spacing w:val="1"/>
          <w:sz w:val="28"/>
          <w:szCs w:val="28"/>
        </w:rPr>
        <w:t xml:space="preserve"> </w:t>
      </w:r>
      <w:r w:rsidRPr="004B06CD">
        <w:rPr>
          <w:sz w:val="28"/>
          <w:szCs w:val="28"/>
        </w:rPr>
        <w:t>числе</w:t>
      </w:r>
      <w:r w:rsidRPr="004B06CD">
        <w:rPr>
          <w:spacing w:val="1"/>
          <w:sz w:val="28"/>
          <w:szCs w:val="28"/>
        </w:rPr>
        <w:t xml:space="preserve"> </w:t>
      </w:r>
      <w:r w:rsidRPr="004B06CD">
        <w:rPr>
          <w:sz w:val="28"/>
          <w:szCs w:val="28"/>
        </w:rPr>
        <w:t>за</w:t>
      </w:r>
      <w:r w:rsidRPr="004B06CD">
        <w:rPr>
          <w:spacing w:val="1"/>
          <w:sz w:val="28"/>
          <w:szCs w:val="28"/>
        </w:rPr>
        <w:t xml:space="preserve"> </w:t>
      </w:r>
      <w:r w:rsidRPr="004B06CD">
        <w:rPr>
          <w:sz w:val="28"/>
          <w:szCs w:val="28"/>
        </w:rPr>
        <w:t>счёт</w:t>
      </w:r>
      <w:r w:rsidRPr="004B06CD">
        <w:rPr>
          <w:spacing w:val="1"/>
          <w:sz w:val="28"/>
          <w:szCs w:val="28"/>
        </w:rPr>
        <w:t xml:space="preserve"> </w:t>
      </w:r>
      <w:r w:rsidRPr="004B06CD">
        <w:rPr>
          <w:sz w:val="28"/>
          <w:szCs w:val="28"/>
        </w:rPr>
        <w:t>произведений</w:t>
      </w:r>
      <w:r w:rsidRPr="004B06CD">
        <w:rPr>
          <w:spacing w:val="1"/>
          <w:sz w:val="28"/>
          <w:szCs w:val="28"/>
        </w:rPr>
        <w:t xml:space="preserve"> </w:t>
      </w:r>
      <w:r w:rsidRPr="004B06CD">
        <w:rPr>
          <w:sz w:val="28"/>
          <w:szCs w:val="28"/>
        </w:rPr>
        <w:t>современной</w:t>
      </w:r>
      <w:r w:rsidRPr="004B06CD">
        <w:rPr>
          <w:spacing w:val="-1"/>
          <w:sz w:val="28"/>
          <w:szCs w:val="28"/>
        </w:rPr>
        <w:t xml:space="preserve"> </w:t>
      </w:r>
      <w:r w:rsidRPr="004B06CD">
        <w:rPr>
          <w:sz w:val="28"/>
          <w:szCs w:val="28"/>
        </w:rPr>
        <w:t>литературы для детей</w:t>
      </w:r>
      <w:r w:rsidRPr="004B06CD">
        <w:rPr>
          <w:spacing w:val="-1"/>
          <w:sz w:val="28"/>
          <w:szCs w:val="28"/>
        </w:rPr>
        <w:t xml:space="preserve"> </w:t>
      </w:r>
      <w:r w:rsidRPr="004B06CD">
        <w:rPr>
          <w:sz w:val="28"/>
          <w:szCs w:val="28"/>
        </w:rPr>
        <w:t>и</w:t>
      </w:r>
      <w:r w:rsidRPr="004B06CD">
        <w:rPr>
          <w:spacing w:val="-3"/>
          <w:sz w:val="28"/>
          <w:szCs w:val="28"/>
        </w:rPr>
        <w:t xml:space="preserve"> </w:t>
      </w:r>
      <w:r w:rsidRPr="004B06CD">
        <w:rPr>
          <w:sz w:val="28"/>
          <w:szCs w:val="28"/>
        </w:rPr>
        <w:t>подростков;</w:t>
      </w:r>
    </w:p>
    <w:p w:rsid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pacing w:val="-1"/>
          <w:sz w:val="28"/>
          <w:szCs w:val="28"/>
        </w:rPr>
        <w:t>развивать</w:t>
      </w:r>
      <w:r w:rsidRPr="004B06CD">
        <w:rPr>
          <w:spacing w:val="-16"/>
          <w:sz w:val="28"/>
          <w:szCs w:val="28"/>
        </w:rPr>
        <w:t xml:space="preserve"> </w:t>
      </w:r>
      <w:r w:rsidRPr="004B06CD">
        <w:rPr>
          <w:sz w:val="28"/>
          <w:szCs w:val="28"/>
        </w:rPr>
        <w:t>умения</w:t>
      </w:r>
      <w:r w:rsidRPr="004B06CD">
        <w:rPr>
          <w:spacing w:val="-17"/>
          <w:sz w:val="28"/>
          <w:szCs w:val="28"/>
        </w:rPr>
        <w:t xml:space="preserve"> </w:t>
      </w:r>
      <w:r w:rsidRPr="004B06CD">
        <w:rPr>
          <w:sz w:val="28"/>
          <w:szCs w:val="28"/>
        </w:rPr>
        <w:t>коллективной</w:t>
      </w:r>
      <w:r w:rsidRPr="004B06CD">
        <w:rPr>
          <w:spacing w:val="-14"/>
          <w:sz w:val="28"/>
          <w:szCs w:val="28"/>
        </w:rPr>
        <w:t xml:space="preserve"> </w:t>
      </w:r>
      <w:r w:rsidRPr="004B06CD">
        <w:rPr>
          <w:sz w:val="28"/>
          <w:szCs w:val="28"/>
        </w:rPr>
        <w:t>проектной</w:t>
      </w:r>
      <w:r w:rsidRPr="004B06CD">
        <w:rPr>
          <w:spacing w:val="-17"/>
          <w:sz w:val="28"/>
          <w:szCs w:val="28"/>
        </w:rPr>
        <w:t xml:space="preserve"> </w:t>
      </w:r>
      <w:r w:rsidRPr="004B06CD">
        <w:rPr>
          <w:sz w:val="28"/>
          <w:szCs w:val="28"/>
        </w:rPr>
        <w:t>или</w:t>
      </w:r>
      <w:r w:rsidRPr="004B06CD">
        <w:rPr>
          <w:spacing w:val="-17"/>
          <w:sz w:val="28"/>
          <w:szCs w:val="28"/>
        </w:rPr>
        <w:t xml:space="preserve"> </w:t>
      </w:r>
      <w:r w:rsidRPr="004B06CD">
        <w:rPr>
          <w:sz w:val="28"/>
          <w:szCs w:val="28"/>
        </w:rPr>
        <w:t>исследовательской</w:t>
      </w:r>
      <w:r w:rsidRPr="004B06CD">
        <w:rPr>
          <w:spacing w:val="-67"/>
          <w:sz w:val="28"/>
          <w:szCs w:val="28"/>
        </w:rPr>
        <w:t xml:space="preserve"> </w:t>
      </w:r>
      <w:r w:rsidRPr="004B06CD">
        <w:rPr>
          <w:sz w:val="28"/>
          <w:szCs w:val="28"/>
        </w:rPr>
        <w:t>деятельности</w:t>
      </w:r>
      <w:r w:rsidRPr="004B06CD">
        <w:rPr>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направляющей</w:t>
      </w:r>
      <w:r w:rsidRPr="004B06CD">
        <w:rPr>
          <w:spacing w:val="1"/>
          <w:sz w:val="28"/>
          <w:szCs w:val="28"/>
        </w:rPr>
        <w:t xml:space="preserve"> </w:t>
      </w:r>
      <w:r w:rsidRPr="004B06CD">
        <w:rPr>
          <w:sz w:val="28"/>
          <w:szCs w:val="28"/>
        </w:rPr>
        <w:t>помощью</w:t>
      </w:r>
      <w:r w:rsidRPr="004B06CD">
        <w:rPr>
          <w:spacing w:val="1"/>
          <w:sz w:val="28"/>
          <w:szCs w:val="28"/>
        </w:rPr>
        <w:t xml:space="preserve"> </w:t>
      </w:r>
      <w:r w:rsidRPr="004B06CD">
        <w:rPr>
          <w:sz w:val="28"/>
          <w:szCs w:val="28"/>
        </w:rPr>
        <w:t>педагога</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учиться</w:t>
      </w:r>
      <w:r w:rsidRPr="004B06CD">
        <w:rPr>
          <w:spacing w:val="1"/>
          <w:sz w:val="28"/>
          <w:szCs w:val="28"/>
        </w:rPr>
        <w:t xml:space="preserve"> </w:t>
      </w:r>
      <w:r w:rsidRPr="004B06CD">
        <w:rPr>
          <w:sz w:val="28"/>
          <w:szCs w:val="28"/>
        </w:rPr>
        <w:t>публично</w:t>
      </w:r>
      <w:r w:rsidRPr="004B06CD">
        <w:rPr>
          <w:spacing w:val="1"/>
          <w:sz w:val="28"/>
          <w:szCs w:val="28"/>
        </w:rPr>
        <w:t xml:space="preserve"> </w:t>
      </w:r>
      <w:r w:rsidRPr="004B06CD">
        <w:rPr>
          <w:sz w:val="28"/>
          <w:szCs w:val="28"/>
        </w:rPr>
        <w:t>представлять</w:t>
      </w:r>
      <w:r w:rsidRPr="004B06CD">
        <w:rPr>
          <w:spacing w:val="-3"/>
          <w:sz w:val="28"/>
          <w:szCs w:val="28"/>
        </w:rPr>
        <w:t xml:space="preserve"> </w:t>
      </w:r>
      <w:r w:rsidRPr="004B06CD">
        <w:rPr>
          <w:sz w:val="28"/>
          <w:szCs w:val="28"/>
        </w:rPr>
        <w:t>полученные</w:t>
      </w:r>
      <w:r w:rsidRPr="004B06CD">
        <w:rPr>
          <w:spacing w:val="-3"/>
          <w:sz w:val="28"/>
          <w:szCs w:val="28"/>
        </w:rPr>
        <w:t xml:space="preserve"> </w:t>
      </w:r>
      <w:r w:rsidRPr="004B06CD">
        <w:rPr>
          <w:sz w:val="28"/>
          <w:szCs w:val="28"/>
        </w:rPr>
        <w:t>результаты;</w:t>
      </w:r>
    </w:p>
    <w:p w:rsidR="004B06CD" w:rsidRPr="004B06CD" w:rsidRDefault="004B06CD" w:rsidP="001E5752">
      <w:pPr>
        <w:pStyle w:val="a7"/>
        <w:widowControl w:val="0"/>
        <w:numPr>
          <w:ilvl w:val="1"/>
          <w:numId w:val="7"/>
        </w:numPr>
        <w:tabs>
          <w:tab w:val="left" w:pos="1058"/>
        </w:tabs>
        <w:suppressAutoHyphens w:val="0"/>
        <w:autoSpaceDE w:val="0"/>
        <w:autoSpaceDN w:val="0"/>
        <w:ind w:right="117" w:firstLine="708"/>
        <w:contextualSpacing w:val="0"/>
        <w:jc w:val="both"/>
        <w:rPr>
          <w:sz w:val="28"/>
          <w:szCs w:val="28"/>
        </w:rPr>
      </w:pPr>
      <w:r w:rsidRPr="004B06CD">
        <w:rPr>
          <w:sz w:val="28"/>
          <w:szCs w:val="28"/>
        </w:rPr>
        <w:lastRenderedPageBreak/>
        <w:t>развивать</w:t>
      </w:r>
      <w:r w:rsidRPr="004B06CD">
        <w:rPr>
          <w:spacing w:val="1"/>
          <w:sz w:val="28"/>
          <w:szCs w:val="28"/>
        </w:rPr>
        <w:t xml:space="preserve"> </w:t>
      </w:r>
      <w:r w:rsidRPr="004B06CD">
        <w:rPr>
          <w:sz w:val="28"/>
          <w:szCs w:val="28"/>
        </w:rPr>
        <w:t>умение</w:t>
      </w:r>
      <w:r w:rsidRPr="004B06CD">
        <w:rPr>
          <w:spacing w:val="1"/>
          <w:sz w:val="28"/>
          <w:szCs w:val="28"/>
        </w:rPr>
        <w:t xml:space="preserve"> </w:t>
      </w:r>
      <w:r w:rsidRPr="004B06CD">
        <w:rPr>
          <w:sz w:val="28"/>
          <w:szCs w:val="28"/>
        </w:rPr>
        <w:t>использовать</w:t>
      </w:r>
      <w:r w:rsidRPr="004B06CD">
        <w:rPr>
          <w:spacing w:val="1"/>
          <w:sz w:val="28"/>
          <w:szCs w:val="28"/>
        </w:rPr>
        <w:t xml:space="preserve"> </w:t>
      </w:r>
      <w:r w:rsidRPr="004B06CD">
        <w:rPr>
          <w:sz w:val="28"/>
          <w:szCs w:val="28"/>
        </w:rPr>
        <w:t>словари</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справочники,</w:t>
      </w:r>
      <w:r w:rsidRPr="004B06CD">
        <w:rPr>
          <w:spacing w:val="1"/>
          <w:sz w:val="28"/>
          <w:szCs w:val="28"/>
        </w:rPr>
        <w:t xml:space="preserve"> </w:t>
      </w:r>
      <w:r w:rsidRPr="004B06CD">
        <w:rPr>
          <w:sz w:val="28"/>
          <w:szCs w:val="28"/>
        </w:rPr>
        <w:t>в том</w:t>
      </w:r>
      <w:r w:rsidRPr="004B06CD">
        <w:rPr>
          <w:spacing w:val="1"/>
          <w:sz w:val="28"/>
          <w:szCs w:val="28"/>
        </w:rPr>
        <w:t xml:space="preserve"> </w:t>
      </w:r>
      <w:r w:rsidRPr="004B06CD">
        <w:rPr>
          <w:sz w:val="28"/>
          <w:szCs w:val="28"/>
        </w:rPr>
        <w:t>числе</w:t>
      </w:r>
      <w:r w:rsidRPr="004B06CD">
        <w:rPr>
          <w:spacing w:val="1"/>
          <w:sz w:val="28"/>
          <w:szCs w:val="28"/>
        </w:rPr>
        <w:t xml:space="preserve"> </w:t>
      </w:r>
      <w:r w:rsidRPr="004B06CD">
        <w:rPr>
          <w:sz w:val="28"/>
          <w:szCs w:val="28"/>
        </w:rPr>
        <w:t>в</w:t>
      </w:r>
      <w:r w:rsidRPr="004B06CD">
        <w:rPr>
          <w:spacing w:val="1"/>
          <w:sz w:val="28"/>
          <w:szCs w:val="28"/>
        </w:rPr>
        <w:t xml:space="preserve"> </w:t>
      </w:r>
      <w:r w:rsidRPr="004B06CD">
        <w:rPr>
          <w:sz w:val="28"/>
          <w:szCs w:val="28"/>
        </w:rPr>
        <w:t>электронной</w:t>
      </w:r>
      <w:r w:rsidRPr="004B06CD">
        <w:rPr>
          <w:spacing w:val="1"/>
          <w:sz w:val="28"/>
          <w:szCs w:val="28"/>
        </w:rPr>
        <w:t xml:space="preserve"> </w:t>
      </w:r>
      <w:r w:rsidRPr="004B06CD">
        <w:rPr>
          <w:sz w:val="28"/>
          <w:szCs w:val="28"/>
        </w:rPr>
        <w:t>форме;</w:t>
      </w:r>
      <w:r w:rsidRPr="004B06CD">
        <w:rPr>
          <w:spacing w:val="1"/>
          <w:sz w:val="28"/>
          <w:szCs w:val="28"/>
        </w:rPr>
        <w:t xml:space="preserve"> </w:t>
      </w:r>
      <w:r w:rsidRPr="004B06CD">
        <w:rPr>
          <w:sz w:val="28"/>
          <w:szCs w:val="28"/>
        </w:rPr>
        <w:t>пользоваться</w:t>
      </w:r>
      <w:r w:rsidRPr="004B06CD">
        <w:rPr>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направляющей</w:t>
      </w:r>
      <w:r w:rsidRPr="004B06CD">
        <w:rPr>
          <w:spacing w:val="1"/>
          <w:sz w:val="28"/>
          <w:szCs w:val="28"/>
        </w:rPr>
        <w:t xml:space="preserve"> </w:t>
      </w:r>
      <w:r w:rsidRPr="004B06CD">
        <w:rPr>
          <w:sz w:val="28"/>
          <w:szCs w:val="28"/>
        </w:rPr>
        <w:t>помощью</w:t>
      </w:r>
      <w:r w:rsidRPr="004B06CD">
        <w:rPr>
          <w:spacing w:val="1"/>
          <w:sz w:val="28"/>
          <w:szCs w:val="28"/>
        </w:rPr>
        <w:t xml:space="preserve"> </w:t>
      </w:r>
      <w:r w:rsidRPr="004B06CD">
        <w:rPr>
          <w:sz w:val="28"/>
          <w:szCs w:val="28"/>
        </w:rPr>
        <w:t>педагога</w:t>
      </w:r>
      <w:r w:rsidRPr="004B06CD">
        <w:rPr>
          <w:spacing w:val="1"/>
          <w:sz w:val="28"/>
          <w:szCs w:val="28"/>
        </w:rPr>
        <w:t xml:space="preserve"> </w:t>
      </w:r>
      <w:r w:rsidRPr="004B06CD">
        <w:rPr>
          <w:sz w:val="28"/>
          <w:szCs w:val="28"/>
        </w:rPr>
        <w:t>электронными</w:t>
      </w:r>
      <w:r w:rsidRPr="004B06CD">
        <w:rPr>
          <w:spacing w:val="1"/>
          <w:sz w:val="28"/>
          <w:szCs w:val="28"/>
        </w:rPr>
        <w:t xml:space="preserve"> </w:t>
      </w:r>
      <w:r w:rsidRPr="004B06CD">
        <w:rPr>
          <w:sz w:val="28"/>
          <w:szCs w:val="28"/>
        </w:rPr>
        <w:t>библиотеками</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другими</w:t>
      </w:r>
      <w:r w:rsidRPr="004B06CD">
        <w:rPr>
          <w:spacing w:val="1"/>
          <w:sz w:val="28"/>
          <w:szCs w:val="28"/>
        </w:rPr>
        <w:t xml:space="preserve"> </w:t>
      </w:r>
      <w:r w:rsidRPr="004B06CD">
        <w:rPr>
          <w:sz w:val="28"/>
          <w:szCs w:val="28"/>
        </w:rPr>
        <w:t>интернет-ресурсами,</w:t>
      </w:r>
      <w:r w:rsidRPr="004B06CD">
        <w:rPr>
          <w:spacing w:val="1"/>
          <w:sz w:val="28"/>
          <w:szCs w:val="28"/>
        </w:rPr>
        <w:t xml:space="preserve"> </w:t>
      </w:r>
      <w:r w:rsidRPr="004B06CD">
        <w:rPr>
          <w:sz w:val="28"/>
          <w:szCs w:val="28"/>
        </w:rPr>
        <w:t>соблюдая</w:t>
      </w:r>
      <w:r w:rsidRPr="004B06CD">
        <w:rPr>
          <w:spacing w:val="-4"/>
          <w:sz w:val="28"/>
          <w:szCs w:val="28"/>
        </w:rPr>
        <w:t xml:space="preserve"> </w:t>
      </w:r>
      <w:r w:rsidRPr="004B06CD">
        <w:rPr>
          <w:sz w:val="28"/>
          <w:szCs w:val="28"/>
        </w:rPr>
        <w:t>правила информационной</w:t>
      </w:r>
      <w:r w:rsidRPr="004B06CD">
        <w:rPr>
          <w:spacing w:val="-1"/>
          <w:sz w:val="28"/>
          <w:szCs w:val="28"/>
        </w:rPr>
        <w:t xml:space="preserve"> </w:t>
      </w:r>
      <w:r w:rsidRPr="004B06CD">
        <w:rPr>
          <w:sz w:val="28"/>
          <w:szCs w:val="28"/>
        </w:rPr>
        <w:t>безопасности.</w:t>
      </w:r>
    </w:p>
    <w:p w:rsidR="004B06CD" w:rsidRPr="005E531A" w:rsidRDefault="004B06CD" w:rsidP="004B06CD">
      <w:pPr>
        <w:pStyle w:val="a0"/>
        <w:spacing w:before="8"/>
        <w:ind w:left="0"/>
      </w:pPr>
    </w:p>
    <w:p w:rsidR="004B06CD" w:rsidRPr="005E531A" w:rsidRDefault="004B06CD" w:rsidP="001E5752">
      <w:pPr>
        <w:pStyle w:val="110"/>
        <w:numPr>
          <w:ilvl w:val="0"/>
          <w:numId w:val="7"/>
        </w:numPr>
        <w:tabs>
          <w:tab w:val="left" w:pos="325"/>
        </w:tabs>
        <w:spacing w:before="1" w:line="240" w:lineRule="auto"/>
        <w:jc w:val="center"/>
      </w:pPr>
      <w:r w:rsidRPr="005E531A">
        <w:t>КЛАСС</w:t>
      </w:r>
    </w:p>
    <w:p w:rsidR="004B06CD" w:rsidRPr="005E531A" w:rsidRDefault="004B06CD" w:rsidP="001E5752">
      <w:pPr>
        <w:pStyle w:val="a7"/>
        <w:widowControl w:val="0"/>
        <w:numPr>
          <w:ilvl w:val="1"/>
          <w:numId w:val="7"/>
        </w:numPr>
        <w:tabs>
          <w:tab w:val="left" w:pos="1058"/>
        </w:tabs>
        <w:suppressAutoHyphens w:val="0"/>
        <w:autoSpaceDE w:val="0"/>
        <w:autoSpaceDN w:val="0"/>
        <w:spacing w:before="21"/>
        <w:ind w:right="117"/>
        <w:contextualSpacing w:val="0"/>
        <w:jc w:val="both"/>
        <w:rPr>
          <w:sz w:val="28"/>
          <w:szCs w:val="28"/>
        </w:rPr>
      </w:pPr>
      <w:r w:rsidRPr="005E531A">
        <w:rPr>
          <w:sz w:val="28"/>
          <w:szCs w:val="28"/>
        </w:rPr>
        <w:t> иметь</w:t>
      </w:r>
      <w:r w:rsidRPr="005E531A">
        <w:rPr>
          <w:spacing w:val="1"/>
          <w:sz w:val="28"/>
          <w:szCs w:val="28"/>
        </w:rPr>
        <w:t xml:space="preserve"> </w:t>
      </w:r>
      <w:r w:rsidRPr="005E531A">
        <w:rPr>
          <w:sz w:val="28"/>
          <w:szCs w:val="28"/>
        </w:rPr>
        <w:t>представления</w:t>
      </w:r>
      <w:r w:rsidRPr="005E531A">
        <w:rPr>
          <w:spacing w:val="1"/>
          <w:sz w:val="28"/>
          <w:szCs w:val="28"/>
        </w:rPr>
        <w:t xml:space="preserve"> </w:t>
      </w:r>
      <w:r w:rsidRPr="005E531A">
        <w:rPr>
          <w:sz w:val="28"/>
          <w:szCs w:val="28"/>
        </w:rPr>
        <w:t>об</w:t>
      </w:r>
      <w:r w:rsidRPr="005E531A">
        <w:rPr>
          <w:spacing w:val="1"/>
          <w:sz w:val="28"/>
          <w:szCs w:val="28"/>
        </w:rPr>
        <w:t xml:space="preserve"> </w:t>
      </w:r>
      <w:r w:rsidRPr="005E531A">
        <w:rPr>
          <w:sz w:val="28"/>
          <w:szCs w:val="28"/>
        </w:rPr>
        <w:t>общечеловеческой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духовно-</w:t>
      </w:r>
      <w:r w:rsidRPr="005E531A">
        <w:rPr>
          <w:spacing w:val="1"/>
          <w:sz w:val="28"/>
          <w:szCs w:val="28"/>
        </w:rPr>
        <w:t xml:space="preserve"> </w:t>
      </w:r>
      <w:r w:rsidRPr="005E531A">
        <w:rPr>
          <w:sz w:val="28"/>
          <w:szCs w:val="28"/>
        </w:rPr>
        <w:t>нравственной</w:t>
      </w:r>
      <w:r w:rsidRPr="005E531A">
        <w:rPr>
          <w:spacing w:val="-14"/>
          <w:sz w:val="28"/>
          <w:szCs w:val="28"/>
        </w:rPr>
        <w:t xml:space="preserve"> </w:t>
      </w:r>
      <w:r w:rsidRPr="005E531A">
        <w:rPr>
          <w:sz w:val="28"/>
          <w:szCs w:val="28"/>
        </w:rPr>
        <w:t>ценности</w:t>
      </w:r>
      <w:r w:rsidRPr="005E531A">
        <w:rPr>
          <w:spacing w:val="-13"/>
          <w:sz w:val="28"/>
          <w:szCs w:val="28"/>
        </w:rPr>
        <w:t xml:space="preserve"> </w:t>
      </w:r>
      <w:r w:rsidRPr="005E531A">
        <w:rPr>
          <w:sz w:val="28"/>
          <w:szCs w:val="28"/>
        </w:rPr>
        <w:t>литературы,</w:t>
      </w:r>
      <w:r w:rsidRPr="005E531A">
        <w:rPr>
          <w:spacing w:val="-14"/>
          <w:sz w:val="28"/>
          <w:szCs w:val="28"/>
        </w:rPr>
        <w:t xml:space="preserve"> </w:t>
      </w:r>
      <w:r w:rsidRPr="005E531A">
        <w:rPr>
          <w:sz w:val="28"/>
          <w:szCs w:val="28"/>
        </w:rPr>
        <w:t>осознавать</w:t>
      </w:r>
      <w:r w:rsidRPr="005E531A">
        <w:rPr>
          <w:spacing w:val="-16"/>
          <w:sz w:val="28"/>
          <w:szCs w:val="28"/>
        </w:rPr>
        <w:t xml:space="preserve"> </w:t>
      </w:r>
      <w:r w:rsidRPr="005E531A">
        <w:rPr>
          <w:sz w:val="28"/>
          <w:szCs w:val="28"/>
        </w:rPr>
        <w:t>её</w:t>
      </w:r>
      <w:r w:rsidRPr="005E531A">
        <w:rPr>
          <w:spacing w:val="-14"/>
          <w:sz w:val="28"/>
          <w:szCs w:val="28"/>
        </w:rPr>
        <w:t xml:space="preserve"> </w:t>
      </w:r>
      <w:r w:rsidRPr="005E531A">
        <w:rPr>
          <w:sz w:val="28"/>
          <w:szCs w:val="28"/>
        </w:rPr>
        <w:t>роль</w:t>
      </w:r>
      <w:r w:rsidRPr="005E531A">
        <w:rPr>
          <w:spacing w:val="-15"/>
          <w:sz w:val="28"/>
          <w:szCs w:val="28"/>
        </w:rPr>
        <w:t xml:space="preserve"> </w:t>
      </w:r>
      <w:r w:rsidRPr="005E531A">
        <w:rPr>
          <w:sz w:val="28"/>
          <w:szCs w:val="28"/>
        </w:rPr>
        <w:t>в</w:t>
      </w:r>
      <w:r w:rsidRPr="005E531A">
        <w:rPr>
          <w:spacing w:val="-16"/>
          <w:sz w:val="28"/>
          <w:szCs w:val="28"/>
        </w:rPr>
        <w:t xml:space="preserve"> </w:t>
      </w:r>
      <w:r w:rsidRPr="005E531A">
        <w:rPr>
          <w:sz w:val="28"/>
          <w:szCs w:val="28"/>
        </w:rPr>
        <w:t>воспитании</w:t>
      </w:r>
      <w:r w:rsidRPr="005E531A">
        <w:rPr>
          <w:spacing w:val="-13"/>
          <w:sz w:val="28"/>
          <w:szCs w:val="28"/>
        </w:rPr>
        <w:t xml:space="preserve"> </w:t>
      </w:r>
      <w:r w:rsidRPr="005E531A">
        <w:rPr>
          <w:sz w:val="28"/>
          <w:szCs w:val="28"/>
        </w:rPr>
        <w:t>любви</w:t>
      </w:r>
      <w:r w:rsidRPr="005E531A">
        <w:rPr>
          <w:spacing w:val="-68"/>
          <w:sz w:val="28"/>
          <w:szCs w:val="28"/>
        </w:rPr>
        <w:t xml:space="preserve"> </w:t>
      </w:r>
      <w:r w:rsidRPr="005E531A">
        <w:rPr>
          <w:sz w:val="28"/>
          <w:szCs w:val="28"/>
        </w:rPr>
        <w:t>к Родине и укреплении единства многонационального народа Российской</w:t>
      </w:r>
      <w:r w:rsidRPr="005E531A">
        <w:rPr>
          <w:spacing w:val="1"/>
          <w:sz w:val="28"/>
          <w:szCs w:val="28"/>
        </w:rPr>
        <w:t xml:space="preserve"> </w:t>
      </w:r>
      <w:r w:rsidRPr="005E531A">
        <w:rPr>
          <w:sz w:val="28"/>
          <w:szCs w:val="28"/>
        </w:rPr>
        <w:t>Федерации;</w:t>
      </w:r>
    </w:p>
    <w:p w:rsidR="004B06CD" w:rsidRPr="005E531A" w:rsidRDefault="004B06CD" w:rsidP="001E5752">
      <w:pPr>
        <w:pStyle w:val="a7"/>
        <w:widowControl w:val="0"/>
        <w:numPr>
          <w:ilvl w:val="1"/>
          <w:numId w:val="7"/>
        </w:numPr>
        <w:tabs>
          <w:tab w:val="left" w:pos="1058"/>
        </w:tabs>
        <w:suppressAutoHyphens w:val="0"/>
        <w:autoSpaceDE w:val="0"/>
        <w:autoSpaceDN w:val="0"/>
        <w:spacing w:before="1"/>
        <w:ind w:right="121"/>
        <w:contextualSpacing w:val="0"/>
        <w:jc w:val="both"/>
        <w:rPr>
          <w:sz w:val="28"/>
          <w:szCs w:val="28"/>
        </w:rPr>
      </w:pPr>
      <w:r w:rsidRPr="005E531A">
        <w:rPr>
          <w:sz w:val="28"/>
          <w:szCs w:val="28"/>
        </w:rPr>
        <w:t> иметь представления о специфике литературы как вида словесного</w:t>
      </w:r>
      <w:r w:rsidRPr="005E531A">
        <w:rPr>
          <w:spacing w:val="-67"/>
          <w:sz w:val="28"/>
          <w:szCs w:val="28"/>
        </w:rPr>
        <w:t xml:space="preserve"> </w:t>
      </w:r>
      <w:r w:rsidRPr="005E531A">
        <w:rPr>
          <w:sz w:val="28"/>
          <w:szCs w:val="28"/>
        </w:rPr>
        <w:t>искусства, выявлять отличия художественного текста от текста научного,</w:t>
      </w:r>
      <w:r w:rsidRPr="005E531A">
        <w:rPr>
          <w:spacing w:val="1"/>
          <w:sz w:val="28"/>
          <w:szCs w:val="28"/>
        </w:rPr>
        <w:t xml:space="preserve"> </w:t>
      </w:r>
      <w:r w:rsidRPr="005E531A">
        <w:rPr>
          <w:sz w:val="28"/>
          <w:szCs w:val="28"/>
        </w:rPr>
        <w:t>делового,</w:t>
      </w:r>
      <w:r w:rsidRPr="005E531A">
        <w:rPr>
          <w:spacing w:val="-2"/>
          <w:sz w:val="28"/>
          <w:szCs w:val="28"/>
        </w:rPr>
        <w:t xml:space="preserve"> </w:t>
      </w:r>
      <w:r w:rsidRPr="005E531A">
        <w:rPr>
          <w:sz w:val="28"/>
          <w:szCs w:val="28"/>
        </w:rPr>
        <w:t>публицистического;</w:t>
      </w:r>
    </w:p>
    <w:p w:rsidR="004B06CD" w:rsidRDefault="004B06CD" w:rsidP="001E5752">
      <w:pPr>
        <w:pStyle w:val="a7"/>
        <w:widowControl w:val="0"/>
        <w:numPr>
          <w:ilvl w:val="1"/>
          <w:numId w:val="7"/>
        </w:numPr>
        <w:tabs>
          <w:tab w:val="left" w:pos="1058"/>
        </w:tabs>
        <w:suppressAutoHyphens w:val="0"/>
        <w:autoSpaceDE w:val="0"/>
        <w:autoSpaceDN w:val="0"/>
        <w:spacing w:before="2"/>
        <w:ind w:right="123"/>
        <w:contextualSpacing w:val="0"/>
        <w:jc w:val="both"/>
        <w:rPr>
          <w:sz w:val="28"/>
          <w:szCs w:val="28"/>
        </w:rPr>
      </w:pPr>
      <w:r w:rsidRPr="005E531A">
        <w:rPr>
          <w:sz w:val="28"/>
          <w:szCs w:val="28"/>
        </w:rPr>
        <w:t> проводить,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опорой</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план,</w:t>
      </w:r>
      <w:r w:rsidRPr="005E531A">
        <w:rPr>
          <w:spacing w:val="1"/>
          <w:sz w:val="28"/>
          <w:szCs w:val="28"/>
        </w:rPr>
        <w:t xml:space="preserve"> </w:t>
      </w:r>
      <w:r w:rsidRPr="005E531A">
        <w:rPr>
          <w:sz w:val="28"/>
          <w:szCs w:val="28"/>
        </w:rPr>
        <w:t>смысловой</w:t>
      </w:r>
      <w:r w:rsidRPr="005E531A">
        <w:rPr>
          <w:spacing w:val="1"/>
          <w:sz w:val="28"/>
          <w:szCs w:val="28"/>
        </w:rPr>
        <w:t xml:space="preserve"> </w:t>
      </w:r>
      <w:r w:rsidRPr="005E531A">
        <w:rPr>
          <w:sz w:val="28"/>
          <w:szCs w:val="28"/>
        </w:rPr>
        <w:t>анализ</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фольклора и художественной литературы; воспринимать, анализировать и</w:t>
      </w:r>
      <w:r w:rsidRPr="005E531A">
        <w:rPr>
          <w:spacing w:val="1"/>
          <w:sz w:val="28"/>
          <w:szCs w:val="28"/>
        </w:rPr>
        <w:t xml:space="preserve"> </w:t>
      </w:r>
      <w:r w:rsidRPr="005E531A">
        <w:rPr>
          <w:sz w:val="28"/>
          <w:szCs w:val="28"/>
        </w:rPr>
        <w:t>оценивать</w:t>
      </w:r>
      <w:r w:rsidRPr="005E531A">
        <w:rPr>
          <w:spacing w:val="1"/>
          <w:sz w:val="28"/>
          <w:szCs w:val="28"/>
        </w:rPr>
        <w:t xml:space="preserve"> </w:t>
      </w:r>
      <w:r w:rsidRPr="005E531A">
        <w:rPr>
          <w:sz w:val="28"/>
          <w:szCs w:val="28"/>
        </w:rPr>
        <w:t>прочитанное</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актуального</w:t>
      </w:r>
      <w:r w:rsidRPr="005E531A">
        <w:rPr>
          <w:spacing w:val="1"/>
          <w:sz w:val="28"/>
          <w:szCs w:val="28"/>
        </w:rPr>
        <w:t xml:space="preserve"> </w:t>
      </w:r>
      <w:r w:rsidRPr="005E531A">
        <w:rPr>
          <w:sz w:val="28"/>
          <w:szCs w:val="28"/>
        </w:rPr>
        <w:t>уровня</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ЗПР),</w:t>
      </w:r>
      <w:r w:rsidRPr="005E531A">
        <w:rPr>
          <w:spacing w:val="1"/>
          <w:sz w:val="28"/>
          <w:szCs w:val="28"/>
        </w:rPr>
        <w:t xml:space="preserve"> </w:t>
      </w:r>
      <w:r w:rsidRPr="005E531A">
        <w:rPr>
          <w:sz w:val="28"/>
          <w:szCs w:val="28"/>
        </w:rPr>
        <w:t>иметь</w:t>
      </w:r>
      <w:r w:rsidRPr="005E531A">
        <w:rPr>
          <w:spacing w:val="1"/>
          <w:sz w:val="28"/>
          <w:szCs w:val="28"/>
        </w:rPr>
        <w:t xml:space="preserve"> </w:t>
      </w:r>
      <w:r w:rsidRPr="005E531A">
        <w:rPr>
          <w:sz w:val="28"/>
          <w:szCs w:val="28"/>
        </w:rPr>
        <w:t>представление,</w:t>
      </w:r>
      <w:r w:rsidRPr="005E531A">
        <w:rPr>
          <w:spacing w:val="1"/>
          <w:sz w:val="28"/>
          <w:szCs w:val="28"/>
        </w:rPr>
        <w:t xml:space="preserve"> </w:t>
      </w:r>
      <w:r w:rsidRPr="005E531A">
        <w:rPr>
          <w:sz w:val="28"/>
          <w:szCs w:val="28"/>
        </w:rPr>
        <w:t>что</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литературных</w:t>
      </w:r>
      <w:r w:rsidRPr="005E531A">
        <w:rPr>
          <w:spacing w:val="1"/>
          <w:sz w:val="28"/>
          <w:szCs w:val="28"/>
        </w:rPr>
        <w:t xml:space="preserve"> </w:t>
      </w:r>
      <w:r w:rsidRPr="005E531A">
        <w:rPr>
          <w:sz w:val="28"/>
          <w:szCs w:val="28"/>
        </w:rPr>
        <w:t>произведениях</w:t>
      </w:r>
      <w:r w:rsidRPr="005E531A">
        <w:rPr>
          <w:spacing w:val="-3"/>
          <w:sz w:val="28"/>
          <w:szCs w:val="28"/>
        </w:rPr>
        <w:t xml:space="preserve"> </w:t>
      </w:r>
      <w:r w:rsidRPr="005E531A">
        <w:rPr>
          <w:sz w:val="28"/>
          <w:szCs w:val="28"/>
        </w:rPr>
        <w:t>отражена</w:t>
      </w:r>
      <w:r w:rsidRPr="005E531A">
        <w:rPr>
          <w:spacing w:val="-3"/>
          <w:sz w:val="28"/>
          <w:szCs w:val="28"/>
        </w:rPr>
        <w:t xml:space="preserve"> </w:t>
      </w:r>
      <w:r w:rsidRPr="005E531A">
        <w:rPr>
          <w:sz w:val="28"/>
          <w:szCs w:val="28"/>
        </w:rPr>
        <w:t>художественная</w:t>
      </w:r>
      <w:r w:rsidRPr="005E531A">
        <w:rPr>
          <w:spacing w:val="-1"/>
          <w:sz w:val="28"/>
          <w:szCs w:val="28"/>
        </w:rPr>
        <w:t xml:space="preserve"> </w:t>
      </w:r>
      <w:r w:rsidRPr="005E531A">
        <w:rPr>
          <w:sz w:val="28"/>
          <w:szCs w:val="28"/>
        </w:rPr>
        <w:t>картина мира:</w:t>
      </w:r>
    </w:p>
    <w:p w:rsidR="004B06CD" w:rsidRPr="005E531A" w:rsidRDefault="004B06CD" w:rsidP="004B06CD">
      <w:pPr>
        <w:pStyle w:val="a0"/>
        <w:spacing w:before="67"/>
        <w:ind w:right="115"/>
        <w:jc w:val="both"/>
      </w:pPr>
      <w:r w:rsidRPr="004B06CD">
        <w:t>анализировать с направляющей помощью педагога произведение в</w:t>
      </w:r>
      <w:r w:rsidRPr="004B06CD">
        <w:rPr>
          <w:spacing w:val="1"/>
        </w:rPr>
        <w:t xml:space="preserve"> </w:t>
      </w:r>
      <w:r w:rsidRPr="004B06CD">
        <w:t>единстве</w:t>
      </w:r>
      <w:r w:rsidRPr="004B06CD">
        <w:rPr>
          <w:spacing w:val="62"/>
        </w:rPr>
        <w:t xml:space="preserve"> </w:t>
      </w:r>
      <w:r w:rsidRPr="004B06CD">
        <w:t>формы</w:t>
      </w:r>
      <w:r w:rsidRPr="004B06CD">
        <w:rPr>
          <w:spacing w:val="61"/>
        </w:rPr>
        <w:t xml:space="preserve"> </w:t>
      </w:r>
      <w:r w:rsidRPr="004B06CD">
        <w:t>и</w:t>
      </w:r>
      <w:r w:rsidRPr="004B06CD">
        <w:rPr>
          <w:spacing w:val="63"/>
        </w:rPr>
        <w:t xml:space="preserve"> </w:t>
      </w:r>
      <w:r w:rsidRPr="004B06CD">
        <w:t>содержания;</w:t>
      </w:r>
      <w:r w:rsidRPr="004B06CD">
        <w:rPr>
          <w:spacing w:val="64"/>
        </w:rPr>
        <w:t xml:space="preserve"> </w:t>
      </w:r>
      <w:r w:rsidRPr="004B06CD">
        <w:t>определять</w:t>
      </w:r>
      <w:r w:rsidRPr="004B06CD">
        <w:rPr>
          <w:spacing w:val="61"/>
        </w:rPr>
        <w:t xml:space="preserve"> </w:t>
      </w:r>
      <w:r w:rsidRPr="004B06CD">
        <w:t>тему,</w:t>
      </w:r>
      <w:r w:rsidRPr="004B06CD">
        <w:rPr>
          <w:spacing w:val="62"/>
        </w:rPr>
        <w:t xml:space="preserve"> </w:t>
      </w:r>
      <w:r w:rsidRPr="004B06CD">
        <w:t>главную</w:t>
      </w:r>
      <w:r w:rsidRPr="004B06CD">
        <w:rPr>
          <w:spacing w:val="61"/>
        </w:rPr>
        <w:t xml:space="preserve"> </w:t>
      </w:r>
      <w:r w:rsidRPr="004B06CD">
        <w:t>мысль</w:t>
      </w:r>
      <w:r w:rsidRPr="004B06CD">
        <w:rPr>
          <w:spacing w:val="61"/>
        </w:rPr>
        <w:t xml:space="preserve"> </w:t>
      </w:r>
      <w:r w:rsidRPr="004B06CD">
        <w:t>и</w:t>
      </w:r>
      <w:r>
        <w:t xml:space="preserve"> </w:t>
      </w:r>
      <w:r w:rsidRPr="005E531A">
        <w:t>проблематику произведения, его родовую и жанровую принадлежность;</w:t>
      </w:r>
      <w:r w:rsidRPr="005E531A">
        <w:rPr>
          <w:spacing w:val="1"/>
        </w:rPr>
        <w:t xml:space="preserve"> </w:t>
      </w:r>
      <w:r w:rsidRPr="005E531A">
        <w:t>выявлять</w:t>
      </w:r>
      <w:r w:rsidRPr="005E531A">
        <w:rPr>
          <w:spacing w:val="1"/>
        </w:rPr>
        <w:t xml:space="preserve"> </w:t>
      </w:r>
      <w:r w:rsidRPr="005E531A">
        <w:t>позицию</w:t>
      </w:r>
      <w:r w:rsidRPr="005E531A">
        <w:rPr>
          <w:spacing w:val="1"/>
        </w:rPr>
        <w:t xml:space="preserve"> </w:t>
      </w:r>
      <w:r w:rsidRPr="005E531A">
        <w:t>героя,</w:t>
      </w:r>
      <w:r w:rsidRPr="005E531A">
        <w:rPr>
          <w:spacing w:val="1"/>
        </w:rPr>
        <w:t xml:space="preserve"> </w:t>
      </w:r>
      <w:r w:rsidRPr="005E531A">
        <w:t>рассказчика</w:t>
      </w:r>
      <w:r w:rsidRPr="005E531A">
        <w:rPr>
          <w:spacing w:val="1"/>
        </w:rPr>
        <w:t xml:space="preserve"> </w:t>
      </w:r>
      <w:r w:rsidRPr="005E531A">
        <w:t>и</w:t>
      </w:r>
      <w:r w:rsidRPr="005E531A">
        <w:rPr>
          <w:spacing w:val="1"/>
        </w:rPr>
        <w:t xml:space="preserve"> </w:t>
      </w:r>
      <w:r w:rsidRPr="005E531A">
        <w:t>авторскую</w:t>
      </w:r>
      <w:r w:rsidRPr="005E531A">
        <w:rPr>
          <w:spacing w:val="1"/>
        </w:rPr>
        <w:t xml:space="preserve"> </w:t>
      </w:r>
      <w:r w:rsidRPr="005E531A">
        <w:t>позицию,</w:t>
      </w:r>
      <w:r w:rsidRPr="005E531A">
        <w:rPr>
          <w:spacing w:val="1"/>
        </w:rPr>
        <w:t xml:space="preserve"> </w:t>
      </w:r>
      <w:r w:rsidRPr="005E531A">
        <w:t>учитывая</w:t>
      </w:r>
      <w:r w:rsidRPr="005E531A">
        <w:rPr>
          <w:spacing w:val="1"/>
        </w:rPr>
        <w:t xml:space="preserve"> </w:t>
      </w:r>
      <w:r w:rsidRPr="005E531A">
        <w:t>художественные</w:t>
      </w:r>
      <w:r w:rsidRPr="005E531A">
        <w:rPr>
          <w:spacing w:val="1"/>
        </w:rPr>
        <w:t xml:space="preserve"> </w:t>
      </w:r>
      <w:r w:rsidRPr="005E531A">
        <w:t>особенности</w:t>
      </w:r>
      <w:r w:rsidRPr="005E531A">
        <w:rPr>
          <w:spacing w:val="1"/>
        </w:rPr>
        <w:t xml:space="preserve"> </w:t>
      </w:r>
      <w:r w:rsidRPr="005E531A">
        <w:t>произведения;</w:t>
      </w:r>
      <w:r w:rsidRPr="005E531A">
        <w:rPr>
          <w:spacing w:val="1"/>
        </w:rPr>
        <w:t xml:space="preserve"> </w:t>
      </w:r>
      <w:r w:rsidRPr="005E531A">
        <w:t>характеризовать</w:t>
      </w:r>
      <w:r w:rsidRPr="005E531A">
        <w:rPr>
          <w:spacing w:val="1"/>
        </w:rPr>
        <w:t xml:space="preserve"> </w:t>
      </w:r>
      <w:r w:rsidRPr="005E531A">
        <w:t>героев-</w:t>
      </w:r>
      <w:r w:rsidRPr="005E531A">
        <w:rPr>
          <w:spacing w:val="1"/>
        </w:rPr>
        <w:t xml:space="preserve"> </w:t>
      </w:r>
      <w:r w:rsidRPr="005E531A">
        <w:t>персонажей, давать их сравнительные характеристики, оценивать систему</w:t>
      </w:r>
      <w:r w:rsidRPr="005E531A">
        <w:rPr>
          <w:spacing w:val="1"/>
        </w:rPr>
        <w:t xml:space="preserve"> </w:t>
      </w:r>
      <w:r w:rsidRPr="005E531A">
        <w:t>персонажей;</w:t>
      </w:r>
      <w:r w:rsidRPr="005E531A">
        <w:rPr>
          <w:spacing w:val="1"/>
        </w:rPr>
        <w:t xml:space="preserve"> </w:t>
      </w:r>
      <w:r w:rsidRPr="005E531A">
        <w:t>определять особенности</w:t>
      </w:r>
      <w:r w:rsidRPr="005E531A">
        <w:rPr>
          <w:spacing w:val="1"/>
        </w:rPr>
        <w:t xml:space="preserve"> </w:t>
      </w:r>
      <w:r w:rsidRPr="005E531A">
        <w:t>композиции</w:t>
      </w:r>
      <w:r w:rsidRPr="005E531A">
        <w:rPr>
          <w:spacing w:val="1"/>
        </w:rPr>
        <w:t xml:space="preserve"> </w:t>
      </w:r>
      <w:r w:rsidRPr="005E531A">
        <w:t>и</w:t>
      </w:r>
      <w:r w:rsidRPr="005E531A">
        <w:rPr>
          <w:spacing w:val="1"/>
        </w:rPr>
        <w:t xml:space="preserve"> </w:t>
      </w:r>
      <w:r w:rsidRPr="005E531A">
        <w:t>основной конфликт</w:t>
      </w:r>
      <w:r w:rsidRPr="005E531A">
        <w:rPr>
          <w:spacing w:val="1"/>
        </w:rPr>
        <w:t xml:space="preserve"> </w:t>
      </w:r>
      <w:r w:rsidRPr="005E531A">
        <w:t>произведения;</w:t>
      </w:r>
      <w:r w:rsidRPr="005E531A">
        <w:rPr>
          <w:spacing w:val="1"/>
        </w:rPr>
        <w:t xml:space="preserve"> </w:t>
      </w:r>
      <w:r w:rsidRPr="005E531A">
        <w:t>объяснять</w:t>
      </w:r>
      <w:r w:rsidRPr="005E531A">
        <w:rPr>
          <w:spacing w:val="1"/>
        </w:rPr>
        <w:t xml:space="preserve"> </w:t>
      </w:r>
      <w:r w:rsidRPr="005E531A">
        <w:t>своё</w:t>
      </w:r>
      <w:r w:rsidRPr="005E531A">
        <w:rPr>
          <w:spacing w:val="1"/>
        </w:rPr>
        <w:t xml:space="preserve"> </w:t>
      </w:r>
      <w:r w:rsidRPr="005E531A">
        <w:t>понимание</w:t>
      </w:r>
      <w:r w:rsidRPr="005E531A">
        <w:rPr>
          <w:spacing w:val="1"/>
        </w:rPr>
        <w:t xml:space="preserve"> </w:t>
      </w:r>
      <w:r w:rsidRPr="005E531A">
        <w:t>нравственно-философской,</w:t>
      </w:r>
      <w:r w:rsidRPr="005E531A">
        <w:rPr>
          <w:spacing w:val="1"/>
        </w:rPr>
        <w:t xml:space="preserve"> </w:t>
      </w:r>
      <w:r w:rsidRPr="005E531A">
        <w:t>социально-исторической</w:t>
      </w:r>
      <w:r w:rsidRPr="005E531A">
        <w:rPr>
          <w:spacing w:val="1"/>
        </w:rPr>
        <w:t xml:space="preserve"> </w:t>
      </w:r>
      <w:r w:rsidRPr="005E531A">
        <w:t>проблематики</w:t>
      </w:r>
      <w:r w:rsidRPr="005E531A">
        <w:rPr>
          <w:spacing w:val="1"/>
        </w:rPr>
        <w:t xml:space="preserve"> </w:t>
      </w:r>
      <w:r w:rsidRPr="005E531A">
        <w:t>произведений</w:t>
      </w:r>
      <w:r w:rsidRPr="005E531A">
        <w:rPr>
          <w:spacing w:val="1"/>
        </w:rPr>
        <w:t xml:space="preserve"> </w:t>
      </w:r>
      <w:r w:rsidRPr="005E531A">
        <w:t>(с</w:t>
      </w:r>
      <w:r w:rsidRPr="005E531A">
        <w:rPr>
          <w:spacing w:val="1"/>
        </w:rPr>
        <w:t xml:space="preserve"> </w:t>
      </w:r>
      <w:r w:rsidRPr="005E531A">
        <w:t>учётом</w:t>
      </w:r>
      <w:r w:rsidRPr="005E531A">
        <w:rPr>
          <w:spacing w:val="1"/>
        </w:rPr>
        <w:t xml:space="preserve"> </w:t>
      </w:r>
      <w:r w:rsidRPr="005E531A">
        <w:t>актуального уровня развития</w:t>
      </w:r>
      <w:r w:rsidRPr="005E531A">
        <w:rPr>
          <w:spacing w:val="-3"/>
        </w:rPr>
        <w:t xml:space="preserve"> </w:t>
      </w:r>
      <w:r w:rsidRPr="005E531A">
        <w:t>обучающихся</w:t>
      </w:r>
      <w:r w:rsidRPr="005E531A">
        <w:rPr>
          <w:spacing w:val="-1"/>
        </w:rPr>
        <w:t xml:space="preserve"> </w:t>
      </w:r>
      <w:r w:rsidRPr="005E531A">
        <w:t>с</w:t>
      </w:r>
      <w:r w:rsidRPr="005E531A">
        <w:rPr>
          <w:spacing w:val="-3"/>
        </w:rPr>
        <w:t xml:space="preserve"> </w:t>
      </w:r>
      <w:r w:rsidRPr="005E531A">
        <w:t>ЗПР);</w:t>
      </w:r>
    </w:p>
    <w:p w:rsidR="004B06CD" w:rsidRPr="005E531A" w:rsidRDefault="004B06CD" w:rsidP="001E5752">
      <w:pPr>
        <w:pStyle w:val="a7"/>
        <w:widowControl w:val="0"/>
        <w:numPr>
          <w:ilvl w:val="0"/>
          <w:numId w:val="9"/>
        </w:numPr>
        <w:tabs>
          <w:tab w:val="left" w:pos="980"/>
        </w:tabs>
        <w:suppressAutoHyphens w:val="0"/>
        <w:autoSpaceDE w:val="0"/>
        <w:autoSpaceDN w:val="0"/>
        <w:spacing w:before="2"/>
        <w:ind w:right="115" w:firstLine="708"/>
        <w:contextualSpacing w:val="0"/>
        <w:jc w:val="both"/>
        <w:rPr>
          <w:sz w:val="28"/>
          <w:szCs w:val="28"/>
        </w:rPr>
      </w:pPr>
      <w:r w:rsidRPr="005E531A">
        <w:rPr>
          <w:sz w:val="28"/>
          <w:szCs w:val="28"/>
        </w:rPr>
        <w:t>понимать</w:t>
      </w:r>
      <w:r w:rsidRPr="005E531A">
        <w:rPr>
          <w:spacing w:val="-8"/>
          <w:sz w:val="28"/>
          <w:szCs w:val="28"/>
        </w:rPr>
        <w:t xml:space="preserve"> </w:t>
      </w:r>
      <w:r w:rsidRPr="005E531A">
        <w:rPr>
          <w:sz w:val="28"/>
          <w:szCs w:val="28"/>
        </w:rPr>
        <w:t>сущность</w:t>
      </w:r>
      <w:r w:rsidRPr="005E531A">
        <w:rPr>
          <w:spacing w:val="-6"/>
          <w:sz w:val="28"/>
          <w:szCs w:val="28"/>
        </w:rPr>
        <w:t xml:space="preserve"> </w:t>
      </w:r>
      <w:r w:rsidRPr="005E531A">
        <w:rPr>
          <w:sz w:val="28"/>
          <w:szCs w:val="28"/>
        </w:rPr>
        <w:t>и</w:t>
      </w:r>
      <w:r w:rsidRPr="005E531A">
        <w:rPr>
          <w:spacing w:val="-5"/>
          <w:sz w:val="28"/>
          <w:szCs w:val="28"/>
        </w:rPr>
        <w:t xml:space="preserve"> </w:t>
      </w:r>
      <w:r w:rsidRPr="005E531A">
        <w:rPr>
          <w:sz w:val="28"/>
          <w:szCs w:val="28"/>
        </w:rPr>
        <w:t>элементарные</w:t>
      </w:r>
      <w:r w:rsidRPr="005E531A">
        <w:rPr>
          <w:spacing w:val="-6"/>
          <w:sz w:val="28"/>
          <w:szCs w:val="28"/>
        </w:rPr>
        <w:t xml:space="preserve"> </w:t>
      </w:r>
      <w:r w:rsidRPr="005E531A">
        <w:rPr>
          <w:sz w:val="28"/>
          <w:szCs w:val="28"/>
        </w:rPr>
        <w:t>смысловые</w:t>
      </w:r>
      <w:r w:rsidRPr="005E531A">
        <w:rPr>
          <w:spacing w:val="-6"/>
          <w:sz w:val="28"/>
          <w:szCs w:val="28"/>
        </w:rPr>
        <w:t xml:space="preserve"> </w:t>
      </w:r>
      <w:r w:rsidRPr="005E531A">
        <w:rPr>
          <w:sz w:val="28"/>
          <w:szCs w:val="28"/>
        </w:rPr>
        <w:t>функции</w:t>
      </w:r>
      <w:r w:rsidRPr="005E531A">
        <w:rPr>
          <w:spacing w:val="-8"/>
          <w:sz w:val="28"/>
          <w:szCs w:val="28"/>
        </w:rPr>
        <w:t xml:space="preserve"> </w:t>
      </w:r>
      <w:r w:rsidRPr="005E531A">
        <w:rPr>
          <w:sz w:val="28"/>
          <w:szCs w:val="28"/>
        </w:rPr>
        <w:t>теоретико-</w:t>
      </w:r>
      <w:r w:rsidRPr="005E531A">
        <w:rPr>
          <w:spacing w:val="-68"/>
          <w:sz w:val="28"/>
          <w:szCs w:val="28"/>
        </w:rPr>
        <w:t xml:space="preserve"> </w:t>
      </w:r>
      <w:r w:rsidRPr="005E531A">
        <w:rPr>
          <w:sz w:val="28"/>
          <w:szCs w:val="28"/>
        </w:rPr>
        <w:t>литературных</w:t>
      </w:r>
      <w:r w:rsidRPr="005E531A">
        <w:rPr>
          <w:spacing w:val="1"/>
          <w:sz w:val="28"/>
          <w:szCs w:val="28"/>
        </w:rPr>
        <w:t xml:space="preserve"> </w:t>
      </w:r>
      <w:r w:rsidRPr="005E531A">
        <w:rPr>
          <w:sz w:val="28"/>
          <w:szCs w:val="28"/>
        </w:rPr>
        <w:t>понятий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учиться</w:t>
      </w:r>
      <w:r w:rsidRPr="005E531A">
        <w:rPr>
          <w:spacing w:val="1"/>
          <w:sz w:val="28"/>
          <w:szCs w:val="28"/>
        </w:rPr>
        <w:t xml:space="preserve"> </w:t>
      </w:r>
      <w:r w:rsidRPr="005E531A">
        <w:rPr>
          <w:sz w:val="28"/>
          <w:szCs w:val="28"/>
        </w:rPr>
        <w:t>самостоятельно</w:t>
      </w:r>
      <w:r w:rsidRPr="005E531A">
        <w:rPr>
          <w:spacing w:val="1"/>
          <w:sz w:val="28"/>
          <w:szCs w:val="28"/>
        </w:rPr>
        <w:t xml:space="preserve"> </w:t>
      </w:r>
      <w:r w:rsidRPr="005E531A">
        <w:rPr>
          <w:sz w:val="28"/>
          <w:szCs w:val="28"/>
        </w:rPr>
        <w:t>использовать</w:t>
      </w:r>
      <w:r w:rsidRPr="005E531A">
        <w:rPr>
          <w:spacing w:val="1"/>
          <w:sz w:val="28"/>
          <w:szCs w:val="28"/>
        </w:rPr>
        <w:t xml:space="preserve"> </w:t>
      </w:r>
      <w:r w:rsidRPr="005E531A">
        <w:rPr>
          <w:sz w:val="28"/>
          <w:szCs w:val="28"/>
        </w:rPr>
        <w:t>их</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процессе</w:t>
      </w:r>
      <w:r w:rsidRPr="005E531A">
        <w:rPr>
          <w:spacing w:val="1"/>
          <w:sz w:val="28"/>
          <w:szCs w:val="28"/>
        </w:rPr>
        <w:t xml:space="preserve"> </w:t>
      </w:r>
      <w:r w:rsidRPr="005E531A">
        <w:rPr>
          <w:sz w:val="28"/>
          <w:szCs w:val="28"/>
        </w:rPr>
        <w:t>анализа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интерпретации</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художественная</w:t>
      </w:r>
      <w:r w:rsidRPr="005E531A">
        <w:rPr>
          <w:spacing w:val="-67"/>
          <w:sz w:val="28"/>
          <w:szCs w:val="28"/>
        </w:rPr>
        <w:t xml:space="preserve"> </w:t>
      </w:r>
      <w:r w:rsidRPr="005E531A">
        <w:rPr>
          <w:sz w:val="28"/>
          <w:szCs w:val="28"/>
        </w:rPr>
        <w:t>литература и устное народное творчество; проза и поэзия; художественный</w:t>
      </w:r>
      <w:r w:rsidRPr="005E531A">
        <w:rPr>
          <w:spacing w:val="-67"/>
          <w:sz w:val="28"/>
          <w:szCs w:val="28"/>
        </w:rPr>
        <w:t xml:space="preserve"> </w:t>
      </w:r>
      <w:r w:rsidRPr="005E531A">
        <w:rPr>
          <w:sz w:val="28"/>
          <w:szCs w:val="28"/>
        </w:rPr>
        <w:t>образ; роды (лирика, эпос), жанры (рассказ, повесть, роман, поэма, песня);</w:t>
      </w:r>
      <w:r w:rsidRPr="005E531A">
        <w:rPr>
          <w:spacing w:val="1"/>
          <w:sz w:val="28"/>
          <w:szCs w:val="28"/>
        </w:rPr>
        <w:t xml:space="preserve"> </w:t>
      </w:r>
      <w:r w:rsidRPr="005E531A">
        <w:rPr>
          <w:sz w:val="28"/>
          <w:szCs w:val="28"/>
        </w:rPr>
        <w:t>тема, идея, проблематика; сюжет, композиция, эпиграф; стадии развития</w:t>
      </w:r>
      <w:r w:rsidRPr="005E531A">
        <w:rPr>
          <w:spacing w:val="1"/>
          <w:sz w:val="28"/>
          <w:szCs w:val="28"/>
        </w:rPr>
        <w:t xml:space="preserve"> </w:t>
      </w:r>
      <w:r w:rsidRPr="005E531A">
        <w:rPr>
          <w:sz w:val="28"/>
          <w:szCs w:val="28"/>
        </w:rPr>
        <w:t>действия: экспозиция, завязка, развитие действия, кульминация, развязка;</w:t>
      </w:r>
      <w:r w:rsidRPr="005E531A">
        <w:rPr>
          <w:spacing w:val="1"/>
          <w:sz w:val="28"/>
          <w:szCs w:val="28"/>
        </w:rPr>
        <w:t xml:space="preserve"> </w:t>
      </w:r>
      <w:r w:rsidRPr="005E531A">
        <w:rPr>
          <w:sz w:val="28"/>
          <w:szCs w:val="28"/>
        </w:rPr>
        <w:t>автор,</w:t>
      </w:r>
      <w:r w:rsidRPr="005E531A">
        <w:rPr>
          <w:spacing w:val="1"/>
          <w:sz w:val="28"/>
          <w:szCs w:val="28"/>
        </w:rPr>
        <w:t xml:space="preserve"> </w:t>
      </w:r>
      <w:r w:rsidRPr="005E531A">
        <w:rPr>
          <w:sz w:val="28"/>
          <w:szCs w:val="28"/>
        </w:rPr>
        <w:t>повествователь,</w:t>
      </w:r>
      <w:r w:rsidRPr="005E531A">
        <w:rPr>
          <w:spacing w:val="1"/>
          <w:sz w:val="28"/>
          <w:szCs w:val="28"/>
        </w:rPr>
        <w:t xml:space="preserve"> </w:t>
      </w:r>
      <w:r w:rsidRPr="005E531A">
        <w:rPr>
          <w:sz w:val="28"/>
          <w:szCs w:val="28"/>
        </w:rPr>
        <w:t>рассказчик,</w:t>
      </w:r>
      <w:r w:rsidRPr="005E531A">
        <w:rPr>
          <w:spacing w:val="1"/>
          <w:sz w:val="28"/>
          <w:szCs w:val="28"/>
        </w:rPr>
        <w:t xml:space="preserve"> </w:t>
      </w:r>
      <w:r w:rsidRPr="005E531A">
        <w:rPr>
          <w:sz w:val="28"/>
          <w:szCs w:val="28"/>
        </w:rPr>
        <w:t>литературный</w:t>
      </w:r>
      <w:r w:rsidRPr="005E531A">
        <w:rPr>
          <w:spacing w:val="1"/>
          <w:sz w:val="28"/>
          <w:szCs w:val="28"/>
        </w:rPr>
        <w:t xml:space="preserve"> </w:t>
      </w:r>
      <w:r w:rsidRPr="005E531A">
        <w:rPr>
          <w:sz w:val="28"/>
          <w:szCs w:val="28"/>
        </w:rPr>
        <w:t>герой</w:t>
      </w:r>
      <w:r w:rsidRPr="005E531A">
        <w:rPr>
          <w:spacing w:val="1"/>
          <w:sz w:val="28"/>
          <w:szCs w:val="28"/>
        </w:rPr>
        <w:t xml:space="preserve"> </w:t>
      </w:r>
      <w:r w:rsidRPr="005E531A">
        <w:rPr>
          <w:sz w:val="28"/>
          <w:szCs w:val="28"/>
        </w:rPr>
        <w:t>(персонаж),</w:t>
      </w:r>
      <w:r w:rsidRPr="005E531A">
        <w:rPr>
          <w:spacing w:val="1"/>
          <w:sz w:val="28"/>
          <w:szCs w:val="28"/>
        </w:rPr>
        <w:t xml:space="preserve"> </w:t>
      </w:r>
      <w:r w:rsidRPr="005E531A">
        <w:rPr>
          <w:sz w:val="28"/>
          <w:szCs w:val="28"/>
        </w:rPr>
        <w:t>лирический</w:t>
      </w:r>
      <w:r w:rsidRPr="005E531A">
        <w:rPr>
          <w:spacing w:val="1"/>
          <w:sz w:val="28"/>
          <w:szCs w:val="28"/>
        </w:rPr>
        <w:t xml:space="preserve"> </w:t>
      </w:r>
      <w:r w:rsidRPr="005E531A">
        <w:rPr>
          <w:sz w:val="28"/>
          <w:szCs w:val="28"/>
        </w:rPr>
        <w:t>герой;</w:t>
      </w:r>
      <w:r w:rsidRPr="005E531A">
        <w:rPr>
          <w:spacing w:val="1"/>
          <w:sz w:val="28"/>
          <w:szCs w:val="28"/>
        </w:rPr>
        <w:t xml:space="preserve"> </w:t>
      </w:r>
      <w:r w:rsidRPr="005E531A">
        <w:rPr>
          <w:sz w:val="28"/>
          <w:szCs w:val="28"/>
        </w:rPr>
        <w:t>портрет,</w:t>
      </w:r>
      <w:r w:rsidRPr="005E531A">
        <w:rPr>
          <w:spacing w:val="1"/>
          <w:sz w:val="28"/>
          <w:szCs w:val="28"/>
        </w:rPr>
        <w:t xml:space="preserve"> </w:t>
      </w:r>
      <w:r w:rsidRPr="005E531A">
        <w:rPr>
          <w:sz w:val="28"/>
          <w:szCs w:val="28"/>
        </w:rPr>
        <w:t>пейзаж,</w:t>
      </w:r>
      <w:r w:rsidRPr="005E531A">
        <w:rPr>
          <w:spacing w:val="1"/>
          <w:sz w:val="28"/>
          <w:szCs w:val="28"/>
        </w:rPr>
        <w:t xml:space="preserve"> </w:t>
      </w:r>
      <w:r w:rsidRPr="005E531A">
        <w:rPr>
          <w:sz w:val="28"/>
          <w:szCs w:val="28"/>
        </w:rPr>
        <w:t>интерьер;</w:t>
      </w:r>
      <w:r w:rsidRPr="005E531A">
        <w:rPr>
          <w:spacing w:val="1"/>
          <w:sz w:val="28"/>
          <w:szCs w:val="28"/>
        </w:rPr>
        <w:t xml:space="preserve"> </w:t>
      </w:r>
      <w:r w:rsidRPr="005E531A">
        <w:rPr>
          <w:sz w:val="28"/>
          <w:szCs w:val="28"/>
        </w:rPr>
        <w:t>юмор,</w:t>
      </w:r>
      <w:r w:rsidRPr="005E531A">
        <w:rPr>
          <w:spacing w:val="1"/>
          <w:sz w:val="28"/>
          <w:szCs w:val="28"/>
        </w:rPr>
        <w:t xml:space="preserve"> </w:t>
      </w:r>
      <w:r w:rsidRPr="005E531A">
        <w:rPr>
          <w:sz w:val="28"/>
          <w:szCs w:val="28"/>
        </w:rPr>
        <w:t>ирония;</w:t>
      </w:r>
      <w:r w:rsidRPr="005E531A">
        <w:rPr>
          <w:spacing w:val="1"/>
          <w:sz w:val="28"/>
          <w:szCs w:val="28"/>
        </w:rPr>
        <w:t xml:space="preserve"> </w:t>
      </w:r>
      <w:r w:rsidRPr="005E531A">
        <w:rPr>
          <w:sz w:val="28"/>
          <w:szCs w:val="28"/>
        </w:rPr>
        <w:t>эпитет,</w:t>
      </w:r>
      <w:r w:rsidRPr="005E531A">
        <w:rPr>
          <w:spacing w:val="1"/>
          <w:sz w:val="28"/>
          <w:szCs w:val="28"/>
        </w:rPr>
        <w:t xml:space="preserve"> </w:t>
      </w:r>
      <w:r w:rsidRPr="005E531A">
        <w:rPr>
          <w:sz w:val="28"/>
          <w:szCs w:val="28"/>
        </w:rPr>
        <w:t>метафора,</w:t>
      </w:r>
      <w:r w:rsidRPr="005E531A">
        <w:rPr>
          <w:spacing w:val="1"/>
          <w:sz w:val="28"/>
          <w:szCs w:val="28"/>
        </w:rPr>
        <w:t xml:space="preserve"> </w:t>
      </w:r>
      <w:r w:rsidRPr="005E531A">
        <w:rPr>
          <w:sz w:val="28"/>
          <w:szCs w:val="28"/>
        </w:rPr>
        <w:t>сравнение;</w:t>
      </w:r>
      <w:r w:rsidRPr="005E531A">
        <w:rPr>
          <w:spacing w:val="1"/>
          <w:sz w:val="28"/>
          <w:szCs w:val="28"/>
        </w:rPr>
        <w:t xml:space="preserve"> </w:t>
      </w:r>
      <w:r w:rsidRPr="005E531A">
        <w:rPr>
          <w:sz w:val="28"/>
          <w:szCs w:val="28"/>
        </w:rPr>
        <w:t>олицетворение,</w:t>
      </w:r>
      <w:r w:rsidRPr="005E531A">
        <w:rPr>
          <w:spacing w:val="1"/>
          <w:sz w:val="28"/>
          <w:szCs w:val="28"/>
        </w:rPr>
        <w:t xml:space="preserve"> </w:t>
      </w:r>
      <w:r w:rsidRPr="005E531A">
        <w:rPr>
          <w:sz w:val="28"/>
          <w:szCs w:val="28"/>
        </w:rPr>
        <w:t>гипербола;</w:t>
      </w:r>
      <w:r w:rsidRPr="005E531A">
        <w:rPr>
          <w:spacing w:val="1"/>
          <w:sz w:val="28"/>
          <w:szCs w:val="28"/>
        </w:rPr>
        <w:t xml:space="preserve"> </w:t>
      </w:r>
      <w:r w:rsidRPr="005E531A">
        <w:rPr>
          <w:sz w:val="28"/>
          <w:szCs w:val="28"/>
        </w:rPr>
        <w:t>антитеза,</w:t>
      </w:r>
      <w:r w:rsidRPr="005E531A">
        <w:rPr>
          <w:spacing w:val="1"/>
          <w:sz w:val="28"/>
          <w:szCs w:val="28"/>
        </w:rPr>
        <w:t xml:space="preserve"> </w:t>
      </w:r>
      <w:r w:rsidRPr="005E531A">
        <w:rPr>
          <w:sz w:val="28"/>
          <w:szCs w:val="28"/>
        </w:rPr>
        <w:t>аллегория;</w:t>
      </w:r>
      <w:r w:rsidRPr="005E531A">
        <w:rPr>
          <w:spacing w:val="1"/>
          <w:sz w:val="28"/>
          <w:szCs w:val="28"/>
        </w:rPr>
        <w:t xml:space="preserve"> </w:t>
      </w:r>
      <w:r w:rsidRPr="005E531A">
        <w:rPr>
          <w:sz w:val="28"/>
          <w:szCs w:val="28"/>
        </w:rPr>
        <w:t>стихотворный</w:t>
      </w:r>
      <w:r w:rsidRPr="005E531A">
        <w:rPr>
          <w:spacing w:val="-1"/>
          <w:sz w:val="28"/>
          <w:szCs w:val="28"/>
        </w:rPr>
        <w:t xml:space="preserve"> </w:t>
      </w:r>
      <w:r w:rsidRPr="005E531A">
        <w:rPr>
          <w:sz w:val="28"/>
          <w:szCs w:val="28"/>
        </w:rPr>
        <w:t>метр</w:t>
      </w:r>
      <w:r w:rsidRPr="005E531A">
        <w:rPr>
          <w:spacing w:val="-3"/>
          <w:sz w:val="28"/>
          <w:szCs w:val="28"/>
        </w:rPr>
        <w:t xml:space="preserve"> </w:t>
      </w:r>
      <w:r w:rsidRPr="005E531A">
        <w:rPr>
          <w:sz w:val="28"/>
          <w:szCs w:val="28"/>
        </w:rPr>
        <w:t>(хорей,</w:t>
      </w:r>
      <w:r w:rsidRPr="005E531A">
        <w:rPr>
          <w:spacing w:val="-2"/>
          <w:sz w:val="28"/>
          <w:szCs w:val="28"/>
        </w:rPr>
        <w:t xml:space="preserve"> </w:t>
      </w:r>
      <w:r w:rsidRPr="005E531A">
        <w:rPr>
          <w:sz w:val="28"/>
          <w:szCs w:val="28"/>
        </w:rPr>
        <w:t>ямб,</w:t>
      </w:r>
      <w:r w:rsidRPr="005E531A">
        <w:rPr>
          <w:spacing w:val="-1"/>
          <w:sz w:val="28"/>
          <w:szCs w:val="28"/>
        </w:rPr>
        <w:t xml:space="preserve"> </w:t>
      </w:r>
      <w:r w:rsidRPr="005E531A">
        <w:rPr>
          <w:sz w:val="28"/>
          <w:szCs w:val="28"/>
        </w:rPr>
        <w:t>дактиль),</w:t>
      </w:r>
      <w:r w:rsidRPr="005E531A">
        <w:rPr>
          <w:spacing w:val="-2"/>
          <w:sz w:val="28"/>
          <w:szCs w:val="28"/>
        </w:rPr>
        <w:t xml:space="preserve"> </w:t>
      </w:r>
      <w:r w:rsidRPr="005E531A">
        <w:rPr>
          <w:sz w:val="28"/>
          <w:szCs w:val="28"/>
        </w:rPr>
        <w:t>ритм,</w:t>
      </w:r>
      <w:r w:rsidRPr="005E531A">
        <w:rPr>
          <w:spacing w:val="-1"/>
          <w:sz w:val="28"/>
          <w:szCs w:val="28"/>
        </w:rPr>
        <w:t xml:space="preserve"> </w:t>
      </w:r>
      <w:r w:rsidRPr="005E531A">
        <w:rPr>
          <w:sz w:val="28"/>
          <w:szCs w:val="28"/>
        </w:rPr>
        <w:t>рифма,</w:t>
      </w:r>
      <w:r w:rsidRPr="005E531A">
        <w:rPr>
          <w:spacing w:val="-2"/>
          <w:sz w:val="28"/>
          <w:szCs w:val="28"/>
        </w:rPr>
        <w:t xml:space="preserve"> </w:t>
      </w:r>
      <w:r w:rsidRPr="005E531A">
        <w:rPr>
          <w:sz w:val="28"/>
          <w:szCs w:val="28"/>
        </w:rPr>
        <w:t>строфа;</w:t>
      </w:r>
    </w:p>
    <w:p w:rsidR="004B06CD" w:rsidRPr="005E531A" w:rsidRDefault="004B06CD" w:rsidP="001E5752">
      <w:pPr>
        <w:pStyle w:val="a7"/>
        <w:widowControl w:val="0"/>
        <w:numPr>
          <w:ilvl w:val="0"/>
          <w:numId w:val="9"/>
        </w:numPr>
        <w:tabs>
          <w:tab w:val="left" w:pos="1059"/>
        </w:tabs>
        <w:suppressAutoHyphens w:val="0"/>
        <w:autoSpaceDE w:val="0"/>
        <w:autoSpaceDN w:val="0"/>
        <w:ind w:right="122" w:firstLine="708"/>
        <w:contextualSpacing w:val="0"/>
        <w:jc w:val="both"/>
        <w:rPr>
          <w:sz w:val="28"/>
          <w:szCs w:val="28"/>
        </w:rPr>
      </w:pPr>
      <w:r w:rsidRPr="005E531A">
        <w:rPr>
          <w:sz w:val="28"/>
          <w:szCs w:val="28"/>
        </w:rPr>
        <w:t>выделять,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произведениях</w:t>
      </w:r>
      <w:r w:rsidRPr="005E531A">
        <w:rPr>
          <w:spacing w:val="-67"/>
          <w:sz w:val="28"/>
          <w:szCs w:val="28"/>
        </w:rPr>
        <w:t xml:space="preserve"> </w:t>
      </w:r>
      <w:r w:rsidRPr="005E531A">
        <w:rPr>
          <w:sz w:val="28"/>
          <w:szCs w:val="28"/>
        </w:rPr>
        <w:t>элементы</w:t>
      </w:r>
      <w:r w:rsidRPr="005E531A">
        <w:rPr>
          <w:spacing w:val="-4"/>
          <w:sz w:val="28"/>
          <w:szCs w:val="28"/>
        </w:rPr>
        <w:t xml:space="preserve"> </w:t>
      </w:r>
      <w:r w:rsidRPr="005E531A">
        <w:rPr>
          <w:sz w:val="28"/>
          <w:szCs w:val="28"/>
        </w:rPr>
        <w:t>художественной</w:t>
      </w:r>
      <w:r w:rsidRPr="005E531A">
        <w:rPr>
          <w:spacing w:val="-4"/>
          <w:sz w:val="28"/>
          <w:szCs w:val="28"/>
        </w:rPr>
        <w:t xml:space="preserve"> </w:t>
      </w:r>
      <w:r w:rsidRPr="005E531A">
        <w:rPr>
          <w:sz w:val="28"/>
          <w:szCs w:val="28"/>
        </w:rPr>
        <w:t>формы</w:t>
      </w:r>
      <w:r w:rsidRPr="005E531A">
        <w:rPr>
          <w:spacing w:val="-1"/>
          <w:sz w:val="28"/>
          <w:szCs w:val="28"/>
        </w:rPr>
        <w:t xml:space="preserve"> </w:t>
      </w:r>
      <w:r w:rsidRPr="005E531A">
        <w:rPr>
          <w:sz w:val="28"/>
          <w:szCs w:val="28"/>
        </w:rPr>
        <w:t>и</w:t>
      </w:r>
      <w:r w:rsidRPr="005E531A">
        <w:rPr>
          <w:spacing w:val="-4"/>
          <w:sz w:val="28"/>
          <w:szCs w:val="28"/>
        </w:rPr>
        <w:t xml:space="preserve"> </w:t>
      </w:r>
      <w:r w:rsidRPr="005E531A">
        <w:rPr>
          <w:sz w:val="28"/>
          <w:szCs w:val="28"/>
        </w:rPr>
        <w:t>обнаруживать</w:t>
      </w:r>
      <w:r w:rsidRPr="005E531A">
        <w:rPr>
          <w:spacing w:val="-2"/>
          <w:sz w:val="28"/>
          <w:szCs w:val="28"/>
        </w:rPr>
        <w:t xml:space="preserve"> </w:t>
      </w:r>
      <w:r w:rsidRPr="005E531A">
        <w:rPr>
          <w:sz w:val="28"/>
          <w:szCs w:val="28"/>
        </w:rPr>
        <w:t>связи</w:t>
      </w:r>
      <w:r w:rsidRPr="005E531A">
        <w:rPr>
          <w:spacing w:val="-1"/>
          <w:sz w:val="28"/>
          <w:szCs w:val="28"/>
        </w:rPr>
        <w:t xml:space="preserve"> </w:t>
      </w:r>
      <w:r w:rsidRPr="005E531A">
        <w:rPr>
          <w:sz w:val="28"/>
          <w:szCs w:val="28"/>
        </w:rPr>
        <w:t>между</w:t>
      </w:r>
      <w:r w:rsidRPr="005E531A">
        <w:rPr>
          <w:spacing w:val="-5"/>
          <w:sz w:val="28"/>
          <w:szCs w:val="28"/>
        </w:rPr>
        <w:t xml:space="preserve"> </w:t>
      </w:r>
      <w:r w:rsidRPr="005E531A">
        <w:rPr>
          <w:sz w:val="28"/>
          <w:szCs w:val="28"/>
        </w:rPr>
        <w:t>ними;</w:t>
      </w:r>
    </w:p>
    <w:p w:rsidR="004B06CD" w:rsidRPr="005E531A" w:rsidRDefault="004B06CD" w:rsidP="001E5752">
      <w:pPr>
        <w:pStyle w:val="a7"/>
        <w:widowControl w:val="0"/>
        <w:numPr>
          <w:ilvl w:val="0"/>
          <w:numId w:val="9"/>
        </w:numPr>
        <w:tabs>
          <w:tab w:val="left" w:pos="1124"/>
        </w:tabs>
        <w:suppressAutoHyphens w:val="0"/>
        <w:autoSpaceDE w:val="0"/>
        <w:autoSpaceDN w:val="0"/>
        <w:ind w:right="121" w:firstLine="708"/>
        <w:contextualSpacing w:val="0"/>
        <w:jc w:val="both"/>
        <w:rPr>
          <w:sz w:val="28"/>
          <w:szCs w:val="28"/>
        </w:rPr>
      </w:pPr>
      <w:r w:rsidRPr="005E531A">
        <w:rPr>
          <w:sz w:val="28"/>
          <w:szCs w:val="28"/>
        </w:rPr>
        <w:t>сопоставлять</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плану</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их</w:t>
      </w:r>
      <w:r w:rsidRPr="005E531A">
        <w:rPr>
          <w:spacing w:val="1"/>
          <w:sz w:val="28"/>
          <w:szCs w:val="28"/>
        </w:rPr>
        <w:t xml:space="preserve"> </w:t>
      </w:r>
      <w:r w:rsidRPr="005E531A">
        <w:rPr>
          <w:sz w:val="28"/>
          <w:szCs w:val="28"/>
        </w:rPr>
        <w:t>фрагменты,</w:t>
      </w:r>
      <w:r w:rsidRPr="005E531A">
        <w:rPr>
          <w:spacing w:val="1"/>
          <w:sz w:val="28"/>
          <w:szCs w:val="28"/>
        </w:rPr>
        <w:t xml:space="preserve"> </w:t>
      </w:r>
      <w:r w:rsidRPr="005E531A">
        <w:rPr>
          <w:sz w:val="28"/>
          <w:szCs w:val="28"/>
        </w:rPr>
        <w:t>образы</w:t>
      </w:r>
      <w:r w:rsidRPr="005E531A">
        <w:rPr>
          <w:spacing w:val="1"/>
          <w:sz w:val="28"/>
          <w:szCs w:val="28"/>
        </w:rPr>
        <w:t xml:space="preserve"> </w:t>
      </w:r>
      <w:r w:rsidRPr="005E531A">
        <w:rPr>
          <w:sz w:val="28"/>
          <w:szCs w:val="28"/>
        </w:rPr>
        <w:t>персонажей,</w:t>
      </w:r>
      <w:r w:rsidRPr="005E531A">
        <w:rPr>
          <w:spacing w:val="-9"/>
          <w:sz w:val="28"/>
          <w:szCs w:val="28"/>
        </w:rPr>
        <w:t xml:space="preserve"> </w:t>
      </w:r>
      <w:r w:rsidRPr="005E531A">
        <w:rPr>
          <w:sz w:val="28"/>
          <w:szCs w:val="28"/>
        </w:rPr>
        <w:t>сюжеты</w:t>
      </w:r>
      <w:r w:rsidRPr="005E531A">
        <w:rPr>
          <w:spacing w:val="-6"/>
          <w:sz w:val="28"/>
          <w:szCs w:val="28"/>
        </w:rPr>
        <w:t xml:space="preserve"> </w:t>
      </w:r>
      <w:r w:rsidRPr="005E531A">
        <w:rPr>
          <w:sz w:val="28"/>
          <w:szCs w:val="28"/>
        </w:rPr>
        <w:t>разных</w:t>
      </w:r>
      <w:r w:rsidRPr="005E531A">
        <w:rPr>
          <w:spacing w:val="-7"/>
          <w:sz w:val="28"/>
          <w:szCs w:val="28"/>
        </w:rPr>
        <w:t xml:space="preserve"> </w:t>
      </w:r>
      <w:r w:rsidRPr="005E531A">
        <w:rPr>
          <w:sz w:val="28"/>
          <w:szCs w:val="28"/>
        </w:rPr>
        <w:t>литературных</w:t>
      </w:r>
      <w:r w:rsidRPr="005E531A">
        <w:rPr>
          <w:spacing w:val="-8"/>
          <w:sz w:val="28"/>
          <w:szCs w:val="28"/>
        </w:rPr>
        <w:t xml:space="preserve"> </w:t>
      </w:r>
      <w:r w:rsidRPr="005E531A">
        <w:rPr>
          <w:sz w:val="28"/>
          <w:szCs w:val="28"/>
        </w:rPr>
        <w:lastRenderedPageBreak/>
        <w:t>произведений,</w:t>
      </w:r>
      <w:r w:rsidRPr="005E531A">
        <w:rPr>
          <w:spacing w:val="-9"/>
          <w:sz w:val="28"/>
          <w:szCs w:val="28"/>
        </w:rPr>
        <w:t xml:space="preserve"> </w:t>
      </w:r>
      <w:r w:rsidRPr="005E531A">
        <w:rPr>
          <w:sz w:val="28"/>
          <w:szCs w:val="28"/>
        </w:rPr>
        <w:t>темы,</w:t>
      </w:r>
      <w:r w:rsidRPr="005E531A">
        <w:rPr>
          <w:spacing w:val="-8"/>
          <w:sz w:val="28"/>
          <w:szCs w:val="28"/>
        </w:rPr>
        <w:t xml:space="preserve"> </w:t>
      </w:r>
      <w:r w:rsidRPr="005E531A">
        <w:rPr>
          <w:sz w:val="28"/>
          <w:szCs w:val="28"/>
        </w:rPr>
        <w:t>проблемы,</w:t>
      </w:r>
      <w:r w:rsidRPr="005E531A">
        <w:rPr>
          <w:spacing w:val="-68"/>
          <w:sz w:val="28"/>
          <w:szCs w:val="28"/>
        </w:rPr>
        <w:t xml:space="preserve"> </w:t>
      </w:r>
      <w:r w:rsidRPr="005E531A">
        <w:rPr>
          <w:sz w:val="28"/>
          <w:szCs w:val="28"/>
        </w:rPr>
        <w:t>жанры,</w:t>
      </w:r>
      <w:r w:rsidRPr="005E531A">
        <w:rPr>
          <w:spacing w:val="-5"/>
          <w:sz w:val="28"/>
          <w:szCs w:val="28"/>
        </w:rPr>
        <w:t xml:space="preserve"> </w:t>
      </w:r>
      <w:r w:rsidRPr="005E531A">
        <w:rPr>
          <w:sz w:val="28"/>
          <w:szCs w:val="28"/>
        </w:rPr>
        <w:t>художественные приёмы,</w:t>
      </w:r>
      <w:r w:rsidRPr="005E531A">
        <w:rPr>
          <w:spacing w:val="-2"/>
          <w:sz w:val="28"/>
          <w:szCs w:val="28"/>
        </w:rPr>
        <w:t xml:space="preserve"> </w:t>
      </w:r>
      <w:r w:rsidRPr="005E531A">
        <w:rPr>
          <w:sz w:val="28"/>
          <w:szCs w:val="28"/>
        </w:rPr>
        <w:t>особенности языка;</w:t>
      </w:r>
    </w:p>
    <w:p w:rsidR="004B06CD" w:rsidRPr="005E531A" w:rsidRDefault="004B06CD" w:rsidP="004B06CD">
      <w:pPr>
        <w:pStyle w:val="a7"/>
        <w:tabs>
          <w:tab w:val="left" w:pos="997"/>
        </w:tabs>
        <w:ind w:left="820" w:right="120"/>
        <w:rPr>
          <w:spacing w:val="-67"/>
          <w:sz w:val="28"/>
          <w:szCs w:val="28"/>
        </w:rPr>
      </w:pPr>
      <w:r w:rsidRPr="005E531A">
        <w:rPr>
          <w:sz w:val="28"/>
          <w:szCs w:val="28"/>
        </w:rPr>
        <w:t>-сопоставлять</w:t>
      </w:r>
      <w:r w:rsidRPr="005E531A">
        <w:rPr>
          <w:spacing w:val="5"/>
          <w:sz w:val="28"/>
          <w:szCs w:val="28"/>
        </w:rPr>
        <w:t xml:space="preserve"> </w:t>
      </w:r>
      <w:r w:rsidRPr="005E531A">
        <w:rPr>
          <w:sz w:val="28"/>
          <w:szCs w:val="28"/>
        </w:rPr>
        <w:t>изученные</w:t>
      </w:r>
      <w:r w:rsidRPr="005E531A">
        <w:rPr>
          <w:spacing w:val="4"/>
          <w:sz w:val="28"/>
          <w:szCs w:val="28"/>
        </w:rPr>
        <w:t xml:space="preserve"> </w:t>
      </w:r>
      <w:r w:rsidRPr="005E531A">
        <w:rPr>
          <w:sz w:val="28"/>
          <w:szCs w:val="28"/>
        </w:rPr>
        <w:t>произведения</w:t>
      </w:r>
      <w:r w:rsidRPr="005E531A">
        <w:rPr>
          <w:spacing w:val="7"/>
          <w:sz w:val="28"/>
          <w:szCs w:val="28"/>
        </w:rPr>
        <w:t xml:space="preserve"> </w:t>
      </w:r>
      <w:r w:rsidRPr="005E531A">
        <w:rPr>
          <w:sz w:val="28"/>
          <w:szCs w:val="28"/>
        </w:rPr>
        <w:t>художественной</w:t>
      </w:r>
      <w:r w:rsidRPr="005E531A">
        <w:rPr>
          <w:spacing w:val="6"/>
          <w:sz w:val="28"/>
          <w:szCs w:val="28"/>
        </w:rPr>
        <w:t xml:space="preserve"> </w:t>
      </w:r>
      <w:r w:rsidRPr="005E531A">
        <w:rPr>
          <w:sz w:val="28"/>
          <w:szCs w:val="28"/>
        </w:rPr>
        <w:t>литературы</w:t>
      </w:r>
      <w:r w:rsidRPr="005E531A">
        <w:rPr>
          <w:spacing w:val="-67"/>
          <w:sz w:val="28"/>
          <w:szCs w:val="28"/>
        </w:rPr>
        <w:t xml:space="preserve"> </w:t>
      </w:r>
      <w:r w:rsidRPr="005E531A">
        <w:rPr>
          <w:sz w:val="28"/>
          <w:szCs w:val="28"/>
        </w:rPr>
        <w:t>с</w:t>
      </w:r>
      <w:r w:rsidRPr="005E531A">
        <w:rPr>
          <w:spacing w:val="-3"/>
          <w:sz w:val="28"/>
          <w:szCs w:val="28"/>
        </w:rPr>
        <w:t xml:space="preserve"> </w:t>
      </w:r>
      <w:r w:rsidRPr="005E531A">
        <w:rPr>
          <w:sz w:val="28"/>
          <w:szCs w:val="28"/>
        </w:rPr>
        <w:t>произведениями</w:t>
      </w:r>
      <w:r w:rsidRPr="005E531A">
        <w:rPr>
          <w:spacing w:val="-6"/>
          <w:sz w:val="28"/>
          <w:szCs w:val="28"/>
        </w:rPr>
        <w:t xml:space="preserve"> </w:t>
      </w:r>
      <w:r w:rsidRPr="005E531A">
        <w:rPr>
          <w:sz w:val="28"/>
          <w:szCs w:val="28"/>
        </w:rPr>
        <w:t>других</w:t>
      </w:r>
      <w:r w:rsidRPr="005E531A">
        <w:rPr>
          <w:spacing w:val="-2"/>
          <w:sz w:val="28"/>
          <w:szCs w:val="28"/>
        </w:rPr>
        <w:t xml:space="preserve"> </w:t>
      </w:r>
      <w:r w:rsidRPr="005E531A">
        <w:rPr>
          <w:sz w:val="28"/>
          <w:szCs w:val="28"/>
        </w:rPr>
        <w:t>видов</w:t>
      </w:r>
      <w:r w:rsidRPr="005E531A">
        <w:rPr>
          <w:spacing w:val="-6"/>
          <w:sz w:val="28"/>
          <w:szCs w:val="28"/>
        </w:rPr>
        <w:t xml:space="preserve"> </w:t>
      </w:r>
      <w:r w:rsidRPr="005E531A">
        <w:rPr>
          <w:sz w:val="28"/>
          <w:szCs w:val="28"/>
        </w:rPr>
        <w:t>искусства</w:t>
      </w:r>
      <w:r w:rsidRPr="005E531A">
        <w:rPr>
          <w:spacing w:val="-4"/>
          <w:sz w:val="28"/>
          <w:szCs w:val="28"/>
        </w:rPr>
        <w:t xml:space="preserve"> </w:t>
      </w:r>
      <w:r w:rsidRPr="005E531A">
        <w:rPr>
          <w:sz w:val="28"/>
          <w:szCs w:val="28"/>
        </w:rPr>
        <w:t>(живопись,</w:t>
      </w:r>
      <w:r w:rsidRPr="005E531A">
        <w:rPr>
          <w:spacing w:val="-7"/>
          <w:sz w:val="28"/>
          <w:szCs w:val="28"/>
        </w:rPr>
        <w:t xml:space="preserve"> </w:t>
      </w:r>
      <w:r w:rsidRPr="005E531A">
        <w:rPr>
          <w:sz w:val="28"/>
          <w:szCs w:val="28"/>
        </w:rPr>
        <w:t>музыка, театр, кино);</w:t>
      </w:r>
      <w:r w:rsidRPr="005E531A">
        <w:rPr>
          <w:spacing w:val="-67"/>
          <w:sz w:val="28"/>
          <w:szCs w:val="28"/>
        </w:rPr>
        <w:t xml:space="preserve"> </w:t>
      </w:r>
    </w:p>
    <w:p w:rsidR="004B06CD" w:rsidRPr="005E531A" w:rsidRDefault="004B06CD" w:rsidP="004B06CD">
      <w:pPr>
        <w:pStyle w:val="a7"/>
        <w:tabs>
          <w:tab w:val="left" w:pos="997"/>
        </w:tabs>
        <w:ind w:left="820" w:right="120"/>
        <w:rPr>
          <w:sz w:val="28"/>
          <w:szCs w:val="28"/>
        </w:rPr>
      </w:pPr>
      <w:r w:rsidRPr="005E531A">
        <w:rPr>
          <w:sz w:val="28"/>
          <w:szCs w:val="28"/>
        </w:rPr>
        <w:t>4) выразительно</w:t>
      </w:r>
      <w:r w:rsidRPr="005E531A">
        <w:rPr>
          <w:spacing w:val="-4"/>
          <w:sz w:val="28"/>
          <w:szCs w:val="28"/>
        </w:rPr>
        <w:t xml:space="preserve"> </w:t>
      </w:r>
      <w:r w:rsidRPr="005E531A">
        <w:rPr>
          <w:sz w:val="28"/>
          <w:szCs w:val="28"/>
        </w:rPr>
        <w:t>читать</w:t>
      </w:r>
      <w:r w:rsidRPr="005E531A">
        <w:rPr>
          <w:spacing w:val="-4"/>
          <w:sz w:val="28"/>
          <w:szCs w:val="28"/>
        </w:rPr>
        <w:t xml:space="preserve"> </w:t>
      </w:r>
      <w:r w:rsidRPr="005E531A">
        <w:rPr>
          <w:sz w:val="28"/>
          <w:szCs w:val="28"/>
        </w:rPr>
        <w:t>стихи</w:t>
      </w:r>
      <w:r w:rsidRPr="005E531A">
        <w:rPr>
          <w:spacing w:val="-4"/>
          <w:sz w:val="28"/>
          <w:szCs w:val="28"/>
        </w:rPr>
        <w:t xml:space="preserve"> </w:t>
      </w:r>
      <w:r w:rsidRPr="005E531A">
        <w:rPr>
          <w:sz w:val="28"/>
          <w:szCs w:val="28"/>
        </w:rPr>
        <w:t>и</w:t>
      </w:r>
      <w:r w:rsidRPr="005E531A">
        <w:rPr>
          <w:spacing w:val="-3"/>
          <w:sz w:val="28"/>
          <w:szCs w:val="28"/>
        </w:rPr>
        <w:t xml:space="preserve"> </w:t>
      </w:r>
      <w:r w:rsidRPr="005E531A">
        <w:rPr>
          <w:sz w:val="28"/>
          <w:szCs w:val="28"/>
        </w:rPr>
        <w:t>прозу,</w:t>
      </w:r>
      <w:r w:rsidRPr="005E531A">
        <w:rPr>
          <w:spacing w:val="-5"/>
          <w:sz w:val="28"/>
          <w:szCs w:val="28"/>
        </w:rPr>
        <w:t xml:space="preserve"> </w:t>
      </w:r>
      <w:r w:rsidRPr="005E531A">
        <w:rPr>
          <w:sz w:val="28"/>
          <w:szCs w:val="28"/>
        </w:rPr>
        <w:t>в</w:t>
      </w:r>
      <w:r w:rsidRPr="005E531A">
        <w:rPr>
          <w:spacing w:val="1"/>
          <w:sz w:val="28"/>
          <w:szCs w:val="28"/>
        </w:rPr>
        <w:t xml:space="preserve"> </w:t>
      </w:r>
      <w:r w:rsidRPr="005E531A">
        <w:rPr>
          <w:sz w:val="28"/>
          <w:szCs w:val="28"/>
        </w:rPr>
        <w:t>том</w:t>
      </w:r>
      <w:r w:rsidRPr="005E531A">
        <w:rPr>
          <w:spacing w:val="-4"/>
          <w:sz w:val="28"/>
          <w:szCs w:val="28"/>
        </w:rPr>
        <w:t xml:space="preserve"> </w:t>
      </w:r>
      <w:r w:rsidRPr="005E531A">
        <w:rPr>
          <w:sz w:val="28"/>
          <w:szCs w:val="28"/>
        </w:rPr>
        <w:t>числе</w:t>
      </w:r>
      <w:r w:rsidRPr="005E531A">
        <w:rPr>
          <w:spacing w:val="-4"/>
          <w:sz w:val="28"/>
          <w:szCs w:val="28"/>
        </w:rPr>
        <w:t xml:space="preserve"> </w:t>
      </w:r>
      <w:r w:rsidRPr="005E531A">
        <w:rPr>
          <w:sz w:val="28"/>
          <w:szCs w:val="28"/>
        </w:rPr>
        <w:t>наизусть</w:t>
      </w:r>
      <w:r w:rsidRPr="005E531A">
        <w:rPr>
          <w:spacing w:val="-1"/>
          <w:sz w:val="28"/>
          <w:szCs w:val="28"/>
        </w:rPr>
        <w:t xml:space="preserve"> </w:t>
      </w:r>
      <w:r w:rsidRPr="005E531A">
        <w:rPr>
          <w:sz w:val="28"/>
          <w:szCs w:val="28"/>
        </w:rPr>
        <w:t>(не</w:t>
      </w:r>
      <w:r w:rsidRPr="005E531A">
        <w:rPr>
          <w:spacing w:val="-4"/>
          <w:sz w:val="28"/>
          <w:szCs w:val="28"/>
        </w:rPr>
        <w:t xml:space="preserve"> </w:t>
      </w:r>
      <w:r w:rsidRPr="005E531A">
        <w:rPr>
          <w:sz w:val="28"/>
          <w:szCs w:val="28"/>
        </w:rPr>
        <w:t>менее</w:t>
      </w:r>
    </w:p>
    <w:p w:rsidR="004B06CD" w:rsidRPr="005E531A" w:rsidRDefault="004B06CD" w:rsidP="004B06CD">
      <w:pPr>
        <w:pStyle w:val="a0"/>
        <w:ind w:right="124"/>
        <w:jc w:val="both"/>
      </w:pPr>
      <w:r w:rsidRPr="005E531A">
        <w:t>6–7 поэтических произведений, не выученных ранее), передавая личное</w:t>
      </w:r>
      <w:r w:rsidRPr="005E531A">
        <w:rPr>
          <w:spacing w:val="1"/>
        </w:rPr>
        <w:t xml:space="preserve"> </w:t>
      </w:r>
      <w:r w:rsidRPr="005E531A">
        <w:t>отношение</w:t>
      </w:r>
      <w:r w:rsidRPr="005E531A">
        <w:rPr>
          <w:spacing w:val="1"/>
        </w:rPr>
        <w:t xml:space="preserve"> </w:t>
      </w:r>
      <w:r w:rsidRPr="005E531A">
        <w:t>к</w:t>
      </w:r>
      <w:r w:rsidRPr="005E531A">
        <w:rPr>
          <w:spacing w:val="1"/>
        </w:rPr>
        <w:t xml:space="preserve"> </w:t>
      </w:r>
      <w:r w:rsidRPr="005E531A">
        <w:t>произведению</w:t>
      </w:r>
      <w:r w:rsidRPr="005E531A">
        <w:rPr>
          <w:spacing w:val="1"/>
        </w:rPr>
        <w:t xml:space="preserve"> </w:t>
      </w:r>
      <w:r w:rsidRPr="005E531A">
        <w:t>(с</w:t>
      </w:r>
      <w:r w:rsidRPr="005E531A">
        <w:rPr>
          <w:spacing w:val="1"/>
        </w:rPr>
        <w:t xml:space="preserve"> </w:t>
      </w:r>
      <w:r w:rsidRPr="005E531A">
        <w:t>учётом</w:t>
      </w:r>
      <w:r w:rsidRPr="005E531A">
        <w:rPr>
          <w:spacing w:val="1"/>
        </w:rPr>
        <w:t xml:space="preserve"> </w:t>
      </w:r>
      <w:r w:rsidRPr="005E531A">
        <w:t>актуального</w:t>
      </w:r>
      <w:r w:rsidRPr="005E531A">
        <w:rPr>
          <w:spacing w:val="1"/>
        </w:rPr>
        <w:t xml:space="preserve"> </w:t>
      </w:r>
      <w:r w:rsidRPr="005E531A">
        <w:t>уровня</w:t>
      </w:r>
      <w:r w:rsidRPr="005E531A">
        <w:rPr>
          <w:spacing w:val="1"/>
        </w:rPr>
        <w:t xml:space="preserve"> </w:t>
      </w:r>
      <w:r w:rsidRPr="005E531A">
        <w:t>развития</w:t>
      </w:r>
      <w:r w:rsidRPr="005E531A">
        <w:rPr>
          <w:spacing w:val="-67"/>
        </w:rPr>
        <w:t xml:space="preserve"> </w:t>
      </w:r>
      <w:r w:rsidRPr="005E531A">
        <w:t>обучающихся</w:t>
      </w:r>
      <w:r w:rsidRPr="005E531A">
        <w:rPr>
          <w:spacing w:val="-1"/>
        </w:rPr>
        <w:t xml:space="preserve"> </w:t>
      </w:r>
      <w:r w:rsidRPr="005E531A">
        <w:t>с</w:t>
      </w:r>
      <w:r w:rsidRPr="005E531A">
        <w:rPr>
          <w:spacing w:val="-3"/>
        </w:rPr>
        <w:t xml:space="preserve"> </w:t>
      </w:r>
      <w:r w:rsidRPr="005E531A">
        <w:t>ЗПР);</w:t>
      </w:r>
    </w:p>
    <w:p w:rsidR="004B06CD" w:rsidRPr="005E531A" w:rsidRDefault="004B06CD" w:rsidP="001E5752">
      <w:pPr>
        <w:pStyle w:val="a7"/>
        <w:widowControl w:val="0"/>
        <w:numPr>
          <w:ilvl w:val="0"/>
          <w:numId w:val="10"/>
        </w:numPr>
        <w:tabs>
          <w:tab w:val="left" w:pos="1058"/>
        </w:tabs>
        <w:suppressAutoHyphens w:val="0"/>
        <w:autoSpaceDE w:val="0"/>
        <w:autoSpaceDN w:val="0"/>
        <w:ind w:right="123" w:firstLine="708"/>
        <w:contextualSpacing w:val="0"/>
        <w:jc w:val="both"/>
        <w:rPr>
          <w:sz w:val="28"/>
          <w:szCs w:val="28"/>
        </w:rPr>
      </w:pPr>
      <w:r w:rsidRPr="005E531A">
        <w:rPr>
          <w:sz w:val="28"/>
          <w:szCs w:val="28"/>
        </w:rPr>
        <w:t> пересказывать</w:t>
      </w:r>
      <w:r w:rsidRPr="005E531A">
        <w:rPr>
          <w:spacing w:val="1"/>
          <w:sz w:val="28"/>
          <w:szCs w:val="28"/>
        </w:rPr>
        <w:t xml:space="preserve"> </w:t>
      </w:r>
      <w:r w:rsidRPr="005E531A">
        <w:rPr>
          <w:sz w:val="28"/>
          <w:szCs w:val="28"/>
        </w:rPr>
        <w:t>прочитанное</w:t>
      </w:r>
      <w:r w:rsidRPr="005E531A">
        <w:rPr>
          <w:spacing w:val="1"/>
          <w:sz w:val="28"/>
          <w:szCs w:val="28"/>
        </w:rPr>
        <w:t xml:space="preserve"> </w:t>
      </w:r>
      <w:r w:rsidRPr="005E531A">
        <w:rPr>
          <w:sz w:val="28"/>
          <w:szCs w:val="28"/>
        </w:rPr>
        <w:t>произведение,</w:t>
      </w:r>
      <w:r w:rsidRPr="005E531A">
        <w:rPr>
          <w:spacing w:val="1"/>
          <w:sz w:val="28"/>
          <w:szCs w:val="28"/>
        </w:rPr>
        <w:t xml:space="preserve"> </w:t>
      </w:r>
      <w:r w:rsidRPr="005E531A">
        <w:rPr>
          <w:sz w:val="28"/>
          <w:szCs w:val="28"/>
        </w:rPr>
        <w:t>используя</w:t>
      </w:r>
      <w:r w:rsidRPr="005E531A">
        <w:rPr>
          <w:spacing w:val="1"/>
          <w:sz w:val="28"/>
          <w:szCs w:val="28"/>
        </w:rPr>
        <w:t xml:space="preserve"> </w:t>
      </w:r>
      <w:r w:rsidRPr="005E531A">
        <w:rPr>
          <w:sz w:val="28"/>
          <w:szCs w:val="28"/>
        </w:rPr>
        <w:t>различные</w:t>
      </w:r>
      <w:r w:rsidRPr="005E531A">
        <w:rPr>
          <w:spacing w:val="-67"/>
          <w:sz w:val="28"/>
          <w:szCs w:val="28"/>
        </w:rPr>
        <w:t xml:space="preserve"> </w:t>
      </w:r>
      <w:r w:rsidRPr="005E531A">
        <w:rPr>
          <w:sz w:val="28"/>
          <w:szCs w:val="28"/>
        </w:rPr>
        <w:t>виды пересказов, отвечать на вопросы по прочитанному произведению и</w:t>
      </w:r>
      <w:r w:rsidRPr="005E531A">
        <w:rPr>
          <w:spacing w:val="1"/>
          <w:sz w:val="28"/>
          <w:szCs w:val="28"/>
        </w:rPr>
        <w:t xml:space="preserve"> </w:t>
      </w:r>
      <w:r w:rsidRPr="005E531A">
        <w:rPr>
          <w:sz w:val="28"/>
          <w:szCs w:val="28"/>
        </w:rPr>
        <w:t>самостоятельно</w:t>
      </w:r>
      <w:r w:rsidRPr="005E531A">
        <w:rPr>
          <w:spacing w:val="-4"/>
          <w:sz w:val="28"/>
          <w:szCs w:val="28"/>
        </w:rPr>
        <w:t xml:space="preserve"> </w:t>
      </w:r>
      <w:r w:rsidRPr="005E531A">
        <w:rPr>
          <w:sz w:val="28"/>
          <w:szCs w:val="28"/>
        </w:rPr>
        <w:t>формулировать</w:t>
      </w:r>
      <w:r w:rsidRPr="005E531A">
        <w:rPr>
          <w:spacing w:val="-2"/>
          <w:sz w:val="28"/>
          <w:szCs w:val="28"/>
        </w:rPr>
        <w:t xml:space="preserve"> </w:t>
      </w:r>
      <w:r w:rsidRPr="005E531A">
        <w:rPr>
          <w:sz w:val="28"/>
          <w:szCs w:val="28"/>
        </w:rPr>
        <w:t>вопросы к</w:t>
      </w:r>
      <w:r w:rsidRPr="005E531A">
        <w:rPr>
          <w:spacing w:val="-2"/>
          <w:sz w:val="28"/>
          <w:szCs w:val="28"/>
        </w:rPr>
        <w:t xml:space="preserve"> </w:t>
      </w:r>
      <w:r w:rsidRPr="005E531A">
        <w:rPr>
          <w:sz w:val="28"/>
          <w:szCs w:val="28"/>
        </w:rPr>
        <w:t>тексту;</w:t>
      </w:r>
    </w:p>
    <w:p w:rsidR="004B06CD" w:rsidRDefault="004B06CD" w:rsidP="001E5752">
      <w:pPr>
        <w:pStyle w:val="a7"/>
        <w:widowControl w:val="0"/>
        <w:numPr>
          <w:ilvl w:val="0"/>
          <w:numId w:val="10"/>
        </w:numPr>
        <w:tabs>
          <w:tab w:val="left" w:pos="1058"/>
        </w:tabs>
        <w:suppressAutoHyphens w:val="0"/>
        <w:autoSpaceDE w:val="0"/>
        <w:autoSpaceDN w:val="0"/>
        <w:ind w:right="117" w:firstLine="708"/>
        <w:contextualSpacing w:val="0"/>
        <w:jc w:val="both"/>
        <w:rPr>
          <w:sz w:val="28"/>
          <w:szCs w:val="28"/>
        </w:rPr>
      </w:pPr>
      <w:r w:rsidRPr="005E531A">
        <w:rPr>
          <w:sz w:val="28"/>
          <w:szCs w:val="28"/>
        </w:rPr>
        <w:t> 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беседе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диалоге</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прочитанном</w:t>
      </w:r>
      <w:r w:rsidRPr="005E531A">
        <w:rPr>
          <w:spacing w:val="1"/>
          <w:sz w:val="28"/>
          <w:szCs w:val="28"/>
        </w:rPr>
        <w:t xml:space="preserve"> </w:t>
      </w:r>
      <w:r w:rsidRPr="005E531A">
        <w:rPr>
          <w:sz w:val="28"/>
          <w:szCs w:val="28"/>
        </w:rPr>
        <w:t>произведении,</w:t>
      </w:r>
      <w:r w:rsidRPr="005E531A">
        <w:rPr>
          <w:spacing w:val="1"/>
          <w:sz w:val="28"/>
          <w:szCs w:val="28"/>
        </w:rPr>
        <w:t xml:space="preserve"> </w:t>
      </w:r>
      <w:r w:rsidRPr="005E531A">
        <w:rPr>
          <w:sz w:val="28"/>
          <w:szCs w:val="28"/>
        </w:rPr>
        <w:t>давать</w:t>
      </w:r>
      <w:r w:rsidRPr="005E531A">
        <w:rPr>
          <w:spacing w:val="-3"/>
          <w:sz w:val="28"/>
          <w:szCs w:val="28"/>
        </w:rPr>
        <w:t xml:space="preserve"> </w:t>
      </w:r>
      <w:r w:rsidRPr="005E531A">
        <w:rPr>
          <w:sz w:val="28"/>
          <w:szCs w:val="28"/>
        </w:rPr>
        <w:t>аргументированную</w:t>
      </w:r>
      <w:r w:rsidRPr="005E531A">
        <w:rPr>
          <w:spacing w:val="-1"/>
          <w:sz w:val="28"/>
          <w:szCs w:val="28"/>
        </w:rPr>
        <w:t xml:space="preserve"> </w:t>
      </w:r>
      <w:r w:rsidRPr="005E531A">
        <w:rPr>
          <w:sz w:val="28"/>
          <w:szCs w:val="28"/>
        </w:rPr>
        <w:t>оценку</w:t>
      </w:r>
      <w:r w:rsidRPr="005E531A">
        <w:rPr>
          <w:spacing w:val="-4"/>
          <w:sz w:val="28"/>
          <w:szCs w:val="28"/>
        </w:rPr>
        <w:t xml:space="preserve"> </w:t>
      </w:r>
      <w:r w:rsidRPr="005E531A">
        <w:rPr>
          <w:sz w:val="28"/>
          <w:szCs w:val="28"/>
        </w:rPr>
        <w:t>прочитанному;</w:t>
      </w:r>
    </w:p>
    <w:p w:rsidR="004B06CD" w:rsidRPr="005E531A" w:rsidRDefault="004B06CD" w:rsidP="001E5752">
      <w:pPr>
        <w:pStyle w:val="a7"/>
        <w:widowControl w:val="0"/>
        <w:numPr>
          <w:ilvl w:val="0"/>
          <w:numId w:val="10"/>
        </w:numPr>
        <w:tabs>
          <w:tab w:val="left" w:pos="1058"/>
        </w:tabs>
        <w:suppressAutoHyphens w:val="0"/>
        <w:autoSpaceDE w:val="0"/>
        <w:autoSpaceDN w:val="0"/>
        <w:ind w:right="117" w:firstLine="708"/>
        <w:contextualSpacing w:val="0"/>
        <w:jc w:val="both"/>
        <w:rPr>
          <w:sz w:val="28"/>
          <w:szCs w:val="28"/>
        </w:rPr>
      </w:pPr>
      <w:r w:rsidRPr="004B06CD">
        <w:rPr>
          <w:sz w:val="28"/>
          <w:szCs w:val="28"/>
        </w:rPr>
        <w:t>создавать</w:t>
      </w:r>
      <w:r w:rsidRPr="004B06CD">
        <w:rPr>
          <w:spacing w:val="1"/>
          <w:sz w:val="28"/>
          <w:szCs w:val="28"/>
        </w:rPr>
        <w:t xml:space="preserve"> </w:t>
      </w:r>
      <w:r w:rsidRPr="004B06CD">
        <w:rPr>
          <w:sz w:val="28"/>
          <w:szCs w:val="28"/>
        </w:rPr>
        <w:t>устные</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письменные</w:t>
      </w:r>
      <w:r w:rsidRPr="004B06CD">
        <w:rPr>
          <w:spacing w:val="1"/>
          <w:sz w:val="28"/>
          <w:szCs w:val="28"/>
        </w:rPr>
        <w:t xml:space="preserve"> </w:t>
      </w:r>
      <w:r w:rsidRPr="004B06CD">
        <w:rPr>
          <w:sz w:val="28"/>
          <w:szCs w:val="28"/>
        </w:rPr>
        <w:t>высказывания</w:t>
      </w:r>
      <w:r w:rsidRPr="004B06CD">
        <w:rPr>
          <w:spacing w:val="1"/>
          <w:sz w:val="28"/>
          <w:szCs w:val="28"/>
        </w:rPr>
        <w:t xml:space="preserve"> </w:t>
      </w:r>
      <w:r w:rsidRPr="004B06CD">
        <w:rPr>
          <w:sz w:val="28"/>
          <w:szCs w:val="28"/>
        </w:rPr>
        <w:t>разных</w:t>
      </w:r>
      <w:r w:rsidRPr="004B06CD">
        <w:rPr>
          <w:spacing w:val="1"/>
          <w:sz w:val="28"/>
          <w:szCs w:val="28"/>
        </w:rPr>
        <w:t xml:space="preserve"> </w:t>
      </w:r>
      <w:r w:rsidRPr="004B06CD">
        <w:rPr>
          <w:sz w:val="28"/>
          <w:szCs w:val="28"/>
        </w:rPr>
        <w:t>жанров</w:t>
      </w:r>
      <w:r w:rsidRPr="004B06CD">
        <w:rPr>
          <w:spacing w:val="1"/>
          <w:sz w:val="28"/>
          <w:szCs w:val="28"/>
        </w:rPr>
        <w:t xml:space="preserve"> </w:t>
      </w:r>
      <w:r w:rsidRPr="004B06CD">
        <w:rPr>
          <w:sz w:val="28"/>
          <w:szCs w:val="28"/>
        </w:rPr>
        <w:t>(объёмом</w:t>
      </w:r>
      <w:r w:rsidRPr="004B06CD">
        <w:rPr>
          <w:spacing w:val="1"/>
          <w:sz w:val="28"/>
          <w:szCs w:val="28"/>
        </w:rPr>
        <w:t xml:space="preserve"> </w:t>
      </w:r>
      <w:r w:rsidRPr="004B06CD">
        <w:rPr>
          <w:sz w:val="28"/>
          <w:szCs w:val="28"/>
        </w:rPr>
        <w:t>не</w:t>
      </w:r>
      <w:r w:rsidRPr="004B06CD">
        <w:rPr>
          <w:spacing w:val="1"/>
          <w:sz w:val="28"/>
          <w:szCs w:val="28"/>
        </w:rPr>
        <w:t xml:space="preserve"> </w:t>
      </w:r>
      <w:r w:rsidRPr="004B06CD">
        <w:rPr>
          <w:sz w:val="28"/>
          <w:szCs w:val="28"/>
        </w:rPr>
        <w:t>менее</w:t>
      </w:r>
      <w:r w:rsidRPr="004B06CD">
        <w:rPr>
          <w:spacing w:val="1"/>
          <w:sz w:val="28"/>
          <w:szCs w:val="28"/>
        </w:rPr>
        <w:t xml:space="preserve"> </w:t>
      </w:r>
      <w:r w:rsidRPr="004B06CD">
        <w:rPr>
          <w:sz w:val="28"/>
          <w:szCs w:val="28"/>
        </w:rPr>
        <w:t>100–110</w:t>
      </w:r>
      <w:r w:rsidRPr="004B06CD">
        <w:rPr>
          <w:spacing w:val="1"/>
          <w:sz w:val="28"/>
          <w:szCs w:val="28"/>
        </w:rPr>
        <w:t xml:space="preserve"> </w:t>
      </w:r>
      <w:r w:rsidRPr="004B06CD">
        <w:rPr>
          <w:sz w:val="28"/>
          <w:szCs w:val="28"/>
        </w:rPr>
        <w:t>слов),</w:t>
      </w:r>
      <w:r w:rsidRPr="004B06CD">
        <w:rPr>
          <w:spacing w:val="1"/>
          <w:sz w:val="28"/>
          <w:szCs w:val="28"/>
        </w:rPr>
        <w:t xml:space="preserve"> </w:t>
      </w:r>
      <w:r w:rsidRPr="004B06CD">
        <w:rPr>
          <w:sz w:val="28"/>
          <w:szCs w:val="28"/>
        </w:rPr>
        <w:t>писать</w:t>
      </w:r>
      <w:r w:rsidRPr="004B06CD">
        <w:rPr>
          <w:spacing w:val="1"/>
          <w:sz w:val="28"/>
          <w:szCs w:val="28"/>
        </w:rPr>
        <w:t xml:space="preserve"> </w:t>
      </w:r>
      <w:r w:rsidRPr="004B06CD">
        <w:rPr>
          <w:sz w:val="28"/>
          <w:szCs w:val="28"/>
        </w:rPr>
        <w:t>сочинение-рассуждение</w:t>
      </w:r>
      <w:r w:rsidRPr="004B06CD">
        <w:rPr>
          <w:spacing w:val="1"/>
          <w:sz w:val="28"/>
          <w:szCs w:val="28"/>
        </w:rPr>
        <w:t xml:space="preserve"> </w:t>
      </w:r>
      <w:r w:rsidRPr="004B06CD">
        <w:rPr>
          <w:sz w:val="28"/>
          <w:szCs w:val="28"/>
        </w:rPr>
        <w:t>по</w:t>
      </w:r>
      <w:r w:rsidRPr="004B06CD">
        <w:rPr>
          <w:spacing w:val="1"/>
          <w:sz w:val="28"/>
          <w:szCs w:val="28"/>
        </w:rPr>
        <w:t xml:space="preserve"> </w:t>
      </w:r>
      <w:r w:rsidRPr="004B06CD">
        <w:rPr>
          <w:sz w:val="28"/>
          <w:szCs w:val="28"/>
        </w:rPr>
        <w:t xml:space="preserve">заданной теме с опорой на прочитанные произведения; </w:t>
      </w:r>
      <w:r w:rsidRPr="004B06CD">
        <w:rPr>
          <w:i/>
          <w:sz w:val="28"/>
          <w:szCs w:val="28"/>
        </w:rPr>
        <w:t>с направляющей</w:t>
      </w:r>
      <w:r w:rsidRPr="004B06CD">
        <w:rPr>
          <w:i/>
          <w:spacing w:val="1"/>
          <w:sz w:val="28"/>
          <w:szCs w:val="28"/>
        </w:rPr>
        <w:t xml:space="preserve"> </w:t>
      </w:r>
      <w:r w:rsidRPr="004B06CD">
        <w:rPr>
          <w:i/>
          <w:sz w:val="28"/>
          <w:szCs w:val="28"/>
        </w:rPr>
        <w:t>помощью педагога исправлять и редактировать собственные письменные</w:t>
      </w:r>
      <w:r w:rsidRPr="004B06CD">
        <w:rPr>
          <w:i/>
          <w:spacing w:val="-67"/>
          <w:sz w:val="28"/>
          <w:szCs w:val="28"/>
        </w:rPr>
        <w:t xml:space="preserve"> </w:t>
      </w:r>
      <w:r w:rsidRPr="004B06CD">
        <w:rPr>
          <w:i/>
          <w:sz w:val="28"/>
          <w:szCs w:val="28"/>
        </w:rPr>
        <w:t>тексты</w:t>
      </w:r>
      <w:r w:rsidRPr="004B06CD">
        <w:rPr>
          <w:i/>
          <w:sz w:val="28"/>
          <w:szCs w:val="28"/>
          <w:vertAlign w:val="superscript"/>
        </w:rPr>
        <w:t>2</w:t>
      </w:r>
      <w:r w:rsidRPr="004B06CD">
        <w:rPr>
          <w:i/>
          <w:sz w:val="28"/>
          <w:szCs w:val="28"/>
        </w:rPr>
        <w:t>;</w:t>
      </w:r>
      <w:r w:rsidRPr="004B06CD">
        <w:rPr>
          <w:i/>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направляющей</w:t>
      </w:r>
      <w:r w:rsidRPr="004B06CD">
        <w:rPr>
          <w:spacing w:val="1"/>
          <w:sz w:val="28"/>
          <w:szCs w:val="28"/>
        </w:rPr>
        <w:t xml:space="preserve"> </w:t>
      </w:r>
      <w:r w:rsidRPr="004B06CD">
        <w:rPr>
          <w:sz w:val="28"/>
          <w:szCs w:val="28"/>
        </w:rPr>
        <w:t>помощью</w:t>
      </w:r>
      <w:r w:rsidRPr="004B06CD">
        <w:rPr>
          <w:spacing w:val="1"/>
          <w:sz w:val="28"/>
          <w:szCs w:val="28"/>
        </w:rPr>
        <w:t xml:space="preserve"> </w:t>
      </w:r>
      <w:r w:rsidRPr="004B06CD">
        <w:rPr>
          <w:sz w:val="28"/>
          <w:szCs w:val="28"/>
        </w:rPr>
        <w:t>педагога</w:t>
      </w:r>
      <w:r w:rsidRPr="004B06CD">
        <w:rPr>
          <w:spacing w:val="1"/>
          <w:sz w:val="28"/>
          <w:szCs w:val="28"/>
        </w:rPr>
        <w:t xml:space="preserve"> </w:t>
      </w:r>
      <w:r w:rsidRPr="004B06CD">
        <w:rPr>
          <w:sz w:val="28"/>
          <w:szCs w:val="28"/>
        </w:rPr>
        <w:t>собирать</w:t>
      </w:r>
      <w:r>
        <w:rPr>
          <w:sz w:val="28"/>
          <w:szCs w:val="28"/>
        </w:rPr>
        <w:t xml:space="preserve"> </w:t>
      </w:r>
      <w:r w:rsidRPr="005E531A">
        <w:rPr>
          <w:sz w:val="28"/>
          <w:szCs w:val="28"/>
        </w:rPr>
        <w:t>материал</w:t>
      </w:r>
      <w:r w:rsidRPr="005E531A">
        <w:rPr>
          <w:spacing w:val="1"/>
          <w:sz w:val="28"/>
          <w:szCs w:val="28"/>
        </w:rPr>
        <w:t xml:space="preserve"> </w:t>
      </w:r>
      <w:r w:rsidRPr="005E531A">
        <w:rPr>
          <w:sz w:val="28"/>
          <w:szCs w:val="28"/>
        </w:rPr>
        <w:t>и</w:t>
      </w:r>
      <w:r w:rsidRPr="005E531A">
        <w:rPr>
          <w:spacing w:val="-67"/>
          <w:sz w:val="28"/>
          <w:szCs w:val="28"/>
        </w:rPr>
        <w:t xml:space="preserve"> </w:t>
      </w:r>
      <w:r w:rsidRPr="005E531A">
        <w:rPr>
          <w:sz w:val="28"/>
          <w:szCs w:val="28"/>
        </w:rPr>
        <w:t>обрабатывать информацию, необходимую для составления плана, таблицы,</w:t>
      </w:r>
      <w:r w:rsidRPr="005E531A">
        <w:rPr>
          <w:spacing w:val="-67"/>
          <w:sz w:val="28"/>
          <w:szCs w:val="28"/>
        </w:rPr>
        <w:t xml:space="preserve"> </w:t>
      </w:r>
      <w:r w:rsidRPr="005E531A">
        <w:rPr>
          <w:spacing w:val="-1"/>
          <w:sz w:val="28"/>
          <w:szCs w:val="28"/>
        </w:rPr>
        <w:t>схемы,</w:t>
      </w:r>
      <w:r w:rsidRPr="005E531A">
        <w:rPr>
          <w:spacing w:val="-18"/>
          <w:sz w:val="28"/>
          <w:szCs w:val="28"/>
        </w:rPr>
        <w:t xml:space="preserve"> </w:t>
      </w:r>
      <w:r w:rsidRPr="005E531A">
        <w:rPr>
          <w:spacing w:val="-1"/>
          <w:sz w:val="28"/>
          <w:szCs w:val="28"/>
        </w:rPr>
        <w:t>доклада,</w:t>
      </w:r>
      <w:r w:rsidRPr="005E531A">
        <w:rPr>
          <w:spacing w:val="-18"/>
          <w:sz w:val="28"/>
          <w:szCs w:val="28"/>
        </w:rPr>
        <w:t xml:space="preserve"> </w:t>
      </w:r>
      <w:r w:rsidRPr="005E531A">
        <w:rPr>
          <w:spacing w:val="-1"/>
          <w:sz w:val="28"/>
          <w:szCs w:val="28"/>
        </w:rPr>
        <w:t>конспекта</w:t>
      </w:r>
      <w:r w:rsidRPr="005E531A">
        <w:rPr>
          <w:spacing w:val="-18"/>
          <w:sz w:val="28"/>
          <w:szCs w:val="28"/>
        </w:rPr>
        <w:t xml:space="preserve"> </w:t>
      </w:r>
      <w:r w:rsidRPr="005E531A">
        <w:rPr>
          <w:sz w:val="28"/>
          <w:szCs w:val="28"/>
        </w:rPr>
        <w:t>на</w:t>
      </w:r>
      <w:r w:rsidRPr="005E531A">
        <w:rPr>
          <w:spacing w:val="-18"/>
          <w:sz w:val="28"/>
          <w:szCs w:val="28"/>
        </w:rPr>
        <w:t xml:space="preserve"> </w:t>
      </w:r>
      <w:r w:rsidRPr="005E531A">
        <w:rPr>
          <w:sz w:val="28"/>
          <w:szCs w:val="28"/>
        </w:rPr>
        <w:t>предложенную</w:t>
      </w:r>
      <w:r w:rsidRPr="005E531A">
        <w:rPr>
          <w:spacing w:val="-19"/>
          <w:sz w:val="28"/>
          <w:szCs w:val="28"/>
        </w:rPr>
        <w:t xml:space="preserve"> </w:t>
      </w:r>
      <w:r w:rsidRPr="005E531A">
        <w:rPr>
          <w:sz w:val="28"/>
          <w:szCs w:val="28"/>
        </w:rPr>
        <w:t>педагогом</w:t>
      </w:r>
      <w:r w:rsidRPr="005E531A">
        <w:rPr>
          <w:spacing w:val="-18"/>
          <w:sz w:val="28"/>
          <w:szCs w:val="28"/>
        </w:rPr>
        <w:t xml:space="preserve"> </w:t>
      </w:r>
      <w:r w:rsidRPr="005E531A">
        <w:rPr>
          <w:sz w:val="28"/>
          <w:szCs w:val="28"/>
        </w:rPr>
        <w:t>литературную</w:t>
      </w:r>
      <w:r w:rsidRPr="005E531A">
        <w:rPr>
          <w:spacing w:val="-19"/>
          <w:sz w:val="28"/>
          <w:szCs w:val="28"/>
        </w:rPr>
        <w:t xml:space="preserve"> </w:t>
      </w:r>
      <w:r w:rsidRPr="005E531A">
        <w:rPr>
          <w:sz w:val="28"/>
          <w:szCs w:val="28"/>
        </w:rPr>
        <w:t>тему;</w:t>
      </w:r>
    </w:p>
    <w:p w:rsidR="004B06CD" w:rsidRPr="005E531A" w:rsidRDefault="004B06CD" w:rsidP="001E5752">
      <w:pPr>
        <w:pStyle w:val="a7"/>
        <w:widowControl w:val="0"/>
        <w:numPr>
          <w:ilvl w:val="0"/>
          <w:numId w:val="10"/>
        </w:numPr>
        <w:tabs>
          <w:tab w:val="left" w:pos="1058"/>
        </w:tabs>
        <w:suppressAutoHyphens w:val="0"/>
        <w:autoSpaceDE w:val="0"/>
        <w:autoSpaceDN w:val="0"/>
        <w:spacing w:before="67"/>
        <w:ind w:right="124" w:firstLine="708"/>
        <w:contextualSpacing w:val="0"/>
        <w:jc w:val="both"/>
        <w:rPr>
          <w:sz w:val="28"/>
          <w:szCs w:val="28"/>
        </w:rPr>
      </w:pPr>
      <w:r w:rsidRPr="005E531A">
        <w:rPr>
          <w:sz w:val="28"/>
          <w:szCs w:val="28"/>
        </w:rPr>
        <w:t> с направляющей помощью педагога интерпретировать и оценивать</w:t>
      </w:r>
      <w:r w:rsidRPr="005E531A">
        <w:rPr>
          <w:spacing w:val="-67"/>
          <w:sz w:val="28"/>
          <w:szCs w:val="28"/>
        </w:rPr>
        <w:t xml:space="preserve"> </w:t>
      </w:r>
      <w:r w:rsidRPr="005E531A">
        <w:rPr>
          <w:sz w:val="28"/>
          <w:szCs w:val="28"/>
        </w:rPr>
        <w:t>текстуально</w:t>
      </w:r>
      <w:r w:rsidRPr="005E531A">
        <w:rPr>
          <w:spacing w:val="1"/>
          <w:sz w:val="28"/>
          <w:szCs w:val="28"/>
        </w:rPr>
        <w:t xml:space="preserve"> </w:t>
      </w:r>
      <w:r w:rsidRPr="005E531A">
        <w:rPr>
          <w:sz w:val="28"/>
          <w:szCs w:val="28"/>
        </w:rPr>
        <w:t>изученные</w:t>
      </w:r>
      <w:r w:rsidRPr="005E531A">
        <w:rPr>
          <w:spacing w:val="1"/>
          <w:sz w:val="28"/>
          <w:szCs w:val="28"/>
        </w:rPr>
        <w:t xml:space="preserve"> </w:t>
      </w:r>
      <w:r w:rsidRPr="005E531A">
        <w:rPr>
          <w:sz w:val="28"/>
          <w:szCs w:val="28"/>
        </w:rPr>
        <w:t>художественные</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древнерусской,</w:t>
      </w:r>
      <w:r w:rsidRPr="005E531A">
        <w:rPr>
          <w:spacing w:val="-67"/>
          <w:sz w:val="28"/>
          <w:szCs w:val="28"/>
        </w:rPr>
        <w:t xml:space="preserve"> </w:t>
      </w:r>
      <w:r w:rsidRPr="005E531A">
        <w:rPr>
          <w:spacing w:val="-1"/>
          <w:sz w:val="28"/>
          <w:szCs w:val="28"/>
        </w:rPr>
        <w:t>русской</w:t>
      </w:r>
      <w:r w:rsidRPr="005E531A">
        <w:rPr>
          <w:spacing w:val="-20"/>
          <w:sz w:val="28"/>
          <w:szCs w:val="28"/>
        </w:rPr>
        <w:t xml:space="preserve"> </w:t>
      </w:r>
      <w:r w:rsidRPr="005E531A">
        <w:rPr>
          <w:spacing w:val="-1"/>
          <w:sz w:val="28"/>
          <w:szCs w:val="28"/>
        </w:rPr>
        <w:t>и</w:t>
      </w:r>
      <w:r w:rsidRPr="005E531A">
        <w:rPr>
          <w:spacing w:val="-17"/>
          <w:sz w:val="28"/>
          <w:szCs w:val="28"/>
        </w:rPr>
        <w:t xml:space="preserve"> </w:t>
      </w:r>
      <w:r w:rsidRPr="005E531A">
        <w:rPr>
          <w:spacing w:val="-1"/>
          <w:sz w:val="28"/>
          <w:szCs w:val="28"/>
        </w:rPr>
        <w:t>зарубежной</w:t>
      </w:r>
      <w:r w:rsidRPr="005E531A">
        <w:rPr>
          <w:spacing w:val="-16"/>
          <w:sz w:val="28"/>
          <w:szCs w:val="28"/>
        </w:rPr>
        <w:t xml:space="preserve"> </w:t>
      </w:r>
      <w:r w:rsidRPr="005E531A">
        <w:rPr>
          <w:sz w:val="28"/>
          <w:szCs w:val="28"/>
        </w:rPr>
        <w:t>литературы</w:t>
      </w:r>
      <w:r w:rsidRPr="005E531A">
        <w:rPr>
          <w:spacing w:val="-20"/>
          <w:sz w:val="28"/>
          <w:szCs w:val="28"/>
        </w:rPr>
        <w:t xml:space="preserve"> </w:t>
      </w:r>
      <w:r w:rsidRPr="005E531A">
        <w:rPr>
          <w:sz w:val="28"/>
          <w:szCs w:val="28"/>
        </w:rPr>
        <w:t>и</w:t>
      </w:r>
      <w:r w:rsidRPr="005E531A">
        <w:rPr>
          <w:spacing w:val="-16"/>
          <w:sz w:val="28"/>
          <w:szCs w:val="28"/>
        </w:rPr>
        <w:t xml:space="preserve"> </w:t>
      </w:r>
      <w:r w:rsidRPr="005E531A">
        <w:rPr>
          <w:sz w:val="28"/>
          <w:szCs w:val="28"/>
        </w:rPr>
        <w:t>современных</w:t>
      </w:r>
      <w:r w:rsidRPr="005E531A">
        <w:rPr>
          <w:spacing w:val="-17"/>
          <w:sz w:val="28"/>
          <w:szCs w:val="28"/>
        </w:rPr>
        <w:t xml:space="preserve"> </w:t>
      </w:r>
      <w:r w:rsidRPr="005E531A">
        <w:rPr>
          <w:sz w:val="28"/>
          <w:szCs w:val="28"/>
        </w:rPr>
        <w:t>авторов</w:t>
      </w:r>
      <w:r w:rsidRPr="005E531A">
        <w:rPr>
          <w:spacing w:val="-17"/>
          <w:sz w:val="28"/>
          <w:szCs w:val="28"/>
        </w:rPr>
        <w:t xml:space="preserve"> </w:t>
      </w:r>
      <w:r w:rsidRPr="005E531A">
        <w:rPr>
          <w:sz w:val="28"/>
          <w:szCs w:val="28"/>
        </w:rPr>
        <w:t>с</w:t>
      </w:r>
      <w:r w:rsidRPr="005E531A">
        <w:rPr>
          <w:spacing w:val="-18"/>
          <w:sz w:val="28"/>
          <w:szCs w:val="28"/>
        </w:rPr>
        <w:t xml:space="preserve"> </w:t>
      </w:r>
      <w:r w:rsidRPr="005E531A">
        <w:rPr>
          <w:sz w:val="28"/>
          <w:szCs w:val="28"/>
        </w:rPr>
        <w:t>использованием</w:t>
      </w:r>
      <w:r w:rsidRPr="005E531A">
        <w:rPr>
          <w:spacing w:val="-68"/>
          <w:sz w:val="28"/>
          <w:szCs w:val="28"/>
        </w:rPr>
        <w:t xml:space="preserve"> </w:t>
      </w:r>
      <w:r w:rsidRPr="005E531A">
        <w:rPr>
          <w:sz w:val="28"/>
          <w:szCs w:val="28"/>
        </w:rPr>
        <w:t>методов</w:t>
      </w:r>
      <w:r w:rsidRPr="005E531A">
        <w:rPr>
          <w:spacing w:val="-3"/>
          <w:sz w:val="28"/>
          <w:szCs w:val="28"/>
        </w:rPr>
        <w:t xml:space="preserve"> </w:t>
      </w:r>
      <w:r w:rsidRPr="005E531A">
        <w:rPr>
          <w:sz w:val="28"/>
          <w:szCs w:val="28"/>
        </w:rPr>
        <w:t>смыслового</w:t>
      </w:r>
      <w:r w:rsidRPr="005E531A">
        <w:rPr>
          <w:spacing w:val="1"/>
          <w:sz w:val="28"/>
          <w:szCs w:val="28"/>
        </w:rPr>
        <w:t xml:space="preserve"> </w:t>
      </w:r>
      <w:r w:rsidRPr="005E531A">
        <w:rPr>
          <w:sz w:val="28"/>
          <w:szCs w:val="28"/>
        </w:rPr>
        <w:t>чтения;</w:t>
      </w:r>
    </w:p>
    <w:p w:rsidR="004B06CD" w:rsidRPr="005E531A" w:rsidRDefault="004B06CD" w:rsidP="001E5752">
      <w:pPr>
        <w:pStyle w:val="a7"/>
        <w:widowControl w:val="0"/>
        <w:numPr>
          <w:ilvl w:val="0"/>
          <w:numId w:val="10"/>
        </w:numPr>
        <w:tabs>
          <w:tab w:val="left" w:pos="1058"/>
        </w:tabs>
        <w:suppressAutoHyphens w:val="0"/>
        <w:autoSpaceDE w:val="0"/>
        <w:autoSpaceDN w:val="0"/>
        <w:spacing w:before="1"/>
        <w:ind w:right="120" w:firstLine="708"/>
        <w:contextualSpacing w:val="0"/>
        <w:jc w:val="both"/>
        <w:rPr>
          <w:sz w:val="28"/>
          <w:szCs w:val="28"/>
        </w:rPr>
      </w:pPr>
      <w:r w:rsidRPr="005E531A">
        <w:rPr>
          <w:sz w:val="28"/>
          <w:szCs w:val="28"/>
        </w:rPr>
        <w:t> осознавать важность чтения и изучения произведений фольклора и</w:t>
      </w:r>
      <w:r w:rsidRPr="005E531A">
        <w:rPr>
          <w:spacing w:val="-67"/>
          <w:sz w:val="28"/>
          <w:szCs w:val="28"/>
        </w:rPr>
        <w:t xml:space="preserve"> </w:t>
      </w:r>
      <w:r w:rsidRPr="005E531A">
        <w:rPr>
          <w:spacing w:val="-1"/>
          <w:sz w:val="28"/>
          <w:szCs w:val="28"/>
        </w:rPr>
        <w:t>художественной</w:t>
      </w:r>
      <w:r w:rsidRPr="005E531A">
        <w:rPr>
          <w:spacing w:val="-15"/>
          <w:sz w:val="28"/>
          <w:szCs w:val="28"/>
        </w:rPr>
        <w:t xml:space="preserve"> </w:t>
      </w:r>
      <w:r w:rsidRPr="005E531A">
        <w:rPr>
          <w:spacing w:val="-1"/>
          <w:sz w:val="28"/>
          <w:szCs w:val="28"/>
        </w:rPr>
        <w:t>литературы</w:t>
      </w:r>
      <w:r w:rsidRPr="005E531A">
        <w:rPr>
          <w:spacing w:val="-14"/>
          <w:sz w:val="28"/>
          <w:szCs w:val="28"/>
        </w:rPr>
        <w:t xml:space="preserve"> </w:t>
      </w:r>
      <w:r w:rsidRPr="005E531A">
        <w:rPr>
          <w:sz w:val="28"/>
          <w:szCs w:val="28"/>
        </w:rPr>
        <w:t>для</w:t>
      </w:r>
      <w:r w:rsidRPr="005E531A">
        <w:rPr>
          <w:spacing w:val="-15"/>
          <w:sz w:val="28"/>
          <w:szCs w:val="28"/>
        </w:rPr>
        <w:t xml:space="preserve"> </w:t>
      </w:r>
      <w:r w:rsidRPr="005E531A">
        <w:rPr>
          <w:sz w:val="28"/>
          <w:szCs w:val="28"/>
        </w:rPr>
        <w:t>самостоятельного</w:t>
      </w:r>
      <w:r w:rsidRPr="005E531A">
        <w:rPr>
          <w:spacing w:val="-13"/>
          <w:sz w:val="28"/>
          <w:szCs w:val="28"/>
        </w:rPr>
        <w:t xml:space="preserve"> </w:t>
      </w:r>
      <w:r w:rsidRPr="005E531A">
        <w:rPr>
          <w:sz w:val="28"/>
          <w:szCs w:val="28"/>
        </w:rPr>
        <w:t>познания</w:t>
      </w:r>
      <w:r w:rsidRPr="005E531A">
        <w:rPr>
          <w:spacing w:val="-16"/>
          <w:sz w:val="28"/>
          <w:szCs w:val="28"/>
        </w:rPr>
        <w:t xml:space="preserve"> </w:t>
      </w:r>
      <w:r w:rsidRPr="005E531A">
        <w:rPr>
          <w:sz w:val="28"/>
          <w:szCs w:val="28"/>
        </w:rPr>
        <w:t>мира,</w:t>
      </w:r>
      <w:r w:rsidRPr="005E531A">
        <w:rPr>
          <w:spacing w:val="-16"/>
          <w:sz w:val="28"/>
          <w:szCs w:val="28"/>
        </w:rPr>
        <w:t xml:space="preserve"> </w:t>
      </w:r>
      <w:r w:rsidRPr="005E531A">
        <w:rPr>
          <w:sz w:val="28"/>
          <w:szCs w:val="28"/>
        </w:rPr>
        <w:t>развития</w:t>
      </w:r>
      <w:r w:rsidRPr="005E531A">
        <w:rPr>
          <w:spacing w:val="-67"/>
          <w:sz w:val="28"/>
          <w:szCs w:val="28"/>
        </w:rPr>
        <w:t xml:space="preserve"> </w:t>
      </w:r>
      <w:r w:rsidRPr="005E531A">
        <w:rPr>
          <w:sz w:val="28"/>
          <w:szCs w:val="28"/>
        </w:rPr>
        <w:t>собственных эмоциональных и эстетических впечатлений;</w:t>
      </w:r>
    </w:p>
    <w:p w:rsidR="004B06CD" w:rsidRPr="005E531A" w:rsidRDefault="004B06CD" w:rsidP="001E5752">
      <w:pPr>
        <w:pStyle w:val="a7"/>
        <w:widowControl w:val="0"/>
        <w:numPr>
          <w:ilvl w:val="0"/>
          <w:numId w:val="10"/>
        </w:numPr>
        <w:tabs>
          <w:tab w:val="left" w:pos="1199"/>
        </w:tabs>
        <w:suppressAutoHyphens w:val="0"/>
        <w:autoSpaceDE w:val="0"/>
        <w:autoSpaceDN w:val="0"/>
        <w:spacing w:before="2"/>
        <w:ind w:right="119" w:firstLine="708"/>
        <w:contextualSpacing w:val="0"/>
        <w:jc w:val="both"/>
        <w:rPr>
          <w:sz w:val="28"/>
          <w:szCs w:val="28"/>
        </w:rPr>
      </w:pPr>
      <w:r w:rsidRPr="005E531A">
        <w:rPr>
          <w:sz w:val="28"/>
          <w:szCs w:val="28"/>
        </w:rPr>
        <w:t> планировать своё досуговое чтение, обогащать свой круг чтения</w:t>
      </w:r>
      <w:r w:rsidRPr="005E531A">
        <w:rPr>
          <w:spacing w:val="1"/>
          <w:sz w:val="28"/>
          <w:szCs w:val="28"/>
        </w:rPr>
        <w:t xml:space="preserve"> </w:t>
      </w:r>
      <w:r w:rsidRPr="005E531A">
        <w:rPr>
          <w:sz w:val="28"/>
          <w:szCs w:val="28"/>
        </w:rPr>
        <w:t>по</w:t>
      </w:r>
      <w:r w:rsidRPr="005E531A">
        <w:rPr>
          <w:spacing w:val="-7"/>
          <w:sz w:val="28"/>
          <w:szCs w:val="28"/>
        </w:rPr>
        <w:t xml:space="preserve"> </w:t>
      </w:r>
      <w:r w:rsidRPr="005E531A">
        <w:rPr>
          <w:sz w:val="28"/>
          <w:szCs w:val="28"/>
        </w:rPr>
        <w:t>рекомендациям</w:t>
      </w:r>
      <w:r w:rsidRPr="005E531A">
        <w:rPr>
          <w:spacing w:val="-5"/>
          <w:sz w:val="28"/>
          <w:szCs w:val="28"/>
        </w:rPr>
        <w:t xml:space="preserve"> </w:t>
      </w:r>
      <w:r w:rsidRPr="005E531A">
        <w:rPr>
          <w:sz w:val="28"/>
          <w:szCs w:val="28"/>
        </w:rPr>
        <w:t>педагога,</w:t>
      </w:r>
      <w:r w:rsidRPr="005E531A">
        <w:rPr>
          <w:spacing w:val="-6"/>
          <w:sz w:val="28"/>
          <w:szCs w:val="28"/>
        </w:rPr>
        <w:t xml:space="preserve"> </w:t>
      </w:r>
      <w:r w:rsidRPr="005E531A">
        <w:rPr>
          <w:sz w:val="28"/>
          <w:szCs w:val="28"/>
        </w:rPr>
        <w:t>в</w:t>
      </w:r>
      <w:r w:rsidRPr="005E531A">
        <w:rPr>
          <w:spacing w:val="-6"/>
          <w:sz w:val="28"/>
          <w:szCs w:val="28"/>
        </w:rPr>
        <w:t xml:space="preserve"> </w:t>
      </w:r>
      <w:r w:rsidRPr="005E531A">
        <w:rPr>
          <w:sz w:val="28"/>
          <w:szCs w:val="28"/>
        </w:rPr>
        <w:t>том</w:t>
      </w:r>
      <w:r w:rsidRPr="005E531A">
        <w:rPr>
          <w:spacing w:val="-8"/>
          <w:sz w:val="28"/>
          <w:szCs w:val="28"/>
        </w:rPr>
        <w:t xml:space="preserve"> </w:t>
      </w:r>
      <w:r w:rsidRPr="005E531A">
        <w:rPr>
          <w:sz w:val="28"/>
          <w:szCs w:val="28"/>
        </w:rPr>
        <w:t>числе</w:t>
      </w:r>
      <w:r w:rsidRPr="005E531A">
        <w:rPr>
          <w:spacing w:val="-8"/>
          <w:sz w:val="28"/>
          <w:szCs w:val="28"/>
        </w:rPr>
        <w:t xml:space="preserve"> </w:t>
      </w:r>
      <w:r w:rsidRPr="005E531A">
        <w:rPr>
          <w:sz w:val="28"/>
          <w:szCs w:val="28"/>
        </w:rPr>
        <w:t>за</w:t>
      </w:r>
      <w:r w:rsidRPr="005E531A">
        <w:rPr>
          <w:spacing w:val="-5"/>
          <w:sz w:val="28"/>
          <w:szCs w:val="28"/>
        </w:rPr>
        <w:t xml:space="preserve"> </w:t>
      </w:r>
      <w:r w:rsidRPr="005E531A">
        <w:rPr>
          <w:sz w:val="28"/>
          <w:szCs w:val="28"/>
        </w:rPr>
        <w:t>счёт</w:t>
      </w:r>
      <w:r w:rsidRPr="005E531A">
        <w:rPr>
          <w:spacing w:val="-7"/>
          <w:sz w:val="28"/>
          <w:szCs w:val="28"/>
        </w:rPr>
        <w:t xml:space="preserve"> </w:t>
      </w:r>
      <w:r w:rsidRPr="005E531A">
        <w:rPr>
          <w:sz w:val="28"/>
          <w:szCs w:val="28"/>
        </w:rPr>
        <w:t>произведений</w:t>
      </w:r>
      <w:r w:rsidRPr="005E531A">
        <w:rPr>
          <w:spacing w:val="-5"/>
          <w:sz w:val="28"/>
          <w:szCs w:val="28"/>
        </w:rPr>
        <w:t xml:space="preserve"> </w:t>
      </w:r>
      <w:r w:rsidRPr="005E531A">
        <w:rPr>
          <w:sz w:val="28"/>
          <w:szCs w:val="28"/>
        </w:rPr>
        <w:t>современной</w:t>
      </w:r>
      <w:r w:rsidRPr="005E531A">
        <w:rPr>
          <w:spacing w:val="-68"/>
          <w:sz w:val="28"/>
          <w:szCs w:val="28"/>
        </w:rPr>
        <w:t xml:space="preserve"> </w:t>
      </w:r>
      <w:r w:rsidRPr="005E531A">
        <w:rPr>
          <w:sz w:val="28"/>
          <w:szCs w:val="28"/>
        </w:rPr>
        <w:t>литературы</w:t>
      </w:r>
      <w:r w:rsidRPr="005E531A">
        <w:rPr>
          <w:spacing w:val="-4"/>
          <w:sz w:val="28"/>
          <w:szCs w:val="28"/>
        </w:rPr>
        <w:t xml:space="preserve"> </w:t>
      </w:r>
      <w:r w:rsidRPr="005E531A">
        <w:rPr>
          <w:sz w:val="28"/>
          <w:szCs w:val="28"/>
        </w:rPr>
        <w:t>для детей и подростков;</w:t>
      </w:r>
    </w:p>
    <w:p w:rsidR="004B06CD" w:rsidRPr="005E531A" w:rsidRDefault="004B06CD" w:rsidP="001E5752">
      <w:pPr>
        <w:pStyle w:val="a7"/>
        <w:widowControl w:val="0"/>
        <w:numPr>
          <w:ilvl w:val="0"/>
          <w:numId w:val="10"/>
        </w:numPr>
        <w:tabs>
          <w:tab w:val="left" w:pos="1199"/>
        </w:tabs>
        <w:suppressAutoHyphens w:val="0"/>
        <w:autoSpaceDE w:val="0"/>
        <w:autoSpaceDN w:val="0"/>
        <w:ind w:right="124" w:firstLine="708"/>
        <w:contextualSpacing w:val="0"/>
        <w:jc w:val="both"/>
        <w:rPr>
          <w:sz w:val="28"/>
          <w:szCs w:val="28"/>
        </w:rPr>
      </w:pPr>
      <w:r w:rsidRPr="005E531A">
        <w:rPr>
          <w:sz w:val="28"/>
          <w:szCs w:val="28"/>
        </w:rPr>
        <w:t> 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коллективной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индивидуальной</w:t>
      </w:r>
      <w:r w:rsidRPr="005E531A">
        <w:rPr>
          <w:spacing w:val="1"/>
          <w:sz w:val="28"/>
          <w:szCs w:val="28"/>
        </w:rPr>
        <w:t xml:space="preserve"> </w:t>
      </w:r>
      <w:r w:rsidRPr="005E531A">
        <w:rPr>
          <w:sz w:val="28"/>
          <w:szCs w:val="28"/>
        </w:rPr>
        <w:t>проектной</w:t>
      </w:r>
      <w:r w:rsidRPr="005E531A">
        <w:rPr>
          <w:spacing w:val="1"/>
          <w:sz w:val="28"/>
          <w:szCs w:val="28"/>
        </w:rPr>
        <w:t xml:space="preserve"> </w:t>
      </w:r>
      <w:r w:rsidRPr="005E531A">
        <w:rPr>
          <w:sz w:val="28"/>
          <w:szCs w:val="28"/>
        </w:rPr>
        <w:t>или</w:t>
      </w:r>
      <w:r w:rsidRPr="005E531A">
        <w:rPr>
          <w:spacing w:val="-67"/>
          <w:sz w:val="28"/>
          <w:szCs w:val="28"/>
        </w:rPr>
        <w:t xml:space="preserve"> </w:t>
      </w:r>
      <w:r w:rsidRPr="005E531A">
        <w:rPr>
          <w:sz w:val="28"/>
          <w:szCs w:val="28"/>
        </w:rPr>
        <w:t>исследовательской</w:t>
      </w:r>
      <w:r w:rsidRPr="005E531A">
        <w:rPr>
          <w:spacing w:val="1"/>
          <w:sz w:val="28"/>
          <w:szCs w:val="28"/>
        </w:rPr>
        <w:t xml:space="preserve"> </w:t>
      </w:r>
      <w:r w:rsidRPr="005E531A">
        <w:rPr>
          <w:sz w:val="28"/>
          <w:szCs w:val="28"/>
        </w:rPr>
        <w:t>деятельности</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публично</w:t>
      </w:r>
      <w:r w:rsidRPr="005E531A">
        <w:rPr>
          <w:spacing w:val="1"/>
          <w:sz w:val="28"/>
          <w:szCs w:val="28"/>
        </w:rPr>
        <w:t xml:space="preserve"> </w:t>
      </w:r>
      <w:r w:rsidRPr="005E531A">
        <w:rPr>
          <w:sz w:val="28"/>
          <w:szCs w:val="28"/>
        </w:rPr>
        <w:t>представлять</w:t>
      </w:r>
      <w:r w:rsidRPr="005E531A">
        <w:rPr>
          <w:spacing w:val="1"/>
          <w:sz w:val="28"/>
          <w:szCs w:val="28"/>
        </w:rPr>
        <w:t xml:space="preserve"> </w:t>
      </w:r>
      <w:r w:rsidRPr="005E531A">
        <w:rPr>
          <w:sz w:val="28"/>
          <w:szCs w:val="28"/>
        </w:rPr>
        <w:t>полученные</w:t>
      </w:r>
      <w:r w:rsidRPr="005E531A">
        <w:rPr>
          <w:spacing w:val="1"/>
          <w:sz w:val="28"/>
          <w:szCs w:val="28"/>
        </w:rPr>
        <w:t xml:space="preserve"> </w:t>
      </w:r>
      <w:r w:rsidRPr="005E531A">
        <w:rPr>
          <w:sz w:val="28"/>
          <w:szCs w:val="28"/>
        </w:rPr>
        <w:t>результаты;</w:t>
      </w:r>
    </w:p>
    <w:p w:rsidR="004B06CD" w:rsidRPr="005E531A" w:rsidRDefault="004B06CD" w:rsidP="001E5752">
      <w:pPr>
        <w:pStyle w:val="a7"/>
        <w:widowControl w:val="0"/>
        <w:numPr>
          <w:ilvl w:val="0"/>
          <w:numId w:val="10"/>
        </w:numPr>
        <w:tabs>
          <w:tab w:val="left" w:pos="1199"/>
        </w:tabs>
        <w:suppressAutoHyphens w:val="0"/>
        <w:autoSpaceDE w:val="0"/>
        <w:autoSpaceDN w:val="0"/>
        <w:ind w:right="117" w:firstLine="708"/>
        <w:contextualSpacing w:val="0"/>
        <w:jc w:val="both"/>
        <w:rPr>
          <w:sz w:val="28"/>
          <w:szCs w:val="28"/>
        </w:rPr>
      </w:pPr>
      <w:r w:rsidRPr="005E531A">
        <w:rPr>
          <w:sz w:val="28"/>
          <w:szCs w:val="28"/>
        </w:rPr>
        <w:t xml:space="preserve"> развивать   </w:t>
      </w:r>
      <w:r w:rsidRPr="005E531A">
        <w:rPr>
          <w:spacing w:val="46"/>
          <w:sz w:val="28"/>
          <w:szCs w:val="28"/>
        </w:rPr>
        <w:t xml:space="preserve"> </w:t>
      </w:r>
      <w:r w:rsidRPr="005E531A">
        <w:rPr>
          <w:sz w:val="28"/>
          <w:szCs w:val="28"/>
        </w:rPr>
        <w:t xml:space="preserve">умение    </w:t>
      </w:r>
      <w:r w:rsidRPr="005E531A">
        <w:rPr>
          <w:spacing w:val="43"/>
          <w:sz w:val="28"/>
          <w:szCs w:val="28"/>
        </w:rPr>
        <w:t xml:space="preserve"> </w:t>
      </w:r>
      <w:r w:rsidRPr="005E531A">
        <w:rPr>
          <w:sz w:val="28"/>
          <w:szCs w:val="28"/>
        </w:rPr>
        <w:t xml:space="preserve">использовать    </w:t>
      </w:r>
      <w:r w:rsidRPr="005E531A">
        <w:rPr>
          <w:spacing w:val="45"/>
          <w:sz w:val="28"/>
          <w:szCs w:val="28"/>
        </w:rPr>
        <w:t xml:space="preserve"> </w:t>
      </w:r>
      <w:r w:rsidRPr="005E531A">
        <w:rPr>
          <w:sz w:val="28"/>
          <w:szCs w:val="28"/>
        </w:rPr>
        <w:t xml:space="preserve">энциклопедии,    </w:t>
      </w:r>
      <w:r w:rsidRPr="005E531A">
        <w:rPr>
          <w:spacing w:val="43"/>
          <w:sz w:val="28"/>
          <w:szCs w:val="28"/>
        </w:rPr>
        <w:t xml:space="preserve"> </w:t>
      </w:r>
      <w:r w:rsidRPr="005E531A">
        <w:rPr>
          <w:sz w:val="28"/>
          <w:szCs w:val="28"/>
        </w:rPr>
        <w:t>словари</w:t>
      </w:r>
      <w:r w:rsidRPr="005E531A">
        <w:rPr>
          <w:spacing w:val="-68"/>
          <w:sz w:val="28"/>
          <w:szCs w:val="28"/>
        </w:rPr>
        <w:t xml:space="preserve"> </w:t>
      </w:r>
      <w:r w:rsidRPr="005E531A">
        <w:rPr>
          <w:sz w:val="28"/>
          <w:szCs w:val="28"/>
        </w:rPr>
        <w:t>и справочники,</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том</w:t>
      </w:r>
      <w:r w:rsidRPr="005E531A">
        <w:rPr>
          <w:spacing w:val="1"/>
          <w:sz w:val="28"/>
          <w:szCs w:val="28"/>
        </w:rPr>
        <w:t xml:space="preserve"> </w:t>
      </w:r>
      <w:r w:rsidRPr="005E531A">
        <w:rPr>
          <w:sz w:val="28"/>
          <w:szCs w:val="28"/>
        </w:rPr>
        <w:t>числе</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электронной</w:t>
      </w:r>
      <w:r w:rsidRPr="005E531A">
        <w:rPr>
          <w:spacing w:val="1"/>
          <w:sz w:val="28"/>
          <w:szCs w:val="28"/>
        </w:rPr>
        <w:t xml:space="preserve"> </w:t>
      </w:r>
      <w:r w:rsidRPr="005E531A">
        <w:rPr>
          <w:sz w:val="28"/>
          <w:szCs w:val="28"/>
        </w:rPr>
        <w:t>форме;</w:t>
      </w:r>
      <w:r w:rsidRPr="005E531A">
        <w:rPr>
          <w:spacing w:val="1"/>
          <w:sz w:val="28"/>
          <w:szCs w:val="28"/>
        </w:rPr>
        <w:t xml:space="preserve"> </w:t>
      </w:r>
      <w:r w:rsidRPr="005E531A">
        <w:rPr>
          <w:sz w:val="28"/>
          <w:szCs w:val="28"/>
        </w:rPr>
        <w:t>самостоятельно</w:t>
      </w:r>
      <w:r w:rsidRPr="005E531A">
        <w:rPr>
          <w:spacing w:val="1"/>
          <w:sz w:val="28"/>
          <w:szCs w:val="28"/>
        </w:rPr>
        <w:t xml:space="preserve"> </w:t>
      </w:r>
      <w:r w:rsidRPr="005E531A">
        <w:rPr>
          <w:sz w:val="28"/>
          <w:szCs w:val="28"/>
        </w:rPr>
        <w:t>пользоваться</w:t>
      </w:r>
      <w:r w:rsidRPr="005E531A">
        <w:rPr>
          <w:spacing w:val="1"/>
          <w:sz w:val="28"/>
          <w:szCs w:val="28"/>
        </w:rPr>
        <w:t xml:space="preserve"> </w:t>
      </w:r>
      <w:r w:rsidRPr="005E531A">
        <w:rPr>
          <w:sz w:val="28"/>
          <w:szCs w:val="28"/>
        </w:rPr>
        <w:t>электронными</w:t>
      </w:r>
      <w:r w:rsidRPr="005E531A">
        <w:rPr>
          <w:spacing w:val="1"/>
          <w:sz w:val="28"/>
          <w:szCs w:val="28"/>
        </w:rPr>
        <w:t xml:space="preserve"> </w:t>
      </w:r>
      <w:r w:rsidRPr="005E531A">
        <w:rPr>
          <w:sz w:val="28"/>
          <w:szCs w:val="28"/>
        </w:rPr>
        <w:t>библиотеками</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подбирать</w:t>
      </w:r>
      <w:r w:rsidRPr="005E531A">
        <w:rPr>
          <w:spacing w:val="1"/>
          <w:sz w:val="28"/>
          <w:szCs w:val="28"/>
        </w:rPr>
        <w:t xml:space="preserve"> </w:t>
      </w:r>
      <w:r w:rsidRPr="005E531A">
        <w:rPr>
          <w:sz w:val="28"/>
          <w:szCs w:val="28"/>
        </w:rPr>
        <w:t>проверенные</w:t>
      </w:r>
      <w:r w:rsidRPr="005E531A">
        <w:rPr>
          <w:spacing w:val="1"/>
          <w:sz w:val="28"/>
          <w:szCs w:val="28"/>
        </w:rPr>
        <w:t xml:space="preserve"> </w:t>
      </w:r>
      <w:r w:rsidRPr="005E531A">
        <w:rPr>
          <w:sz w:val="28"/>
          <w:szCs w:val="28"/>
        </w:rPr>
        <w:t>источники</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интернет-библиотеках</w:t>
      </w:r>
      <w:r w:rsidRPr="005E531A">
        <w:rPr>
          <w:spacing w:val="1"/>
          <w:sz w:val="28"/>
          <w:szCs w:val="28"/>
        </w:rPr>
        <w:t xml:space="preserve"> </w:t>
      </w:r>
      <w:r w:rsidRPr="005E531A">
        <w:rPr>
          <w:sz w:val="28"/>
          <w:szCs w:val="28"/>
        </w:rPr>
        <w:t>для</w:t>
      </w:r>
      <w:r w:rsidRPr="005E531A">
        <w:rPr>
          <w:spacing w:val="1"/>
          <w:sz w:val="28"/>
          <w:szCs w:val="28"/>
        </w:rPr>
        <w:t xml:space="preserve"> </w:t>
      </w:r>
      <w:r w:rsidRPr="005E531A">
        <w:rPr>
          <w:sz w:val="28"/>
          <w:szCs w:val="28"/>
        </w:rPr>
        <w:t>выполнения</w:t>
      </w:r>
      <w:r w:rsidRPr="005E531A">
        <w:rPr>
          <w:spacing w:val="1"/>
          <w:sz w:val="28"/>
          <w:szCs w:val="28"/>
        </w:rPr>
        <w:t xml:space="preserve"> </w:t>
      </w:r>
      <w:r w:rsidRPr="005E531A">
        <w:rPr>
          <w:sz w:val="28"/>
          <w:szCs w:val="28"/>
        </w:rPr>
        <w:t>учебных</w:t>
      </w:r>
      <w:r w:rsidRPr="005E531A">
        <w:rPr>
          <w:spacing w:val="1"/>
          <w:sz w:val="28"/>
          <w:szCs w:val="28"/>
        </w:rPr>
        <w:t xml:space="preserve"> </w:t>
      </w:r>
      <w:r w:rsidRPr="005E531A">
        <w:rPr>
          <w:sz w:val="28"/>
          <w:szCs w:val="28"/>
        </w:rPr>
        <w:t>задач,</w:t>
      </w:r>
      <w:r w:rsidRPr="005E531A">
        <w:rPr>
          <w:spacing w:val="1"/>
          <w:sz w:val="28"/>
          <w:szCs w:val="28"/>
        </w:rPr>
        <w:t xml:space="preserve"> </w:t>
      </w:r>
      <w:r w:rsidRPr="005E531A">
        <w:rPr>
          <w:sz w:val="28"/>
          <w:szCs w:val="28"/>
        </w:rPr>
        <w:t>соблюдая</w:t>
      </w:r>
      <w:r w:rsidRPr="005E531A">
        <w:rPr>
          <w:spacing w:val="-4"/>
          <w:sz w:val="28"/>
          <w:szCs w:val="28"/>
        </w:rPr>
        <w:t xml:space="preserve"> </w:t>
      </w:r>
      <w:r w:rsidRPr="005E531A">
        <w:rPr>
          <w:sz w:val="28"/>
          <w:szCs w:val="28"/>
        </w:rPr>
        <w:t>правила информационной</w:t>
      </w:r>
      <w:r w:rsidRPr="005E531A">
        <w:rPr>
          <w:spacing w:val="-1"/>
          <w:sz w:val="28"/>
          <w:szCs w:val="28"/>
        </w:rPr>
        <w:t xml:space="preserve"> </w:t>
      </w:r>
      <w:r w:rsidRPr="005E531A">
        <w:rPr>
          <w:sz w:val="28"/>
          <w:szCs w:val="28"/>
        </w:rPr>
        <w:t>безопасности.</w:t>
      </w:r>
    </w:p>
    <w:p w:rsidR="004B06CD" w:rsidRPr="005E531A" w:rsidRDefault="004B06CD" w:rsidP="001E5752">
      <w:pPr>
        <w:pStyle w:val="110"/>
        <w:numPr>
          <w:ilvl w:val="0"/>
          <w:numId w:val="7"/>
        </w:numPr>
        <w:tabs>
          <w:tab w:val="left" w:pos="325"/>
        </w:tabs>
        <w:spacing w:line="240" w:lineRule="auto"/>
        <w:jc w:val="center"/>
      </w:pPr>
      <w:r w:rsidRPr="005E531A">
        <w:t>КЛАСС</w:t>
      </w:r>
    </w:p>
    <w:p w:rsidR="004B06CD" w:rsidRPr="005E531A" w:rsidRDefault="004B06CD" w:rsidP="001E5752">
      <w:pPr>
        <w:pStyle w:val="a7"/>
        <w:widowControl w:val="0"/>
        <w:numPr>
          <w:ilvl w:val="1"/>
          <w:numId w:val="7"/>
        </w:numPr>
        <w:tabs>
          <w:tab w:val="left" w:pos="1058"/>
        </w:tabs>
        <w:suppressAutoHyphens w:val="0"/>
        <w:autoSpaceDE w:val="0"/>
        <w:autoSpaceDN w:val="0"/>
        <w:spacing w:before="24"/>
        <w:ind w:right="120"/>
        <w:contextualSpacing w:val="0"/>
        <w:jc w:val="both"/>
        <w:rPr>
          <w:sz w:val="28"/>
          <w:szCs w:val="28"/>
        </w:rPr>
      </w:pPr>
      <w:r w:rsidRPr="005E531A">
        <w:rPr>
          <w:sz w:val="28"/>
          <w:szCs w:val="28"/>
        </w:rPr>
        <w:lastRenderedPageBreak/>
        <w:t> понимать духовно-нравственную ценность литературы, осознавать</w:t>
      </w:r>
      <w:r w:rsidRPr="005E531A">
        <w:rPr>
          <w:spacing w:val="-67"/>
          <w:sz w:val="28"/>
          <w:szCs w:val="28"/>
        </w:rPr>
        <w:t xml:space="preserve"> </w:t>
      </w:r>
      <w:r w:rsidRPr="005E531A">
        <w:rPr>
          <w:sz w:val="28"/>
          <w:szCs w:val="28"/>
        </w:rPr>
        <w:t>её</w:t>
      </w:r>
      <w:r w:rsidRPr="005E531A">
        <w:rPr>
          <w:spacing w:val="1"/>
          <w:sz w:val="28"/>
          <w:szCs w:val="28"/>
        </w:rPr>
        <w:t xml:space="preserve"> </w:t>
      </w:r>
      <w:r w:rsidRPr="005E531A">
        <w:rPr>
          <w:sz w:val="28"/>
          <w:szCs w:val="28"/>
        </w:rPr>
        <w:t>роль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воспитании</w:t>
      </w:r>
      <w:r w:rsidRPr="005E531A">
        <w:rPr>
          <w:spacing w:val="1"/>
          <w:sz w:val="28"/>
          <w:szCs w:val="28"/>
        </w:rPr>
        <w:t xml:space="preserve"> </w:t>
      </w:r>
      <w:r w:rsidRPr="005E531A">
        <w:rPr>
          <w:sz w:val="28"/>
          <w:szCs w:val="28"/>
        </w:rPr>
        <w:t>патриотизма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укреплении</w:t>
      </w:r>
      <w:r w:rsidRPr="005E531A">
        <w:rPr>
          <w:spacing w:val="1"/>
          <w:sz w:val="28"/>
          <w:szCs w:val="28"/>
        </w:rPr>
        <w:t xml:space="preserve"> </w:t>
      </w:r>
      <w:r w:rsidRPr="005E531A">
        <w:rPr>
          <w:sz w:val="28"/>
          <w:szCs w:val="28"/>
        </w:rPr>
        <w:t>единства</w:t>
      </w:r>
      <w:r w:rsidRPr="005E531A">
        <w:rPr>
          <w:spacing w:val="1"/>
          <w:sz w:val="28"/>
          <w:szCs w:val="28"/>
        </w:rPr>
        <w:t xml:space="preserve"> </w:t>
      </w:r>
      <w:r w:rsidRPr="005E531A">
        <w:rPr>
          <w:sz w:val="28"/>
          <w:szCs w:val="28"/>
        </w:rPr>
        <w:t>многонационального народа</w:t>
      </w:r>
      <w:r w:rsidRPr="005E531A">
        <w:rPr>
          <w:spacing w:val="-1"/>
          <w:sz w:val="28"/>
          <w:szCs w:val="28"/>
        </w:rPr>
        <w:t xml:space="preserve"> </w:t>
      </w:r>
      <w:r w:rsidRPr="005E531A">
        <w:rPr>
          <w:sz w:val="28"/>
          <w:szCs w:val="28"/>
        </w:rPr>
        <w:t>Российской Федерации;</w:t>
      </w:r>
    </w:p>
    <w:p w:rsidR="004B06CD" w:rsidRPr="005E531A" w:rsidRDefault="004B06CD" w:rsidP="001E5752">
      <w:pPr>
        <w:pStyle w:val="a7"/>
        <w:widowControl w:val="0"/>
        <w:numPr>
          <w:ilvl w:val="1"/>
          <w:numId w:val="7"/>
        </w:numPr>
        <w:tabs>
          <w:tab w:val="left" w:pos="1058"/>
        </w:tabs>
        <w:suppressAutoHyphens w:val="0"/>
        <w:autoSpaceDE w:val="0"/>
        <w:autoSpaceDN w:val="0"/>
        <w:ind w:right="120"/>
        <w:contextualSpacing w:val="0"/>
        <w:jc w:val="both"/>
        <w:rPr>
          <w:sz w:val="28"/>
          <w:szCs w:val="28"/>
        </w:rPr>
      </w:pPr>
      <w:r w:rsidRPr="005E531A">
        <w:rPr>
          <w:sz w:val="28"/>
          <w:szCs w:val="28"/>
        </w:rPr>
        <w:t> понимать специфику литературы как вида словесного искусства,</w:t>
      </w:r>
      <w:r w:rsidRPr="005E531A">
        <w:rPr>
          <w:spacing w:val="1"/>
          <w:sz w:val="28"/>
          <w:szCs w:val="28"/>
        </w:rPr>
        <w:t xml:space="preserve"> </w:t>
      </w:r>
      <w:r w:rsidRPr="005E531A">
        <w:rPr>
          <w:sz w:val="28"/>
          <w:szCs w:val="28"/>
        </w:rPr>
        <w:t>выявлять отличия художественного текста от текста научного, делового,</w:t>
      </w:r>
      <w:r w:rsidRPr="005E531A">
        <w:rPr>
          <w:spacing w:val="1"/>
          <w:sz w:val="28"/>
          <w:szCs w:val="28"/>
        </w:rPr>
        <w:t xml:space="preserve"> </w:t>
      </w:r>
      <w:r w:rsidRPr="005E531A">
        <w:rPr>
          <w:sz w:val="28"/>
          <w:szCs w:val="28"/>
        </w:rPr>
        <w:t>публицистического;</w:t>
      </w:r>
    </w:p>
    <w:p w:rsidR="004B06CD" w:rsidRPr="005E531A" w:rsidRDefault="004B06CD" w:rsidP="001E5752">
      <w:pPr>
        <w:pStyle w:val="a7"/>
        <w:widowControl w:val="0"/>
        <w:numPr>
          <w:ilvl w:val="1"/>
          <w:numId w:val="7"/>
        </w:numPr>
        <w:tabs>
          <w:tab w:val="left" w:pos="1058"/>
        </w:tabs>
        <w:suppressAutoHyphens w:val="0"/>
        <w:autoSpaceDE w:val="0"/>
        <w:autoSpaceDN w:val="0"/>
        <w:ind w:right="118"/>
        <w:contextualSpacing w:val="0"/>
        <w:jc w:val="both"/>
        <w:rPr>
          <w:sz w:val="28"/>
          <w:szCs w:val="28"/>
        </w:rPr>
      </w:pPr>
      <w:r w:rsidRPr="005E531A">
        <w:rPr>
          <w:sz w:val="28"/>
          <w:szCs w:val="28"/>
        </w:rPr>
        <w:t> проводить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опорой</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план,</w:t>
      </w:r>
      <w:r w:rsidRPr="005E531A">
        <w:rPr>
          <w:spacing w:val="1"/>
          <w:sz w:val="28"/>
          <w:szCs w:val="28"/>
        </w:rPr>
        <w:t xml:space="preserve"> </w:t>
      </w:r>
      <w:r w:rsidRPr="005E531A">
        <w:rPr>
          <w:sz w:val="28"/>
          <w:szCs w:val="28"/>
        </w:rPr>
        <w:t>образец</w:t>
      </w:r>
      <w:r w:rsidRPr="005E531A">
        <w:rPr>
          <w:spacing w:val="1"/>
          <w:sz w:val="28"/>
          <w:szCs w:val="28"/>
        </w:rPr>
        <w:t xml:space="preserve"> </w:t>
      </w:r>
      <w:r w:rsidRPr="005E531A">
        <w:rPr>
          <w:sz w:val="28"/>
          <w:szCs w:val="28"/>
        </w:rPr>
        <w:t>смысловой</w:t>
      </w:r>
      <w:r w:rsidRPr="005E531A">
        <w:rPr>
          <w:spacing w:val="1"/>
          <w:sz w:val="28"/>
          <w:szCs w:val="28"/>
        </w:rPr>
        <w:t xml:space="preserve"> </w:t>
      </w:r>
      <w:r w:rsidRPr="005E531A">
        <w:rPr>
          <w:sz w:val="28"/>
          <w:szCs w:val="28"/>
        </w:rPr>
        <w:t>анализ</w:t>
      </w:r>
      <w:r w:rsidRPr="005E531A">
        <w:rPr>
          <w:spacing w:val="1"/>
          <w:sz w:val="28"/>
          <w:szCs w:val="28"/>
        </w:rPr>
        <w:t xml:space="preserve"> </w:t>
      </w:r>
      <w:r w:rsidRPr="005E531A">
        <w:rPr>
          <w:sz w:val="28"/>
          <w:szCs w:val="28"/>
        </w:rPr>
        <w:t>произведений художественной литературы; воспринимать, анализировать,</w:t>
      </w:r>
      <w:r w:rsidRPr="005E531A">
        <w:rPr>
          <w:spacing w:val="1"/>
          <w:sz w:val="28"/>
          <w:szCs w:val="28"/>
        </w:rPr>
        <w:t xml:space="preserve"> </w:t>
      </w:r>
      <w:r w:rsidRPr="005E531A">
        <w:rPr>
          <w:sz w:val="28"/>
          <w:szCs w:val="28"/>
        </w:rPr>
        <w:t>интерпретировать и оценивать прочитанное (с учётом актуального уровня</w:t>
      </w:r>
      <w:r w:rsidRPr="005E531A">
        <w:rPr>
          <w:spacing w:val="1"/>
          <w:sz w:val="28"/>
          <w:szCs w:val="28"/>
        </w:rPr>
        <w:t xml:space="preserve"> </w:t>
      </w:r>
      <w:r w:rsidRPr="005E531A">
        <w:rPr>
          <w:sz w:val="28"/>
          <w:szCs w:val="28"/>
        </w:rPr>
        <w:t>развития</w:t>
      </w:r>
      <w:r w:rsidRPr="005E531A">
        <w:rPr>
          <w:spacing w:val="-4"/>
          <w:sz w:val="28"/>
          <w:szCs w:val="28"/>
        </w:rPr>
        <w:t xml:space="preserve"> </w:t>
      </w:r>
      <w:r w:rsidRPr="005E531A">
        <w:rPr>
          <w:sz w:val="28"/>
          <w:szCs w:val="28"/>
        </w:rPr>
        <w:t>обучающихся с</w:t>
      </w:r>
      <w:r w:rsidRPr="005E531A">
        <w:rPr>
          <w:spacing w:val="-3"/>
          <w:sz w:val="28"/>
          <w:szCs w:val="28"/>
        </w:rPr>
        <w:t xml:space="preserve"> </w:t>
      </w:r>
      <w:r w:rsidRPr="005E531A">
        <w:rPr>
          <w:sz w:val="28"/>
          <w:szCs w:val="28"/>
        </w:rPr>
        <w:t>ЗПР):</w:t>
      </w:r>
    </w:p>
    <w:p w:rsidR="004B06CD" w:rsidRPr="005E531A" w:rsidRDefault="004B06CD" w:rsidP="001E5752">
      <w:pPr>
        <w:pStyle w:val="a7"/>
        <w:widowControl w:val="0"/>
        <w:numPr>
          <w:ilvl w:val="0"/>
          <w:numId w:val="11"/>
        </w:numPr>
        <w:tabs>
          <w:tab w:val="left" w:pos="1090"/>
        </w:tabs>
        <w:suppressAutoHyphens w:val="0"/>
        <w:autoSpaceDE w:val="0"/>
        <w:autoSpaceDN w:val="0"/>
        <w:ind w:right="112" w:firstLine="708"/>
        <w:contextualSpacing w:val="0"/>
        <w:jc w:val="both"/>
        <w:rPr>
          <w:sz w:val="28"/>
          <w:szCs w:val="28"/>
        </w:rPr>
      </w:pPr>
      <w:r w:rsidRPr="004B06CD">
        <w:rPr>
          <w:sz w:val="28"/>
          <w:szCs w:val="28"/>
        </w:rPr>
        <w:t>анализировать</w:t>
      </w:r>
      <w:r w:rsidRPr="004B06CD">
        <w:rPr>
          <w:spacing w:val="1"/>
          <w:sz w:val="28"/>
          <w:szCs w:val="28"/>
        </w:rPr>
        <w:t xml:space="preserve"> </w:t>
      </w:r>
      <w:r w:rsidRPr="004B06CD">
        <w:rPr>
          <w:sz w:val="28"/>
          <w:szCs w:val="28"/>
        </w:rPr>
        <w:t>произведение</w:t>
      </w:r>
      <w:r w:rsidRPr="004B06CD">
        <w:rPr>
          <w:spacing w:val="1"/>
          <w:sz w:val="28"/>
          <w:szCs w:val="28"/>
        </w:rPr>
        <w:t xml:space="preserve"> </w:t>
      </w:r>
      <w:r w:rsidRPr="004B06CD">
        <w:rPr>
          <w:sz w:val="28"/>
          <w:szCs w:val="28"/>
        </w:rPr>
        <w:t>в</w:t>
      </w:r>
      <w:r w:rsidRPr="004B06CD">
        <w:rPr>
          <w:spacing w:val="1"/>
          <w:sz w:val="28"/>
          <w:szCs w:val="28"/>
        </w:rPr>
        <w:t xml:space="preserve"> </w:t>
      </w:r>
      <w:r w:rsidRPr="004B06CD">
        <w:rPr>
          <w:sz w:val="28"/>
          <w:szCs w:val="28"/>
        </w:rPr>
        <w:t>единстве</w:t>
      </w:r>
      <w:r w:rsidRPr="004B06CD">
        <w:rPr>
          <w:spacing w:val="1"/>
          <w:sz w:val="28"/>
          <w:szCs w:val="28"/>
        </w:rPr>
        <w:t xml:space="preserve"> </w:t>
      </w:r>
      <w:r w:rsidRPr="004B06CD">
        <w:rPr>
          <w:sz w:val="28"/>
          <w:szCs w:val="28"/>
        </w:rPr>
        <w:t>формы</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содержания;</w:t>
      </w:r>
      <w:r w:rsidRPr="004B06CD">
        <w:rPr>
          <w:spacing w:val="1"/>
          <w:sz w:val="28"/>
          <w:szCs w:val="28"/>
        </w:rPr>
        <w:t xml:space="preserve"> </w:t>
      </w:r>
      <w:r w:rsidRPr="004B06CD">
        <w:rPr>
          <w:sz w:val="28"/>
          <w:szCs w:val="28"/>
        </w:rPr>
        <w:t>определять</w:t>
      </w:r>
      <w:r w:rsidRPr="004B06CD">
        <w:rPr>
          <w:spacing w:val="1"/>
          <w:sz w:val="28"/>
          <w:szCs w:val="28"/>
        </w:rPr>
        <w:t xml:space="preserve"> </w:t>
      </w:r>
      <w:r w:rsidRPr="004B06CD">
        <w:rPr>
          <w:sz w:val="28"/>
          <w:szCs w:val="28"/>
        </w:rPr>
        <w:t>тематику</w:t>
      </w:r>
      <w:r w:rsidRPr="004B06CD">
        <w:rPr>
          <w:spacing w:val="1"/>
          <w:sz w:val="28"/>
          <w:szCs w:val="28"/>
        </w:rPr>
        <w:t xml:space="preserve"> </w:t>
      </w:r>
      <w:r w:rsidRPr="004B06CD">
        <w:rPr>
          <w:sz w:val="28"/>
          <w:szCs w:val="28"/>
        </w:rPr>
        <w:t>и</w:t>
      </w:r>
      <w:r w:rsidRPr="004B06CD">
        <w:rPr>
          <w:spacing w:val="1"/>
          <w:sz w:val="28"/>
          <w:szCs w:val="28"/>
        </w:rPr>
        <w:t xml:space="preserve"> </w:t>
      </w:r>
      <w:r w:rsidRPr="004B06CD">
        <w:rPr>
          <w:sz w:val="28"/>
          <w:szCs w:val="28"/>
        </w:rPr>
        <w:t>проблематику</w:t>
      </w:r>
      <w:r w:rsidRPr="004B06CD">
        <w:rPr>
          <w:spacing w:val="1"/>
          <w:sz w:val="28"/>
          <w:szCs w:val="28"/>
        </w:rPr>
        <w:t xml:space="preserve"> </w:t>
      </w:r>
      <w:r w:rsidRPr="004B06CD">
        <w:rPr>
          <w:sz w:val="28"/>
          <w:szCs w:val="28"/>
        </w:rPr>
        <w:t>произведения,</w:t>
      </w:r>
      <w:r w:rsidRPr="004B06CD">
        <w:rPr>
          <w:spacing w:val="1"/>
          <w:sz w:val="28"/>
          <w:szCs w:val="28"/>
        </w:rPr>
        <w:t xml:space="preserve"> </w:t>
      </w:r>
      <w:r w:rsidRPr="004B06CD">
        <w:rPr>
          <w:sz w:val="28"/>
          <w:szCs w:val="28"/>
        </w:rPr>
        <w:t>его</w:t>
      </w:r>
      <w:r w:rsidRPr="004B06CD">
        <w:rPr>
          <w:spacing w:val="1"/>
          <w:sz w:val="28"/>
          <w:szCs w:val="28"/>
        </w:rPr>
        <w:t xml:space="preserve"> </w:t>
      </w:r>
      <w:r w:rsidRPr="004B06CD">
        <w:rPr>
          <w:sz w:val="28"/>
          <w:szCs w:val="28"/>
        </w:rPr>
        <w:t>родовую</w:t>
      </w:r>
      <w:r w:rsidRPr="004B06CD">
        <w:rPr>
          <w:spacing w:val="1"/>
          <w:sz w:val="28"/>
          <w:szCs w:val="28"/>
        </w:rPr>
        <w:t xml:space="preserve"> </w:t>
      </w:r>
      <w:r w:rsidRPr="004B06CD">
        <w:rPr>
          <w:sz w:val="28"/>
          <w:szCs w:val="28"/>
        </w:rPr>
        <w:t>и</w:t>
      </w:r>
      <w:r w:rsidRPr="004B06CD">
        <w:rPr>
          <w:spacing w:val="-67"/>
          <w:sz w:val="28"/>
          <w:szCs w:val="28"/>
        </w:rPr>
        <w:t xml:space="preserve"> </w:t>
      </w:r>
      <w:r w:rsidRPr="004B06CD">
        <w:rPr>
          <w:sz w:val="28"/>
          <w:szCs w:val="28"/>
        </w:rPr>
        <w:t>жанровую</w:t>
      </w:r>
      <w:r w:rsidRPr="004B06CD">
        <w:rPr>
          <w:spacing w:val="1"/>
          <w:sz w:val="28"/>
          <w:szCs w:val="28"/>
        </w:rPr>
        <w:t xml:space="preserve"> </w:t>
      </w:r>
      <w:r w:rsidRPr="004B06CD">
        <w:rPr>
          <w:sz w:val="28"/>
          <w:szCs w:val="28"/>
        </w:rPr>
        <w:t>принадлежность;</w:t>
      </w:r>
      <w:r w:rsidRPr="004B06CD">
        <w:rPr>
          <w:spacing w:val="1"/>
          <w:sz w:val="28"/>
          <w:szCs w:val="28"/>
        </w:rPr>
        <w:t xml:space="preserve"> </w:t>
      </w:r>
      <w:r w:rsidRPr="004B06CD">
        <w:rPr>
          <w:sz w:val="28"/>
          <w:szCs w:val="28"/>
        </w:rPr>
        <w:t>выявлять</w:t>
      </w:r>
      <w:r w:rsidRPr="004B06CD">
        <w:rPr>
          <w:spacing w:val="1"/>
          <w:sz w:val="28"/>
          <w:szCs w:val="28"/>
        </w:rPr>
        <w:t xml:space="preserve"> </w:t>
      </w:r>
      <w:r w:rsidRPr="004B06CD">
        <w:rPr>
          <w:sz w:val="28"/>
          <w:szCs w:val="28"/>
        </w:rPr>
        <w:t>позицию</w:t>
      </w:r>
      <w:r w:rsidRPr="004B06CD">
        <w:rPr>
          <w:spacing w:val="1"/>
          <w:sz w:val="28"/>
          <w:szCs w:val="28"/>
        </w:rPr>
        <w:t xml:space="preserve"> </w:t>
      </w:r>
      <w:r w:rsidRPr="004B06CD">
        <w:rPr>
          <w:sz w:val="28"/>
          <w:szCs w:val="28"/>
        </w:rPr>
        <w:t>героя,</w:t>
      </w:r>
      <w:r w:rsidRPr="004B06CD">
        <w:rPr>
          <w:spacing w:val="1"/>
          <w:sz w:val="28"/>
          <w:szCs w:val="28"/>
        </w:rPr>
        <w:t xml:space="preserve"> </w:t>
      </w:r>
      <w:r w:rsidRPr="004B06CD">
        <w:rPr>
          <w:sz w:val="28"/>
          <w:szCs w:val="28"/>
        </w:rPr>
        <w:t>повествователя,</w:t>
      </w:r>
      <w:r w:rsidRPr="004B06CD">
        <w:rPr>
          <w:spacing w:val="1"/>
          <w:sz w:val="28"/>
          <w:szCs w:val="28"/>
        </w:rPr>
        <w:t xml:space="preserve"> </w:t>
      </w:r>
      <w:r w:rsidRPr="004B06CD">
        <w:rPr>
          <w:sz w:val="28"/>
          <w:szCs w:val="28"/>
        </w:rPr>
        <w:t>рассказчика и авторскую позицию, учитывая художественные особенности</w:t>
      </w:r>
      <w:r w:rsidRPr="004B06CD">
        <w:rPr>
          <w:spacing w:val="-67"/>
          <w:sz w:val="28"/>
          <w:szCs w:val="28"/>
        </w:rPr>
        <w:t xml:space="preserve"> </w:t>
      </w:r>
      <w:r w:rsidRPr="004B06CD">
        <w:rPr>
          <w:spacing w:val="-1"/>
          <w:sz w:val="28"/>
          <w:szCs w:val="28"/>
        </w:rPr>
        <w:t>произведения</w:t>
      </w:r>
      <w:r w:rsidRPr="004B06CD">
        <w:rPr>
          <w:spacing w:val="-16"/>
          <w:sz w:val="28"/>
          <w:szCs w:val="28"/>
        </w:rPr>
        <w:t xml:space="preserve"> </w:t>
      </w:r>
      <w:r w:rsidRPr="004B06CD">
        <w:rPr>
          <w:sz w:val="28"/>
          <w:szCs w:val="28"/>
        </w:rPr>
        <w:t>и</w:t>
      </w:r>
      <w:r w:rsidRPr="004B06CD">
        <w:rPr>
          <w:spacing w:val="-12"/>
          <w:sz w:val="28"/>
          <w:szCs w:val="28"/>
        </w:rPr>
        <w:t xml:space="preserve"> </w:t>
      </w:r>
      <w:r w:rsidRPr="004B06CD">
        <w:rPr>
          <w:sz w:val="28"/>
          <w:szCs w:val="28"/>
        </w:rPr>
        <w:t>отражённые</w:t>
      </w:r>
      <w:r w:rsidRPr="004B06CD">
        <w:rPr>
          <w:spacing w:val="-13"/>
          <w:sz w:val="28"/>
          <w:szCs w:val="28"/>
        </w:rPr>
        <w:t xml:space="preserve"> </w:t>
      </w:r>
      <w:r w:rsidRPr="004B06CD">
        <w:rPr>
          <w:sz w:val="28"/>
          <w:szCs w:val="28"/>
        </w:rPr>
        <w:t>в</w:t>
      </w:r>
      <w:r w:rsidRPr="004B06CD">
        <w:rPr>
          <w:spacing w:val="-15"/>
          <w:sz w:val="28"/>
          <w:szCs w:val="28"/>
        </w:rPr>
        <w:t xml:space="preserve"> </w:t>
      </w:r>
      <w:r w:rsidRPr="004B06CD">
        <w:rPr>
          <w:sz w:val="28"/>
          <w:szCs w:val="28"/>
        </w:rPr>
        <w:t>нём</w:t>
      </w:r>
      <w:r w:rsidRPr="004B06CD">
        <w:rPr>
          <w:spacing w:val="-15"/>
          <w:sz w:val="28"/>
          <w:szCs w:val="28"/>
        </w:rPr>
        <w:t xml:space="preserve"> </w:t>
      </w:r>
      <w:r w:rsidRPr="004B06CD">
        <w:rPr>
          <w:sz w:val="28"/>
          <w:szCs w:val="28"/>
        </w:rPr>
        <w:t>реалии;</w:t>
      </w:r>
      <w:r w:rsidRPr="004B06CD">
        <w:rPr>
          <w:spacing w:val="-14"/>
          <w:sz w:val="28"/>
          <w:szCs w:val="28"/>
        </w:rPr>
        <w:t xml:space="preserve"> </w:t>
      </w:r>
      <w:r w:rsidRPr="004B06CD">
        <w:rPr>
          <w:sz w:val="28"/>
          <w:szCs w:val="28"/>
        </w:rPr>
        <w:t>характеризовать</w:t>
      </w:r>
      <w:r w:rsidRPr="004B06CD">
        <w:rPr>
          <w:spacing w:val="-14"/>
          <w:sz w:val="28"/>
          <w:szCs w:val="28"/>
        </w:rPr>
        <w:t xml:space="preserve"> </w:t>
      </w:r>
      <w:r w:rsidRPr="004B06CD">
        <w:rPr>
          <w:sz w:val="28"/>
          <w:szCs w:val="28"/>
        </w:rPr>
        <w:t>по</w:t>
      </w:r>
      <w:r w:rsidRPr="004B06CD">
        <w:rPr>
          <w:spacing w:val="-13"/>
          <w:sz w:val="28"/>
          <w:szCs w:val="28"/>
        </w:rPr>
        <w:t xml:space="preserve"> </w:t>
      </w:r>
      <w:r w:rsidRPr="004B06CD">
        <w:rPr>
          <w:sz w:val="28"/>
          <w:szCs w:val="28"/>
        </w:rPr>
        <w:t>плану</w:t>
      </w:r>
      <w:r w:rsidRPr="004B06CD">
        <w:rPr>
          <w:spacing w:val="-17"/>
          <w:sz w:val="28"/>
          <w:szCs w:val="28"/>
        </w:rPr>
        <w:t xml:space="preserve"> </w:t>
      </w:r>
      <w:r w:rsidRPr="004B06CD">
        <w:rPr>
          <w:sz w:val="28"/>
          <w:szCs w:val="28"/>
        </w:rPr>
        <w:t>героев-</w:t>
      </w:r>
      <w:r w:rsidRPr="004B06CD">
        <w:rPr>
          <w:spacing w:val="-67"/>
          <w:sz w:val="28"/>
          <w:szCs w:val="28"/>
        </w:rPr>
        <w:t xml:space="preserve"> </w:t>
      </w:r>
      <w:r w:rsidRPr="004B06CD">
        <w:rPr>
          <w:sz w:val="28"/>
          <w:szCs w:val="28"/>
        </w:rPr>
        <w:t>персонажей,</w:t>
      </w:r>
      <w:r w:rsidRPr="004B06CD">
        <w:rPr>
          <w:spacing w:val="1"/>
          <w:sz w:val="28"/>
          <w:szCs w:val="28"/>
        </w:rPr>
        <w:t xml:space="preserve"> </w:t>
      </w:r>
      <w:r w:rsidRPr="004B06CD">
        <w:rPr>
          <w:sz w:val="28"/>
          <w:szCs w:val="28"/>
        </w:rPr>
        <w:t>давать</w:t>
      </w:r>
      <w:r w:rsidRPr="004B06CD">
        <w:rPr>
          <w:spacing w:val="1"/>
          <w:sz w:val="28"/>
          <w:szCs w:val="28"/>
        </w:rPr>
        <w:t xml:space="preserve"> </w:t>
      </w:r>
      <w:r w:rsidRPr="004B06CD">
        <w:rPr>
          <w:sz w:val="28"/>
          <w:szCs w:val="28"/>
        </w:rPr>
        <w:t>их</w:t>
      </w:r>
      <w:r w:rsidRPr="004B06CD">
        <w:rPr>
          <w:spacing w:val="1"/>
          <w:sz w:val="28"/>
          <w:szCs w:val="28"/>
        </w:rPr>
        <w:t xml:space="preserve"> </w:t>
      </w:r>
      <w:r w:rsidRPr="004B06CD">
        <w:rPr>
          <w:sz w:val="28"/>
          <w:szCs w:val="28"/>
        </w:rPr>
        <w:t>сравнительные</w:t>
      </w:r>
      <w:r w:rsidRPr="004B06CD">
        <w:rPr>
          <w:spacing w:val="1"/>
          <w:sz w:val="28"/>
          <w:szCs w:val="28"/>
        </w:rPr>
        <w:t xml:space="preserve"> </w:t>
      </w:r>
      <w:r w:rsidRPr="004B06CD">
        <w:rPr>
          <w:sz w:val="28"/>
          <w:szCs w:val="28"/>
        </w:rPr>
        <w:t>характеристики;</w:t>
      </w:r>
      <w:r w:rsidRPr="004B06CD">
        <w:rPr>
          <w:spacing w:val="1"/>
          <w:sz w:val="28"/>
          <w:szCs w:val="28"/>
        </w:rPr>
        <w:t xml:space="preserve"> </w:t>
      </w:r>
      <w:r w:rsidRPr="004B06CD">
        <w:rPr>
          <w:sz w:val="28"/>
          <w:szCs w:val="28"/>
        </w:rPr>
        <w:t>выявлять</w:t>
      </w:r>
      <w:r w:rsidRPr="004B06CD">
        <w:rPr>
          <w:spacing w:val="1"/>
          <w:sz w:val="28"/>
          <w:szCs w:val="28"/>
        </w:rPr>
        <w:t xml:space="preserve"> </w:t>
      </w:r>
      <w:r w:rsidRPr="004B06CD">
        <w:rPr>
          <w:sz w:val="28"/>
          <w:szCs w:val="28"/>
        </w:rPr>
        <w:t>особенности композиции и основной конфликт произведения; объяснять на</w:t>
      </w:r>
      <w:r w:rsidRPr="004B06CD">
        <w:rPr>
          <w:spacing w:val="-68"/>
          <w:sz w:val="28"/>
          <w:szCs w:val="28"/>
        </w:rPr>
        <w:t xml:space="preserve"> </w:t>
      </w:r>
      <w:r w:rsidRPr="004B06CD">
        <w:rPr>
          <w:sz w:val="28"/>
          <w:szCs w:val="28"/>
        </w:rPr>
        <w:t>базовом</w:t>
      </w:r>
      <w:r w:rsidRPr="004B06CD">
        <w:rPr>
          <w:spacing w:val="1"/>
          <w:sz w:val="28"/>
          <w:szCs w:val="28"/>
        </w:rPr>
        <w:t xml:space="preserve"> </w:t>
      </w:r>
      <w:r w:rsidRPr="004B06CD">
        <w:rPr>
          <w:sz w:val="28"/>
          <w:szCs w:val="28"/>
        </w:rPr>
        <w:t>уровне</w:t>
      </w:r>
      <w:r w:rsidRPr="004B06CD">
        <w:rPr>
          <w:spacing w:val="1"/>
          <w:sz w:val="28"/>
          <w:szCs w:val="28"/>
        </w:rPr>
        <w:t xml:space="preserve"> </w:t>
      </w:r>
      <w:r w:rsidRPr="004B06CD">
        <w:rPr>
          <w:sz w:val="28"/>
          <w:szCs w:val="28"/>
        </w:rPr>
        <w:t>своё</w:t>
      </w:r>
      <w:r w:rsidRPr="004B06CD">
        <w:rPr>
          <w:spacing w:val="1"/>
          <w:sz w:val="28"/>
          <w:szCs w:val="28"/>
        </w:rPr>
        <w:t xml:space="preserve"> </w:t>
      </w:r>
      <w:r w:rsidRPr="004B06CD">
        <w:rPr>
          <w:sz w:val="28"/>
          <w:szCs w:val="28"/>
        </w:rPr>
        <w:t>понимание</w:t>
      </w:r>
      <w:r w:rsidRPr="004B06CD">
        <w:rPr>
          <w:spacing w:val="1"/>
          <w:sz w:val="28"/>
          <w:szCs w:val="28"/>
        </w:rPr>
        <w:t xml:space="preserve"> </w:t>
      </w:r>
      <w:r w:rsidRPr="004B06CD">
        <w:rPr>
          <w:sz w:val="28"/>
          <w:szCs w:val="28"/>
        </w:rPr>
        <w:t>нравственно-философской,</w:t>
      </w:r>
      <w:r w:rsidRPr="004B06CD">
        <w:rPr>
          <w:spacing w:val="1"/>
          <w:sz w:val="28"/>
          <w:szCs w:val="28"/>
        </w:rPr>
        <w:t xml:space="preserve"> </w:t>
      </w:r>
      <w:r w:rsidRPr="004B06CD">
        <w:rPr>
          <w:sz w:val="28"/>
          <w:szCs w:val="28"/>
        </w:rPr>
        <w:t>социально-</w:t>
      </w:r>
      <w:r w:rsidRPr="004B06CD">
        <w:rPr>
          <w:spacing w:val="1"/>
          <w:sz w:val="28"/>
          <w:szCs w:val="28"/>
        </w:rPr>
        <w:t xml:space="preserve"> </w:t>
      </w:r>
      <w:r w:rsidRPr="004B06CD">
        <w:rPr>
          <w:sz w:val="28"/>
          <w:szCs w:val="28"/>
        </w:rPr>
        <w:t>исторической</w:t>
      </w:r>
      <w:r w:rsidRPr="004B06CD">
        <w:rPr>
          <w:spacing w:val="1"/>
          <w:sz w:val="28"/>
          <w:szCs w:val="28"/>
        </w:rPr>
        <w:t xml:space="preserve"> </w:t>
      </w:r>
      <w:r w:rsidRPr="004B06CD">
        <w:rPr>
          <w:sz w:val="28"/>
          <w:szCs w:val="28"/>
        </w:rPr>
        <w:t>проблематики произведений (с учётом актуального уровня</w:t>
      </w:r>
      <w:r w:rsidRPr="004B06CD">
        <w:rPr>
          <w:spacing w:val="1"/>
          <w:sz w:val="28"/>
          <w:szCs w:val="28"/>
        </w:rPr>
        <w:t xml:space="preserve"> </w:t>
      </w:r>
      <w:r w:rsidRPr="004B06CD">
        <w:rPr>
          <w:sz w:val="28"/>
          <w:szCs w:val="28"/>
        </w:rPr>
        <w:t>развития</w:t>
      </w:r>
      <w:r w:rsidRPr="004B06CD">
        <w:rPr>
          <w:spacing w:val="1"/>
          <w:sz w:val="28"/>
          <w:szCs w:val="28"/>
        </w:rPr>
        <w:t xml:space="preserve"> </w:t>
      </w:r>
      <w:r w:rsidRPr="004B06CD">
        <w:rPr>
          <w:sz w:val="28"/>
          <w:szCs w:val="28"/>
        </w:rPr>
        <w:t>обучающихся</w:t>
      </w:r>
      <w:r w:rsidRPr="004B06CD">
        <w:rPr>
          <w:spacing w:val="1"/>
          <w:sz w:val="28"/>
          <w:szCs w:val="28"/>
        </w:rPr>
        <w:t xml:space="preserve"> </w:t>
      </w:r>
      <w:r w:rsidRPr="004B06CD">
        <w:rPr>
          <w:sz w:val="28"/>
          <w:szCs w:val="28"/>
        </w:rPr>
        <w:t>с</w:t>
      </w:r>
      <w:r w:rsidRPr="004B06CD">
        <w:rPr>
          <w:spacing w:val="1"/>
          <w:sz w:val="28"/>
          <w:szCs w:val="28"/>
        </w:rPr>
        <w:t xml:space="preserve"> </w:t>
      </w:r>
      <w:r w:rsidRPr="004B06CD">
        <w:rPr>
          <w:sz w:val="28"/>
          <w:szCs w:val="28"/>
        </w:rPr>
        <w:t>ЗПР);</w:t>
      </w:r>
      <w:r w:rsidRPr="004B06CD">
        <w:rPr>
          <w:spacing w:val="1"/>
          <w:sz w:val="28"/>
          <w:szCs w:val="28"/>
        </w:rPr>
        <w:t xml:space="preserve"> </w:t>
      </w:r>
      <w:r w:rsidRPr="004B06CD">
        <w:rPr>
          <w:sz w:val="28"/>
          <w:szCs w:val="28"/>
        </w:rPr>
        <w:t>выявлять</w:t>
      </w:r>
      <w:r>
        <w:rPr>
          <w:sz w:val="28"/>
          <w:szCs w:val="28"/>
        </w:rPr>
        <w:t xml:space="preserve"> </w:t>
      </w:r>
      <w:r w:rsidRPr="005E531A">
        <w:rPr>
          <w:sz w:val="28"/>
          <w:szCs w:val="28"/>
        </w:rPr>
        <w:t>языковые</w:t>
      </w:r>
      <w:r w:rsidRPr="005E531A">
        <w:rPr>
          <w:spacing w:val="1"/>
          <w:sz w:val="28"/>
          <w:szCs w:val="28"/>
        </w:rPr>
        <w:t xml:space="preserve"> </w:t>
      </w:r>
      <w:r w:rsidRPr="005E531A">
        <w:rPr>
          <w:sz w:val="28"/>
          <w:szCs w:val="28"/>
        </w:rPr>
        <w:t>особенности</w:t>
      </w:r>
      <w:r w:rsidRPr="005E531A">
        <w:rPr>
          <w:spacing w:val="1"/>
          <w:sz w:val="28"/>
          <w:szCs w:val="28"/>
        </w:rPr>
        <w:t xml:space="preserve"> </w:t>
      </w:r>
      <w:r w:rsidRPr="005E531A">
        <w:rPr>
          <w:sz w:val="28"/>
          <w:szCs w:val="28"/>
        </w:rPr>
        <w:t>художественного</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поэтической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прозаической</w:t>
      </w:r>
      <w:r w:rsidRPr="005E531A">
        <w:rPr>
          <w:spacing w:val="1"/>
          <w:sz w:val="28"/>
          <w:szCs w:val="28"/>
        </w:rPr>
        <w:t xml:space="preserve"> </w:t>
      </w:r>
      <w:r w:rsidRPr="005E531A">
        <w:rPr>
          <w:sz w:val="28"/>
          <w:szCs w:val="28"/>
        </w:rPr>
        <w:t>речи;</w:t>
      </w:r>
      <w:r w:rsidRPr="005E531A">
        <w:rPr>
          <w:spacing w:val="1"/>
          <w:sz w:val="28"/>
          <w:szCs w:val="28"/>
        </w:rPr>
        <w:t xml:space="preserve"> </w:t>
      </w:r>
      <w:r w:rsidRPr="005E531A">
        <w:rPr>
          <w:sz w:val="28"/>
          <w:szCs w:val="28"/>
        </w:rPr>
        <w:t>находить основные изобразительно-выразительные средства, характерные</w:t>
      </w:r>
      <w:r w:rsidRPr="005E531A">
        <w:rPr>
          <w:spacing w:val="1"/>
          <w:sz w:val="28"/>
          <w:szCs w:val="28"/>
        </w:rPr>
        <w:t xml:space="preserve"> </w:t>
      </w:r>
      <w:r w:rsidRPr="005E531A">
        <w:rPr>
          <w:sz w:val="28"/>
          <w:szCs w:val="28"/>
        </w:rPr>
        <w:t>для</w:t>
      </w:r>
      <w:r w:rsidRPr="005E531A">
        <w:rPr>
          <w:spacing w:val="-1"/>
          <w:sz w:val="28"/>
          <w:szCs w:val="28"/>
        </w:rPr>
        <w:t xml:space="preserve"> </w:t>
      </w:r>
      <w:r w:rsidRPr="005E531A">
        <w:rPr>
          <w:sz w:val="28"/>
          <w:szCs w:val="28"/>
        </w:rPr>
        <w:t>творческой манеры</w:t>
      </w:r>
      <w:r w:rsidRPr="005E531A">
        <w:rPr>
          <w:spacing w:val="-3"/>
          <w:sz w:val="28"/>
          <w:szCs w:val="28"/>
        </w:rPr>
        <w:t xml:space="preserve"> </w:t>
      </w:r>
      <w:r w:rsidRPr="005E531A">
        <w:rPr>
          <w:sz w:val="28"/>
          <w:szCs w:val="28"/>
        </w:rPr>
        <w:t>и стиля писателя;</w:t>
      </w:r>
    </w:p>
    <w:p w:rsidR="00652C30" w:rsidRPr="005E531A" w:rsidRDefault="00652C30" w:rsidP="001E5752">
      <w:pPr>
        <w:pStyle w:val="a7"/>
        <w:widowControl w:val="0"/>
        <w:numPr>
          <w:ilvl w:val="0"/>
          <w:numId w:val="11"/>
        </w:numPr>
        <w:tabs>
          <w:tab w:val="left" w:pos="992"/>
        </w:tabs>
        <w:suppressAutoHyphens w:val="0"/>
        <w:autoSpaceDE w:val="0"/>
        <w:autoSpaceDN w:val="0"/>
        <w:spacing w:before="67"/>
        <w:ind w:right="117" w:firstLine="708"/>
        <w:contextualSpacing w:val="0"/>
        <w:jc w:val="both"/>
        <w:rPr>
          <w:sz w:val="28"/>
          <w:szCs w:val="28"/>
        </w:rPr>
      </w:pPr>
      <w:r w:rsidRPr="005E531A">
        <w:rPr>
          <w:sz w:val="28"/>
          <w:szCs w:val="28"/>
        </w:rPr>
        <w:t>понимать сущность и смысловые функции теоретико-литературных</w:t>
      </w:r>
      <w:r w:rsidRPr="005E531A">
        <w:rPr>
          <w:spacing w:val="-67"/>
          <w:sz w:val="28"/>
          <w:szCs w:val="28"/>
        </w:rPr>
        <w:t xml:space="preserve"> </w:t>
      </w:r>
      <w:r w:rsidRPr="005E531A">
        <w:rPr>
          <w:sz w:val="28"/>
          <w:szCs w:val="28"/>
        </w:rPr>
        <w:t>понятий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самостоятельно</w:t>
      </w:r>
      <w:r w:rsidRPr="005E531A">
        <w:rPr>
          <w:spacing w:val="1"/>
          <w:sz w:val="28"/>
          <w:szCs w:val="28"/>
        </w:rPr>
        <w:t xml:space="preserve"> </w:t>
      </w:r>
      <w:r w:rsidRPr="005E531A">
        <w:rPr>
          <w:sz w:val="28"/>
          <w:szCs w:val="28"/>
        </w:rPr>
        <w:t>использовать</w:t>
      </w:r>
      <w:r w:rsidRPr="005E531A">
        <w:rPr>
          <w:spacing w:val="1"/>
          <w:sz w:val="28"/>
          <w:szCs w:val="28"/>
        </w:rPr>
        <w:t xml:space="preserve"> </w:t>
      </w:r>
      <w:r w:rsidRPr="005E531A">
        <w:rPr>
          <w:sz w:val="28"/>
          <w:szCs w:val="28"/>
        </w:rPr>
        <w:t>их</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процессе</w:t>
      </w:r>
      <w:r w:rsidRPr="005E531A">
        <w:rPr>
          <w:spacing w:val="1"/>
          <w:sz w:val="28"/>
          <w:szCs w:val="28"/>
        </w:rPr>
        <w:t xml:space="preserve"> </w:t>
      </w:r>
      <w:r w:rsidRPr="005E531A">
        <w:rPr>
          <w:sz w:val="28"/>
          <w:szCs w:val="28"/>
        </w:rPr>
        <w:t>анализа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интерпретации</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художественная</w:t>
      </w:r>
      <w:r w:rsidRPr="005E531A">
        <w:rPr>
          <w:spacing w:val="1"/>
          <w:sz w:val="28"/>
          <w:szCs w:val="28"/>
        </w:rPr>
        <w:t xml:space="preserve"> </w:t>
      </w:r>
      <w:r w:rsidRPr="005E531A">
        <w:rPr>
          <w:sz w:val="28"/>
          <w:szCs w:val="28"/>
        </w:rPr>
        <w:t>литература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устное</w:t>
      </w:r>
      <w:r w:rsidRPr="005E531A">
        <w:rPr>
          <w:spacing w:val="1"/>
          <w:sz w:val="28"/>
          <w:szCs w:val="28"/>
        </w:rPr>
        <w:t xml:space="preserve"> </w:t>
      </w:r>
      <w:r w:rsidRPr="005E531A">
        <w:rPr>
          <w:sz w:val="28"/>
          <w:szCs w:val="28"/>
        </w:rPr>
        <w:t>народное</w:t>
      </w:r>
      <w:r w:rsidRPr="005E531A">
        <w:rPr>
          <w:spacing w:val="1"/>
          <w:sz w:val="28"/>
          <w:szCs w:val="28"/>
        </w:rPr>
        <w:t xml:space="preserve"> </w:t>
      </w:r>
      <w:r w:rsidRPr="005E531A">
        <w:rPr>
          <w:sz w:val="28"/>
          <w:szCs w:val="28"/>
        </w:rPr>
        <w:t>творчество;</w:t>
      </w:r>
      <w:r w:rsidRPr="005E531A">
        <w:rPr>
          <w:spacing w:val="1"/>
          <w:sz w:val="28"/>
          <w:szCs w:val="28"/>
        </w:rPr>
        <w:t xml:space="preserve"> </w:t>
      </w:r>
      <w:r w:rsidRPr="005E531A">
        <w:rPr>
          <w:sz w:val="28"/>
          <w:szCs w:val="28"/>
        </w:rPr>
        <w:t>проза</w:t>
      </w:r>
      <w:r w:rsidRPr="005E531A">
        <w:rPr>
          <w:spacing w:val="1"/>
          <w:sz w:val="28"/>
          <w:szCs w:val="28"/>
        </w:rPr>
        <w:t xml:space="preserve"> </w:t>
      </w:r>
      <w:r w:rsidRPr="005E531A">
        <w:rPr>
          <w:sz w:val="28"/>
          <w:szCs w:val="28"/>
        </w:rPr>
        <w:t>и поэзия;</w:t>
      </w:r>
      <w:r w:rsidRPr="005E531A">
        <w:rPr>
          <w:spacing w:val="1"/>
          <w:sz w:val="28"/>
          <w:szCs w:val="28"/>
        </w:rPr>
        <w:t xml:space="preserve"> </w:t>
      </w:r>
      <w:r w:rsidRPr="005E531A">
        <w:rPr>
          <w:sz w:val="28"/>
          <w:szCs w:val="28"/>
        </w:rPr>
        <w:t>художественный</w:t>
      </w:r>
      <w:r w:rsidRPr="005E531A">
        <w:rPr>
          <w:spacing w:val="1"/>
          <w:sz w:val="28"/>
          <w:szCs w:val="28"/>
        </w:rPr>
        <w:t xml:space="preserve"> </w:t>
      </w:r>
      <w:r w:rsidRPr="005E531A">
        <w:rPr>
          <w:sz w:val="28"/>
          <w:szCs w:val="28"/>
        </w:rPr>
        <w:t>образ,</w:t>
      </w:r>
      <w:r w:rsidRPr="005E531A">
        <w:rPr>
          <w:spacing w:val="1"/>
          <w:sz w:val="28"/>
          <w:szCs w:val="28"/>
        </w:rPr>
        <w:t xml:space="preserve"> </w:t>
      </w:r>
      <w:r w:rsidRPr="005E531A">
        <w:rPr>
          <w:sz w:val="28"/>
          <w:szCs w:val="28"/>
        </w:rPr>
        <w:t>факт,</w:t>
      </w:r>
      <w:r w:rsidRPr="005E531A">
        <w:rPr>
          <w:spacing w:val="1"/>
          <w:sz w:val="28"/>
          <w:szCs w:val="28"/>
        </w:rPr>
        <w:t xml:space="preserve"> </w:t>
      </w:r>
      <w:r w:rsidRPr="005E531A">
        <w:rPr>
          <w:sz w:val="28"/>
          <w:szCs w:val="28"/>
        </w:rPr>
        <w:t>вымысел;</w:t>
      </w:r>
      <w:r w:rsidRPr="005E531A">
        <w:rPr>
          <w:spacing w:val="1"/>
          <w:sz w:val="28"/>
          <w:szCs w:val="28"/>
        </w:rPr>
        <w:t xml:space="preserve"> </w:t>
      </w:r>
      <w:r w:rsidRPr="005E531A">
        <w:rPr>
          <w:sz w:val="28"/>
          <w:szCs w:val="28"/>
        </w:rPr>
        <w:t>роды</w:t>
      </w:r>
      <w:r w:rsidRPr="005E531A">
        <w:rPr>
          <w:spacing w:val="1"/>
          <w:sz w:val="28"/>
          <w:szCs w:val="28"/>
        </w:rPr>
        <w:t xml:space="preserve"> </w:t>
      </w:r>
      <w:r w:rsidRPr="005E531A">
        <w:rPr>
          <w:sz w:val="28"/>
          <w:szCs w:val="28"/>
        </w:rPr>
        <w:t>(лирика,</w:t>
      </w:r>
      <w:r w:rsidRPr="005E531A">
        <w:rPr>
          <w:spacing w:val="1"/>
          <w:sz w:val="28"/>
          <w:szCs w:val="28"/>
        </w:rPr>
        <w:t xml:space="preserve"> </w:t>
      </w:r>
      <w:r w:rsidRPr="005E531A">
        <w:rPr>
          <w:sz w:val="28"/>
          <w:szCs w:val="28"/>
        </w:rPr>
        <w:t>эпос,</w:t>
      </w:r>
      <w:r w:rsidRPr="005E531A">
        <w:rPr>
          <w:spacing w:val="1"/>
          <w:sz w:val="28"/>
          <w:szCs w:val="28"/>
        </w:rPr>
        <w:t xml:space="preserve"> </w:t>
      </w:r>
      <w:r w:rsidRPr="005E531A">
        <w:rPr>
          <w:sz w:val="28"/>
          <w:szCs w:val="28"/>
        </w:rPr>
        <w:t>драма),</w:t>
      </w:r>
      <w:r w:rsidRPr="005E531A">
        <w:rPr>
          <w:spacing w:val="1"/>
          <w:sz w:val="28"/>
          <w:szCs w:val="28"/>
        </w:rPr>
        <w:t xml:space="preserve"> </w:t>
      </w:r>
      <w:r w:rsidRPr="005E531A">
        <w:rPr>
          <w:sz w:val="28"/>
          <w:szCs w:val="28"/>
        </w:rPr>
        <w:t>жанры</w:t>
      </w:r>
      <w:r w:rsidRPr="005E531A">
        <w:rPr>
          <w:spacing w:val="1"/>
          <w:sz w:val="28"/>
          <w:szCs w:val="28"/>
        </w:rPr>
        <w:t xml:space="preserve"> </w:t>
      </w:r>
      <w:r w:rsidRPr="005E531A">
        <w:rPr>
          <w:sz w:val="28"/>
          <w:szCs w:val="28"/>
        </w:rPr>
        <w:t>(рассказ,</w:t>
      </w:r>
      <w:r w:rsidRPr="005E531A">
        <w:rPr>
          <w:spacing w:val="1"/>
          <w:sz w:val="28"/>
          <w:szCs w:val="28"/>
        </w:rPr>
        <w:t xml:space="preserve"> </w:t>
      </w:r>
      <w:r w:rsidRPr="005E531A">
        <w:rPr>
          <w:sz w:val="28"/>
          <w:szCs w:val="28"/>
        </w:rPr>
        <w:t>повесть,</w:t>
      </w:r>
      <w:r w:rsidRPr="005E531A">
        <w:rPr>
          <w:spacing w:val="1"/>
          <w:sz w:val="28"/>
          <w:szCs w:val="28"/>
        </w:rPr>
        <w:t xml:space="preserve"> </w:t>
      </w:r>
      <w:r w:rsidRPr="005E531A">
        <w:rPr>
          <w:sz w:val="28"/>
          <w:szCs w:val="28"/>
        </w:rPr>
        <w:t>роман,</w:t>
      </w:r>
      <w:r w:rsidRPr="005E531A">
        <w:rPr>
          <w:spacing w:val="1"/>
          <w:sz w:val="28"/>
          <w:szCs w:val="28"/>
        </w:rPr>
        <w:t xml:space="preserve"> </w:t>
      </w:r>
      <w:r w:rsidRPr="005E531A">
        <w:rPr>
          <w:sz w:val="28"/>
          <w:szCs w:val="28"/>
        </w:rPr>
        <w:t>баллада, поэма, песня, сонет, лиро</w:t>
      </w:r>
      <w:r w:rsidRPr="005E531A">
        <w:rPr>
          <w:sz w:val="28"/>
          <w:szCs w:val="28"/>
        </w:rPr>
        <w:softHyphen/>
        <w:t>эпические (поэма, баллада)); тема, идея,</w:t>
      </w:r>
      <w:r w:rsidRPr="005E531A">
        <w:rPr>
          <w:spacing w:val="-67"/>
          <w:sz w:val="28"/>
          <w:szCs w:val="28"/>
        </w:rPr>
        <w:t xml:space="preserve"> </w:t>
      </w:r>
      <w:r w:rsidRPr="005E531A">
        <w:rPr>
          <w:sz w:val="28"/>
          <w:szCs w:val="28"/>
        </w:rPr>
        <w:t>проблематика;</w:t>
      </w:r>
      <w:r w:rsidRPr="005E531A">
        <w:rPr>
          <w:spacing w:val="1"/>
          <w:sz w:val="28"/>
          <w:szCs w:val="28"/>
        </w:rPr>
        <w:t xml:space="preserve"> </w:t>
      </w:r>
      <w:r w:rsidRPr="005E531A">
        <w:rPr>
          <w:sz w:val="28"/>
          <w:szCs w:val="28"/>
        </w:rPr>
        <w:t>сюжет,</w:t>
      </w:r>
      <w:r w:rsidRPr="005E531A">
        <w:rPr>
          <w:spacing w:val="1"/>
          <w:sz w:val="28"/>
          <w:szCs w:val="28"/>
        </w:rPr>
        <w:t xml:space="preserve"> </w:t>
      </w:r>
      <w:r w:rsidRPr="005E531A">
        <w:rPr>
          <w:sz w:val="28"/>
          <w:szCs w:val="28"/>
        </w:rPr>
        <w:t>композиция,</w:t>
      </w:r>
      <w:r w:rsidRPr="005E531A">
        <w:rPr>
          <w:spacing w:val="1"/>
          <w:sz w:val="28"/>
          <w:szCs w:val="28"/>
        </w:rPr>
        <w:t xml:space="preserve"> </w:t>
      </w:r>
      <w:r w:rsidRPr="005E531A">
        <w:rPr>
          <w:sz w:val="28"/>
          <w:szCs w:val="28"/>
        </w:rPr>
        <w:t>эпиграф;</w:t>
      </w:r>
      <w:r w:rsidRPr="005E531A">
        <w:rPr>
          <w:spacing w:val="1"/>
          <w:sz w:val="28"/>
          <w:szCs w:val="28"/>
        </w:rPr>
        <w:t xml:space="preserve"> </w:t>
      </w:r>
      <w:r w:rsidRPr="005E531A">
        <w:rPr>
          <w:sz w:val="28"/>
          <w:szCs w:val="28"/>
        </w:rPr>
        <w:t>стадии</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действия:</w:t>
      </w:r>
      <w:r w:rsidRPr="005E531A">
        <w:rPr>
          <w:spacing w:val="-67"/>
          <w:sz w:val="28"/>
          <w:szCs w:val="28"/>
        </w:rPr>
        <w:t xml:space="preserve"> </w:t>
      </w:r>
      <w:r w:rsidRPr="005E531A">
        <w:rPr>
          <w:sz w:val="28"/>
          <w:szCs w:val="28"/>
        </w:rPr>
        <w:t>экспозиция, завязка, развитие действия, кульминация, развязка; конфликт;</w:t>
      </w:r>
      <w:r w:rsidRPr="005E531A">
        <w:rPr>
          <w:spacing w:val="1"/>
          <w:sz w:val="28"/>
          <w:szCs w:val="28"/>
        </w:rPr>
        <w:t xml:space="preserve"> </w:t>
      </w:r>
      <w:r w:rsidRPr="005E531A">
        <w:rPr>
          <w:sz w:val="28"/>
          <w:szCs w:val="28"/>
        </w:rPr>
        <w:t>система образов; автор, повествователь, рассказчик, литературный герой</w:t>
      </w:r>
      <w:r w:rsidRPr="005E531A">
        <w:rPr>
          <w:spacing w:val="1"/>
          <w:sz w:val="28"/>
          <w:szCs w:val="28"/>
        </w:rPr>
        <w:t xml:space="preserve"> </w:t>
      </w:r>
      <w:r w:rsidRPr="005E531A">
        <w:rPr>
          <w:sz w:val="28"/>
          <w:szCs w:val="28"/>
        </w:rPr>
        <w:t>(персонаж), лирический герой; портрет, пейзаж, интерьер; юмор, ирония,</w:t>
      </w:r>
      <w:r w:rsidRPr="005E531A">
        <w:rPr>
          <w:spacing w:val="1"/>
          <w:sz w:val="28"/>
          <w:szCs w:val="28"/>
        </w:rPr>
        <w:t xml:space="preserve"> </w:t>
      </w:r>
      <w:r w:rsidRPr="005E531A">
        <w:rPr>
          <w:sz w:val="28"/>
          <w:szCs w:val="28"/>
        </w:rPr>
        <w:t>сатира, сарказм; эпитет, метафора, сравнение; олицетворение, гипербола;</w:t>
      </w:r>
      <w:r w:rsidRPr="005E531A">
        <w:rPr>
          <w:spacing w:val="1"/>
          <w:sz w:val="28"/>
          <w:szCs w:val="28"/>
        </w:rPr>
        <w:t xml:space="preserve"> </w:t>
      </w:r>
      <w:r w:rsidRPr="005E531A">
        <w:rPr>
          <w:sz w:val="28"/>
          <w:szCs w:val="28"/>
        </w:rPr>
        <w:t>стихотворный</w:t>
      </w:r>
      <w:r w:rsidRPr="005E531A">
        <w:rPr>
          <w:spacing w:val="-2"/>
          <w:sz w:val="28"/>
          <w:szCs w:val="28"/>
        </w:rPr>
        <w:t xml:space="preserve"> </w:t>
      </w:r>
      <w:r w:rsidRPr="005E531A">
        <w:rPr>
          <w:sz w:val="28"/>
          <w:szCs w:val="28"/>
        </w:rPr>
        <w:t>метр</w:t>
      </w:r>
      <w:r w:rsidRPr="005E531A">
        <w:rPr>
          <w:spacing w:val="-5"/>
          <w:sz w:val="28"/>
          <w:szCs w:val="28"/>
        </w:rPr>
        <w:t xml:space="preserve"> </w:t>
      </w:r>
      <w:r w:rsidRPr="005E531A">
        <w:rPr>
          <w:sz w:val="28"/>
          <w:szCs w:val="28"/>
        </w:rPr>
        <w:t>(хорей,</w:t>
      </w:r>
      <w:r w:rsidRPr="005E531A">
        <w:rPr>
          <w:spacing w:val="-2"/>
          <w:sz w:val="28"/>
          <w:szCs w:val="28"/>
        </w:rPr>
        <w:t xml:space="preserve"> </w:t>
      </w:r>
      <w:r w:rsidRPr="005E531A">
        <w:rPr>
          <w:sz w:val="28"/>
          <w:szCs w:val="28"/>
        </w:rPr>
        <w:t>ямб,</w:t>
      </w:r>
      <w:r w:rsidRPr="005E531A">
        <w:rPr>
          <w:spacing w:val="-3"/>
          <w:sz w:val="28"/>
          <w:szCs w:val="28"/>
        </w:rPr>
        <w:t xml:space="preserve"> </w:t>
      </w:r>
      <w:r w:rsidRPr="005E531A">
        <w:rPr>
          <w:sz w:val="28"/>
          <w:szCs w:val="28"/>
        </w:rPr>
        <w:t>дактиль),</w:t>
      </w:r>
      <w:r w:rsidRPr="005E531A">
        <w:rPr>
          <w:spacing w:val="-2"/>
          <w:sz w:val="28"/>
          <w:szCs w:val="28"/>
        </w:rPr>
        <w:t xml:space="preserve"> </w:t>
      </w:r>
      <w:r w:rsidRPr="005E531A">
        <w:rPr>
          <w:sz w:val="28"/>
          <w:szCs w:val="28"/>
        </w:rPr>
        <w:t>ритм,</w:t>
      </w:r>
      <w:r w:rsidRPr="005E531A">
        <w:rPr>
          <w:spacing w:val="-3"/>
          <w:sz w:val="28"/>
          <w:szCs w:val="28"/>
        </w:rPr>
        <w:t xml:space="preserve"> </w:t>
      </w:r>
      <w:r w:rsidRPr="005E531A">
        <w:rPr>
          <w:sz w:val="28"/>
          <w:szCs w:val="28"/>
        </w:rPr>
        <w:t>рифма,</w:t>
      </w:r>
      <w:r w:rsidRPr="005E531A">
        <w:rPr>
          <w:spacing w:val="-3"/>
          <w:sz w:val="28"/>
          <w:szCs w:val="28"/>
        </w:rPr>
        <w:t xml:space="preserve"> </w:t>
      </w:r>
      <w:r w:rsidRPr="005E531A">
        <w:rPr>
          <w:sz w:val="28"/>
          <w:szCs w:val="28"/>
        </w:rPr>
        <w:t>строфа; афоризм;</w:t>
      </w:r>
    </w:p>
    <w:p w:rsidR="00652C30" w:rsidRPr="005E531A" w:rsidRDefault="00652C30" w:rsidP="001E5752">
      <w:pPr>
        <w:pStyle w:val="a7"/>
        <w:widowControl w:val="0"/>
        <w:numPr>
          <w:ilvl w:val="0"/>
          <w:numId w:val="11"/>
        </w:numPr>
        <w:tabs>
          <w:tab w:val="left" w:pos="980"/>
        </w:tabs>
        <w:suppressAutoHyphens w:val="0"/>
        <w:autoSpaceDE w:val="0"/>
        <w:autoSpaceDN w:val="0"/>
        <w:spacing w:before="1"/>
        <w:ind w:right="121" w:firstLine="708"/>
        <w:contextualSpacing w:val="0"/>
        <w:jc w:val="both"/>
        <w:rPr>
          <w:sz w:val="28"/>
          <w:szCs w:val="28"/>
        </w:rPr>
      </w:pPr>
      <w:r w:rsidRPr="005E531A">
        <w:rPr>
          <w:sz w:val="28"/>
          <w:szCs w:val="28"/>
        </w:rPr>
        <w:t>учиться</w:t>
      </w:r>
      <w:r w:rsidRPr="005E531A">
        <w:rPr>
          <w:spacing w:val="-9"/>
          <w:sz w:val="28"/>
          <w:szCs w:val="28"/>
        </w:rPr>
        <w:t xml:space="preserve"> </w:t>
      </w:r>
      <w:r w:rsidRPr="005E531A">
        <w:rPr>
          <w:sz w:val="28"/>
          <w:szCs w:val="28"/>
        </w:rPr>
        <w:t>рассматривать</w:t>
      </w:r>
      <w:r w:rsidRPr="005E531A">
        <w:rPr>
          <w:spacing w:val="-10"/>
          <w:sz w:val="28"/>
          <w:szCs w:val="28"/>
        </w:rPr>
        <w:t xml:space="preserve"> </w:t>
      </w:r>
      <w:r w:rsidRPr="005E531A">
        <w:rPr>
          <w:sz w:val="28"/>
          <w:szCs w:val="28"/>
        </w:rPr>
        <w:t>отдельные</w:t>
      </w:r>
      <w:r w:rsidRPr="005E531A">
        <w:rPr>
          <w:spacing w:val="-9"/>
          <w:sz w:val="28"/>
          <w:szCs w:val="28"/>
        </w:rPr>
        <w:t xml:space="preserve"> </w:t>
      </w:r>
      <w:r w:rsidRPr="005E531A">
        <w:rPr>
          <w:sz w:val="28"/>
          <w:szCs w:val="28"/>
        </w:rPr>
        <w:t>изученные</w:t>
      </w:r>
      <w:r w:rsidRPr="005E531A">
        <w:rPr>
          <w:spacing w:val="-11"/>
          <w:sz w:val="28"/>
          <w:szCs w:val="28"/>
        </w:rPr>
        <w:t xml:space="preserve"> </w:t>
      </w:r>
      <w:r w:rsidRPr="005E531A">
        <w:rPr>
          <w:sz w:val="28"/>
          <w:szCs w:val="28"/>
        </w:rPr>
        <w:t>произведения</w:t>
      </w:r>
      <w:r w:rsidRPr="005E531A">
        <w:rPr>
          <w:spacing w:val="-11"/>
          <w:sz w:val="28"/>
          <w:szCs w:val="28"/>
        </w:rPr>
        <w:t xml:space="preserve"> </w:t>
      </w:r>
      <w:r w:rsidRPr="005E531A">
        <w:rPr>
          <w:sz w:val="28"/>
          <w:szCs w:val="28"/>
        </w:rPr>
        <w:t>в</w:t>
      </w:r>
      <w:r w:rsidRPr="005E531A">
        <w:rPr>
          <w:spacing w:val="-10"/>
          <w:sz w:val="28"/>
          <w:szCs w:val="28"/>
        </w:rPr>
        <w:t xml:space="preserve"> </w:t>
      </w:r>
      <w:r w:rsidRPr="005E531A">
        <w:rPr>
          <w:sz w:val="28"/>
          <w:szCs w:val="28"/>
        </w:rPr>
        <w:t>рамках</w:t>
      </w:r>
      <w:r w:rsidRPr="005E531A">
        <w:rPr>
          <w:spacing w:val="-67"/>
          <w:sz w:val="28"/>
          <w:szCs w:val="28"/>
        </w:rPr>
        <w:t xml:space="preserve"> </w:t>
      </w:r>
      <w:r w:rsidRPr="005E531A">
        <w:rPr>
          <w:sz w:val="28"/>
          <w:szCs w:val="28"/>
        </w:rPr>
        <w:t>историко-литературного</w:t>
      </w:r>
      <w:r w:rsidRPr="005E531A">
        <w:rPr>
          <w:spacing w:val="1"/>
          <w:sz w:val="28"/>
          <w:szCs w:val="28"/>
        </w:rPr>
        <w:t xml:space="preserve"> </w:t>
      </w:r>
      <w:r w:rsidRPr="005E531A">
        <w:rPr>
          <w:sz w:val="28"/>
          <w:szCs w:val="28"/>
        </w:rPr>
        <w:t>процесса</w:t>
      </w:r>
      <w:r w:rsidRPr="005E531A">
        <w:rPr>
          <w:spacing w:val="1"/>
          <w:sz w:val="28"/>
          <w:szCs w:val="28"/>
        </w:rPr>
        <w:t xml:space="preserve"> </w:t>
      </w:r>
      <w:r w:rsidRPr="005E531A">
        <w:rPr>
          <w:sz w:val="28"/>
          <w:szCs w:val="28"/>
        </w:rPr>
        <w:t>(определять</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учитывать</w:t>
      </w:r>
      <w:r w:rsidRPr="005E531A">
        <w:rPr>
          <w:spacing w:val="1"/>
          <w:sz w:val="28"/>
          <w:szCs w:val="28"/>
        </w:rPr>
        <w:t xml:space="preserve"> </w:t>
      </w:r>
      <w:r w:rsidRPr="005E531A">
        <w:rPr>
          <w:sz w:val="28"/>
          <w:szCs w:val="28"/>
        </w:rPr>
        <w:t>при</w:t>
      </w:r>
      <w:r w:rsidRPr="005E531A">
        <w:rPr>
          <w:spacing w:val="1"/>
          <w:sz w:val="28"/>
          <w:szCs w:val="28"/>
        </w:rPr>
        <w:t xml:space="preserve"> </w:t>
      </w:r>
      <w:r w:rsidRPr="005E531A">
        <w:rPr>
          <w:sz w:val="28"/>
          <w:szCs w:val="28"/>
        </w:rPr>
        <w:t>анализе</w:t>
      </w:r>
      <w:r w:rsidRPr="005E531A">
        <w:rPr>
          <w:spacing w:val="-67"/>
          <w:sz w:val="28"/>
          <w:szCs w:val="28"/>
        </w:rPr>
        <w:t xml:space="preserve"> </w:t>
      </w:r>
      <w:r w:rsidRPr="005E531A">
        <w:rPr>
          <w:sz w:val="28"/>
          <w:szCs w:val="28"/>
        </w:rPr>
        <w:t>принадлежность произведения к историческому времени, определённому</w:t>
      </w:r>
      <w:r w:rsidRPr="005E531A">
        <w:rPr>
          <w:spacing w:val="1"/>
          <w:sz w:val="28"/>
          <w:szCs w:val="28"/>
        </w:rPr>
        <w:t xml:space="preserve"> </w:t>
      </w:r>
      <w:r w:rsidRPr="005E531A">
        <w:rPr>
          <w:sz w:val="28"/>
          <w:szCs w:val="28"/>
        </w:rPr>
        <w:t>литературному</w:t>
      </w:r>
      <w:r w:rsidRPr="005E531A">
        <w:rPr>
          <w:spacing w:val="-5"/>
          <w:sz w:val="28"/>
          <w:szCs w:val="28"/>
        </w:rPr>
        <w:t xml:space="preserve"> </w:t>
      </w:r>
      <w:r w:rsidRPr="005E531A">
        <w:rPr>
          <w:sz w:val="28"/>
          <w:szCs w:val="28"/>
        </w:rPr>
        <w:t>направлению);</w:t>
      </w:r>
    </w:p>
    <w:p w:rsidR="00652C30" w:rsidRPr="005E531A" w:rsidRDefault="00652C30" w:rsidP="001E5752">
      <w:pPr>
        <w:pStyle w:val="a7"/>
        <w:widowControl w:val="0"/>
        <w:numPr>
          <w:ilvl w:val="0"/>
          <w:numId w:val="11"/>
        </w:numPr>
        <w:tabs>
          <w:tab w:val="left" w:pos="1078"/>
        </w:tabs>
        <w:suppressAutoHyphens w:val="0"/>
        <w:autoSpaceDE w:val="0"/>
        <w:autoSpaceDN w:val="0"/>
        <w:spacing w:before="1"/>
        <w:ind w:right="120" w:firstLine="708"/>
        <w:contextualSpacing w:val="0"/>
        <w:jc w:val="both"/>
        <w:rPr>
          <w:sz w:val="28"/>
          <w:szCs w:val="28"/>
        </w:rPr>
      </w:pPr>
      <w:r w:rsidRPr="005E531A">
        <w:rPr>
          <w:sz w:val="28"/>
          <w:szCs w:val="28"/>
        </w:rPr>
        <w:t>выделять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произведениях</w:t>
      </w:r>
      <w:r w:rsidRPr="005E531A">
        <w:rPr>
          <w:spacing w:val="1"/>
          <w:sz w:val="28"/>
          <w:szCs w:val="28"/>
        </w:rPr>
        <w:t xml:space="preserve"> </w:t>
      </w:r>
      <w:r w:rsidRPr="005E531A">
        <w:rPr>
          <w:sz w:val="28"/>
          <w:szCs w:val="28"/>
        </w:rPr>
        <w:t>элементы</w:t>
      </w:r>
      <w:r w:rsidRPr="005E531A">
        <w:rPr>
          <w:spacing w:val="1"/>
          <w:sz w:val="28"/>
          <w:szCs w:val="28"/>
        </w:rPr>
        <w:t xml:space="preserve"> </w:t>
      </w:r>
      <w:r w:rsidRPr="005E531A">
        <w:rPr>
          <w:sz w:val="28"/>
          <w:szCs w:val="28"/>
        </w:rPr>
        <w:t>художественной</w:t>
      </w:r>
      <w:r w:rsidRPr="005E531A">
        <w:rPr>
          <w:spacing w:val="1"/>
          <w:sz w:val="28"/>
          <w:szCs w:val="28"/>
        </w:rPr>
        <w:t xml:space="preserve"> </w:t>
      </w:r>
      <w:r w:rsidRPr="005E531A">
        <w:rPr>
          <w:sz w:val="28"/>
          <w:szCs w:val="28"/>
        </w:rPr>
        <w:t>формы</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обнаруживать</w:t>
      </w:r>
      <w:r w:rsidRPr="005E531A">
        <w:rPr>
          <w:spacing w:val="1"/>
          <w:sz w:val="28"/>
          <w:szCs w:val="28"/>
        </w:rPr>
        <w:t xml:space="preserve"> </w:t>
      </w:r>
      <w:r w:rsidRPr="005E531A">
        <w:rPr>
          <w:sz w:val="28"/>
          <w:szCs w:val="28"/>
        </w:rPr>
        <w:t>связи</w:t>
      </w:r>
      <w:r w:rsidRPr="005E531A">
        <w:rPr>
          <w:spacing w:val="1"/>
          <w:sz w:val="28"/>
          <w:szCs w:val="28"/>
        </w:rPr>
        <w:t xml:space="preserve"> </w:t>
      </w:r>
      <w:r w:rsidRPr="005E531A">
        <w:rPr>
          <w:sz w:val="28"/>
          <w:szCs w:val="28"/>
        </w:rPr>
        <w:t>между</w:t>
      </w:r>
      <w:r w:rsidRPr="005E531A">
        <w:rPr>
          <w:spacing w:val="1"/>
          <w:sz w:val="28"/>
          <w:szCs w:val="28"/>
        </w:rPr>
        <w:t xml:space="preserve"> </w:t>
      </w:r>
      <w:r w:rsidRPr="005E531A">
        <w:rPr>
          <w:sz w:val="28"/>
          <w:szCs w:val="28"/>
        </w:rPr>
        <w:t>ними;</w:t>
      </w:r>
      <w:r w:rsidRPr="005E531A">
        <w:rPr>
          <w:spacing w:val="1"/>
          <w:sz w:val="28"/>
          <w:szCs w:val="28"/>
        </w:rPr>
        <w:t xml:space="preserve"> </w:t>
      </w:r>
      <w:r w:rsidRPr="005E531A">
        <w:rPr>
          <w:sz w:val="28"/>
          <w:szCs w:val="28"/>
        </w:rPr>
        <w:t>определять</w:t>
      </w:r>
      <w:r w:rsidRPr="005E531A">
        <w:rPr>
          <w:spacing w:val="1"/>
          <w:sz w:val="28"/>
          <w:szCs w:val="28"/>
        </w:rPr>
        <w:t xml:space="preserve"> </w:t>
      </w:r>
      <w:r w:rsidRPr="005E531A">
        <w:rPr>
          <w:sz w:val="28"/>
          <w:szCs w:val="28"/>
        </w:rPr>
        <w:t>родо-жанровую</w:t>
      </w:r>
      <w:r w:rsidRPr="005E531A">
        <w:rPr>
          <w:spacing w:val="1"/>
          <w:sz w:val="28"/>
          <w:szCs w:val="28"/>
        </w:rPr>
        <w:t xml:space="preserve"> </w:t>
      </w:r>
      <w:r w:rsidRPr="005E531A">
        <w:rPr>
          <w:sz w:val="28"/>
          <w:szCs w:val="28"/>
        </w:rPr>
        <w:t>специфику</w:t>
      </w:r>
      <w:r w:rsidRPr="005E531A">
        <w:rPr>
          <w:spacing w:val="1"/>
          <w:sz w:val="28"/>
          <w:szCs w:val="28"/>
        </w:rPr>
        <w:t xml:space="preserve"> </w:t>
      </w:r>
      <w:r w:rsidRPr="005E531A">
        <w:rPr>
          <w:sz w:val="28"/>
          <w:szCs w:val="28"/>
        </w:rPr>
        <w:t>изученного</w:t>
      </w:r>
      <w:r w:rsidRPr="005E531A">
        <w:rPr>
          <w:spacing w:val="1"/>
          <w:sz w:val="28"/>
          <w:szCs w:val="28"/>
        </w:rPr>
        <w:t xml:space="preserve"> </w:t>
      </w:r>
      <w:r w:rsidRPr="005E531A">
        <w:rPr>
          <w:sz w:val="28"/>
          <w:szCs w:val="28"/>
        </w:rPr>
        <w:t>художественного</w:t>
      </w:r>
      <w:r w:rsidRPr="005E531A">
        <w:rPr>
          <w:spacing w:val="1"/>
          <w:sz w:val="28"/>
          <w:szCs w:val="28"/>
        </w:rPr>
        <w:t xml:space="preserve"> </w:t>
      </w:r>
      <w:r w:rsidRPr="005E531A">
        <w:rPr>
          <w:sz w:val="28"/>
          <w:szCs w:val="28"/>
        </w:rPr>
        <w:t>произведения;</w:t>
      </w:r>
    </w:p>
    <w:p w:rsidR="00652C30" w:rsidRPr="005E531A" w:rsidRDefault="00652C30" w:rsidP="001E5752">
      <w:pPr>
        <w:pStyle w:val="a7"/>
        <w:widowControl w:val="0"/>
        <w:numPr>
          <w:ilvl w:val="0"/>
          <w:numId w:val="11"/>
        </w:numPr>
        <w:tabs>
          <w:tab w:val="left" w:pos="1002"/>
        </w:tabs>
        <w:suppressAutoHyphens w:val="0"/>
        <w:autoSpaceDE w:val="0"/>
        <w:autoSpaceDN w:val="0"/>
        <w:spacing w:before="1"/>
        <w:ind w:right="121" w:firstLine="708"/>
        <w:contextualSpacing w:val="0"/>
        <w:jc w:val="both"/>
        <w:rPr>
          <w:sz w:val="28"/>
          <w:szCs w:val="28"/>
        </w:rPr>
      </w:pPr>
      <w:r w:rsidRPr="005E531A">
        <w:rPr>
          <w:sz w:val="28"/>
          <w:szCs w:val="28"/>
        </w:rPr>
        <w:lastRenderedPageBreak/>
        <w:t>сопоставлять по плану, схеме произведения, их фрагменты, образы</w:t>
      </w:r>
      <w:r w:rsidRPr="005E531A">
        <w:rPr>
          <w:spacing w:val="1"/>
          <w:sz w:val="28"/>
          <w:szCs w:val="28"/>
        </w:rPr>
        <w:t xml:space="preserve"> </w:t>
      </w:r>
      <w:r w:rsidRPr="005E531A">
        <w:rPr>
          <w:sz w:val="28"/>
          <w:szCs w:val="28"/>
        </w:rPr>
        <w:t>персонажей, литературные явления и факты, сюжеты разных литературных</w:t>
      </w:r>
      <w:r w:rsidRPr="005E531A">
        <w:rPr>
          <w:spacing w:val="-67"/>
          <w:sz w:val="28"/>
          <w:szCs w:val="28"/>
        </w:rPr>
        <w:t xml:space="preserve"> </w:t>
      </w:r>
      <w:r w:rsidRPr="005E531A">
        <w:rPr>
          <w:sz w:val="28"/>
          <w:szCs w:val="28"/>
        </w:rPr>
        <w:t>произведений,</w:t>
      </w:r>
      <w:r w:rsidRPr="005E531A">
        <w:rPr>
          <w:spacing w:val="-2"/>
          <w:sz w:val="28"/>
          <w:szCs w:val="28"/>
        </w:rPr>
        <w:t xml:space="preserve"> </w:t>
      </w:r>
      <w:r w:rsidRPr="005E531A">
        <w:rPr>
          <w:sz w:val="28"/>
          <w:szCs w:val="28"/>
        </w:rPr>
        <w:t>темы,</w:t>
      </w:r>
      <w:r w:rsidRPr="005E531A">
        <w:rPr>
          <w:spacing w:val="-1"/>
          <w:sz w:val="28"/>
          <w:szCs w:val="28"/>
        </w:rPr>
        <w:t xml:space="preserve"> </w:t>
      </w:r>
      <w:r w:rsidRPr="005E531A">
        <w:rPr>
          <w:sz w:val="28"/>
          <w:szCs w:val="28"/>
        </w:rPr>
        <w:t>проблемы,</w:t>
      </w:r>
      <w:r w:rsidRPr="005E531A">
        <w:rPr>
          <w:spacing w:val="-2"/>
          <w:sz w:val="28"/>
          <w:szCs w:val="28"/>
        </w:rPr>
        <w:t xml:space="preserve"> </w:t>
      </w:r>
      <w:r w:rsidRPr="005E531A">
        <w:rPr>
          <w:sz w:val="28"/>
          <w:szCs w:val="28"/>
        </w:rPr>
        <w:t>жанры,</w:t>
      </w:r>
      <w:r w:rsidRPr="005E531A">
        <w:rPr>
          <w:spacing w:val="-4"/>
          <w:sz w:val="28"/>
          <w:szCs w:val="28"/>
        </w:rPr>
        <w:t xml:space="preserve"> </w:t>
      </w:r>
      <w:r w:rsidRPr="005E531A">
        <w:rPr>
          <w:sz w:val="28"/>
          <w:szCs w:val="28"/>
        </w:rPr>
        <w:t>эпизоды</w:t>
      </w:r>
      <w:r w:rsidRPr="005E531A">
        <w:rPr>
          <w:spacing w:val="-1"/>
          <w:sz w:val="28"/>
          <w:szCs w:val="28"/>
        </w:rPr>
        <w:t xml:space="preserve"> </w:t>
      </w:r>
      <w:r w:rsidRPr="005E531A">
        <w:rPr>
          <w:sz w:val="28"/>
          <w:szCs w:val="28"/>
        </w:rPr>
        <w:t>текста;</w:t>
      </w:r>
    </w:p>
    <w:p w:rsidR="00652C30" w:rsidRPr="005E531A" w:rsidRDefault="00652C30" w:rsidP="001E5752">
      <w:pPr>
        <w:pStyle w:val="a7"/>
        <w:widowControl w:val="0"/>
        <w:numPr>
          <w:ilvl w:val="0"/>
          <w:numId w:val="11"/>
        </w:numPr>
        <w:tabs>
          <w:tab w:val="left" w:pos="1251"/>
        </w:tabs>
        <w:suppressAutoHyphens w:val="0"/>
        <w:autoSpaceDE w:val="0"/>
        <w:autoSpaceDN w:val="0"/>
        <w:ind w:right="125" w:firstLine="708"/>
        <w:contextualSpacing w:val="0"/>
        <w:jc w:val="both"/>
        <w:rPr>
          <w:sz w:val="28"/>
          <w:szCs w:val="28"/>
        </w:rPr>
      </w:pPr>
      <w:r w:rsidRPr="005E531A">
        <w:rPr>
          <w:sz w:val="28"/>
          <w:szCs w:val="28"/>
        </w:rPr>
        <w:t>сопоставлять</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плану,</w:t>
      </w:r>
      <w:r w:rsidRPr="005E531A">
        <w:rPr>
          <w:spacing w:val="1"/>
          <w:sz w:val="28"/>
          <w:szCs w:val="28"/>
        </w:rPr>
        <w:t xml:space="preserve"> </w:t>
      </w:r>
      <w:r w:rsidRPr="005E531A">
        <w:rPr>
          <w:sz w:val="28"/>
          <w:szCs w:val="28"/>
        </w:rPr>
        <w:t>схеме</w:t>
      </w:r>
      <w:r w:rsidRPr="005E531A">
        <w:rPr>
          <w:spacing w:val="1"/>
          <w:sz w:val="28"/>
          <w:szCs w:val="28"/>
        </w:rPr>
        <w:t xml:space="preserve"> </w:t>
      </w:r>
      <w:r w:rsidRPr="005E531A">
        <w:rPr>
          <w:sz w:val="28"/>
          <w:szCs w:val="28"/>
        </w:rPr>
        <w:t>изученные</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художественной</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произведениями</w:t>
      </w:r>
      <w:r w:rsidRPr="005E531A">
        <w:rPr>
          <w:spacing w:val="1"/>
          <w:sz w:val="28"/>
          <w:szCs w:val="28"/>
        </w:rPr>
        <w:t xml:space="preserve"> </w:t>
      </w:r>
      <w:r w:rsidRPr="005E531A">
        <w:rPr>
          <w:sz w:val="28"/>
          <w:szCs w:val="28"/>
        </w:rPr>
        <w:t>других</w:t>
      </w:r>
      <w:r w:rsidRPr="005E531A">
        <w:rPr>
          <w:spacing w:val="1"/>
          <w:sz w:val="28"/>
          <w:szCs w:val="28"/>
        </w:rPr>
        <w:t xml:space="preserve"> </w:t>
      </w:r>
      <w:r w:rsidRPr="005E531A">
        <w:rPr>
          <w:sz w:val="28"/>
          <w:szCs w:val="28"/>
        </w:rPr>
        <w:t>видов</w:t>
      </w:r>
      <w:r w:rsidRPr="005E531A">
        <w:rPr>
          <w:spacing w:val="1"/>
          <w:sz w:val="28"/>
          <w:szCs w:val="28"/>
        </w:rPr>
        <w:t xml:space="preserve"> </w:t>
      </w:r>
      <w:r w:rsidRPr="005E531A">
        <w:rPr>
          <w:sz w:val="28"/>
          <w:szCs w:val="28"/>
        </w:rPr>
        <w:t>искусства</w:t>
      </w:r>
      <w:r w:rsidRPr="005E531A">
        <w:rPr>
          <w:spacing w:val="1"/>
          <w:sz w:val="28"/>
          <w:szCs w:val="28"/>
        </w:rPr>
        <w:t xml:space="preserve"> </w:t>
      </w:r>
      <w:r w:rsidRPr="005E531A">
        <w:rPr>
          <w:sz w:val="28"/>
          <w:szCs w:val="28"/>
        </w:rPr>
        <w:t>(изобразительное</w:t>
      </w:r>
      <w:r w:rsidRPr="005E531A">
        <w:rPr>
          <w:spacing w:val="-4"/>
          <w:sz w:val="28"/>
          <w:szCs w:val="28"/>
        </w:rPr>
        <w:t xml:space="preserve"> </w:t>
      </w:r>
      <w:r w:rsidRPr="005E531A">
        <w:rPr>
          <w:sz w:val="28"/>
          <w:szCs w:val="28"/>
        </w:rPr>
        <w:t>искусство,</w:t>
      </w:r>
      <w:r w:rsidRPr="005E531A">
        <w:rPr>
          <w:spacing w:val="-1"/>
          <w:sz w:val="28"/>
          <w:szCs w:val="28"/>
        </w:rPr>
        <w:t xml:space="preserve"> </w:t>
      </w:r>
      <w:r w:rsidRPr="005E531A">
        <w:rPr>
          <w:sz w:val="28"/>
          <w:szCs w:val="28"/>
        </w:rPr>
        <w:t>музыка,</w:t>
      </w:r>
      <w:r w:rsidRPr="005E531A">
        <w:rPr>
          <w:spacing w:val="-1"/>
          <w:sz w:val="28"/>
          <w:szCs w:val="28"/>
        </w:rPr>
        <w:t xml:space="preserve"> </w:t>
      </w:r>
      <w:r w:rsidRPr="005E531A">
        <w:rPr>
          <w:sz w:val="28"/>
          <w:szCs w:val="28"/>
        </w:rPr>
        <w:t>театр,</w:t>
      </w:r>
      <w:r w:rsidRPr="005E531A">
        <w:rPr>
          <w:spacing w:val="-1"/>
          <w:sz w:val="28"/>
          <w:szCs w:val="28"/>
        </w:rPr>
        <w:t xml:space="preserve"> </w:t>
      </w:r>
      <w:r w:rsidRPr="005E531A">
        <w:rPr>
          <w:sz w:val="28"/>
          <w:szCs w:val="28"/>
        </w:rPr>
        <w:t>кино,</w:t>
      </w:r>
      <w:r w:rsidRPr="005E531A">
        <w:rPr>
          <w:spacing w:val="-2"/>
          <w:sz w:val="28"/>
          <w:szCs w:val="28"/>
        </w:rPr>
        <w:t xml:space="preserve"> </w:t>
      </w:r>
      <w:r w:rsidRPr="005E531A">
        <w:rPr>
          <w:sz w:val="28"/>
          <w:szCs w:val="28"/>
        </w:rPr>
        <w:t>фотоискусство);</w:t>
      </w:r>
    </w:p>
    <w:p w:rsidR="00652C30" w:rsidRPr="005E531A" w:rsidRDefault="00652C30" w:rsidP="001E5752">
      <w:pPr>
        <w:pStyle w:val="a7"/>
        <w:widowControl w:val="0"/>
        <w:numPr>
          <w:ilvl w:val="1"/>
          <w:numId w:val="7"/>
        </w:numPr>
        <w:tabs>
          <w:tab w:val="left" w:pos="1058"/>
        </w:tabs>
        <w:suppressAutoHyphens w:val="0"/>
        <w:autoSpaceDE w:val="0"/>
        <w:autoSpaceDN w:val="0"/>
        <w:spacing w:before="1"/>
        <w:ind w:right="122" w:firstLine="708"/>
        <w:contextualSpacing w:val="0"/>
        <w:jc w:val="both"/>
        <w:rPr>
          <w:sz w:val="28"/>
          <w:szCs w:val="28"/>
        </w:rPr>
      </w:pPr>
      <w:r w:rsidRPr="005E531A">
        <w:rPr>
          <w:sz w:val="28"/>
          <w:szCs w:val="28"/>
        </w:rPr>
        <w:t>выразительно</w:t>
      </w:r>
      <w:r w:rsidRPr="005E531A">
        <w:rPr>
          <w:spacing w:val="71"/>
          <w:sz w:val="28"/>
          <w:szCs w:val="28"/>
        </w:rPr>
        <w:t xml:space="preserve"> </w:t>
      </w:r>
      <w:r w:rsidRPr="005E531A">
        <w:rPr>
          <w:sz w:val="28"/>
          <w:szCs w:val="28"/>
        </w:rPr>
        <w:t>читать</w:t>
      </w:r>
      <w:r w:rsidRPr="005E531A">
        <w:rPr>
          <w:spacing w:val="71"/>
          <w:sz w:val="28"/>
          <w:szCs w:val="28"/>
        </w:rPr>
        <w:t xml:space="preserve"> </w:t>
      </w:r>
      <w:r w:rsidRPr="005E531A">
        <w:rPr>
          <w:sz w:val="28"/>
          <w:szCs w:val="28"/>
        </w:rPr>
        <w:t>стихи</w:t>
      </w:r>
      <w:r w:rsidRPr="005E531A">
        <w:rPr>
          <w:spacing w:val="71"/>
          <w:sz w:val="28"/>
          <w:szCs w:val="28"/>
        </w:rPr>
        <w:t xml:space="preserve"> </w:t>
      </w:r>
      <w:r w:rsidRPr="005E531A">
        <w:rPr>
          <w:sz w:val="28"/>
          <w:szCs w:val="28"/>
        </w:rPr>
        <w:t>и</w:t>
      </w:r>
      <w:r w:rsidRPr="005E531A">
        <w:rPr>
          <w:spacing w:val="71"/>
          <w:sz w:val="28"/>
          <w:szCs w:val="28"/>
        </w:rPr>
        <w:t xml:space="preserve"> </w:t>
      </w:r>
      <w:r w:rsidRPr="005E531A">
        <w:rPr>
          <w:sz w:val="28"/>
          <w:szCs w:val="28"/>
        </w:rPr>
        <w:t>прозу,   в   том   числе   наизусть</w:t>
      </w:r>
      <w:r w:rsidRPr="005E531A">
        <w:rPr>
          <w:spacing w:val="1"/>
          <w:sz w:val="28"/>
          <w:szCs w:val="28"/>
        </w:rPr>
        <w:t xml:space="preserve"> </w:t>
      </w:r>
      <w:r w:rsidRPr="005E531A">
        <w:rPr>
          <w:sz w:val="28"/>
          <w:szCs w:val="28"/>
        </w:rPr>
        <w:t>(не менее 8–9 поэтических произведений, не выученных ранее), передавая</w:t>
      </w:r>
      <w:r w:rsidRPr="005E531A">
        <w:rPr>
          <w:spacing w:val="1"/>
          <w:sz w:val="28"/>
          <w:szCs w:val="28"/>
        </w:rPr>
        <w:t xml:space="preserve"> </w:t>
      </w:r>
      <w:r w:rsidRPr="005E531A">
        <w:rPr>
          <w:sz w:val="28"/>
          <w:szCs w:val="28"/>
        </w:rPr>
        <w:t>личное отношение к произведению (с учётом актуального уровня развития</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3"/>
          <w:sz w:val="28"/>
          <w:szCs w:val="28"/>
        </w:rPr>
        <w:t xml:space="preserve"> </w:t>
      </w:r>
      <w:r w:rsidRPr="005E531A">
        <w:rPr>
          <w:sz w:val="28"/>
          <w:szCs w:val="28"/>
        </w:rPr>
        <w:t>ЗПР);</w:t>
      </w:r>
    </w:p>
    <w:p w:rsidR="00652C30" w:rsidRPr="005E531A" w:rsidRDefault="00652C30" w:rsidP="001E5752">
      <w:pPr>
        <w:pStyle w:val="a7"/>
        <w:widowControl w:val="0"/>
        <w:numPr>
          <w:ilvl w:val="1"/>
          <w:numId w:val="7"/>
        </w:numPr>
        <w:tabs>
          <w:tab w:val="left" w:pos="1058"/>
        </w:tabs>
        <w:suppressAutoHyphens w:val="0"/>
        <w:autoSpaceDE w:val="0"/>
        <w:autoSpaceDN w:val="0"/>
        <w:ind w:right="123" w:firstLine="708"/>
        <w:contextualSpacing w:val="0"/>
        <w:jc w:val="both"/>
        <w:rPr>
          <w:sz w:val="28"/>
          <w:szCs w:val="28"/>
        </w:rPr>
      </w:pPr>
      <w:r w:rsidRPr="005E531A">
        <w:rPr>
          <w:sz w:val="28"/>
          <w:szCs w:val="28"/>
        </w:rPr>
        <w:t> пересказывать</w:t>
      </w:r>
      <w:r w:rsidRPr="005E531A">
        <w:rPr>
          <w:spacing w:val="-14"/>
          <w:sz w:val="28"/>
          <w:szCs w:val="28"/>
        </w:rPr>
        <w:t xml:space="preserve"> </w:t>
      </w:r>
      <w:r w:rsidRPr="005E531A">
        <w:rPr>
          <w:sz w:val="28"/>
          <w:szCs w:val="28"/>
        </w:rPr>
        <w:t>изученное</w:t>
      </w:r>
      <w:r w:rsidRPr="005E531A">
        <w:rPr>
          <w:spacing w:val="-13"/>
          <w:sz w:val="28"/>
          <w:szCs w:val="28"/>
        </w:rPr>
        <w:t xml:space="preserve"> </w:t>
      </w:r>
      <w:r w:rsidRPr="005E531A">
        <w:rPr>
          <w:sz w:val="28"/>
          <w:szCs w:val="28"/>
        </w:rPr>
        <w:t>произведение,</w:t>
      </w:r>
      <w:r w:rsidRPr="005E531A">
        <w:rPr>
          <w:spacing w:val="-12"/>
          <w:sz w:val="28"/>
          <w:szCs w:val="28"/>
        </w:rPr>
        <w:t xml:space="preserve"> </w:t>
      </w:r>
      <w:r w:rsidRPr="005E531A">
        <w:rPr>
          <w:sz w:val="28"/>
          <w:szCs w:val="28"/>
        </w:rPr>
        <w:t>используя</w:t>
      </w:r>
      <w:r w:rsidRPr="005E531A">
        <w:rPr>
          <w:spacing w:val="-12"/>
          <w:sz w:val="28"/>
          <w:szCs w:val="28"/>
        </w:rPr>
        <w:t xml:space="preserve"> </w:t>
      </w:r>
      <w:r w:rsidRPr="005E531A">
        <w:rPr>
          <w:sz w:val="28"/>
          <w:szCs w:val="28"/>
        </w:rPr>
        <w:t>различные</w:t>
      </w:r>
      <w:r w:rsidRPr="005E531A">
        <w:rPr>
          <w:spacing w:val="-12"/>
          <w:sz w:val="28"/>
          <w:szCs w:val="28"/>
        </w:rPr>
        <w:t xml:space="preserve"> </w:t>
      </w:r>
      <w:r w:rsidRPr="005E531A">
        <w:rPr>
          <w:sz w:val="28"/>
          <w:szCs w:val="28"/>
        </w:rPr>
        <w:t>виды</w:t>
      </w:r>
      <w:r w:rsidRPr="005E531A">
        <w:rPr>
          <w:spacing w:val="-68"/>
          <w:sz w:val="28"/>
          <w:szCs w:val="28"/>
        </w:rPr>
        <w:t xml:space="preserve"> </w:t>
      </w:r>
      <w:r w:rsidRPr="005E531A">
        <w:rPr>
          <w:sz w:val="28"/>
          <w:szCs w:val="28"/>
        </w:rPr>
        <w:t>пересказов,</w:t>
      </w:r>
      <w:r w:rsidRPr="005E531A">
        <w:rPr>
          <w:spacing w:val="-8"/>
          <w:sz w:val="28"/>
          <w:szCs w:val="28"/>
        </w:rPr>
        <w:t xml:space="preserve"> </w:t>
      </w:r>
      <w:r w:rsidRPr="005E531A">
        <w:rPr>
          <w:sz w:val="28"/>
          <w:szCs w:val="28"/>
        </w:rPr>
        <w:t>отвечать</w:t>
      </w:r>
      <w:r w:rsidRPr="005E531A">
        <w:rPr>
          <w:spacing w:val="-7"/>
          <w:sz w:val="28"/>
          <w:szCs w:val="28"/>
        </w:rPr>
        <w:t xml:space="preserve"> </w:t>
      </w:r>
      <w:r w:rsidRPr="005E531A">
        <w:rPr>
          <w:sz w:val="28"/>
          <w:szCs w:val="28"/>
        </w:rPr>
        <w:t>на</w:t>
      </w:r>
      <w:r w:rsidRPr="005E531A">
        <w:rPr>
          <w:spacing w:val="-6"/>
          <w:sz w:val="28"/>
          <w:szCs w:val="28"/>
        </w:rPr>
        <w:t xml:space="preserve"> </w:t>
      </w:r>
      <w:r w:rsidRPr="005E531A">
        <w:rPr>
          <w:sz w:val="28"/>
          <w:szCs w:val="28"/>
        </w:rPr>
        <w:t>вопросы</w:t>
      </w:r>
      <w:r w:rsidRPr="005E531A">
        <w:rPr>
          <w:spacing w:val="-8"/>
          <w:sz w:val="28"/>
          <w:szCs w:val="28"/>
        </w:rPr>
        <w:t xml:space="preserve"> </w:t>
      </w:r>
      <w:r w:rsidRPr="005E531A">
        <w:rPr>
          <w:sz w:val="28"/>
          <w:szCs w:val="28"/>
        </w:rPr>
        <w:t>и</w:t>
      </w:r>
      <w:r w:rsidRPr="005E531A">
        <w:rPr>
          <w:spacing w:val="-6"/>
          <w:sz w:val="28"/>
          <w:szCs w:val="28"/>
        </w:rPr>
        <w:t xml:space="preserve"> </w:t>
      </w:r>
      <w:r w:rsidRPr="005E531A">
        <w:rPr>
          <w:sz w:val="28"/>
          <w:szCs w:val="28"/>
        </w:rPr>
        <w:t>самостоятельно</w:t>
      </w:r>
      <w:r w:rsidRPr="005E531A">
        <w:rPr>
          <w:spacing w:val="-8"/>
          <w:sz w:val="28"/>
          <w:szCs w:val="28"/>
        </w:rPr>
        <w:t xml:space="preserve"> </w:t>
      </w:r>
      <w:r w:rsidRPr="005E531A">
        <w:rPr>
          <w:sz w:val="28"/>
          <w:szCs w:val="28"/>
        </w:rPr>
        <w:t>формулировать</w:t>
      </w:r>
      <w:r w:rsidRPr="005E531A">
        <w:rPr>
          <w:spacing w:val="-8"/>
          <w:sz w:val="28"/>
          <w:szCs w:val="28"/>
        </w:rPr>
        <w:t xml:space="preserve"> </w:t>
      </w:r>
      <w:r w:rsidRPr="005E531A">
        <w:rPr>
          <w:sz w:val="28"/>
          <w:szCs w:val="28"/>
        </w:rPr>
        <w:t>вопросы</w:t>
      </w:r>
      <w:r w:rsidRPr="005E531A">
        <w:rPr>
          <w:spacing w:val="-68"/>
          <w:sz w:val="28"/>
          <w:szCs w:val="28"/>
        </w:rPr>
        <w:t xml:space="preserve"> </w:t>
      </w:r>
      <w:r w:rsidRPr="005E531A">
        <w:rPr>
          <w:sz w:val="28"/>
          <w:szCs w:val="28"/>
        </w:rPr>
        <w:t>к</w:t>
      </w:r>
      <w:r w:rsidRPr="005E531A">
        <w:rPr>
          <w:spacing w:val="-1"/>
          <w:sz w:val="28"/>
          <w:szCs w:val="28"/>
        </w:rPr>
        <w:t xml:space="preserve"> </w:t>
      </w:r>
      <w:r w:rsidRPr="005E531A">
        <w:rPr>
          <w:sz w:val="28"/>
          <w:szCs w:val="28"/>
        </w:rPr>
        <w:t>тексту;</w:t>
      </w:r>
    </w:p>
    <w:p w:rsidR="00652C30" w:rsidRPr="005E531A" w:rsidRDefault="00652C30" w:rsidP="001E5752">
      <w:pPr>
        <w:pStyle w:val="a7"/>
        <w:widowControl w:val="0"/>
        <w:numPr>
          <w:ilvl w:val="1"/>
          <w:numId w:val="7"/>
        </w:numPr>
        <w:tabs>
          <w:tab w:val="left" w:pos="1058"/>
        </w:tabs>
        <w:suppressAutoHyphens w:val="0"/>
        <w:autoSpaceDE w:val="0"/>
        <w:autoSpaceDN w:val="0"/>
        <w:ind w:right="115" w:firstLine="708"/>
        <w:contextualSpacing w:val="0"/>
        <w:jc w:val="both"/>
        <w:rPr>
          <w:sz w:val="28"/>
          <w:szCs w:val="28"/>
        </w:rPr>
      </w:pPr>
      <w:r w:rsidRPr="005E531A">
        <w:rPr>
          <w:sz w:val="28"/>
          <w:szCs w:val="28"/>
        </w:rPr>
        <w:t> 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беседе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диалоге</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прочитанном</w:t>
      </w:r>
      <w:r w:rsidRPr="005E531A">
        <w:rPr>
          <w:spacing w:val="1"/>
          <w:sz w:val="28"/>
          <w:szCs w:val="28"/>
        </w:rPr>
        <w:t xml:space="preserve"> </w:t>
      </w:r>
      <w:r w:rsidRPr="005E531A">
        <w:rPr>
          <w:sz w:val="28"/>
          <w:szCs w:val="28"/>
        </w:rPr>
        <w:t>произведении,</w:t>
      </w:r>
      <w:r w:rsidRPr="005E531A">
        <w:rPr>
          <w:spacing w:val="1"/>
          <w:sz w:val="28"/>
          <w:szCs w:val="28"/>
        </w:rPr>
        <w:t xml:space="preserve"> </w:t>
      </w:r>
      <w:r w:rsidRPr="005E531A">
        <w:rPr>
          <w:sz w:val="28"/>
          <w:szCs w:val="28"/>
        </w:rPr>
        <w:t>соотносить собственную позицию с позициями участников диалога, давать</w:t>
      </w:r>
      <w:r w:rsidRPr="005E531A">
        <w:rPr>
          <w:spacing w:val="-67"/>
          <w:sz w:val="28"/>
          <w:szCs w:val="28"/>
        </w:rPr>
        <w:t xml:space="preserve"> </w:t>
      </w:r>
      <w:r w:rsidRPr="005E531A">
        <w:rPr>
          <w:sz w:val="28"/>
          <w:szCs w:val="28"/>
        </w:rPr>
        <w:t>аргументированную оценку</w:t>
      </w:r>
      <w:r w:rsidRPr="005E531A">
        <w:rPr>
          <w:spacing w:val="-4"/>
          <w:sz w:val="28"/>
          <w:szCs w:val="28"/>
        </w:rPr>
        <w:t xml:space="preserve"> </w:t>
      </w:r>
      <w:r w:rsidRPr="005E531A">
        <w:rPr>
          <w:sz w:val="28"/>
          <w:szCs w:val="28"/>
        </w:rPr>
        <w:t>прочитанному;</w:t>
      </w:r>
    </w:p>
    <w:p w:rsidR="00652C30" w:rsidRDefault="00652C30" w:rsidP="001E5752">
      <w:pPr>
        <w:pStyle w:val="a7"/>
        <w:widowControl w:val="0"/>
        <w:numPr>
          <w:ilvl w:val="1"/>
          <w:numId w:val="7"/>
        </w:numPr>
        <w:tabs>
          <w:tab w:val="left" w:pos="1058"/>
        </w:tabs>
        <w:suppressAutoHyphens w:val="0"/>
        <w:autoSpaceDE w:val="0"/>
        <w:autoSpaceDN w:val="0"/>
        <w:ind w:right="117"/>
        <w:jc w:val="both"/>
        <w:rPr>
          <w:sz w:val="28"/>
          <w:szCs w:val="28"/>
        </w:rPr>
      </w:pPr>
      <w:r w:rsidRPr="005E531A">
        <w:rPr>
          <w:sz w:val="28"/>
          <w:szCs w:val="28"/>
        </w:rPr>
        <w:t> создавать</w:t>
      </w:r>
      <w:r w:rsidRPr="005E531A">
        <w:rPr>
          <w:spacing w:val="1"/>
          <w:sz w:val="28"/>
          <w:szCs w:val="28"/>
        </w:rPr>
        <w:t xml:space="preserve"> </w:t>
      </w:r>
      <w:r w:rsidRPr="005E531A">
        <w:rPr>
          <w:sz w:val="28"/>
          <w:szCs w:val="28"/>
        </w:rPr>
        <w:t>устные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письменные</w:t>
      </w:r>
      <w:r w:rsidRPr="005E531A">
        <w:rPr>
          <w:spacing w:val="1"/>
          <w:sz w:val="28"/>
          <w:szCs w:val="28"/>
        </w:rPr>
        <w:t xml:space="preserve"> </w:t>
      </w:r>
      <w:r w:rsidRPr="005E531A">
        <w:rPr>
          <w:sz w:val="28"/>
          <w:szCs w:val="28"/>
        </w:rPr>
        <w:t>высказывания</w:t>
      </w:r>
      <w:r w:rsidRPr="005E531A">
        <w:rPr>
          <w:spacing w:val="1"/>
          <w:sz w:val="28"/>
          <w:szCs w:val="28"/>
        </w:rPr>
        <w:t xml:space="preserve"> </w:t>
      </w:r>
      <w:r w:rsidRPr="005E531A">
        <w:rPr>
          <w:sz w:val="28"/>
          <w:szCs w:val="28"/>
        </w:rPr>
        <w:t>разных</w:t>
      </w:r>
      <w:r w:rsidRPr="005E531A">
        <w:rPr>
          <w:spacing w:val="1"/>
          <w:sz w:val="28"/>
          <w:szCs w:val="28"/>
        </w:rPr>
        <w:t xml:space="preserve"> </w:t>
      </w:r>
      <w:r w:rsidRPr="005E531A">
        <w:rPr>
          <w:sz w:val="28"/>
          <w:szCs w:val="28"/>
        </w:rPr>
        <w:t>жанров</w:t>
      </w:r>
      <w:r w:rsidRPr="005E531A">
        <w:rPr>
          <w:spacing w:val="1"/>
          <w:sz w:val="28"/>
          <w:szCs w:val="28"/>
        </w:rPr>
        <w:t xml:space="preserve"> </w:t>
      </w:r>
      <w:r w:rsidRPr="005E531A">
        <w:rPr>
          <w:sz w:val="28"/>
          <w:szCs w:val="28"/>
        </w:rPr>
        <w:t>(объёмом не менее 150 слов), писать сочинение-рассуждение по заданной</w:t>
      </w:r>
      <w:r w:rsidRPr="005E531A">
        <w:rPr>
          <w:spacing w:val="1"/>
          <w:sz w:val="28"/>
          <w:szCs w:val="28"/>
        </w:rPr>
        <w:t xml:space="preserve"> </w:t>
      </w:r>
      <w:r w:rsidRPr="005E531A">
        <w:rPr>
          <w:sz w:val="28"/>
          <w:szCs w:val="28"/>
        </w:rPr>
        <w:t xml:space="preserve">теме с опорой на прочитанные произведения; </w:t>
      </w:r>
      <w:r w:rsidRPr="005E531A">
        <w:rPr>
          <w:i/>
          <w:sz w:val="28"/>
          <w:szCs w:val="28"/>
        </w:rPr>
        <w:t>с направляющей помощью</w:t>
      </w:r>
      <w:r w:rsidRPr="005E531A">
        <w:rPr>
          <w:i/>
          <w:spacing w:val="1"/>
          <w:sz w:val="28"/>
          <w:szCs w:val="28"/>
        </w:rPr>
        <w:t xml:space="preserve"> </w:t>
      </w:r>
      <w:r w:rsidRPr="005E531A">
        <w:rPr>
          <w:i/>
          <w:sz w:val="28"/>
          <w:szCs w:val="28"/>
        </w:rPr>
        <w:t>педагога исправлять и редактировать собственные письменные тексты</w:t>
      </w:r>
      <w:r w:rsidRPr="005E531A">
        <w:rPr>
          <w:sz w:val="28"/>
          <w:szCs w:val="28"/>
        </w:rPr>
        <w:t>;</w:t>
      </w:r>
      <w:r w:rsidRPr="005E531A">
        <w:rPr>
          <w:spacing w:val="1"/>
          <w:sz w:val="28"/>
          <w:szCs w:val="28"/>
        </w:rPr>
        <w:t xml:space="preserve"> </w:t>
      </w:r>
      <w:r w:rsidRPr="005E531A">
        <w:rPr>
          <w:sz w:val="28"/>
          <w:szCs w:val="28"/>
        </w:rPr>
        <w:t>собирать с направляющей помощью педагога, материал и обрабатывать</w:t>
      </w:r>
      <w:r w:rsidRPr="005E531A">
        <w:rPr>
          <w:spacing w:val="1"/>
          <w:sz w:val="28"/>
          <w:szCs w:val="28"/>
        </w:rPr>
        <w:t xml:space="preserve"> </w:t>
      </w:r>
      <w:r w:rsidRPr="005E531A">
        <w:rPr>
          <w:sz w:val="28"/>
          <w:szCs w:val="28"/>
        </w:rPr>
        <w:t>информацию,</w:t>
      </w:r>
      <w:r w:rsidRPr="005E531A">
        <w:rPr>
          <w:spacing w:val="1"/>
          <w:sz w:val="28"/>
          <w:szCs w:val="28"/>
        </w:rPr>
        <w:t xml:space="preserve"> </w:t>
      </w:r>
      <w:r w:rsidRPr="005E531A">
        <w:rPr>
          <w:sz w:val="28"/>
          <w:szCs w:val="28"/>
        </w:rPr>
        <w:t>необходимую</w:t>
      </w:r>
      <w:r w:rsidRPr="005E531A">
        <w:rPr>
          <w:spacing w:val="1"/>
          <w:sz w:val="28"/>
          <w:szCs w:val="28"/>
        </w:rPr>
        <w:t xml:space="preserve"> </w:t>
      </w:r>
      <w:r w:rsidRPr="005E531A">
        <w:rPr>
          <w:sz w:val="28"/>
          <w:szCs w:val="28"/>
        </w:rPr>
        <w:t>для</w:t>
      </w:r>
      <w:r w:rsidRPr="005E531A">
        <w:rPr>
          <w:spacing w:val="1"/>
          <w:sz w:val="28"/>
          <w:szCs w:val="28"/>
        </w:rPr>
        <w:t xml:space="preserve"> </w:t>
      </w:r>
      <w:r w:rsidRPr="005E531A">
        <w:rPr>
          <w:sz w:val="28"/>
          <w:szCs w:val="28"/>
        </w:rPr>
        <w:t>составления</w:t>
      </w:r>
      <w:r w:rsidRPr="005E531A">
        <w:rPr>
          <w:spacing w:val="1"/>
          <w:sz w:val="28"/>
          <w:szCs w:val="28"/>
        </w:rPr>
        <w:t xml:space="preserve"> </w:t>
      </w:r>
      <w:r w:rsidRPr="005E531A">
        <w:rPr>
          <w:sz w:val="28"/>
          <w:szCs w:val="28"/>
        </w:rPr>
        <w:t>плана,</w:t>
      </w:r>
      <w:r w:rsidRPr="005E531A">
        <w:rPr>
          <w:spacing w:val="1"/>
          <w:sz w:val="28"/>
          <w:szCs w:val="28"/>
        </w:rPr>
        <w:t xml:space="preserve"> </w:t>
      </w:r>
      <w:r w:rsidRPr="005E531A">
        <w:rPr>
          <w:sz w:val="28"/>
          <w:szCs w:val="28"/>
        </w:rPr>
        <w:t>таблицы,</w:t>
      </w:r>
      <w:r w:rsidRPr="005E531A">
        <w:rPr>
          <w:spacing w:val="1"/>
          <w:sz w:val="28"/>
          <w:szCs w:val="28"/>
        </w:rPr>
        <w:t xml:space="preserve"> </w:t>
      </w:r>
      <w:r w:rsidRPr="005E531A">
        <w:rPr>
          <w:sz w:val="28"/>
          <w:szCs w:val="28"/>
        </w:rPr>
        <w:t>схемы,</w:t>
      </w:r>
      <w:r w:rsidRPr="005E531A">
        <w:rPr>
          <w:spacing w:val="1"/>
          <w:sz w:val="28"/>
          <w:szCs w:val="28"/>
        </w:rPr>
        <w:t xml:space="preserve"> </w:t>
      </w:r>
      <w:r w:rsidRPr="005E531A">
        <w:rPr>
          <w:sz w:val="28"/>
          <w:szCs w:val="28"/>
        </w:rPr>
        <w:t>доклада,</w:t>
      </w:r>
      <w:r w:rsidRPr="005E531A">
        <w:rPr>
          <w:spacing w:val="1"/>
          <w:sz w:val="28"/>
          <w:szCs w:val="28"/>
        </w:rPr>
        <w:t xml:space="preserve"> </w:t>
      </w:r>
      <w:r w:rsidRPr="005E531A">
        <w:rPr>
          <w:sz w:val="28"/>
          <w:szCs w:val="28"/>
        </w:rPr>
        <w:t>конспекта,</w:t>
      </w:r>
      <w:r w:rsidRPr="005E531A">
        <w:rPr>
          <w:spacing w:val="1"/>
          <w:sz w:val="28"/>
          <w:szCs w:val="28"/>
        </w:rPr>
        <w:t xml:space="preserve"> </w:t>
      </w:r>
      <w:r w:rsidRPr="005E531A">
        <w:rPr>
          <w:sz w:val="28"/>
          <w:szCs w:val="28"/>
        </w:rPr>
        <w:t>эссе,</w:t>
      </w:r>
      <w:r w:rsidRPr="005E531A">
        <w:rPr>
          <w:spacing w:val="1"/>
          <w:sz w:val="28"/>
          <w:szCs w:val="28"/>
        </w:rPr>
        <w:t xml:space="preserve"> </w:t>
      </w:r>
      <w:r w:rsidRPr="005E531A">
        <w:rPr>
          <w:sz w:val="28"/>
          <w:szCs w:val="28"/>
        </w:rPr>
        <w:t>отзыва</w:t>
      </w:r>
      <w:r w:rsidRPr="005E531A">
        <w:rPr>
          <w:spacing w:val="1"/>
          <w:sz w:val="28"/>
          <w:szCs w:val="28"/>
        </w:rPr>
        <w:t xml:space="preserve"> </w:t>
      </w:r>
      <w:r w:rsidRPr="005E531A">
        <w:rPr>
          <w:sz w:val="28"/>
          <w:szCs w:val="28"/>
        </w:rPr>
        <w:t>на</w:t>
      </w:r>
      <w:r>
        <w:rPr>
          <w:sz w:val="28"/>
          <w:szCs w:val="28"/>
        </w:rPr>
        <w:t xml:space="preserve"> </w:t>
      </w:r>
      <w:r w:rsidRPr="005E531A">
        <w:rPr>
          <w:sz w:val="28"/>
          <w:szCs w:val="28"/>
        </w:rPr>
        <w:t>самостоятельно</w:t>
      </w:r>
      <w:r w:rsidRPr="005E531A">
        <w:rPr>
          <w:spacing w:val="1"/>
          <w:sz w:val="28"/>
          <w:szCs w:val="28"/>
        </w:rPr>
        <w:t xml:space="preserve"> </w:t>
      </w:r>
      <w:r w:rsidRPr="005E531A">
        <w:rPr>
          <w:sz w:val="28"/>
          <w:szCs w:val="28"/>
        </w:rPr>
        <w:t>выбранную</w:t>
      </w:r>
      <w:r w:rsidRPr="005E531A">
        <w:rPr>
          <w:spacing w:val="1"/>
          <w:sz w:val="28"/>
          <w:szCs w:val="28"/>
        </w:rPr>
        <w:t xml:space="preserve"> </w:t>
      </w:r>
      <w:r w:rsidRPr="005E531A">
        <w:rPr>
          <w:sz w:val="28"/>
          <w:szCs w:val="28"/>
        </w:rPr>
        <w:t>литературную</w:t>
      </w:r>
      <w:r w:rsidRPr="005E531A">
        <w:rPr>
          <w:spacing w:val="-2"/>
          <w:sz w:val="28"/>
          <w:szCs w:val="28"/>
        </w:rPr>
        <w:t xml:space="preserve"> </w:t>
      </w:r>
      <w:r w:rsidRPr="005E531A">
        <w:rPr>
          <w:sz w:val="28"/>
          <w:szCs w:val="28"/>
        </w:rPr>
        <w:t>тему, применяя</w:t>
      </w:r>
      <w:r w:rsidRPr="005E531A">
        <w:rPr>
          <w:spacing w:val="-4"/>
          <w:sz w:val="28"/>
          <w:szCs w:val="28"/>
        </w:rPr>
        <w:t xml:space="preserve"> </w:t>
      </w:r>
      <w:r w:rsidRPr="005E531A">
        <w:rPr>
          <w:sz w:val="28"/>
          <w:szCs w:val="28"/>
        </w:rPr>
        <w:t>различные</w:t>
      </w:r>
      <w:r w:rsidRPr="005E531A">
        <w:rPr>
          <w:spacing w:val="-1"/>
          <w:sz w:val="28"/>
          <w:szCs w:val="28"/>
        </w:rPr>
        <w:t xml:space="preserve"> </w:t>
      </w:r>
      <w:r w:rsidRPr="005E531A">
        <w:rPr>
          <w:sz w:val="28"/>
          <w:szCs w:val="28"/>
        </w:rPr>
        <w:t>виды</w:t>
      </w:r>
      <w:r w:rsidRPr="005E531A">
        <w:rPr>
          <w:spacing w:val="-1"/>
          <w:sz w:val="28"/>
          <w:szCs w:val="28"/>
        </w:rPr>
        <w:t xml:space="preserve"> </w:t>
      </w:r>
      <w:r w:rsidRPr="005E531A">
        <w:rPr>
          <w:sz w:val="28"/>
          <w:szCs w:val="28"/>
        </w:rPr>
        <w:t>цитирования;</w:t>
      </w:r>
    </w:p>
    <w:p w:rsidR="00652C30" w:rsidRDefault="00652C30" w:rsidP="001E5752">
      <w:pPr>
        <w:pStyle w:val="a7"/>
        <w:widowControl w:val="0"/>
        <w:numPr>
          <w:ilvl w:val="1"/>
          <w:numId w:val="7"/>
        </w:numPr>
        <w:tabs>
          <w:tab w:val="left" w:pos="1058"/>
        </w:tabs>
        <w:suppressAutoHyphens w:val="0"/>
        <w:autoSpaceDE w:val="0"/>
        <w:autoSpaceDN w:val="0"/>
        <w:ind w:right="117"/>
        <w:jc w:val="both"/>
        <w:rPr>
          <w:sz w:val="28"/>
          <w:szCs w:val="28"/>
        </w:rPr>
      </w:pPr>
      <w:r w:rsidRPr="00652C30">
        <w:rPr>
          <w:sz w:val="28"/>
          <w:szCs w:val="28"/>
        </w:rPr>
        <w:t>с направляющей помощью педагога интерпретировать и оценивать</w:t>
      </w:r>
      <w:r w:rsidRPr="00652C30">
        <w:rPr>
          <w:spacing w:val="-67"/>
          <w:sz w:val="28"/>
          <w:szCs w:val="28"/>
        </w:rPr>
        <w:t xml:space="preserve"> </w:t>
      </w:r>
      <w:r w:rsidRPr="00652C30">
        <w:rPr>
          <w:sz w:val="28"/>
          <w:szCs w:val="28"/>
        </w:rPr>
        <w:t>текстуально</w:t>
      </w:r>
      <w:r w:rsidRPr="00652C30">
        <w:rPr>
          <w:spacing w:val="1"/>
          <w:sz w:val="28"/>
          <w:szCs w:val="28"/>
        </w:rPr>
        <w:t xml:space="preserve"> </w:t>
      </w:r>
      <w:r w:rsidRPr="00652C30">
        <w:rPr>
          <w:sz w:val="28"/>
          <w:szCs w:val="28"/>
        </w:rPr>
        <w:t>изученные</w:t>
      </w:r>
      <w:r w:rsidRPr="00652C30">
        <w:rPr>
          <w:spacing w:val="1"/>
          <w:sz w:val="28"/>
          <w:szCs w:val="28"/>
        </w:rPr>
        <w:t xml:space="preserve"> </w:t>
      </w:r>
      <w:r w:rsidRPr="00652C30">
        <w:rPr>
          <w:sz w:val="28"/>
          <w:szCs w:val="28"/>
        </w:rPr>
        <w:t>художественные</w:t>
      </w:r>
      <w:r w:rsidRPr="00652C30">
        <w:rPr>
          <w:spacing w:val="1"/>
          <w:sz w:val="28"/>
          <w:szCs w:val="28"/>
        </w:rPr>
        <w:t xml:space="preserve"> </w:t>
      </w:r>
      <w:r w:rsidRPr="00652C30">
        <w:rPr>
          <w:sz w:val="28"/>
          <w:szCs w:val="28"/>
        </w:rPr>
        <w:t>произведения</w:t>
      </w:r>
      <w:r w:rsidRPr="00652C30">
        <w:rPr>
          <w:spacing w:val="1"/>
          <w:sz w:val="28"/>
          <w:szCs w:val="28"/>
        </w:rPr>
        <w:t xml:space="preserve"> </w:t>
      </w:r>
      <w:r w:rsidRPr="00652C30">
        <w:rPr>
          <w:sz w:val="28"/>
          <w:szCs w:val="28"/>
        </w:rPr>
        <w:t>древнерусской,</w:t>
      </w:r>
      <w:r w:rsidRPr="00652C30">
        <w:rPr>
          <w:spacing w:val="-67"/>
          <w:sz w:val="28"/>
          <w:szCs w:val="28"/>
        </w:rPr>
        <w:t xml:space="preserve"> </w:t>
      </w:r>
      <w:r w:rsidRPr="00652C30">
        <w:rPr>
          <w:sz w:val="28"/>
          <w:szCs w:val="28"/>
        </w:rPr>
        <w:t>классической русской и зарубежной литературы и современных авторов с</w:t>
      </w:r>
      <w:r w:rsidRPr="00652C30">
        <w:rPr>
          <w:spacing w:val="1"/>
          <w:sz w:val="28"/>
          <w:szCs w:val="28"/>
        </w:rPr>
        <w:t xml:space="preserve"> </w:t>
      </w:r>
      <w:r w:rsidRPr="00652C30">
        <w:rPr>
          <w:sz w:val="28"/>
          <w:szCs w:val="28"/>
        </w:rPr>
        <w:t>использованием</w:t>
      </w:r>
      <w:r w:rsidRPr="00652C30">
        <w:rPr>
          <w:spacing w:val="-1"/>
          <w:sz w:val="28"/>
          <w:szCs w:val="28"/>
        </w:rPr>
        <w:t xml:space="preserve"> </w:t>
      </w:r>
      <w:r w:rsidRPr="00652C30">
        <w:rPr>
          <w:sz w:val="28"/>
          <w:szCs w:val="28"/>
        </w:rPr>
        <w:t>методов</w:t>
      </w:r>
      <w:r w:rsidRPr="00652C30">
        <w:rPr>
          <w:spacing w:val="-2"/>
          <w:sz w:val="28"/>
          <w:szCs w:val="28"/>
        </w:rPr>
        <w:t xml:space="preserve"> </w:t>
      </w:r>
      <w:r w:rsidRPr="00652C30">
        <w:rPr>
          <w:sz w:val="28"/>
          <w:szCs w:val="28"/>
        </w:rPr>
        <w:t>смыслового</w:t>
      </w:r>
      <w:r w:rsidRPr="00652C30">
        <w:rPr>
          <w:spacing w:val="1"/>
          <w:sz w:val="28"/>
          <w:szCs w:val="28"/>
        </w:rPr>
        <w:t xml:space="preserve"> </w:t>
      </w:r>
      <w:r w:rsidRPr="00652C30">
        <w:rPr>
          <w:sz w:val="28"/>
          <w:szCs w:val="28"/>
        </w:rPr>
        <w:t>чтения;</w:t>
      </w:r>
    </w:p>
    <w:p w:rsidR="00652C30" w:rsidRDefault="00652C30" w:rsidP="001E5752">
      <w:pPr>
        <w:pStyle w:val="a7"/>
        <w:widowControl w:val="0"/>
        <w:numPr>
          <w:ilvl w:val="1"/>
          <w:numId w:val="7"/>
        </w:numPr>
        <w:tabs>
          <w:tab w:val="left" w:pos="1058"/>
        </w:tabs>
        <w:suppressAutoHyphens w:val="0"/>
        <w:autoSpaceDE w:val="0"/>
        <w:autoSpaceDN w:val="0"/>
        <w:ind w:right="117"/>
        <w:jc w:val="both"/>
        <w:rPr>
          <w:sz w:val="28"/>
          <w:szCs w:val="28"/>
        </w:rPr>
      </w:pPr>
      <w:r w:rsidRPr="00652C30">
        <w:rPr>
          <w:sz w:val="28"/>
          <w:szCs w:val="28"/>
        </w:rPr>
        <w:t>осознавать важность чтения и изучения произведений фольклора и</w:t>
      </w:r>
      <w:r w:rsidRPr="00652C30">
        <w:rPr>
          <w:spacing w:val="-67"/>
          <w:sz w:val="28"/>
          <w:szCs w:val="28"/>
        </w:rPr>
        <w:t xml:space="preserve"> </w:t>
      </w:r>
      <w:r w:rsidRPr="00652C30">
        <w:rPr>
          <w:sz w:val="28"/>
          <w:szCs w:val="28"/>
        </w:rPr>
        <w:t>художественной литературы как способа познания мира и окружающей</w:t>
      </w:r>
      <w:r w:rsidRPr="00652C30">
        <w:rPr>
          <w:spacing w:val="1"/>
          <w:sz w:val="28"/>
          <w:szCs w:val="28"/>
        </w:rPr>
        <w:t xml:space="preserve"> </w:t>
      </w:r>
      <w:r w:rsidRPr="00652C30">
        <w:rPr>
          <w:sz w:val="28"/>
          <w:szCs w:val="28"/>
        </w:rPr>
        <w:t>действительности, источника эмоциональных и эстетических впечатлений,</w:t>
      </w:r>
      <w:r w:rsidRPr="00652C30">
        <w:rPr>
          <w:spacing w:val="1"/>
          <w:sz w:val="28"/>
          <w:szCs w:val="28"/>
        </w:rPr>
        <w:t xml:space="preserve"> </w:t>
      </w:r>
      <w:r w:rsidRPr="00652C30">
        <w:rPr>
          <w:sz w:val="28"/>
          <w:szCs w:val="28"/>
        </w:rPr>
        <w:t>а</w:t>
      </w:r>
      <w:r w:rsidRPr="00652C30">
        <w:rPr>
          <w:spacing w:val="-1"/>
          <w:sz w:val="28"/>
          <w:szCs w:val="28"/>
        </w:rPr>
        <w:t xml:space="preserve"> </w:t>
      </w:r>
      <w:r w:rsidRPr="00652C30">
        <w:rPr>
          <w:sz w:val="28"/>
          <w:szCs w:val="28"/>
        </w:rPr>
        <w:t>также средства</w:t>
      </w:r>
      <w:r w:rsidRPr="00652C30">
        <w:rPr>
          <w:spacing w:val="-1"/>
          <w:sz w:val="28"/>
          <w:szCs w:val="28"/>
        </w:rPr>
        <w:t xml:space="preserve"> </w:t>
      </w:r>
      <w:r w:rsidRPr="00652C30">
        <w:rPr>
          <w:sz w:val="28"/>
          <w:szCs w:val="28"/>
        </w:rPr>
        <w:t>собственного</w:t>
      </w:r>
      <w:r w:rsidRPr="00652C30">
        <w:rPr>
          <w:spacing w:val="1"/>
          <w:sz w:val="28"/>
          <w:szCs w:val="28"/>
        </w:rPr>
        <w:t xml:space="preserve"> </w:t>
      </w:r>
      <w:r w:rsidRPr="00652C30">
        <w:rPr>
          <w:sz w:val="28"/>
          <w:szCs w:val="28"/>
        </w:rPr>
        <w:t>развития;</w:t>
      </w:r>
    </w:p>
    <w:p w:rsidR="00652C30" w:rsidRDefault="00652C30" w:rsidP="001E5752">
      <w:pPr>
        <w:pStyle w:val="a7"/>
        <w:widowControl w:val="0"/>
        <w:numPr>
          <w:ilvl w:val="1"/>
          <w:numId w:val="7"/>
        </w:numPr>
        <w:tabs>
          <w:tab w:val="left" w:pos="1058"/>
        </w:tabs>
        <w:suppressAutoHyphens w:val="0"/>
        <w:autoSpaceDE w:val="0"/>
        <w:autoSpaceDN w:val="0"/>
        <w:ind w:right="117"/>
        <w:jc w:val="both"/>
        <w:rPr>
          <w:sz w:val="28"/>
          <w:szCs w:val="28"/>
        </w:rPr>
      </w:pPr>
      <w:r w:rsidRPr="00652C30">
        <w:rPr>
          <w:spacing w:val="-1"/>
          <w:sz w:val="28"/>
          <w:szCs w:val="28"/>
        </w:rPr>
        <w:t>планировать</w:t>
      </w:r>
      <w:r w:rsidRPr="00652C30">
        <w:rPr>
          <w:spacing w:val="-17"/>
          <w:sz w:val="28"/>
          <w:szCs w:val="28"/>
        </w:rPr>
        <w:t xml:space="preserve"> </w:t>
      </w:r>
      <w:r w:rsidRPr="00652C30">
        <w:rPr>
          <w:spacing w:val="-1"/>
          <w:sz w:val="28"/>
          <w:szCs w:val="28"/>
        </w:rPr>
        <w:t>своё</w:t>
      </w:r>
      <w:r w:rsidRPr="00652C30">
        <w:rPr>
          <w:spacing w:val="-14"/>
          <w:sz w:val="28"/>
          <w:szCs w:val="28"/>
        </w:rPr>
        <w:t xml:space="preserve"> </w:t>
      </w:r>
      <w:r w:rsidRPr="00652C30">
        <w:rPr>
          <w:sz w:val="28"/>
          <w:szCs w:val="28"/>
        </w:rPr>
        <w:t>досуговое</w:t>
      </w:r>
      <w:r w:rsidRPr="00652C30">
        <w:rPr>
          <w:spacing w:val="-16"/>
          <w:sz w:val="28"/>
          <w:szCs w:val="28"/>
        </w:rPr>
        <w:t xml:space="preserve"> </w:t>
      </w:r>
      <w:r w:rsidRPr="00652C30">
        <w:rPr>
          <w:sz w:val="28"/>
          <w:szCs w:val="28"/>
        </w:rPr>
        <w:t>чтение,</w:t>
      </w:r>
      <w:r w:rsidRPr="00652C30">
        <w:rPr>
          <w:spacing w:val="-17"/>
          <w:sz w:val="28"/>
          <w:szCs w:val="28"/>
        </w:rPr>
        <w:t xml:space="preserve"> </w:t>
      </w:r>
      <w:r w:rsidRPr="00652C30">
        <w:rPr>
          <w:sz w:val="28"/>
          <w:szCs w:val="28"/>
        </w:rPr>
        <w:t>обогащать</w:t>
      </w:r>
      <w:r w:rsidRPr="00652C30">
        <w:rPr>
          <w:spacing w:val="-16"/>
          <w:sz w:val="28"/>
          <w:szCs w:val="28"/>
        </w:rPr>
        <w:t xml:space="preserve"> </w:t>
      </w:r>
      <w:r w:rsidRPr="00652C30">
        <w:rPr>
          <w:sz w:val="28"/>
          <w:szCs w:val="28"/>
        </w:rPr>
        <w:t>свой</w:t>
      </w:r>
      <w:r w:rsidRPr="00652C30">
        <w:rPr>
          <w:spacing w:val="-13"/>
          <w:sz w:val="28"/>
          <w:szCs w:val="28"/>
        </w:rPr>
        <w:t xml:space="preserve"> </w:t>
      </w:r>
      <w:r w:rsidRPr="00652C30">
        <w:rPr>
          <w:sz w:val="28"/>
          <w:szCs w:val="28"/>
        </w:rPr>
        <w:t>литературный</w:t>
      </w:r>
      <w:r w:rsidRPr="00652C30">
        <w:rPr>
          <w:spacing w:val="-68"/>
          <w:sz w:val="28"/>
          <w:szCs w:val="28"/>
        </w:rPr>
        <w:t xml:space="preserve"> </w:t>
      </w:r>
      <w:r w:rsidRPr="00652C30">
        <w:rPr>
          <w:sz w:val="28"/>
          <w:szCs w:val="28"/>
        </w:rPr>
        <w:t>кругозор по рекомендациям педагога, в том числе за счёт произведений</w:t>
      </w:r>
      <w:r w:rsidRPr="00652C30">
        <w:rPr>
          <w:spacing w:val="1"/>
          <w:sz w:val="28"/>
          <w:szCs w:val="28"/>
        </w:rPr>
        <w:t xml:space="preserve"> </w:t>
      </w:r>
      <w:r w:rsidRPr="00652C30">
        <w:rPr>
          <w:sz w:val="28"/>
          <w:szCs w:val="28"/>
        </w:rPr>
        <w:t>современной</w:t>
      </w:r>
      <w:r w:rsidRPr="00652C30">
        <w:rPr>
          <w:spacing w:val="-1"/>
          <w:sz w:val="28"/>
          <w:szCs w:val="28"/>
        </w:rPr>
        <w:t xml:space="preserve"> </w:t>
      </w:r>
      <w:r w:rsidRPr="00652C30">
        <w:rPr>
          <w:sz w:val="28"/>
          <w:szCs w:val="28"/>
        </w:rPr>
        <w:t>литературы;</w:t>
      </w:r>
    </w:p>
    <w:p w:rsidR="00652C30" w:rsidRDefault="00652C30" w:rsidP="001E5752">
      <w:pPr>
        <w:pStyle w:val="a7"/>
        <w:widowControl w:val="0"/>
        <w:numPr>
          <w:ilvl w:val="1"/>
          <w:numId w:val="7"/>
        </w:numPr>
        <w:tabs>
          <w:tab w:val="left" w:pos="1058"/>
        </w:tabs>
        <w:suppressAutoHyphens w:val="0"/>
        <w:autoSpaceDE w:val="0"/>
        <w:autoSpaceDN w:val="0"/>
        <w:ind w:right="117"/>
        <w:jc w:val="both"/>
        <w:rPr>
          <w:sz w:val="28"/>
          <w:szCs w:val="28"/>
        </w:rPr>
      </w:pPr>
      <w:r w:rsidRPr="00652C30">
        <w:rPr>
          <w:sz w:val="28"/>
          <w:szCs w:val="28"/>
        </w:rPr>
        <w:t>участвовать</w:t>
      </w:r>
      <w:r w:rsidRPr="00652C30">
        <w:rPr>
          <w:spacing w:val="1"/>
          <w:sz w:val="28"/>
          <w:szCs w:val="28"/>
        </w:rPr>
        <w:t xml:space="preserve"> </w:t>
      </w:r>
      <w:r w:rsidRPr="00652C30">
        <w:rPr>
          <w:sz w:val="28"/>
          <w:szCs w:val="28"/>
        </w:rPr>
        <w:t>в</w:t>
      </w:r>
      <w:r w:rsidRPr="00652C30">
        <w:rPr>
          <w:spacing w:val="1"/>
          <w:sz w:val="28"/>
          <w:szCs w:val="28"/>
        </w:rPr>
        <w:t xml:space="preserve"> </w:t>
      </w:r>
      <w:r w:rsidRPr="00652C30">
        <w:rPr>
          <w:sz w:val="28"/>
          <w:szCs w:val="28"/>
        </w:rPr>
        <w:t>коллективной</w:t>
      </w:r>
      <w:r w:rsidRPr="00652C30">
        <w:rPr>
          <w:spacing w:val="1"/>
          <w:sz w:val="28"/>
          <w:szCs w:val="28"/>
        </w:rPr>
        <w:t xml:space="preserve"> </w:t>
      </w:r>
      <w:r w:rsidRPr="00652C30">
        <w:rPr>
          <w:sz w:val="28"/>
          <w:szCs w:val="28"/>
        </w:rPr>
        <w:t>и</w:t>
      </w:r>
      <w:r w:rsidRPr="00652C30">
        <w:rPr>
          <w:spacing w:val="1"/>
          <w:sz w:val="28"/>
          <w:szCs w:val="28"/>
        </w:rPr>
        <w:t xml:space="preserve"> </w:t>
      </w:r>
      <w:r w:rsidRPr="00652C30">
        <w:rPr>
          <w:sz w:val="28"/>
          <w:szCs w:val="28"/>
        </w:rPr>
        <w:t>индивидуальной</w:t>
      </w:r>
      <w:r w:rsidRPr="00652C30">
        <w:rPr>
          <w:spacing w:val="1"/>
          <w:sz w:val="28"/>
          <w:szCs w:val="28"/>
        </w:rPr>
        <w:t xml:space="preserve"> </w:t>
      </w:r>
      <w:r w:rsidRPr="00652C30">
        <w:rPr>
          <w:sz w:val="28"/>
          <w:szCs w:val="28"/>
        </w:rPr>
        <w:t>проектной</w:t>
      </w:r>
      <w:r w:rsidRPr="00652C30">
        <w:rPr>
          <w:spacing w:val="1"/>
          <w:sz w:val="28"/>
          <w:szCs w:val="28"/>
        </w:rPr>
        <w:t xml:space="preserve"> </w:t>
      </w:r>
      <w:r w:rsidRPr="00652C30">
        <w:rPr>
          <w:sz w:val="28"/>
          <w:szCs w:val="28"/>
        </w:rPr>
        <w:t>и</w:t>
      </w:r>
      <w:r w:rsidRPr="00652C30">
        <w:rPr>
          <w:spacing w:val="1"/>
          <w:sz w:val="28"/>
          <w:szCs w:val="28"/>
        </w:rPr>
        <w:t xml:space="preserve"> </w:t>
      </w:r>
      <w:r w:rsidRPr="00652C30">
        <w:rPr>
          <w:sz w:val="28"/>
          <w:szCs w:val="28"/>
        </w:rPr>
        <w:t>исследовательской</w:t>
      </w:r>
      <w:r w:rsidRPr="00652C30">
        <w:rPr>
          <w:spacing w:val="1"/>
          <w:sz w:val="28"/>
          <w:szCs w:val="28"/>
        </w:rPr>
        <w:t xml:space="preserve"> </w:t>
      </w:r>
      <w:r w:rsidRPr="00652C30">
        <w:rPr>
          <w:sz w:val="28"/>
          <w:szCs w:val="28"/>
        </w:rPr>
        <w:t>деятельности</w:t>
      </w:r>
      <w:r w:rsidRPr="00652C30">
        <w:rPr>
          <w:spacing w:val="1"/>
          <w:sz w:val="28"/>
          <w:szCs w:val="28"/>
        </w:rPr>
        <w:t xml:space="preserve"> </w:t>
      </w:r>
      <w:r w:rsidRPr="00652C30">
        <w:rPr>
          <w:sz w:val="28"/>
          <w:szCs w:val="28"/>
        </w:rPr>
        <w:t>и</w:t>
      </w:r>
      <w:r w:rsidRPr="00652C30">
        <w:rPr>
          <w:spacing w:val="1"/>
          <w:sz w:val="28"/>
          <w:szCs w:val="28"/>
        </w:rPr>
        <w:t xml:space="preserve"> </w:t>
      </w:r>
      <w:r w:rsidRPr="00652C30">
        <w:rPr>
          <w:sz w:val="28"/>
          <w:szCs w:val="28"/>
        </w:rPr>
        <w:t>публично</w:t>
      </w:r>
      <w:r w:rsidRPr="00652C30">
        <w:rPr>
          <w:spacing w:val="1"/>
          <w:sz w:val="28"/>
          <w:szCs w:val="28"/>
        </w:rPr>
        <w:t xml:space="preserve"> </w:t>
      </w:r>
      <w:r w:rsidRPr="00652C30">
        <w:rPr>
          <w:sz w:val="28"/>
          <w:szCs w:val="28"/>
        </w:rPr>
        <w:t>представлять</w:t>
      </w:r>
      <w:r w:rsidRPr="00652C30">
        <w:rPr>
          <w:spacing w:val="1"/>
          <w:sz w:val="28"/>
          <w:szCs w:val="28"/>
        </w:rPr>
        <w:t xml:space="preserve"> </w:t>
      </w:r>
      <w:r w:rsidRPr="00652C30">
        <w:rPr>
          <w:sz w:val="28"/>
          <w:szCs w:val="28"/>
        </w:rPr>
        <w:t>полученные</w:t>
      </w:r>
      <w:r w:rsidRPr="00652C30">
        <w:rPr>
          <w:spacing w:val="1"/>
          <w:sz w:val="28"/>
          <w:szCs w:val="28"/>
        </w:rPr>
        <w:t xml:space="preserve"> </w:t>
      </w:r>
      <w:r w:rsidRPr="00652C30">
        <w:rPr>
          <w:sz w:val="28"/>
          <w:szCs w:val="28"/>
        </w:rPr>
        <w:t>результаты;</w:t>
      </w:r>
    </w:p>
    <w:p w:rsidR="00652C30" w:rsidRPr="00652C30" w:rsidRDefault="00652C30" w:rsidP="001E5752">
      <w:pPr>
        <w:pStyle w:val="a7"/>
        <w:widowControl w:val="0"/>
        <w:numPr>
          <w:ilvl w:val="1"/>
          <w:numId w:val="7"/>
        </w:numPr>
        <w:tabs>
          <w:tab w:val="left" w:pos="1058"/>
        </w:tabs>
        <w:suppressAutoHyphens w:val="0"/>
        <w:autoSpaceDE w:val="0"/>
        <w:autoSpaceDN w:val="0"/>
        <w:ind w:right="117"/>
        <w:jc w:val="both"/>
        <w:rPr>
          <w:sz w:val="28"/>
          <w:szCs w:val="28"/>
        </w:rPr>
      </w:pPr>
      <w:r w:rsidRPr="00652C30">
        <w:rPr>
          <w:sz w:val="28"/>
          <w:szCs w:val="28"/>
        </w:rPr>
        <w:t xml:space="preserve">самостоятельно      </w:t>
      </w:r>
      <w:r w:rsidRPr="00652C30">
        <w:rPr>
          <w:spacing w:val="1"/>
          <w:sz w:val="28"/>
          <w:szCs w:val="28"/>
        </w:rPr>
        <w:t xml:space="preserve"> </w:t>
      </w:r>
      <w:r w:rsidRPr="00652C30">
        <w:rPr>
          <w:sz w:val="28"/>
          <w:szCs w:val="28"/>
        </w:rPr>
        <w:t>использовать        энциклопедии,        словари</w:t>
      </w:r>
      <w:r w:rsidRPr="00652C30">
        <w:rPr>
          <w:spacing w:val="-67"/>
          <w:sz w:val="28"/>
          <w:szCs w:val="28"/>
        </w:rPr>
        <w:t xml:space="preserve"> </w:t>
      </w:r>
      <w:r w:rsidRPr="00652C30">
        <w:rPr>
          <w:sz w:val="28"/>
          <w:szCs w:val="28"/>
        </w:rPr>
        <w:t>и справочники,</w:t>
      </w:r>
      <w:r w:rsidRPr="00652C30">
        <w:rPr>
          <w:spacing w:val="1"/>
          <w:sz w:val="28"/>
          <w:szCs w:val="28"/>
        </w:rPr>
        <w:t xml:space="preserve"> </w:t>
      </w:r>
      <w:r w:rsidRPr="00652C30">
        <w:rPr>
          <w:sz w:val="28"/>
          <w:szCs w:val="28"/>
        </w:rPr>
        <w:t>в</w:t>
      </w:r>
      <w:r w:rsidRPr="00652C30">
        <w:rPr>
          <w:spacing w:val="1"/>
          <w:sz w:val="28"/>
          <w:szCs w:val="28"/>
        </w:rPr>
        <w:t xml:space="preserve"> </w:t>
      </w:r>
      <w:r w:rsidRPr="00652C30">
        <w:rPr>
          <w:sz w:val="28"/>
          <w:szCs w:val="28"/>
        </w:rPr>
        <w:t>том</w:t>
      </w:r>
      <w:r w:rsidRPr="00652C30">
        <w:rPr>
          <w:spacing w:val="1"/>
          <w:sz w:val="28"/>
          <w:szCs w:val="28"/>
        </w:rPr>
        <w:t xml:space="preserve"> </w:t>
      </w:r>
      <w:r w:rsidRPr="00652C30">
        <w:rPr>
          <w:sz w:val="28"/>
          <w:szCs w:val="28"/>
        </w:rPr>
        <w:t>числе</w:t>
      </w:r>
      <w:r w:rsidRPr="00652C30">
        <w:rPr>
          <w:spacing w:val="1"/>
          <w:sz w:val="28"/>
          <w:szCs w:val="28"/>
        </w:rPr>
        <w:t xml:space="preserve"> </w:t>
      </w:r>
      <w:r w:rsidRPr="00652C30">
        <w:rPr>
          <w:sz w:val="28"/>
          <w:szCs w:val="28"/>
        </w:rPr>
        <w:t>в</w:t>
      </w:r>
      <w:r w:rsidRPr="00652C30">
        <w:rPr>
          <w:spacing w:val="1"/>
          <w:sz w:val="28"/>
          <w:szCs w:val="28"/>
        </w:rPr>
        <w:t xml:space="preserve"> </w:t>
      </w:r>
      <w:r w:rsidRPr="00652C30">
        <w:rPr>
          <w:sz w:val="28"/>
          <w:szCs w:val="28"/>
        </w:rPr>
        <w:t>электронной</w:t>
      </w:r>
      <w:r w:rsidRPr="00652C30">
        <w:rPr>
          <w:spacing w:val="1"/>
          <w:sz w:val="28"/>
          <w:szCs w:val="28"/>
        </w:rPr>
        <w:t xml:space="preserve"> </w:t>
      </w:r>
      <w:r w:rsidRPr="00652C30">
        <w:rPr>
          <w:sz w:val="28"/>
          <w:szCs w:val="28"/>
        </w:rPr>
        <w:t>форме;</w:t>
      </w:r>
      <w:r w:rsidRPr="00652C30">
        <w:rPr>
          <w:spacing w:val="1"/>
          <w:sz w:val="28"/>
          <w:szCs w:val="28"/>
        </w:rPr>
        <w:t xml:space="preserve"> </w:t>
      </w:r>
      <w:r w:rsidRPr="00652C30">
        <w:rPr>
          <w:sz w:val="28"/>
          <w:szCs w:val="28"/>
        </w:rPr>
        <w:t>пользоваться</w:t>
      </w:r>
      <w:r w:rsidRPr="00652C30">
        <w:rPr>
          <w:spacing w:val="1"/>
          <w:sz w:val="28"/>
          <w:szCs w:val="28"/>
        </w:rPr>
        <w:t xml:space="preserve"> </w:t>
      </w:r>
      <w:r w:rsidRPr="00652C30">
        <w:rPr>
          <w:sz w:val="28"/>
          <w:szCs w:val="28"/>
        </w:rPr>
        <w:t>электронными</w:t>
      </w:r>
      <w:r w:rsidRPr="00652C30">
        <w:rPr>
          <w:spacing w:val="1"/>
          <w:sz w:val="28"/>
          <w:szCs w:val="28"/>
        </w:rPr>
        <w:t xml:space="preserve"> </w:t>
      </w:r>
      <w:r w:rsidRPr="00652C30">
        <w:rPr>
          <w:sz w:val="28"/>
          <w:szCs w:val="28"/>
        </w:rPr>
        <w:t>библиотеками</w:t>
      </w:r>
      <w:r w:rsidRPr="00652C30">
        <w:rPr>
          <w:spacing w:val="1"/>
          <w:sz w:val="28"/>
          <w:szCs w:val="28"/>
        </w:rPr>
        <w:t xml:space="preserve"> </w:t>
      </w:r>
      <w:r w:rsidRPr="00652C30">
        <w:rPr>
          <w:sz w:val="28"/>
          <w:szCs w:val="28"/>
        </w:rPr>
        <w:t>и</w:t>
      </w:r>
      <w:r w:rsidRPr="00652C30">
        <w:rPr>
          <w:spacing w:val="1"/>
          <w:sz w:val="28"/>
          <w:szCs w:val="28"/>
        </w:rPr>
        <w:t xml:space="preserve"> </w:t>
      </w:r>
      <w:r w:rsidRPr="00652C30">
        <w:rPr>
          <w:sz w:val="28"/>
          <w:szCs w:val="28"/>
        </w:rPr>
        <w:t>подбирать</w:t>
      </w:r>
      <w:r w:rsidRPr="00652C30">
        <w:rPr>
          <w:spacing w:val="1"/>
          <w:sz w:val="28"/>
          <w:szCs w:val="28"/>
        </w:rPr>
        <w:t xml:space="preserve"> </w:t>
      </w:r>
      <w:r w:rsidRPr="00652C30">
        <w:rPr>
          <w:sz w:val="28"/>
          <w:szCs w:val="28"/>
        </w:rPr>
        <w:t>в</w:t>
      </w:r>
      <w:r w:rsidRPr="00652C30">
        <w:rPr>
          <w:spacing w:val="1"/>
          <w:sz w:val="28"/>
          <w:szCs w:val="28"/>
        </w:rPr>
        <w:t xml:space="preserve"> </w:t>
      </w:r>
      <w:r w:rsidRPr="00652C30">
        <w:rPr>
          <w:sz w:val="28"/>
          <w:szCs w:val="28"/>
        </w:rPr>
        <w:t>Интернете</w:t>
      </w:r>
      <w:r w:rsidRPr="00652C30">
        <w:rPr>
          <w:spacing w:val="1"/>
          <w:sz w:val="28"/>
          <w:szCs w:val="28"/>
        </w:rPr>
        <w:t xml:space="preserve"> </w:t>
      </w:r>
      <w:r w:rsidRPr="00652C30">
        <w:rPr>
          <w:sz w:val="28"/>
          <w:szCs w:val="28"/>
        </w:rPr>
        <w:t>проверенные</w:t>
      </w:r>
      <w:r w:rsidRPr="00652C30">
        <w:rPr>
          <w:spacing w:val="-67"/>
          <w:sz w:val="28"/>
          <w:szCs w:val="28"/>
        </w:rPr>
        <w:t xml:space="preserve"> </w:t>
      </w:r>
      <w:r w:rsidRPr="00652C30">
        <w:rPr>
          <w:sz w:val="28"/>
          <w:szCs w:val="28"/>
        </w:rPr>
        <w:t>источники</w:t>
      </w:r>
      <w:r w:rsidRPr="00652C30">
        <w:rPr>
          <w:spacing w:val="1"/>
          <w:sz w:val="28"/>
          <w:szCs w:val="28"/>
        </w:rPr>
        <w:t xml:space="preserve"> </w:t>
      </w:r>
      <w:r w:rsidRPr="00652C30">
        <w:rPr>
          <w:sz w:val="28"/>
          <w:szCs w:val="28"/>
        </w:rPr>
        <w:t>для</w:t>
      </w:r>
      <w:r w:rsidRPr="00652C30">
        <w:rPr>
          <w:spacing w:val="1"/>
          <w:sz w:val="28"/>
          <w:szCs w:val="28"/>
        </w:rPr>
        <w:t xml:space="preserve"> </w:t>
      </w:r>
      <w:r w:rsidRPr="00652C30">
        <w:rPr>
          <w:sz w:val="28"/>
          <w:szCs w:val="28"/>
        </w:rPr>
        <w:t>выполнения</w:t>
      </w:r>
      <w:r w:rsidRPr="00652C30">
        <w:rPr>
          <w:spacing w:val="1"/>
          <w:sz w:val="28"/>
          <w:szCs w:val="28"/>
        </w:rPr>
        <w:t xml:space="preserve"> </w:t>
      </w:r>
      <w:r w:rsidRPr="00652C30">
        <w:rPr>
          <w:sz w:val="28"/>
          <w:szCs w:val="28"/>
        </w:rPr>
        <w:lastRenderedPageBreak/>
        <w:t>учебных</w:t>
      </w:r>
      <w:r w:rsidRPr="00652C30">
        <w:rPr>
          <w:spacing w:val="1"/>
          <w:sz w:val="28"/>
          <w:szCs w:val="28"/>
        </w:rPr>
        <w:t xml:space="preserve"> </w:t>
      </w:r>
      <w:r w:rsidRPr="00652C30">
        <w:rPr>
          <w:sz w:val="28"/>
          <w:szCs w:val="28"/>
        </w:rPr>
        <w:t>задач;</w:t>
      </w:r>
      <w:r w:rsidRPr="00652C30">
        <w:rPr>
          <w:spacing w:val="1"/>
          <w:sz w:val="28"/>
          <w:szCs w:val="28"/>
        </w:rPr>
        <w:t xml:space="preserve"> </w:t>
      </w:r>
      <w:r w:rsidRPr="00652C30">
        <w:rPr>
          <w:sz w:val="28"/>
          <w:szCs w:val="28"/>
        </w:rPr>
        <w:t>применять</w:t>
      </w:r>
      <w:r w:rsidRPr="00652C30">
        <w:rPr>
          <w:spacing w:val="1"/>
          <w:sz w:val="28"/>
          <w:szCs w:val="28"/>
        </w:rPr>
        <w:t xml:space="preserve"> </w:t>
      </w:r>
      <w:r w:rsidRPr="00652C30">
        <w:rPr>
          <w:sz w:val="28"/>
          <w:szCs w:val="28"/>
        </w:rPr>
        <w:t>ИКТ,</w:t>
      </w:r>
      <w:r w:rsidRPr="00652C30">
        <w:rPr>
          <w:spacing w:val="1"/>
          <w:sz w:val="28"/>
          <w:szCs w:val="28"/>
        </w:rPr>
        <w:t xml:space="preserve"> </w:t>
      </w:r>
      <w:r w:rsidRPr="00652C30">
        <w:rPr>
          <w:sz w:val="28"/>
          <w:szCs w:val="28"/>
        </w:rPr>
        <w:t>соблюдая</w:t>
      </w:r>
      <w:r w:rsidRPr="00652C30">
        <w:rPr>
          <w:spacing w:val="1"/>
          <w:sz w:val="28"/>
          <w:szCs w:val="28"/>
        </w:rPr>
        <w:t xml:space="preserve"> </w:t>
      </w:r>
      <w:r w:rsidRPr="00652C30">
        <w:rPr>
          <w:sz w:val="28"/>
          <w:szCs w:val="28"/>
        </w:rPr>
        <w:t>правила</w:t>
      </w:r>
      <w:r w:rsidRPr="00652C30">
        <w:rPr>
          <w:spacing w:val="-1"/>
          <w:sz w:val="28"/>
          <w:szCs w:val="28"/>
        </w:rPr>
        <w:t xml:space="preserve"> </w:t>
      </w:r>
      <w:r w:rsidRPr="00652C30">
        <w:rPr>
          <w:sz w:val="28"/>
          <w:szCs w:val="28"/>
        </w:rPr>
        <w:t>информационной безопасности.</w:t>
      </w:r>
    </w:p>
    <w:p w:rsidR="00652C30" w:rsidRDefault="00652C30" w:rsidP="00652C30">
      <w:pPr>
        <w:pStyle w:val="a7"/>
        <w:widowControl w:val="0"/>
        <w:tabs>
          <w:tab w:val="left" w:pos="1058"/>
        </w:tabs>
        <w:suppressAutoHyphens w:val="0"/>
        <w:autoSpaceDE w:val="0"/>
        <w:autoSpaceDN w:val="0"/>
        <w:ind w:left="112" w:right="117"/>
        <w:jc w:val="both"/>
        <w:rPr>
          <w:sz w:val="28"/>
          <w:szCs w:val="28"/>
        </w:rPr>
      </w:pPr>
    </w:p>
    <w:p w:rsidR="00652C30" w:rsidRDefault="00652C30" w:rsidP="001E5752">
      <w:pPr>
        <w:pStyle w:val="a7"/>
        <w:widowControl w:val="0"/>
        <w:numPr>
          <w:ilvl w:val="0"/>
          <w:numId w:val="7"/>
        </w:numPr>
        <w:tabs>
          <w:tab w:val="left" w:pos="1058"/>
        </w:tabs>
        <w:suppressAutoHyphens w:val="0"/>
        <w:autoSpaceDE w:val="0"/>
        <w:autoSpaceDN w:val="0"/>
        <w:ind w:right="117"/>
        <w:jc w:val="center"/>
        <w:rPr>
          <w:b/>
          <w:sz w:val="28"/>
          <w:szCs w:val="28"/>
        </w:rPr>
      </w:pPr>
      <w:r w:rsidRPr="00652C30">
        <w:rPr>
          <w:b/>
          <w:sz w:val="28"/>
          <w:szCs w:val="28"/>
        </w:rPr>
        <w:t>КЛАСС</w:t>
      </w:r>
    </w:p>
    <w:p w:rsidR="00652C30" w:rsidRPr="00652C30" w:rsidRDefault="00652C30" w:rsidP="00652C30">
      <w:pPr>
        <w:pStyle w:val="a7"/>
        <w:widowControl w:val="0"/>
        <w:tabs>
          <w:tab w:val="left" w:pos="1058"/>
        </w:tabs>
        <w:suppressAutoHyphens w:val="0"/>
        <w:autoSpaceDE w:val="0"/>
        <w:autoSpaceDN w:val="0"/>
        <w:ind w:left="324" w:right="117"/>
        <w:rPr>
          <w:b/>
          <w:sz w:val="28"/>
          <w:szCs w:val="28"/>
        </w:rPr>
      </w:pPr>
    </w:p>
    <w:p w:rsidR="00652C30" w:rsidRPr="005E531A" w:rsidRDefault="00652C30" w:rsidP="001E5752">
      <w:pPr>
        <w:pStyle w:val="a7"/>
        <w:widowControl w:val="0"/>
        <w:numPr>
          <w:ilvl w:val="1"/>
          <w:numId w:val="7"/>
        </w:numPr>
        <w:tabs>
          <w:tab w:val="left" w:pos="1058"/>
        </w:tabs>
        <w:suppressAutoHyphens w:val="0"/>
        <w:autoSpaceDE w:val="0"/>
        <w:autoSpaceDN w:val="0"/>
        <w:spacing w:before="21"/>
        <w:ind w:right="115" w:firstLine="708"/>
        <w:contextualSpacing w:val="0"/>
        <w:jc w:val="both"/>
        <w:rPr>
          <w:sz w:val="28"/>
          <w:szCs w:val="28"/>
        </w:rPr>
      </w:pPr>
      <w:r w:rsidRPr="005E531A">
        <w:rPr>
          <w:sz w:val="28"/>
          <w:szCs w:val="28"/>
        </w:rPr>
        <w:t> понимать</w:t>
      </w:r>
      <w:r w:rsidRPr="005E531A">
        <w:rPr>
          <w:spacing w:val="1"/>
          <w:sz w:val="28"/>
          <w:szCs w:val="28"/>
        </w:rPr>
        <w:t xml:space="preserve"> </w:t>
      </w:r>
      <w:r w:rsidRPr="005E531A">
        <w:rPr>
          <w:sz w:val="28"/>
          <w:szCs w:val="28"/>
        </w:rPr>
        <w:t>духовно-нравственную</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культурно-эстетическую</w:t>
      </w:r>
      <w:r w:rsidRPr="005E531A">
        <w:rPr>
          <w:spacing w:val="1"/>
          <w:sz w:val="28"/>
          <w:szCs w:val="28"/>
        </w:rPr>
        <w:t xml:space="preserve"> </w:t>
      </w:r>
      <w:r w:rsidRPr="005E531A">
        <w:rPr>
          <w:sz w:val="28"/>
          <w:szCs w:val="28"/>
        </w:rPr>
        <w:t>ценность</w:t>
      </w:r>
      <w:r w:rsidRPr="005E531A">
        <w:rPr>
          <w:spacing w:val="1"/>
          <w:sz w:val="28"/>
          <w:szCs w:val="28"/>
        </w:rPr>
        <w:t xml:space="preserve"> </w:t>
      </w:r>
      <w:r w:rsidRPr="005E531A">
        <w:rPr>
          <w:sz w:val="28"/>
          <w:szCs w:val="28"/>
        </w:rPr>
        <w:t>литературы,</w:t>
      </w:r>
      <w:r w:rsidRPr="005E531A">
        <w:rPr>
          <w:spacing w:val="1"/>
          <w:sz w:val="28"/>
          <w:szCs w:val="28"/>
        </w:rPr>
        <w:t xml:space="preserve"> </w:t>
      </w:r>
      <w:r w:rsidRPr="005E531A">
        <w:rPr>
          <w:sz w:val="28"/>
          <w:szCs w:val="28"/>
        </w:rPr>
        <w:t>осознавать</w:t>
      </w:r>
      <w:r w:rsidRPr="005E531A">
        <w:rPr>
          <w:spacing w:val="1"/>
          <w:sz w:val="28"/>
          <w:szCs w:val="28"/>
        </w:rPr>
        <w:t xml:space="preserve"> </w:t>
      </w:r>
      <w:r w:rsidRPr="005E531A">
        <w:rPr>
          <w:sz w:val="28"/>
          <w:szCs w:val="28"/>
        </w:rPr>
        <w:t>её</w:t>
      </w:r>
      <w:r w:rsidRPr="005E531A">
        <w:rPr>
          <w:spacing w:val="1"/>
          <w:sz w:val="28"/>
          <w:szCs w:val="28"/>
        </w:rPr>
        <w:t xml:space="preserve"> </w:t>
      </w:r>
      <w:r w:rsidRPr="005E531A">
        <w:rPr>
          <w:sz w:val="28"/>
          <w:szCs w:val="28"/>
        </w:rPr>
        <w:t>роль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формировании</w:t>
      </w:r>
      <w:r w:rsidRPr="005E531A">
        <w:rPr>
          <w:spacing w:val="1"/>
          <w:sz w:val="28"/>
          <w:szCs w:val="28"/>
        </w:rPr>
        <w:t xml:space="preserve"> </w:t>
      </w:r>
      <w:r w:rsidRPr="005E531A">
        <w:rPr>
          <w:sz w:val="28"/>
          <w:szCs w:val="28"/>
        </w:rPr>
        <w:t>гражданственности</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патриотизма,</w:t>
      </w:r>
      <w:r w:rsidRPr="005E531A">
        <w:rPr>
          <w:spacing w:val="1"/>
          <w:sz w:val="28"/>
          <w:szCs w:val="28"/>
        </w:rPr>
        <w:t xml:space="preserve"> </w:t>
      </w:r>
      <w:r w:rsidRPr="005E531A">
        <w:rPr>
          <w:sz w:val="28"/>
          <w:szCs w:val="28"/>
        </w:rPr>
        <w:t>уважения</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своей</w:t>
      </w:r>
      <w:r w:rsidRPr="005E531A">
        <w:rPr>
          <w:spacing w:val="1"/>
          <w:sz w:val="28"/>
          <w:szCs w:val="28"/>
        </w:rPr>
        <w:t xml:space="preserve"> </w:t>
      </w:r>
      <w:r w:rsidRPr="005E531A">
        <w:rPr>
          <w:sz w:val="28"/>
          <w:szCs w:val="28"/>
        </w:rPr>
        <w:t>Родине</w:t>
      </w:r>
      <w:r w:rsidRPr="005E531A">
        <w:rPr>
          <w:spacing w:val="1"/>
          <w:sz w:val="28"/>
          <w:szCs w:val="28"/>
        </w:rPr>
        <w:t xml:space="preserve"> </w:t>
      </w:r>
      <w:r w:rsidRPr="005E531A">
        <w:rPr>
          <w:sz w:val="28"/>
          <w:szCs w:val="28"/>
        </w:rPr>
        <w:t>и её</w:t>
      </w:r>
      <w:r w:rsidRPr="005E531A">
        <w:rPr>
          <w:spacing w:val="1"/>
          <w:sz w:val="28"/>
          <w:szCs w:val="28"/>
        </w:rPr>
        <w:t xml:space="preserve"> </w:t>
      </w:r>
      <w:r w:rsidRPr="005E531A">
        <w:rPr>
          <w:sz w:val="28"/>
          <w:szCs w:val="28"/>
        </w:rPr>
        <w:t>героической</w:t>
      </w:r>
      <w:r w:rsidRPr="005E531A">
        <w:rPr>
          <w:spacing w:val="1"/>
          <w:sz w:val="28"/>
          <w:szCs w:val="28"/>
        </w:rPr>
        <w:t xml:space="preserve"> </w:t>
      </w:r>
      <w:r w:rsidRPr="005E531A">
        <w:rPr>
          <w:sz w:val="28"/>
          <w:szCs w:val="28"/>
        </w:rPr>
        <w:t>истории,</w:t>
      </w:r>
      <w:r w:rsidRPr="005E531A">
        <w:rPr>
          <w:spacing w:val="1"/>
          <w:sz w:val="28"/>
          <w:szCs w:val="28"/>
        </w:rPr>
        <w:t xml:space="preserve"> </w:t>
      </w:r>
      <w:r w:rsidRPr="005E531A">
        <w:rPr>
          <w:sz w:val="28"/>
          <w:szCs w:val="28"/>
        </w:rPr>
        <w:t>укреплении</w:t>
      </w:r>
      <w:r w:rsidRPr="005E531A">
        <w:rPr>
          <w:spacing w:val="1"/>
          <w:sz w:val="28"/>
          <w:szCs w:val="28"/>
        </w:rPr>
        <w:t xml:space="preserve"> </w:t>
      </w:r>
      <w:r w:rsidRPr="005E531A">
        <w:rPr>
          <w:sz w:val="28"/>
          <w:szCs w:val="28"/>
        </w:rPr>
        <w:t>единства</w:t>
      </w:r>
      <w:r w:rsidRPr="005E531A">
        <w:rPr>
          <w:spacing w:val="1"/>
          <w:sz w:val="28"/>
          <w:szCs w:val="28"/>
        </w:rPr>
        <w:t xml:space="preserve"> </w:t>
      </w:r>
      <w:r w:rsidRPr="005E531A">
        <w:rPr>
          <w:sz w:val="28"/>
          <w:szCs w:val="28"/>
        </w:rPr>
        <w:t>многонационального</w:t>
      </w:r>
      <w:r w:rsidRPr="005E531A">
        <w:rPr>
          <w:spacing w:val="1"/>
          <w:sz w:val="28"/>
          <w:szCs w:val="28"/>
        </w:rPr>
        <w:t xml:space="preserve"> </w:t>
      </w:r>
      <w:r w:rsidRPr="005E531A">
        <w:rPr>
          <w:sz w:val="28"/>
          <w:szCs w:val="28"/>
        </w:rPr>
        <w:t>народа</w:t>
      </w:r>
      <w:r w:rsidRPr="005E531A">
        <w:rPr>
          <w:spacing w:val="-67"/>
          <w:sz w:val="28"/>
          <w:szCs w:val="28"/>
        </w:rPr>
        <w:t xml:space="preserve"> </w:t>
      </w:r>
      <w:r w:rsidRPr="005E531A">
        <w:rPr>
          <w:sz w:val="28"/>
          <w:szCs w:val="28"/>
        </w:rPr>
        <w:t>Российской</w:t>
      </w:r>
      <w:r w:rsidRPr="005E531A">
        <w:rPr>
          <w:spacing w:val="-1"/>
          <w:sz w:val="28"/>
          <w:szCs w:val="28"/>
        </w:rPr>
        <w:t xml:space="preserve"> </w:t>
      </w:r>
      <w:r w:rsidRPr="005E531A">
        <w:rPr>
          <w:sz w:val="28"/>
          <w:szCs w:val="28"/>
        </w:rPr>
        <w:t>Федерации;</w:t>
      </w:r>
    </w:p>
    <w:p w:rsidR="00652C30" w:rsidRPr="005E531A" w:rsidRDefault="00652C30" w:rsidP="001E5752">
      <w:pPr>
        <w:pStyle w:val="a7"/>
        <w:widowControl w:val="0"/>
        <w:numPr>
          <w:ilvl w:val="1"/>
          <w:numId w:val="7"/>
        </w:numPr>
        <w:tabs>
          <w:tab w:val="left" w:pos="1058"/>
        </w:tabs>
        <w:suppressAutoHyphens w:val="0"/>
        <w:autoSpaceDE w:val="0"/>
        <w:autoSpaceDN w:val="0"/>
        <w:spacing w:before="1"/>
        <w:ind w:right="123" w:firstLine="708"/>
        <w:contextualSpacing w:val="0"/>
        <w:jc w:val="both"/>
        <w:rPr>
          <w:sz w:val="28"/>
          <w:szCs w:val="28"/>
        </w:rPr>
      </w:pPr>
      <w:r w:rsidRPr="005E531A">
        <w:rPr>
          <w:sz w:val="28"/>
          <w:szCs w:val="28"/>
        </w:rPr>
        <w:t> понимать специфические черты литературы как вида словесного</w:t>
      </w:r>
      <w:r w:rsidRPr="005E531A">
        <w:rPr>
          <w:spacing w:val="1"/>
          <w:sz w:val="28"/>
          <w:szCs w:val="28"/>
        </w:rPr>
        <w:t xml:space="preserve"> </w:t>
      </w:r>
      <w:r w:rsidRPr="005E531A">
        <w:rPr>
          <w:sz w:val="28"/>
          <w:szCs w:val="28"/>
        </w:rPr>
        <w:t>искусства, выявлять главные отличия художественного текста от текста</w:t>
      </w:r>
      <w:r w:rsidRPr="005E531A">
        <w:rPr>
          <w:spacing w:val="1"/>
          <w:sz w:val="28"/>
          <w:szCs w:val="28"/>
        </w:rPr>
        <w:t xml:space="preserve"> </w:t>
      </w:r>
      <w:r w:rsidRPr="005E531A">
        <w:rPr>
          <w:sz w:val="28"/>
          <w:szCs w:val="28"/>
        </w:rPr>
        <w:t>научного,</w:t>
      </w:r>
      <w:r w:rsidRPr="005E531A">
        <w:rPr>
          <w:spacing w:val="-1"/>
          <w:sz w:val="28"/>
          <w:szCs w:val="28"/>
        </w:rPr>
        <w:t xml:space="preserve"> </w:t>
      </w:r>
      <w:r w:rsidRPr="005E531A">
        <w:rPr>
          <w:sz w:val="28"/>
          <w:szCs w:val="28"/>
        </w:rPr>
        <w:t>делового,</w:t>
      </w:r>
      <w:r w:rsidRPr="005E531A">
        <w:rPr>
          <w:spacing w:val="-4"/>
          <w:sz w:val="28"/>
          <w:szCs w:val="28"/>
        </w:rPr>
        <w:t xml:space="preserve"> </w:t>
      </w:r>
      <w:r w:rsidRPr="005E531A">
        <w:rPr>
          <w:sz w:val="28"/>
          <w:szCs w:val="28"/>
        </w:rPr>
        <w:t>публицистического;</w:t>
      </w:r>
    </w:p>
    <w:p w:rsidR="00652C30" w:rsidRPr="005E531A" w:rsidRDefault="00652C30" w:rsidP="001E5752">
      <w:pPr>
        <w:pStyle w:val="a7"/>
        <w:widowControl w:val="0"/>
        <w:numPr>
          <w:ilvl w:val="1"/>
          <w:numId w:val="7"/>
        </w:numPr>
        <w:tabs>
          <w:tab w:val="left" w:pos="1145"/>
        </w:tabs>
        <w:suppressAutoHyphens w:val="0"/>
        <w:autoSpaceDE w:val="0"/>
        <w:autoSpaceDN w:val="0"/>
        <w:ind w:right="119" w:firstLine="708"/>
        <w:contextualSpacing w:val="0"/>
        <w:jc w:val="both"/>
        <w:rPr>
          <w:sz w:val="28"/>
          <w:szCs w:val="28"/>
        </w:rPr>
      </w:pPr>
      <w:r w:rsidRPr="005E531A">
        <w:rPr>
          <w:sz w:val="28"/>
          <w:szCs w:val="28"/>
        </w:rPr>
        <w:t>уметь самостоятельно проводить смысловой анализ произведений</w:t>
      </w:r>
      <w:r w:rsidRPr="005E531A">
        <w:rPr>
          <w:spacing w:val="1"/>
          <w:sz w:val="28"/>
          <w:szCs w:val="28"/>
        </w:rPr>
        <w:t xml:space="preserve"> </w:t>
      </w:r>
      <w:r w:rsidRPr="005E531A">
        <w:rPr>
          <w:sz w:val="28"/>
          <w:szCs w:val="28"/>
        </w:rPr>
        <w:t>художественной литературы (от древнерусской до современной) с опорой</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предложенный</w:t>
      </w:r>
      <w:r w:rsidRPr="005E531A">
        <w:rPr>
          <w:spacing w:val="1"/>
          <w:sz w:val="28"/>
          <w:szCs w:val="28"/>
        </w:rPr>
        <w:t xml:space="preserve"> </w:t>
      </w:r>
      <w:r w:rsidRPr="005E531A">
        <w:rPr>
          <w:sz w:val="28"/>
          <w:szCs w:val="28"/>
        </w:rPr>
        <w:t>план;</w:t>
      </w:r>
      <w:r w:rsidRPr="005E531A">
        <w:rPr>
          <w:spacing w:val="1"/>
          <w:sz w:val="28"/>
          <w:szCs w:val="28"/>
        </w:rPr>
        <w:t xml:space="preserve"> </w:t>
      </w:r>
      <w:r w:rsidRPr="005E531A">
        <w:rPr>
          <w:sz w:val="28"/>
          <w:szCs w:val="28"/>
        </w:rPr>
        <w:t>анализировать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опорой</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образец,</w:t>
      </w:r>
      <w:r w:rsidRPr="005E531A">
        <w:rPr>
          <w:spacing w:val="1"/>
          <w:sz w:val="28"/>
          <w:szCs w:val="28"/>
        </w:rPr>
        <w:t xml:space="preserve"> </w:t>
      </w:r>
      <w:r w:rsidRPr="005E531A">
        <w:rPr>
          <w:sz w:val="28"/>
          <w:szCs w:val="28"/>
        </w:rPr>
        <w:t>план</w:t>
      </w:r>
      <w:r w:rsidRPr="005E531A">
        <w:rPr>
          <w:spacing w:val="1"/>
          <w:sz w:val="28"/>
          <w:szCs w:val="28"/>
        </w:rPr>
        <w:t xml:space="preserve"> </w:t>
      </w:r>
      <w:r w:rsidRPr="005E531A">
        <w:rPr>
          <w:sz w:val="28"/>
          <w:szCs w:val="28"/>
        </w:rPr>
        <w:t>литературные произведения разных жанров; воспринимать, анализировать,</w:t>
      </w:r>
      <w:r w:rsidRPr="005E531A">
        <w:rPr>
          <w:spacing w:val="-67"/>
          <w:sz w:val="28"/>
          <w:szCs w:val="28"/>
        </w:rPr>
        <w:t xml:space="preserve"> </w:t>
      </w:r>
      <w:r w:rsidRPr="005E531A">
        <w:rPr>
          <w:sz w:val="28"/>
          <w:szCs w:val="28"/>
        </w:rPr>
        <w:t>интерпретировать и оценивать прочитанное (с учётом актуального уровня</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ЗПР),</w:t>
      </w:r>
      <w:r w:rsidRPr="005E531A">
        <w:rPr>
          <w:spacing w:val="1"/>
          <w:sz w:val="28"/>
          <w:szCs w:val="28"/>
        </w:rPr>
        <w:t xml:space="preserve"> </w:t>
      </w:r>
      <w:r w:rsidRPr="005E531A">
        <w:rPr>
          <w:sz w:val="28"/>
          <w:szCs w:val="28"/>
        </w:rPr>
        <w:t>иметь</w:t>
      </w:r>
      <w:r w:rsidRPr="005E531A">
        <w:rPr>
          <w:spacing w:val="1"/>
          <w:sz w:val="28"/>
          <w:szCs w:val="28"/>
        </w:rPr>
        <w:t xml:space="preserve"> </w:t>
      </w:r>
      <w:r w:rsidRPr="005E531A">
        <w:rPr>
          <w:sz w:val="28"/>
          <w:szCs w:val="28"/>
        </w:rPr>
        <w:t>представление</w:t>
      </w:r>
      <w:r w:rsidRPr="005E531A">
        <w:rPr>
          <w:spacing w:val="1"/>
          <w:sz w:val="28"/>
          <w:szCs w:val="28"/>
        </w:rPr>
        <w:t xml:space="preserve"> </w:t>
      </w:r>
      <w:r w:rsidRPr="005E531A">
        <w:rPr>
          <w:sz w:val="28"/>
          <w:szCs w:val="28"/>
        </w:rPr>
        <w:t>об</w:t>
      </w:r>
      <w:r w:rsidRPr="005E531A">
        <w:rPr>
          <w:spacing w:val="1"/>
          <w:sz w:val="28"/>
          <w:szCs w:val="28"/>
        </w:rPr>
        <w:t xml:space="preserve"> </w:t>
      </w:r>
      <w:r w:rsidRPr="005E531A">
        <w:rPr>
          <w:sz w:val="28"/>
          <w:szCs w:val="28"/>
        </w:rPr>
        <w:t>условности</w:t>
      </w:r>
      <w:r w:rsidRPr="005E531A">
        <w:rPr>
          <w:spacing w:val="1"/>
          <w:sz w:val="28"/>
          <w:szCs w:val="28"/>
        </w:rPr>
        <w:t xml:space="preserve"> </w:t>
      </w:r>
      <w:r w:rsidRPr="005E531A">
        <w:rPr>
          <w:sz w:val="28"/>
          <w:szCs w:val="28"/>
        </w:rPr>
        <w:t>художественной</w:t>
      </w:r>
      <w:r w:rsidRPr="005E531A">
        <w:rPr>
          <w:spacing w:val="-10"/>
          <w:sz w:val="28"/>
          <w:szCs w:val="28"/>
        </w:rPr>
        <w:t xml:space="preserve"> </w:t>
      </w:r>
      <w:r w:rsidRPr="005E531A">
        <w:rPr>
          <w:sz w:val="28"/>
          <w:szCs w:val="28"/>
        </w:rPr>
        <w:t>картины</w:t>
      </w:r>
      <w:r w:rsidRPr="005E531A">
        <w:rPr>
          <w:spacing w:val="-8"/>
          <w:sz w:val="28"/>
          <w:szCs w:val="28"/>
        </w:rPr>
        <w:t xml:space="preserve"> </w:t>
      </w:r>
      <w:r w:rsidRPr="005E531A">
        <w:rPr>
          <w:sz w:val="28"/>
          <w:szCs w:val="28"/>
        </w:rPr>
        <w:t>мира,</w:t>
      </w:r>
      <w:r w:rsidRPr="005E531A">
        <w:rPr>
          <w:spacing w:val="-9"/>
          <w:sz w:val="28"/>
          <w:szCs w:val="28"/>
        </w:rPr>
        <w:t xml:space="preserve"> </w:t>
      </w:r>
      <w:r w:rsidRPr="005E531A">
        <w:rPr>
          <w:sz w:val="28"/>
          <w:szCs w:val="28"/>
        </w:rPr>
        <w:t>отражённой</w:t>
      </w:r>
      <w:r w:rsidRPr="005E531A">
        <w:rPr>
          <w:spacing w:val="-9"/>
          <w:sz w:val="28"/>
          <w:szCs w:val="28"/>
        </w:rPr>
        <w:t xml:space="preserve"> </w:t>
      </w:r>
      <w:r w:rsidRPr="005E531A">
        <w:rPr>
          <w:sz w:val="28"/>
          <w:szCs w:val="28"/>
        </w:rPr>
        <w:t>в</w:t>
      </w:r>
      <w:r w:rsidRPr="005E531A">
        <w:rPr>
          <w:spacing w:val="-9"/>
          <w:sz w:val="28"/>
          <w:szCs w:val="28"/>
        </w:rPr>
        <w:t xml:space="preserve"> </w:t>
      </w:r>
      <w:r w:rsidRPr="005E531A">
        <w:rPr>
          <w:sz w:val="28"/>
          <w:szCs w:val="28"/>
        </w:rPr>
        <w:t>литературных</w:t>
      </w:r>
      <w:r w:rsidRPr="005E531A">
        <w:rPr>
          <w:spacing w:val="-9"/>
          <w:sz w:val="28"/>
          <w:szCs w:val="28"/>
        </w:rPr>
        <w:t xml:space="preserve"> </w:t>
      </w:r>
      <w:r w:rsidRPr="005E531A">
        <w:rPr>
          <w:sz w:val="28"/>
          <w:szCs w:val="28"/>
        </w:rPr>
        <w:t>произведениях</w:t>
      </w:r>
      <w:r w:rsidRPr="005E531A">
        <w:rPr>
          <w:spacing w:val="-68"/>
          <w:sz w:val="28"/>
          <w:szCs w:val="28"/>
        </w:rPr>
        <w:t xml:space="preserve"> </w:t>
      </w:r>
      <w:r w:rsidRPr="005E531A">
        <w:rPr>
          <w:sz w:val="28"/>
          <w:szCs w:val="28"/>
        </w:rPr>
        <w:t>с</w:t>
      </w:r>
      <w:r w:rsidRPr="005E531A">
        <w:rPr>
          <w:spacing w:val="-2"/>
          <w:sz w:val="28"/>
          <w:szCs w:val="28"/>
        </w:rPr>
        <w:t xml:space="preserve"> </w:t>
      </w:r>
      <w:r w:rsidRPr="005E531A">
        <w:rPr>
          <w:sz w:val="28"/>
          <w:szCs w:val="28"/>
        </w:rPr>
        <w:t>учётом</w:t>
      </w:r>
      <w:r w:rsidRPr="005E531A">
        <w:rPr>
          <w:spacing w:val="-2"/>
          <w:sz w:val="28"/>
          <w:szCs w:val="28"/>
        </w:rPr>
        <w:t xml:space="preserve"> </w:t>
      </w:r>
      <w:r w:rsidRPr="005E531A">
        <w:rPr>
          <w:sz w:val="28"/>
          <w:szCs w:val="28"/>
        </w:rPr>
        <w:t>неоднозначности</w:t>
      </w:r>
      <w:r w:rsidRPr="005E531A">
        <w:rPr>
          <w:spacing w:val="-2"/>
          <w:sz w:val="28"/>
          <w:szCs w:val="28"/>
        </w:rPr>
        <w:t xml:space="preserve"> </w:t>
      </w:r>
      <w:r w:rsidRPr="005E531A">
        <w:rPr>
          <w:sz w:val="28"/>
          <w:szCs w:val="28"/>
        </w:rPr>
        <w:t>заложенных</w:t>
      </w:r>
      <w:r w:rsidRPr="005E531A">
        <w:rPr>
          <w:spacing w:val="-5"/>
          <w:sz w:val="28"/>
          <w:szCs w:val="28"/>
        </w:rPr>
        <w:t xml:space="preserve"> </w:t>
      </w:r>
      <w:r w:rsidRPr="005E531A">
        <w:rPr>
          <w:sz w:val="28"/>
          <w:szCs w:val="28"/>
        </w:rPr>
        <w:t>в</w:t>
      </w:r>
      <w:r w:rsidRPr="005E531A">
        <w:rPr>
          <w:spacing w:val="-3"/>
          <w:sz w:val="28"/>
          <w:szCs w:val="28"/>
        </w:rPr>
        <w:t xml:space="preserve"> </w:t>
      </w:r>
      <w:r w:rsidRPr="005E531A">
        <w:rPr>
          <w:sz w:val="28"/>
          <w:szCs w:val="28"/>
        </w:rPr>
        <w:t>них</w:t>
      </w:r>
      <w:r w:rsidRPr="005E531A">
        <w:rPr>
          <w:spacing w:val="-1"/>
          <w:sz w:val="28"/>
          <w:szCs w:val="28"/>
        </w:rPr>
        <w:t xml:space="preserve"> </w:t>
      </w:r>
      <w:r w:rsidRPr="005E531A">
        <w:rPr>
          <w:sz w:val="28"/>
          <w:szCs w:val="28"/>
        </w:rPr>
        <w:t>художественных</w:t>
      </w:r>
      <w:r w:rsidRPr="005E531A">
        <w:rPr>
          <w:spacing w:val="-1"/>
          <w:sz w:val="28"/>
          <w:szCs w:val="28"/>
        </w:rPr>
        <w:t xml:space="preserve"> </w:t>
      </w:r>
      <w:r w:rsidRPr="005E531A">
        <w:rPr>
          <w:sz w:val="28"/>
          <w:szCs w:val="28"/>
        </w:rPr>
        <w:t>смыслов:</w:t>
      </w:r>
    </w:p>
    <w:p w:rsidR="00652C30" w:rsidRPr="005E531A" w:rsidRDefault="00652C30" w:rsidP="001E5752">
      <w:pPr>
        <w:pStyle w:val="a7"/>
        <w:widowControl w:val="0"/>
        <w:numPr>
          <w:ilvl w:val="0"/>
          <w:numId w:val="13"/>
        </w:numPr>
        <w:tabs>
          <w:tab w:val="left" w:pos="1014"/>
        </w:tabs>
        <w:suppressAutoHyphens w:val="0"/>
        <w:autoSpaceDE w:val="0"/>
        <w:autoSpaceDN w:val="0"/>
        <w:spacing w:before="1"/>
        <w:ind w:right="118" w:firstLine="708"/>
        <w:contextualSpacing w:val="0"/>
        <w:jc w:val="both"/>
        <w:rPr>
          <w:sz w:val="28"/>
          <w:szCs w:val="28"/>
        </w:rPr>
      </w:pPr>
      <w:r w:rsidRPr="005E531A">
        <w:rPr>
          <w:sz w:val="28"/>
          <w:szCs w:val="28"/>
        </w:rPr>
        <w:t>анализировать по предложенному плану</w:t>
      </w:r>
      <w:r w:rsidRPr="005E531A">
        <w:rPr>
          <w:spacing w:val="1"/>
          <w:sz w:val="28"/>
          <w:szCs w:val="28"/>
        </w:rPr>
        <w:t xml:space="preserve"> </w:t>
      </w:r>
      <w:r w:rsidRPr="005E531A">
        <w:rPr>
          <w:sz w:val="28"/>
          <w:szCs w:val="28"/>
        </w:rPr>
        <w:t>произведение в единстве</w:t>
      </w:r>
      <w:r w:rsidRPr="005E531A">
        <w:rPr>
          <w:spacing w:val="1"/>
          <w:sz w:val="28"/>
          <w:szCs w:val="28"/>
        </w:rPr>
        <w:t xml:space="preserve"> </w:t>
      </w:r>
      <w:r w:rsidRPr="005E531A">
        <w:rPr>
          <w:sz w:val="28"/>
          <w:szCs w:val="28"/>
        </w:rPr>
        <w:t>формы и содержания; определять тематику и</w:t>
      </w:r>
      <w:r>
        <w:rPr>
          <w:sz w:val="28"/>
          <w:szCs w:val="28"/>
        </w:rPr>
        <w:t xml:space="preserve"> </w:t>
      </w:r>
      <w:r w:rsidRPr="005E531A">
        <w:rPr>
          <w:sz w:val="28"/>
          <w:szCs w:val="28"/>
        </w:rPr>
        <w:t>проблематику произведения,</w:t>
      </w:r>
      <w:r w:rsidRPr="005E531A">
        <w:rPr>
          <w:spacing w:val="1"/>
          <w:sz w:val="28"/>
          <w:szCs w:val="28"/>
        </w:rPr>
        <w:t xml:space="preserve"> </w:t>
      </w:r>
      <w:r w:rsidRPr="005E531A">
        <w:rPr>
          <w:sz w:val="28"/>
          <w:szCs w:val="28"/>
        </w:rPr>
        <w:t>его</w:t>
      </w:r>
      <w:r w:rsidRPr="005E531A">
        <w:rPr>
          <w:spacing w:val="1"/>
          <w:sz w:val="28"/>
          <w:szCs w:val="28"/>
        </w:rPr>
        <w:t xml:space="preserve"> </w:t>
      </w:r>
      <w:r w:rsidRPr="005E531A">
        <w:rPr>
          <w:sz w:val="28"/>
          <w:szCs w:val="28"/>
        </w:rPr>
        <w:t>родовую</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жанровую</w:t>
      </w:r>
      <w:r w:rsidRPr="005E531A">
        <w:rPr>
          <w:spacing w:val="1"/>
          <w:sz w:val="28"/>
          <w:szCs w:val="28"/>
        </w:rPr>
        <w:t xml:space="preserve"> </w:t>
      </w:r>
      <w:r w:rsidRPr="005E531A">
        <w:rPr>
          <w:sz w:val="28"/>
          <w:szCs w:val="28"/>
        </w:rPr>
        <w:t>принадлежность;</w:t>
      </w:r>
      <w:r w:rsidRPr="005E531A">
        <w:rPr>
          <w:spacing w:val="1"/>
          <w:sz w:val="28"/>
          <w:szCs w:val="28"/>
        </w:rPr>
        <w:t xml:space="preserve"> </w:t>
      </w:r>
      <w:r w:rsidRPr="005E531A">
        <w:rPr>
          <w:sz w:val="28"/>
          <w:szCs w:val="28"/>
        </w:rPr>
        <w:t>выявлять</w:t>
      </w:r>
      <w:r w:rsidRPr="005E531A">
        <w:rPr>
          <w:spacing w:val="1"/>
          <w:sz w:val="28"/>
          <w:szCs w:val="28"/>
        </w:rPr>
        <w:t xml:space="preserve"> </w:t>
      </w:r>
      <w:r w:rsidRPr="005E531A">
        <w:rPr>
          <w:sz w:val="28"/>
          <w:szCs w:val="28"/>
        </w:rPr>
        <w:t>позицию</w:t>
      </w:r>
      <w:r w:rsidRPr="005E531A">
        <w:rPr>
          <w:spacing w:val="1"/>
          <w:sz w:val="28"/>
          <w:szCs w:val="28"/>
        </w:rPr>
        <w:t xml:space="preserve"> </w:t>
      </w:r>
      <w:r w:rsidRPr="005E531A">
        <w:rPr>
          <w:sz w:val="28"/>
          <w:szCs w:val="28"/>
        </w:rPr>
        <w:t>героя,</w:t>
      </w:r>
      <w:r w:rsidRPr="005E531A">
        <w:rPr>
          <w:spacing w:val="1"/>
          <w:sz w:val="28"/>
          <w:szCs w:val="28"/>
        </w:rPr>
        <w:t xml:space="preserve"> </w:t>
      </w:r>
      <w:r w:rsidRPr="005E531A">
        <w:rPr>
          <w:sz w:val="28"/>
          <w:szCs w:val="28"/>
        </w:rPr>
        <w:t>повествователя,</w:t>
      </w:r>
      <w:r w:rsidRPr="005E531A">
        <w:rPr>
          <w:spacing w:val="1"/>
          <w:sz w:val="28"/>
          <w:szCs w:val="28"/>
        </w:rPr>
        <w:t xml:space="preserve"> </w:t>
      </w:r>
      <w:r w:rsidRPr="005E531A">
        <w:rPr>
          <w:sz w:val="28"/>
          <w:szCs w:val="28"/>
        </w:rPr>
        <w:t>рассказчика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авторскую</w:t>
      </w:r>
      <w:r w:rsidRPr="005E531A">
        <w:rPr>
          <w:spacing w:val="1"/>
          <w:sz w:val="28"/>
          <w:szCs w:val="28"/>
        </w:rPr>
        <w:t xml:space="preserve"> </w:t>
      </w:r>
      <w:r w:rsidRPr="005E531A">
        <w:rPr>
          <w:sz w:val="28"/>
          <w:szCs w:val="28"/>
        </w:rPr>
        <w:t>позицию,</w:t>
      </w:r>
      <w:r w:rsidRPr="005E531A">
        <w:rPr>
          <w:spacing w:val="1"/>
          <w:sz w:val="28"/>
          <w:szCs w:val="28"/>
        </w:rPr>
        <w:t xml:space="preserve"> </w:t>
      </w:r>
      <w:r w:rsidRPr="005E531A">
        <w:rPr>
          <w:sz w:val="28"/>
          <w:szCs w:val="28"/>
        </w:rPr>
        <w:t>учитывая</w:t>
      </w:r>
      <w:r w:rsidRPr="005E531A">
        <w:rPr>
          <w:spacing w:val="1"/>
          <w:sz w:val="28"/>
          <w:szCs w:val="28"/>
        </w:rPr>
        <w:t xml:space="preserve"> </w:t>
      </w:r>
      <w:r w:rsidRPr="005E531A">
        <w:rPr>
          <w:sz w:val="28"/>
          <w:szCs w:val="28"/>
        </w:rPr>
        <w:t>художественные особенности произведения и отраженные в нём реалии;</w:t>
      </w:r>
      <w:r w:rsidRPr="005E531A">
        <w:rPr>
          <w:spacing w:val="1"/>
          <w:sz w:val="28"/>
          <w:szCs w:val="28"/>
        </w:rPr>
        <w:t xml:space="preserve"> </w:t>
      </w:r>
      <w:r w:rsidRPr="005E531A">
        <w:rPr>
          <w:sz w:val="28"/>
          <w:szCs w:val="28"/>
        </w:rPr>
        <w:t>характеризовать по плану</w:t>
      </w:r>
      <w:r w:rsidRPr="005E531A">
        <w:rPr>
          <w:spacing w:val="1"/>
          <w:sz w:val="28"/>
          <w:szCs w:val="28"/>
        </w:rPr>
        <w:t xml:space="preserve"> </w:t>
      </w:r>
      <w:r w:rsidRPr="005E531A">
        <w:rPr>
          <w:sz w:val="28"/>
          <w:szCs w:val="28"/>
        </w:rPr>
        <w:t>героев-персонажей, давать их сравнительные</w:t>
      </w:r>
      <w:r w:rsidRPr="005E531A">
        <w:rPr>
          <w:spacing w:val="1"/>
          <w:sz w:val="28"/>
          <w:szCs w:val="28"/>
        </w:rPr>
        <w:t xml:space="preserve"> </w:t>
      </w:r>
      <w:r w:rsidRPr="005E531A">
        <w:rPr>
          <w:sz w:val="28"/>
          <w:szCs w:val="28"/>
        </w:rPr>
        <w:t>характеристики,</w:t>
      </w:r>
      <w:r w:rsidRPr="005E531A">
        <w:rPr>
          <w:spacing w:val="47"/>
          <w:sz w:val="28"/>
          <w:szCs w:val="28"/>
        </w:rPr>
        <w:t xml:space="preserve"> </w:t>
      </w:r>
      <w:r w:rsidRPr="005E531A">
        <w:rPr>
          <w:sz w:val="28"/>
          <w:szCs w:val="28"/>
        </w:rPr>
        <w:t>оценивать</w:t>
      </w:r>
      <w:r w:rsidRPr="005E531A">
        <w:rPr>
          <w:spacing w:val="48"/>
          <w:sz w:val="28"/>
          <w:szCs w:val="28"/>
        </w:rPr>
        <w:t xml:space="preserve"> </w:t>
      </w:r>
      <w:r w:rsidRPr="005E531A">
        <w:rPr>
          <w:sz w:val="28"/>
          <w:szCs w:val="28"/>
        </w:rPr>
        <w:t>систему</w:t>
      </w:r>
      <w:r w:rsidRPr="005E531A">
        <w:rPr>
          <w:spacing w:val="46"/>
          <w:sz w:val="28"/>
          <w:szCs w:val="28"/>
        </w:rPr>
        <w:t xml:space="preserve"> </w:t>
      </w:r>
      <w:r w:rsidRPr="005E531A">
        <w:rPr>
          <w:sz w:val="28"/>
          <w:szCs w:val="28"/>
        </w:rPr>
        <w:t>образов;</w:t>
      </w:r>
      <w:r w:rsidRPr="005E531A">
        <w:rPr>
          <w:spacing w:val="51"/>
          <w:sz w:val="28"/>
          <w:szCs w:val="28"/>
        </w:rPr>
        <w:t xml:space="preserve"> </w:t>
      </w:r>
      <w:r w:rsidRPr="005E531A">
        <w:rPr>
          <w:sz w:val="28"/>
          <w:szCs w:val="28"/>
        </w:rPr>
        <w:t>выявлять</w:t>
      </w:r>
      <w:r w:rsidRPr="005E531A">
        <w:rPr>
          <w:spacing w:val="49"/>
          <w:sz w:val="28"/>
          <w:szCs w:val="28"/>
        </w:rPr>
        <w:t xml:space="preserve"> </w:t>
      </w:r>
      <w:r w:rsidRPr="005E531A">
        <w:rPr>
          <w:sz w:val="28"/>
          <w:szCs w:val="28"/>
        </w:rPr>
        <w:t>особенности</w:t>
      </w:r>
    </w:p>
    <w:p w:rsidR="00652C30" w:rsidRPr="005E531A" w:rsidRDefault="00652C30" w:rsidP="00652C30">
      <w:pPr>
        <w:pStyle w:val="a0"/>
        <w:spacing w:before="67"/>
        <w:ind w:right="115"/>
        <w:jc w:val="both"/>
      </w:pPr>
      <w:r w:rsidRPr="005E531A">
        <w:rPr>
          <w:spacing w:val="-1"/>
        </w:rPr>
        <w:t>композиции</w:t>
      </w:r>
      <w:r w:rsidRPr="005E531A">
        <w:rPr>
          <w:spacing w:val="-15"/>
        </w:rPr>
        <w:t xml:space="preserve"> </w:t>
      </w:r>
      <w:r w:rsidRPr="005E531A">
        <w:rPr>
          <w:spacing w:val="-1"/>
        </w:rPr>
        <w:t>и</w:t>
      </w:r>
      <w:r w:rsidRPr="005E531A">
        <w:rPr>
          <w:spacing w:val="-16"/>
        </w:rPr>
        <w:t xml:space="preserve"> </w:t>
      </w:r>
      <w:r w:rsidRPr="005E531A">
        <w:rPr>
          <w:spacing w:val="-1"/>
        </w:rPr>
        <w:t>основной</w:t>
      </w:r>
      <w:r w:rsidRPr="005E531A">
        <w:rPr>
          <w:spacing w:val="-15"/>
        </w:rPr>
        <w:t xml:space="preserve"> </w:t>
      </w:r>
      <w:r w:rsidRPr="005E531A">
        <w:rPr>
          <w:spacing w:val="-1"/>
        </w:rPr>
        <w:t>конфликт</w:t>
      </w:r>
      <w:r w:rsidRPr="005E531A">
        <w:rPr>
          <w:spacing w:val="-16"/>
        </w:rPr>
        <w:t xml:space="preserve"> </w:t>
      </w:r>
      <w:r w:rsidRPr="005E531A">
        <w:t>произведения;</w:t>
      </w:r>
      <w:r w:rsidRPr="005E531A">
        <w:rPr>
          <w:spacing w:val="-13"/>
        </w:rPr>
        <w:t xml:space="preserve"> </w:t>
      </w:r>
      <w:r w:rsidRPr="005E531A">
        <w:t>выявлять,</w:t>
      </w:r>
      <w:r w:rsidRPr="005E531A">
        <w:rPr>
          <w:spacing w:val="-17"/>
        </w:rPr>
        <w:t xml:space="preserve"> </w:t>
      </w:r>
      <w:r w:rsidRPr="005E531A">
        <w:t>с</w:t>
      </w:r>
      <w:r w:rsidRPr="005E531A">
        <w:rPr>
          <w:spacing w:val="-16"/>
        </w:rPr>
        <w:t xml:space="preserve"> </w:t>
      </w:r>
      <w:r w:rsidRPr="005E531A">
        <w:t>направляющей</w:t>
      </w:r>
      <w:r w:rsidRPr="005E531A">
        <w:rPr>
          <w:spacing w:val="-68"/>
        </w:rPr>
        <w:t xml:space="preserve"> </w:t>
      </w:r>
      <w:r w:rsidRPr="005E531A">
        <w:t>помощью педагога, формы авторской оценки героев, событий, характер</w:t>
      </w:r>
      <w:r w:rsidRPr="005E531A">
        <w:rPr>
          <w:spacing w:val="1"/>
        </w:rPr>
        <w:t xml:space="preserve"> </w:t>
      </w:r>
      <w:r w:rsidRPr="005E531A">
        <w:t>авторских</w:t>
      </w:r>
      <w:r w:rsidRPr="005E531A">
        <w:rPr>
          <w:spacing w:val="1"/>
        </w:rPr>
        <w:t xml:space="preserve"> </w:t>
      </w:r>
      <w:r w:rsidRPr="005E531A">
        <w:t>взаимоотношений</w:t>
      </w:r>
      <w:r w:rsidRPr="005E531A">
        <w:rPr>
          <w:spacing w:val="1"/>
        </w:rPr>
        <w:t xml:space="preserve"> </w:t>
      </w:r>
      <w:r w:rsidRPr="005E531A">
        <w:t>с</w:t>
      </w:r>
      <w:r w:rsidRPr="005E531A">
        <w:rPr>
          <w:spacing w:val="1"/>
        </w:rPr>
        <w:t xml:space="preserve"> </w:t>
      </w:r>
      <w:r w:rsidRPr="005E531A">
        <w:t>читателем</w:t>
      </w:r>
      <w:r w:rsidRPr="005E531A">
        <w:rPr>
          <w:spacing w:val="1"/>
        </w:rPr>
        <w:t xml:space="preserve"> </w:t>
      </w:r>
      <w:r w:rsidRPr="005E531A">
        <w:t>как</w:t>
      </w:r>
      <w:r w:rsidRPr="005E531A">
        <w:rPr>
          <w:spacing w:val="1"/>
        </w:rPr>
        <w:t xml:space="preserve"> </w:t>
      </w:r>
      <w:r w:rsidRPr="005E531A">
        <w:t>адресатом</w:t>
      </w:r>
      <w:r w:rsidRPr="005E531A">
        <w:rPr>
          <w:spacing w:val="1"/>
        </w:rPr>
        <w:t xml:space="preserve"> </w:t>
      </w:r>
      <w:r w:rsidRPr="005E531A">
        <w:t>произведения;</w:t>
      </w:r>
      <w:r w:rsidRPr="005E531A">
        <w:rPr>
          <w:spacing w:val="1"/>
        </w:rPr>
        <w:t xml:space="preserve"> </w:t>
      </w:r>
      <w:r w:rsidRPr="005E531A">
        <w:t>объяснять</w:t>
      </w:r>
      <w:r w:rsidRPr="005E531A">
        <w:rPr>
          <w:spacing w:val="1"/>
        </w:rPr>
        <w:t xml:space="preserve"> </w:t>
      </w:r>
      <w:r w:rsidRPr="005E531A">
        <w:t>своё</w:t>
      </w:r>
      <w:r w:rsidRPr="005E531A">
        <w:rPr>
          <w:spacing w:val="1"/>
        </w:rPr>
        <w:t xml:space="preserve"> </w:t>
      </w:r>
      <w:r w:rsidRPr="005E531A">
        <w:t>понимание</w:t>
      </w:r>
      <w:r w:rsidRPr="005E531A">
        <w:rPr>
          <w:spacing w:val="1"/>
        </w:rPr>
        <w:t xml:space="preserve"> </w:t>
      </w:r>
      <w:r w:rsidRPr="005E531A">
        <w:t>нравственно-философской,</w:t>
      </w:r>
      <w:r w:rsidRPr="005E531A">
        <w:rPr>
          <w:spacing w:val="1"/>
        </w:rPr>
        <w:t xml:space="preserve"> </w:t>
      </w:r>
      <w:r w:rsidRPr="005E531A">
        <w:t>социально-</w:t>
      </w:r>
      <w:r w:rsidRPr="005E531A">
        <w:rPr>
          <w:spacing w:val="-67"/>
        </w:rPr>
        <w:t xml:space="preserve"> </w:t>
      </w:r>
      <w:r w:rsidRPr="005E531A">
        <w:t>исторической</w:t>
      </w:r>
      <w:r w:rsidRPr="005E531A">
        <w:rPr>
          <w:spacing w:val="1"/>
        </w:rPr>
        <w:t xml:space="preserve"> </w:t>
      </w:r>
      <w:r w:rsidRPr="005E531A">
        <w:t>и</w:t>
      </w:r>
      <w:r w:rsidRPr="005E531A">
        <w:rPr>
          <w:spacing w:val="1"/>
        </w:rPr>
        <w:t xml:space="preserve"> </w:t>
      </w:r>
      <w:r w:rsidRPr="005E531A">
        <w:t>эстетической</w:t>
      </w:r>
      <w:r w:rsidRPr="005E531A">
        <w:rPr>
          <w:spacing w:val="1"/>
        </w:rPr>
        <w:t xml:space="preserve"> </w:t>
      </w:r>
      <w:r w:rsidRPr="005E531A">
        <w:t>проблематики</w:t>
      </w:r>
      <w:r w:rsidRPr="005E531A">
        <w:rPr>
          <w:spacing w:val="1"/>
        </w:rPr>
        <w:t xml:space="preserve"> </w:t>
      </w:r>
      <w:r w:rsidRPr="005E531A">
        <w:t>произведений</w:t>
      </w:r>
      <w:r w:rsidRPr="005E531A">
        <w:rPr>
          <w:spacing w:val="1"/>
        </w:rPr>
        <w:t xml:space="preserve"> </w:t>
      </w:r>
      <w:r w:rsidRPr="005E531A">
        <w:t>(с</w:t>
      </w:r>
      <w:r w:rsidRPr="005E531A">
        <w:rPr>
          <w:spacing w:val="1"/>
        </w:rPr>
        <w:t xml:space="preserve"> </w:t>
      </w:r>
      <w:r w:rsidRPr="005E531A">
        <w:t>учётом</w:t>
      </w:r>
      <w:r w:rsidRPr="005E531A">
        <w:rPr>
          <w:spacing w:val="-67"/>
        </w:rPr>
        <w:t xml:space="preserve"> </w:t>
      </w:r>
      <w:r w:rsidRPr="005E531A">
        <w:t>актуального</w:t>
      </w:r>
      <w:r w:rsidRPr="005E531A">
        <w:rPr>
          <w:spacing w:val="1"/>
        </w:rPr>
        <w:t xml:space="preserve"> </w:t>
      </w:r>
      <w:r w:rsidRPr="005E531A">
        <w:t>уровня</w:t>
      </w:r>
      <w:r w:rsidRPr="005E531A">
        <w:rPr>
          <w:spacing w:val="1"/>
        </w:rPr>
        <w:t xml:space="preserve"> </w:t>
      </w:r>
      <w:r w:rsidRPr="005E531A">
        <w:t>развития</w:t>
      </w:r>
      <w:r w:rsidRPr="005E531A">
        <w:rPr>
          <w:spacing w:val="1"/>
        </w:rPr>
        <w:t xml:space="preserve"> </w:t>
      </w:r>
      <w:r w:rsidRPr="005E531A">
        <w:t>обучающихся</w:t>
      </w:r>
      <w:r w:rsidRPr="005E531A">
        <w:rPr>
          <w:spacing w:val="1"/>
        </w:rPr>
        <w:t xml:space="preserve"> </w:t>
      </w:r>
      <w:r w:rsidRPr="005E531A">
        <w:t>с</w:t>
      </w:r>
      <w:r w:rsidRPr="005E531A">
        <w:rPr>
          <w:spacing w:val="1"/>
        </w:rPr>
        <w:t xml:space="preserve"> </w:t>
      </w:r>
      <w:r w:rsidRPr="005E531A">
        <w:t>ЗПР);</w:t>
      </w:r>
      <w:r w:rsidRPr="005E531A">
        <w:rPr>
          <w:spacing w:val="1"/>
        </w:rPr>
        <w:t xml:space="preserve"> </w:t>
      </w:r>
      <w:r w:rsidRPr="005E531A">
        <w:t>выявлять</w:t>
      </w:r>
      <w:r w:rsidRPr="005E531A">
        <w:rPr>
          <w:spacing w:val="1"/>
        </w:rPr>
        <w:t xml:space="preserve"> </w:t>
      </w:r>
      <w:r w:rsidRPr="005E531A">
        <w:t>языковые</w:t>
      </w:r>
      <w:r w:rsidRPr="005E531A">
        <w:rPr>
          <w:spacing w:val="-67"/>
        </w:rPr>
        <w:t xml:space="preserve"> </w:t>
      </w:r>
      <w:r w:rsidRPr="005E531A">
        <w:t>особенности художественного произведения, поэтической и прозаической</w:t>
      </w:r>
      <w:r w:rsidRPr="005E531A">
        <w:rPr>
          <w:spacing w:val="1"/>
        </w:rPr>
        <w:t xml:space="preserve"> </w:t>
      </w:r>
      <w:r w:rsidRPr="005E531A">
        <w:t>речи;</w:t>
      </w:r>
      <w:r w:rsidRPr="005E531A">
        <w:rPr>
          <w:spacing w:val="1"/>
        </w:rPr>
        <w:t xml:space="preserve"> </w:t>
      </w:r>
      <w:r w:rsidRPr="005E531A">
        <w:t>находить,</w:t>
      </w:r>
      <w:r w:rsidRPr="005E531A">
        <w:rPr>
          <w:spacing w:val="1"/>
        </w:rPr>
        <w:t xml:space="preserve"> </w:t>
      </w:r>
      <w:r w:rsidRPr="005E531A">
        <w:t>с</w:t>
      </w:r>
      <w:r w:rsidRPr="005E531A">
        <w:rPr>
          <w:spacing w:val="1"/>
        </w:rPr>
        <w:t xml:space="preserve"> </w:t>
      </w:r>
      <w:r w:rsidRPr="005E531A">
        <w:t>направляющей</w:t>
      </w:r>
      <w:r w:rsidRPr="005E531A">
        <w:rPr>
          <w:spacing w:val="1"/>
        </w:rPr>
        <w:t xml:space="preserve"> </w:t>
      </w:r>
      <w:r w:rsidRPr="005E531A">
        <w:t>помощью</w:t>
      </w:r>
      <w:r w:rsidRPr="005E531A">
        <w:rPr>
          <w:spacing w:val="1"/>
        </w:rPr>
        <w:t xml:space="preserve"> </w:t>
      </w:r>
      <w:r w:rsidRPr="005E531A">
        <w:t>педагога</w:t>
      </w:r>
      <w:r w:rsidRPr="005E531A">
        <w:rPr>
          <w:spacing w:val="1"/>
        </w:rPr>
        <w:t xml:space="preserve"> </w:t>
      </w:r>
      <w:r w:rsidRPr="005E531A">
        <w:t>основные</w:t>
      </w:r>
      <w:r w:rsidRPr="005E531A">
        <w:rPr>
          <w:spacing w:val="1"/>
        </w:rPr>
        <w:t xml:space="preserve"> </w:t>
      </w:r>
      <w:r w:rsidRPr="005E531A">
        <w:t>изобразительно-выразительные</w:t>
      </w:r>
      <w:r w:rsidRPr="005E531A">
        <w:rPr>
          <w:spacing w:val="1"/>
        </w:rPr>
        <w:t xml:space="preserve"> </w:t>
      </w:r>
      <w:r w:rsidRPr="005E531A">
        <w:t>средства,</w:t>
      </w:r>
      <w:r w:rsidRPr="005E531A">
        <w:rPr>
          <w:spacing w:val="1"/>
        </w:rPr>
        <w:t xml:space="preserve"> </w:t>
      </w:r>
      <w:r w:rsidRPr="005E531A">
        <w:t>характерные</w:t>
      </w:r>
      <w:r w:rsidRPr="005E531A">
        <w:rPr>
          <w:spacing w:val="1"/>
        </w:rPr>
        <w:t xml:space="preserve"> </w:t>
      </w:r>
      <w:r w:rsidRPr="005E531A">
        <w:t>для</w:t>
      </w:r>
      <w:r w:rsidRPr="005E531A">
        <w:rPr>
          <w:spacing w:val="1"/>
        </w:rPr>
        <w:t xml:space="preserve"> </w:t>
      </w:r>
      <w:r w:rsidRPr="005E531A">
        <w:t>творческой</w:t>
      </w:r>
      <w:r w:rsidRPr="005E531A">
        <w:rPr>
          <w:spacing w:val="1"/>
        </w:rPr>
        <w:t xml:space="preserve"> </w:t>
      </w:r>
      <w:r w:rsidRPr="005E531A">
        <w:t>манеры</w:t>
      </w:r>
      <w:r w:rsidRPr="005E531A">
        <w:rPr>
          <w:spacing w:val="-4"/>
        </w:rPr>
        <w:t xml:space="preserve"> </w:t>
      </w:r>
      <w:r w:rsidRPr="005E531A">
        <w:t>писателя;</w:t>
      </w:r>
    </w:p>
    <w:p w:rsidR="00652C30" w:rsidRPr="005E531A" w:rsidRDefault="00652C30" w:rsidP="001E5752">
      <w:pPr>
        <w:pStyle w:val="a7"/>
        <w:widowControl w:val="0"/>
        <w:numPr>
          <w:ilvl w:val="0"/>
          <w:numId w:val="12"/>
        </w:numPr>
        <w:tabs>
          <w:tab w:val="left" w:pos="992"/>
        </w:tabs>
        <w:suppressAutoHyphens w:val="0"/>
        <w:autoSpaceDE w:val="0"/>
        <w:autoSpaceDN w:val="0"/>
        <w:spacing w:before="2"/>
        <w:ind w:right="115"/>
        <w:contextualSpacing w:val="0"/>
        <w:jc w:val="both"/>
        <w:rPr>
          <w:sz w:val="28"/>
          <w:szCs w:val="28"/>
        </w:rPr>
      </w:pPr>
      <w:r w:rsidRPr="005E531A">
        <w:rPr>
          <w:sz w:val="28"/>
          <w:szCs w:val="28"/>
        </w:rPr>
        <w:t>понимать сущность и смысловые функции теоретико-литературных</w:t>
      </w:r>
      <w:r w:rsidRPr="005E531A">
        <w:rPr>
          <w:spacing w:val="-67"/>
          <w:sz w:val="28"/>
          <w:szCs w:val="28"/>
        </w:rPr>
        <w:t xml:space="preserve"> </w:t>
      </w:r>
      <w:r w:rsidRPr="005E531A">
        <w:rPr>
          <w:sz w:val="28"/>
          <w:szCs w:val="28"/>
        </w:rPr>
        <w:t>понятий и использовать их с направляющей помощью педагога в процессе</w:t>
      </w:r>
      <w:r w:rsidRPr="005E531A">
        <w:rPr>
          <w:spacing w:val="1"/>
          <w:sz w:val="28"/>
          <w:szCs w:val="28"/>
        </w:rPr>
        <w:t xml:space="preserve"> </w:t>
      </w:r>
      <w:r w:rsidRPr="005E531A">
        <w:rPr>
          <w:sz w:val="28"/>
          <w:szCs w:val="28"/>
        </w:rPr>
        <w:t>анализа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интерпретации</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художественная</w:t>
      </w:r>
      <w:r w:rsidRPr="005E531A">
        <w:rPr>
          <w:spacing w:val="1"/>
          <w:sz w:val="28"/>
          <w:szCs w:val="28"/>
        </w:rPr>
        <w:t xml:space="preserve"> </w:t>
      </w:r>
      <w:r w:rsidRPr="005E531A">
        <w:rPr>
          <w:sz w:val="28"/>
          <w:szCs w:val="28"/>
        </w:rPr>
        <w:t>литература</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 xml:space="preserve">устное </w:t>
      </w:r>
      <w:r w:rsidRPr="005E531A">
        <w:rPr>
          <w:sz w:val="28"/>
          <w:szCs w:val="28"/>
        </w:rPr>
        <w:lastRenderedPageBreak/>
        <w:t>народное творчество; проза и поэзия; художественный образ, факт,</w:t>
      </w:r>
      <w:r w:rsidRPr="005E531A">
        <w:rPr>
          <w:spacing w:val="1"/>
          <w:sz w:val="28"/>
          <w:szCs w:val="28"/>
        </w:rPr>
        <w:t xml:space="preserve"> </w:t>
      </w:r>
      <w:r w:rsidRPr="005E531A">
        <w:rPr>
          <w:sz w:val="28"/>
          <w:szCs w:val="28"/>
        </w:rPr>
        <w:t>вымысел;</w:t>
      </w:r>
      <w:r w:rsidRPr="005E531A">
        <w:rPr>
          <w:spacing w:val="1"/>
          <w:sz w:val="28"/>
          <w:szCs w:val="28"/>
        </w:rPr>
        <w:t xml:space="preserve"> </w:t>
      </w:r>
      <w:r w:rsidRPr="005E531A">
        <w:rPr>
          <w:sz w:val="28"/>
          <w:szCs w:val="28"/>
        </w:rPr>
        <w:t>литературные</w:t>
      </w:r>
      <w:r w:rsidRPr="005E531A">
        <w:rPr>
          <w:spacing w:val="1"/>
          <w:sz w:val="28"/>
          <w:szCs w:val="28"/>
        </w:rPr>
        <w:t xml:space="preserve"> </w:t>
      </w:r>
      <w:r w:rsidRPr="005E531A">
        <w:rPr>
          <w:sz w:val="28"/>
          <w:szCs w:val="28"/>
        </w:rPr>
        <w:t>направления</w:t>
      </w:r>
      <w:r w:rsidRPr="005E531A">
        <w:rPr>
          <w:spacing w:val="1"/>
          <w:sz w:val="28"/>
          <w:szCs w:val="28"/>
        </w:rPr>
        <w:t xml:space="preserve"> </w:t>
      </w:r>
      <w:r w:rsidRPr="005E531A">
        <w:rPr>
          <w:sz w:val="28"/>
          <w:szCs w:val="28"/>
        </w:rPr>
        <w:t>(классицизм,</w:t>
      </w:r>
      <w:r w:rsidRPr="005E531A">
        <w:rPr>
          <w:spacing w:val="1"/>
          <w:sz w:val="28"/>
          <w:szCs w:val="28"/>
        </w:rPr>
        <w:t xml:space="preserve"> </w:t>
      </w:r>
      <w:r w:rsidRPr="005E531A">
        <w:rPr>
          <w:sz w:val="28"/>
          <w:szCs w:val="28"/>
        </w:rPr>
        <w:t>сентиментализм,</w:t>
      </w:r>
      <w:r w:rsidRPr="005E531A">
        <w:rPr>
          <w:spacing w:val="-67"/>
          <w:sz w:val="28"/>
          <w:szCs w:val="28"/>
        </w:rPr>
        <w:t xml:space="preserve"> </w:t>
      </w:r>
      <w:r w:rsidRPr="005E531A">
        <w:rPr>
          <w:sz w:val="28"/>
          <w:szCs w:val="28"/>
        </w:rPr>
        <w:t>романтизм, реализм); роды (лирика, эпос, драма), жанры (рассказ, притча,</w:t>
      </w:r>
      <w:r w:rsidRPr="005E531A">
        <w:rPr>
          <w:spacing w:val="1"/>
          <w:sz w:val="28"/>
          <w:szCs w:val="28"/>
        </w:rPr>
        <w:t xml:space="preserve"> </w:t>
      </w:r>
      <w:r w:rsidRPr="005E531A">
        <w:rPr>
          <w:sz w:val="28"/>
          <w:szCs w:val="28"/>
        </w:rPr>
        <w:t>повесть, роман, комедия, драма, трагедия, баллада, послание, поэма, ода,</w:t>
      </w:r>
      <w:r w:rsidRPr="005E531A">
        <w:rPr>
          <w:spacing w:val="1"/>
          <w:sz w:val="28"/>
          <w:szCs w:val="28"/>
        </w:rPr>
        <w:t xml:space="preserve"> </w:t>
      </w:r>
      <w:r w:rsidRPr="005E531A">
        <w:rPr>
          <w:sz w:val="28"/>
          <w:szCs w:val="28"/>
        </w:rPr>
        <w:t>элегия,</w:t>
      </w:r>
      <w:r w:rsidRPr="005E531A">
        <w:rPr>
          <w:spacing w:val="-13"/>
          <w:sz w:val="28"/>
          <w:szCs w:val="28"/>
        </w:rPr>
        <w:t xml:space="preserve"> </w:t>
      </w:r>
      <w:r w:rsidRPr="005E531A">
        <w:rPr>
          <w:sz w:val="28"/>
          <w:szCs w:val="28"/>
        </w:rPr>
        <w:t>песня,</w:t>
      </w:r>
      <w:r w:rsidRPr="005E531A">
        <w:rPr>
          <w:spacing w:val="-15"/>
          <w:sz w:val="28"/>
          <w:szCs w:val="28"/>
        </w:rPr>
        <w:t xml:space="preserve"> </w:t>
      </w:r>
      <w:r w:rsidRPr="005E531A">
        <w:rPr>
          <w:sz w:val="28"/>
          <w:szCs w:val="28"/>
        </w:rPr>
        <w:t>отрывок,</w:t>
      </w:r>
      <w:r w:rsidRPr="005E531A">
        <w:rPr>
          <w:spacing w:val="-12"/>
          <w:sz w:val="28"/>
          <w:szCs w:val="28"/>
        </w:rPr>
        <w:t xml:space="preserve"> </w:t>
      </w:r>
      <w:r w:rsidRPr="005E531A">
        <w:rPr>
          <w:sz w:val="28"/>
          <w:szCs w:val="28"/>
        </w:rPr>
        <w:t>сонет,</w:t>
      </w:r>
      <w:r w:rsidRPr="005E531A">
        <w:rPr>
          <w:spacing w:val="-13"/>
          <w:sz w:val="28"/>
          <w:szCs w:val="28"/>
        </w:rPr>
        <w:t xml:space="preserve"> </w:t>
      </w:r>
      <w:r w:rsidRPr="005E531A">
        <w:rPr>
          <w:sz w:val="28"/>
          <w:szCs w:val="28"/>
        </w:rPr>
        <w:t>лиро</w:t>
      </w:r>
      <w:r w:rsidRPr="005E531A">
        <w:rPr>
          <w:sz w:val="28"/>
          <w:szCs w:val="28"/>
        </w:rPr>
        <w:softHyphen/>
        <w:t>эпические</w:t>
      </w:r>
      <w:r w:rsidRPr="005E531A">
        <w:rPr>
          <w:spacing w:val="-11"/>
          <w:sz w:val="28"/>
          <w:szCs w:val="28"/>
        </w:rPr>
        <w:t xml:space="preserve"> </w:t>
      </w:r>
      <w:r w:rsidRPr="005E531A">
        <w:rPr>
          <w:sz w:val="28"/>
          <w:szCs w:val="28"/>
        </w:rPr>
        <w:t>(поэма,</w:t>
      </w:r>
      <w:r w:rsidRPr="005E531A">
        <w:rPr>
          <w:spacing w:val="-14"/>
          <w:sz w:val="28"/>
          <w:szCs w:val="28"/>
        </w:rPr>
        <w:t xml:space="preserve"> </w:t>
      </w:r>
      <w:r w:rsidRPr="005E531A">
        <w:rPr>
          <w:sz w:val="28"/>
          <w:szCs w:val="28"/>
        </w:rPr>
        <w:t>баллада));</w:t>
      </w:r>
      <w:r w:rsidRPr="005E531A">
        <w:rPr>
          <w:spacing w:val="-11"/>
          <w:sz w:val="28"/>
          <w:szCs w:val="28"/>
        </w:rPr>
        <w:t xml:space="preserve"> </w:t>
      </w:r>
      <w:r w:rsidRPr="005E531A">
        <w:rPr>
          <w:sz w:val="28"/>
          <w:szCs w:val="28"/>
        </w:rPr>
        <w:t>тема,</w:t>
      </w:r>
      <w:r w:rsidRPr="005E531A">
        <w:rPr>
          <w:spacing w:val="-13"/>
          <w:sz w:val="28"/>
          <w:szCs w:val="28"/>
        </w:rPr>
        <w:t xml:space="preserve"> </w:t>
      </w:r>
      <w:r w:rsidRPr="005E531A">
        <w:rPr>
          <w:sz w:val="28"/>
          <w:szCs w:val="28"/>
        </w:rPr>
        <w:t>идея,</w:t>
      </w:r>
      <w:r w:rsidRPr="005E531A">
        <w:rPr>
          <w:spacing w:val="-67"/>
          <w:sz w:val="28"/>
          <w:szCs w:val="28"/>
        </w:rPr>
        <w:t xml:space="preserve"> </w:t>
      </w:r>
      <w:r w:rsidRPr="005E531A">
        <w:rPr>
          <w:sz w:val="28"/>
          <w:szCs w:val="28"/>
        </w:rPr>
        <w:t>проблематика; пафос (героический, патриотический, гражданский и др.);</w:t>
      </w:r>
      <w:r w:rsidRPr="005E531A">
        <w:rPr>
          <w:spacing w:val="1"/>
          <w:sz w:val="28"/>
          <w:szCs w:val="28"/>
        </w:rPr>
        <w:t xml:space="preserve"> </w:t>
      </w:r>
      <w:r w:rsidRPr="005E531A">
        <w:rPr>
          <w:sz w:val="28"/>
          <w:szCs w:val="28"/>
        </w:rPr>
        <w:t>сюжет,</w:t>
      </w:r>
      <w:r w:rsidRPr="005E531A">
        <w:rPr>
          <w:spacing w:val="1"/>
          <w:sz w:val="28"/>
          <w:szCs w:val="28"/>
        </w:rPr>
        <w:t xml:space="preserve"> </w:t>
      </w:r>
      <w:r w:rsidRPr="005E531A">
        <w:rPr>
          <w:sz w:val="28"/>
          <w:szCs w:val="28"/>
        </w:rPr>
        <w:t>композиция,</w:t>
      </w:r>
      <w:r w:rsidRPr="005E531A">
        <w:rPr>
          <w:spacing w:val="1"/>
          <w:sz w:val="28"/>
          <w:szCs w:val="28"/>
        </w:rPr>
        <w:t xml:space="preserve"> </w:t>
      </w:r>
      <w:r w:rsidRPr="005E531A">
        <w:rPr>
          <w:sz w:val="28"/>
          <w:szCs w:val="28"/>
        </w:rPr>
        <w:t>эпиграф;</w:t>
      </w:r>
      <w:r w:rsidRPr="005E531A">
        <w:rPr>
          <w:spacing w:val="1"/>
          <w:sz w:val="28"/>
          <w:szCs w:val="28"/>
        </w:rPr>
        <w:t xml:space="preserve"> </w:t>
      </w:r>
      <w:r w:rsidRPr="005E531A">
        <w:rPr>
          <w:sz w:val="28"/>
          <w:szCs w:val="28"/>
        </w:rPr>
        <w:t>стадии</w:t>
      </w:r>
      <w:r w:rsidRPr="005E531A">
        <w:rPr>
          <w:spacing w:val="1"/>
          <w:sz w:val="28"/>
          <w:szCs w:val="28"/>
        </w:rPr>
        <w:t xml:space="preserve"> </w:t>
      </w:r>
      <w:r w:rsidRPr="005E531A">
        <w:rPr>
          <w:sz w:val="28"/>
          <w:szCs w:val="28"/>
        </w:rPr>
        <w:t>развития</w:t>
      </w:r>
      <w:r w:rsidRPr="005E531A">
        <w:rPr>
          <w:spacing w:val="1"/>
          <w:sz w:val="28"/>
          <w:szCs w:val="28"/>
        </w:rPr>
        <w:t xml:space="preserve"> </w:t>
      </w:r>
      <w:r w:rsidRPr="005E531A">
        <w:rPr>
          <w:sz w:val="28"/>
          <w:szCs w:val="28"/>
        </w:rPr>
        <w:t>действия:</w:t>
      </w:r>
      <w:r w:rsidRPr="005E531A">
        <w:rPr>
          <w:spacing w:val="1"/>
          <w:sz w:val="28"/>
          <w:szCs w:val="28"/>
        </w:rPr>
        <w:t xml:space="preserve"> </w:t>
      </w:r>
      <w:r w:rsidRPr="005E531A">
        <w:rPr>
          <w:sz w:val="28"/>
          <w:szCs w:val="28"/>
        </w:rPr>
        <w:t>экспозиция,</w:t>
      </w:r>
      <w:r w:rsidRPr="005E531A">
        <w:rPr>
          <w:spacing w:val="1"/>
          <w:sz w:val="28"/>
          <w:szCs w:val="28"/>
        </w:rPr>
        <w:t xml:space="preserve"> </w:t>
      </w:r>
      <w:r w:rsidRPr="005E531A">
        <w:rPr>
          <w:sz w:val="28"/>
          <w:szCs w:val="28"/>
        </w:rPr>
        <w:t>завязка,</w:t>
      </w:r>
      <w:r w:rsidRPr="005E531A">
        <w:rPr>
          <w:spacing w:val="-10"/>
          <w:sz w:val="28"/>
          <w:szCs w:val="28"/>
        </w:rPr>
        <w:t xml:space="preserve"> </w:t>
      </w:r>
      <w:r w:rsidRPr="005E531A">
        <w:rPr>
          <w:sz w:val="28"/>
          <w:szCs w:val="28"/>
        </w:rPr>
        <w:t>развитие</w:t>
      </w:r>
      <w:r w:rsidRPr="005E531A">
        <w:rPr>
          <w:spacing w:val="-12"/>
          <w:sz w:val="28"/>
          <w:szCs w:val="28"/>
        </w:rPr>
        <w:t xml:space="preserve"> </w:t>
      </w:r>
      <w:r w:rsidRPr="005E531A">
        <w:rPr>
          <w:sz w:val="28"/>
          <w:szCs w:val="28"/>
        </w:rPr>
        <w:t>действия,</w:t>
      </w:r>
      <w:r w:rsidRPr="005E531A">
        <w:rPr>
          <w:spacing w:val="-10"/>
          <w:sz w:val="28"/>
          <w:szCs w:val="28"/>
        </w:rPr>
        <w:t xml:space="preserve"> </w:t>
      </w:r>
      <w:r w:rsidRPr="005E531A">
        <w:rPr>
          <w:sz w:val="28"/>
          <w:szCs w:val="28"/>
        </w:rPr>
        <w:t>кульминация,</w:t>
      </w:r>
      <w:r w:rsidRPr="005E531A">
        <w:rPr>
          <w:spacing w:val="-10"/>
          <w:sz w:val="28"/>
          <w:szCs w:val="28"/>
        </w:rPr>
        <w:t xml:space="preserve"> </w:t>
      </w:r>
      <w:r w:rsidRPr="005E531A">
        <w:rPr>
          <w:sz w:val="28"/>
          <w:szCs w:val="28"/>
        </w:rPr>
        <w:t>развязка,</w:t>
      </w:r>
      <w:r w:rsidRPr="005E531A">
        <w:rPr>
          <w:spacing w:val="-10"/>
          <w:sz w:val="28"/>
          <w:szCs w:val="28"/>
        </w:rPr>
        <w:t xml:space="preserve"> </w:t>
      </w:r>
      <w:r w:rsidRPr="005E531A">
        <w:rPr>
          <w:sz w:val="28"/>
          <w:szCs w:val="28"/>
        </w:rPr>
        <w:t>эпилог;</w:t>
      </w:r>
      <w:r w:rsidRPr="005E531A">
        <w:rPr>
          <w:spacing w:val="-12"/>
          <w:sz w:val="28"/>
          <w:szCs w:val="28"/>
        </w:rPr>
        <w:t xml:space="preserve"> </w:t>
      </w:r>
      <w:r w:rsidRPr="005E531A">
        <w:rPr>
          <w:sz w:val="28"/>
          <w:szCs w:val="28"/>
        </w:rPr>
        <w:t>конфликт;</w:t>
      </w:r>
      <w:r w:rsidRPr="005E531A">
        <w:rPr>
          <w:spacing w:val="-12"/>
          <w:sz w:val="28"/>
          <w:szCs w:val="28"/>
        </w:rPr>
        <w:t xml:space="preserve"> </w:t>
      </w:r>
      <w:r w:rsidRPr="005E531A">
        <w:rPr>
          <w:sz w:val="28"/>
          <w:szCs w:val="28"/>
        </w:rPr>
        <w:t>образ</w:t>
      </w:r>
      <w:r w:rsidRPr="005E531A">
        <w:rPr>
          <w:spacing w:val="-67"/>
          <w:sz w:val="28"/>
          <w:szCs w:val="28"/>
        </w:rPr>
        <w:t xml:space="preserve"> </w:t>
      </w:r>
      <w:r w:rsidRPr="005E531A">
        <w:rPr>
          <w:sz w:val="28"/>
          <w:szCs w:val="28"/>
        </w:rPr>
        <w:t>автора,</w:t>
      </w:r>
      <w:r w:rsidRPr="005E531A">
        <w:rPr>
          <w:spacing w:val="1"/>
          <w:sz w:val="28"/>
          <w:szCs w:val="28"/>
        </w:rPr>
        <w:t xml:space="preserve"> </w:t>
      </w:r>
      <w:r w:rsidRPr="005E531A">
        <w:rPr>
          <w:sz w:val="28"/>
          <w:szCs w:val="28"/>
        </w:rPr>
        <w:t>повествователь,</w:t>
      </w:r>
      <w:r w:rsidRPr="005E531A">
        <w:rPr>
          <w:spacing w:val="1"/>
          <w:sz w:val="28"/>
          <w:szCs w:val="28"/>
        </w:rPr>
        <w:t xml:space="preserve"> </w:t>
      </w:r>
      <w:r w:rsidRPr="005E531A">
        <w:rPr>
          <w:sz w:val="28"/>
          <w:szCs w:val="28"/>
        </w:rPr>
        <w:t>рассказчик,</w:t>
      </w:r>
      <w:r w:rsidRPr="005E531A">
        <w:rPr>
          <w:spacing w:val="1"/>
          <w:sz w:val="28"/>
          <w:szCs w:val="28"/>
        </w:rPr>
        <w:t xml:space="preserve"> </w:t>
      </w:r>
      <w:r w:rsidRPr="005E531A">
        <w:rPr>
          <w:sz w:val="28"/>
          <w:szCs w:val="28"/>
        </w:rPr>
        <w:t>литературный</w:t>
      </w:r>
      <w:r w:rsidRPr="005E531A">
        <w:rPr>
          <w:spacing w:val="1"/>
          <w:sz w:val="28"/>
          <w:szCs w:val="28"/>
        </w:rPr>
        <w:t xml:space="preserve"> </w:t>
      </w:r>
      <w:r w:rsidRPr="005E531A">
        <w:rPr>
          <w:sz w:val="28"/>
          <w:szCs w:val="28"/>
        </w:rPr>
        <w:t>герой</w:t>
      </w:r>
      <w:r w:rsidRPr="005E531A">
        <w:rPr>
          <w:spacing w:val="1"/>
          <w:sz w:val="28"/>
          <w:szCs w:val="28"/>
        </w:rPr>
        <w:t xml:space="preserve"> </w:t>
      </w:r>
      <w:r w:rsidRPr="005E531A">
        <w:rPr>
          <w:sz w:val="28"/>
          <w:szCs w:val="28"/>
        </w:rPr>
        <w:t>(персонаж),</w:t>
      </w:r>
      <w:r w:rsidRPr="005E531A">
        <w:rPr>
          <w:spacing w:val="1"/>
          <w:sz w:val="28"/>
          <w:szCs w:val="28"/>
        </w:rPr>
        <w:t xml:space="preserve"> </w:t>
      </w:r>
      <w:r w:rsidRPr="005E531A">
        <w:rPr>
          <w:sz w:val="28"/>
          <w:szCs w:val="28"/>
        </w:rPr>
        <w:t>лирический</w:t>
      </w:r>
      <w:r w:rsidRPr="005E531A">
        <w:rPr>
          <w:spacing w:val="1"/>
          <w:sz w:val="28"/>
          <w:szCs w:val="28"/>
        </w:rPr>
        <w:t xml:space="preserve"> </w:t>
      </w:r>
      <w:r w:rsidRPr="005E531A">
        <w:rPr>
          <w:sz w:val="28"/>
          <w:szCs w:val="28"/>
        </w:rPr>
        <w:t>герой,</w:t>
      </w:r>
      <w:r w:rsidRPr="005E531A">
        <w:rPr>
          <w:spacing w:val="1"/>
          <w:sz w:val="28"/>
          <w:szCs w:val="28"/>
        </w:rPr>
        <w:t xml:space="preserve"> </w:t>
      </w:r>
      <w:r w:rsidRPr="005E531A">
        <w:rPr>
          <w:sz w:val="28"/>
          <w:szCs w:val="28"/>
        </w:rPr>
        <w:t>лирический</w:t>
      </w:r>
      <w:r w:rsidRPr="005E531A">
        <w:rPr>
          <w:spacing w:val="1"/>
          <w:sz w:val="28"/>
          <w:szCs w:val="28"/>
        </w:rPr>
        <w:t xml:space="preserve"> </w:t>
      </w:r>
      <w:r w:rsidRPr="005E531A">
        <w:rPr>
          <w:sz w:val="28"/>
          <w:szCs w:val="28"/>
        </w:rPr>
        <w:t>персонаж;</w:t>
      </w:r>
      <w:r w:rsidRPr="005E531A">
        <w:rPr>
          <w:spacing w:val="1"/>
          <w:sz w:val="28"/>
          <w:szCs w:val="28"/>
        </w:rPr>
        <w:t xml:space="preserve"> </w:t>
      </w:r>
      <w:r w:rsidRPr="005E531A">
        <w:rPr>
          <w:sz w:val="28"/>
          <w:szCs w:val="28"/>
        </w:rPr>
        <w:t>портрет,</w:t>
      </w:r>
      <w:r w:rsidRPr="005E531A">
        <w:rPr>
          <w:spacing w:val="1"/>
          <w:sz w:val="28"/>
          <w:szCs w:val="28"/>
        </w:rPr>
        <w:t xml:space="preserve"> </w:t>
      </w:r>
      <w:r w:rsidRPr="005E531A">
        <w:rPr>
          <w:sz w:val="28"/>
          <w:szCs w:val="28"/>
        </w:rPr>
        <w:t>пейзаж,</w:t>
      </w:r>
      <w:r w:rsidRPr="005E531A">
        <w:rPr>
          <w:spacing w:val="1"/>
          <w:sz w:val="28"/>
          <w:szCs w:val="28"/>
        </w:rPr>
        <w:t xml:space="preserve"> </w:t>
      </w:r>
      <w:r w:rsidRPr="005E531A">
        <w:rPr>
          <w:sz w:val="28"/>
          <w:szCs w:val="28"/>
        </w:rPr>
        <w:t>интерьер,</w:t>
      </w:r>
      <w:r w:rsidRPr="005E531A">
        <w:rPr>
          <w:spacing w:val="1"/>
          <w:sz w:val="28"/>
          <w:szCs w:val="28"/>
        </w:rPr>
        <w:t xml:space="preserve"> </w:t>
      </w:r>
      <w:r w:rsidRPr="005E531A">
        <w:rPr>
          <w:sz w:val="28"/>
          <w:szCs w:val="28"/>
        </w:rPr>
        <w:t>художественная деталь; реплика, диалог, монолог; юмор, ирония, сатира,</w:t>
      </w:r>
      <w:r w:rsidRPr="005E531A">
        <w:rPr>
          <w:spacing w:val="1"/>
          <w:sz w:val="28"/>
          <w:szCs w:val="28"/>
        </w:rPr>
        <w:t xml:space="preserve"> </w:t>
      </w:r>
      <w:r w:rsidRPr="005E531A">
        <w:rPr>
          <w:sz w:val="28"/>
          <w:szCs w:val="28"/>
        </w:rPr>
        <w:t>сарказм, гротеск; эпитет, метафора, сравнение, олицетворение, гипербола;</w:t>
      </w:r>
      <w:r w:rsidRPr="005E531A">
        <w:rPr>
          <w:spacing w:val="1"/>
          <w:sz w:val="28"/>
          <w:szCs w:val="28"/>
        </w:rPr>
        <w:t xml:space="preserve"> </w:t>
      </w:r>
      <w:r w:rsidRPr="005E531A">
        <w:rPr>
          <w:sz w:val="28"/>
          <w:szCs w:val="28"/>
        </w:rPr>
        <w:t>антитеза, аллегория; стиль; стихотворный метр (хорей, ямб, дактиль), ритм,</w:t>
      </w:r>
      <w:r w:rsidRPr="005E531A">
        <w:rPr>
          <w:spacing w:val="-68"/>
          <w:sz w:val="28"/>
          <w:szCs w:val="28"/>
        </w:rPr>
        <w:t xml:space="preserve"> </w:t>
      </w:r>
      <w:r w:rsidRPr="005E531A">
        <w:rPr>
          <w:sz w:val="28"/>
          <w:szCs w:val="28"/>
        </w:rPr>
        <w:t>рифма,</w:t>
      </w:r>
      <w:r w:rsidRPr="005E531A">
        <w:rPr>
          <w:spacing w:val="-1"/>
          <w:sz w:val="28"/>
          <w:szCs w:val="28"/>
        </w:rPr>
        <w:t xml:space="preserve"> </w:t>
      </w:r>
      <w:r w:rsidRPr="005E531A">
        <w:rPr>
          <w:sz w:val="28"/>
          <w:szCs w:val="28"/>
        </w:rPr>
        <w:t>строфа;</w:t>
      </w:r>
      <w:r w:rsidRPr="005E531A">
        <w:rPr>
          <w:spacing w:val="1"/>
          <w:sz w:val="28"/>
          <w:szCs w:val="28"/>
        </w:rPr>
        <w:t xml:space="preserve"> </w:t>
      </w:r>
      <w:r w:rsidRPr="005E531A">
        <w:rPr>
          <w:sz w:val="28"/>
          <w:szCs w:val="28"/>
        </w:rPr>
        <w:t>афоризм;</w:t>
      </w:r>
    </w:p>
    <w:p w:rsidR="00652C30" w:rsidRPr="005E531A" w:rsidRDefault="00652C30" w:rsidP="001E5752">
      <w:pPr>
        <w:pStyle w:val="a7"/>
        <w:widowControl w:val="0"/>
        <w:numPr>
          <w:ilvl w:val="0"/>
          <w:numId w:val="12"/>
        </w:numPr>
        <w:tabs>
          <w:tab w:val="left" w:pos="1155"/>
        </w:tabs>
        <w:suppressAutoHyphens w:val="0"/>
        <w:autoSpaceDE w:val="0"/>
        <w:autoSpaceDN w:val="0"/>
        <w:spacing w:before="1"/>
        <w:ind w:right="115"/>
        <w:contextualSpacing w:val="0"/>
        <w:jc w:val="both"/>
        <w:rPr>
          <w:sz w:val="28"/>
          <w:szCs w:val="28"/>
        </w:rPr>
      </w:pPr>
      <w:r w:rsidRPr="005E531A">
        <w:rPr>
          <w:sz w:val="28"/>
          <w:szCs w:val="28"/>
        </w:rPr>
        <w:t>рассматривать</w:t>
      </w:r>
      <w:r w:rsidRPr="005E531A">
        <w:rPr>
          <w:spacing w:val="1"/>
          <w:sz w:val="28"/>
          <w:szCs w:val="28"/>
        </w:rPr>
        <w:t xml:space="preserve"> </w:t>
      </w:r>
      <w:r w:rsidRPr="005E531A">
        <w:rPr>
          <w:sz w:val="28"/>
          <w:szCs w:val="28"/>
        </w:rPr>
        <w:t>изученные</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рамках</w:t>
      </w:r>
      <w:r w:rsidRPr="005E531A">
        <w:rPr>
          <w:spacing w:val="1"/>
          <w:sz w:val="28"/>
          <w:szCs w:val="28"/>
        </w:rPr>
        <w:t xml:space="preserve"> </w:t>
      </w:r>
      <w:r w:rsidRPr="005E531A">
        <w:rPr>
          <w:sz w:val="28"/>
          <w:szCs w:val="28"/>
        </w:rPr>
        <w:t>историко-</w:t>
      </w:r>
      <w:r w:rsidRPr="005E531A">
        <w:rPr>
          <w:spacing w:val="1"/>
          <w:sz w:val="28"/>
          <w:szCs w:val="28"/>
        </w:rPr>
        <w:t xml:space="preserve"> </w:t>
      </w:r>
      <w:r w:rsidRPr="005E531A">
        <w:rPr>
          <w:sz w:val="28"/>
          <w:szCs w:val="28"/>
        </w:rPr>
        <w:t>литературного</w:t>
      </w:r>
      <w:r w:rsidRPr="005E531A">
        <w:rPr>
          <w:spacing w:val="1"/>
          <w:sz w:val="28"/>
          <w:szCs w:val="28"/>
        </w:rPr>
        <w:t xml:space="preserve"> </w:t>
      </w:r>
      <w:r w:rsidRPr="005E531A">
        <w:rPr>
          <w:sz w:val="28"/>
          <w:szCs w:val="28"/>
        </w:rPr>
        <w:t>процесса</w:t>
      </w:r>
      <w:r w:rsidRPr="005E531A">
        <w:rPr>
          <w:spacing w:val="1"/>
          <w:sz w:val="28"/>
          <w:szCs w:val="28"/>
        </w:rPr>
        <w:t xml:space="preserve"> </w:t>
      </w:r>
      <w:r w:rsidRPr="005E531A">
        <w:rPr>
          <w:sz w:val="28"/>
          <w:szCs w:val="28"/>
        </w:rPr>
        <w:t>(определять</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учитывать</w:t>
      </w:r>
      <w:r w:rsidRPr="005E531A">
        <w:rPr>
          <w:spacing w:val="1"/>
          <w:sz w:val="28"/>
          <w:szCs w:val="28"/>
        </w:rPr>
        <w:t xml:space="preserve"> </w:t>
      </w:r>
      <w:r w:rsidRPr="005E531A">
        <w:rPr>
          <w:sz w:val="28"/>
          <w:szCs w:val="28"/>
        </w:rPr>
        <w:t>при</w:t>
      </w:r>
      <w:r w:rsidRPr="005E531A">
        <w:rPr>
          <w:spacing w:val="1"/>
          <w:sz w:val="28"/>
          <w:szCs w:val="28"/>
        </w:rPr>
        <w:t xml:space="preserve"> </w:t>
      </w:r>
      <w:r w:rsidRPr="005E531A">
        <w:rPr>
          <w:sz w:val="28"/>
          <w:szCs w:val="28"/>
        </w:rPr>
        <w:t>анализе</w:t>
      </w:r>
      <w:r w:rsidRPr="005E531A">
        <w:rPr>
          <w:spacing w:val="1"/>
          <w:sz w:val="28"/>
          <w:szCs w:val="28"/>
        </w:rPr>
        <w:t xml:space="preserve"> </w:t>
      </w:r>
      <w:r w:rsidRPr="005E531A">
        <w:rPr>
          <w:sz w:val="28"/>
          <w:szCs w:val="28"/>
        </w:rPr>
        <w:t>принадлежность</w:t>
      </w:r>
      <w:r w:rsidRPr="005E531A">
        <w:rPr>
          <w:spacing w:val="-2"/>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к историческому</w:t>
      </w:r>
      <w:r w:rsidRPr="005E531A">
        <w:rPr>
          <w:spacing w:val="-5"/>
          <w:sz w:val="28"/>
          <w:szCs w:val="28"/>
        </w:rPr>
        <w:t xml:space="preserve"> </w:t>
      </w:r>
      <w:r w:rsidRPr="005E531A">
        <w:rPr>
          <w:sz w:val="28"/>
          <w:szCs w:val="28"/>
        </w:rPr>
        <w:t>времени);</w:t>
      </w:r>
    </w:p>
    <w:p w:rsidR="00652C30" w:rsidRPr="005E531A" w:rsidRDefault="00652C30" w:rsidP="001E5752">
      <w:pPr>
        <w:pStyle w:val="a7"/>
        <w:widowControl w:val="0"/>
        <w:numPr>
          <w:ilvl w:val="0"/>
          <w:numId w:val="12"/>
        </w:numPr>
        <w:tabs>
          <w:tab w:val="left" w:pos="1153"/>
        </w:tabs>
        <w:suppressAutoHyphens w:val="0"/>
        <w:autoSpaceDE w:val="0"/>
        <w:autoSpaceDN w:val="0"/>
        <w:ind w:right="118"/>
        <w:contextualSpacing w:val="0"/>
        <w:jc w:val="both"/>
        <w:rPr>
          <w:sz w:val="28"/>
          <w:szCs w:val="28"/>
        </w:rPr>
      </w:pPr>
      <w:r w:rsidRPr="005E531A">
        <w:rPr>
          <w:sz w:val="28"/>
          <w:szCs w:val="28"/>
        </w:rPr>
        <w:t>выявлять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связь</w:t>
      </w:r>
      <w:r w:rsidRPr="005E531A">
        <w:rPr>
          <w:spacing w:val="1"/>
          <w:sz w:val="28"/>
          <w:szCs w:val="28"/>
        </w:rPr>
        <w:t xml:space="preserve"> </w:t>
      </w:r>
      <w:r w:rsidRPr="005E531A">
        <w:rPr>
          <w:sz w:val="28"/>
          <w:szCs w:val="28"/>
        </w:rPr>
        <w:t>между</w:t>
      </w:r>
      <w:r w:rsidRPr="005E531A">
        <w:rPr>
          <w:spacing w:val="1"/>
          <w:sz w:val="28"/>
          <w:szCs w:val="28"/>
        </w:rPr>
        <w:t xml:space="preserve"> </w:t>
      </w:r>
      <w:r w:rsidRPr="005E531A">
        <w:rPr>
          <w:sz w:val="28"/>
          <w:szCs w:val="28"/>
        </w:rPr>
        <w:t>важнейшими фактами биографии писателей (в том числе А. С. Грибоедова,</w:t>
      </w:r>
      <w:r w:rsidRPr="005E531A">
        <w:rPr>
          <w:spacing w:val="-67"/>
          <w:sz w:val="28"/>
          <w:szCs w:val="28"/>
        </w:rPr>
        <w:t xml:space="preserve"> </w:t>
      </w:r>
      <w:r w:rsidRPr="005E531A">
        <w:rPr>
          <w:sz w:val="28"/>
          <w:szCs w:val="28"/>
        </w:rPr>
        <w:t>А.</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Пушкина,</w:t>
      </w:r>
      <w:r w:rsidRPr="005E531A">
        <w:rPr>
          <w:spacing w:val="1"/>
          <w:sz w:val="28"/>
          <w:szCs w:val="28"/>
        </w:rPr>
        <w:t xml:space="preserve"> </w:t>
      </w:r>
      <w:r w:rsidRPr="005E531A">
        <w:rPr>
          <w:sz w:val="28"/>
          <w:szCs w:val="28"/>
        </w:rPr>
        <w:t>М. Ю. Лермонтова,</w:t>
      </w:r>
      <w:r w:rsidRPr="005E531A">
        <w:rPr>
          <w:spacing w:val="1"/>
          <w:sz w:val="28"/>
          <w:szCs w:val="28"/>
        </w:rPr>
        <w:t xml:space="preserve"> </w:t>
      </w:r>
      <w:r w:rsidRPr="005E531A">
        <w:rPr>
          <w:sz w:val="28"/>
          <w:szCs w:val="28"/>
        </w:rPr>
        <w:t>Н.</w:t>
      </w:r>
      <w:r w:rsidRPr="005E531A">
        <w:rPr>
          <w:spacing w:val="1"/>
          <w:sz w:val="28"/>
          <w:szCs w:val="28"/>
        </w:rPr>
        <w:t xml:space="preserve"> </w:t>
      </w:r>
      <w:r w:rsidRPr="005E531A">
        <w:rPr>
          <w:sz w:val="28"/>
          <w:szCs w:val="28"/>
        </w:rPr>
        <w:t>В. Гоголя)</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особенностями</w:t>
      </w:r>
      <w:r w:rsidRPr="005E531A">
        <w:rPr>
          <w:spacing w:val="1"/>
          <w:sz w:val="28"/>
          <w:szCs w:val="28"/>
        </w:rPr>
        <w:t xml:space="preserve"> </w:t>
      </w:r>
      <w:r w:rsidRPr="005E531A">
        <w:rPr>
          <w:sz w:val="28"/>
          <w:szCs w:val="28"/>
        </w:rPr>
        <w:t>исторической</w:t>
      </w:r>
      <w:r w:rsidRPr="005E531A">
        <w:rPr>
          <w:spacing w:val="-1"/>
          <w:sz w:val="28"/>
          <w:szCs w:val="28"/>
        </w:rPr>
        <w:t xml:space="preserve"> </w:t>
      </w:r>
      <w:r w:rsidRPr="005E531A">
        <w:rPr>
          <w:sz w:val="28"/>
          <w:szCs w:val="28"/>
        </w:rPr>
        <w:t>эпохи;</w:t>
      </w:r>
    </w:p>
    <w:p w:rsidR="00652C30" w:rsidRPr="005E531A" w:rsidRDefault="00652C30" w:rsidP="001E5752">
      <w:pPr>
        <w:pStyle w:val="a7"/>
        <w:widowControl w:val="0"/>
        <w:numPr>
          <w:ilvl w:val="0"/>
          <w:numId w:val="12"/>
        </w:numPr>
        <w:tabs>
          <w:tab w:val="left" w:pos="1078"/>
        </w:tabs>
        <w:suppressAutoHyphens w:val="0"/>
        <w:autoSpaceDE w:val="0"/>
        <w:autoSpaceDN w:val="0"/>
        <w:ind w:right="122"/>
        <w:contextualSpacing w:val="0"/>
        <w:jc w:val="both"/>
        <w:rPr>
          <w:sz w:val="28"/>
          <w:szCs w:val="28"/>
        </w:rPr>
      </w:pPr>
      <w:r w:rsidRPr="005E531A">
        <w:rPr>
          <w:sz w:val="28"/>
          <w:szCs w:val="28"/>
        </w:rPr>
        <w:t>выделять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произведениях</w:t>
      </w:r>
      <w:r w:rsidRPr="005E531A">
        <w:rPr>
          <w:spacing w:val="1"/>
          <w:sz w:val="28"/>
          <w:szCs w:val="28"/>
        </w:rPr>
        <w:t xml:space="preserve"> </w:t>
      </w:r>
      <w:r w:rsidRPr="005E531A">
        <w:rPr>
          <w:sz w:val="28"/>
          <w:szCs w:val="28"/>
        </w:rPr>
        <w:t>элементы</w:t>
      </w:r>
      <w:r w:rsidRPr="005E531A">
        <w:rPr>
          <w:spacing w:val="1"/>
          <w:sz w:val="28"/>
          <w:szCs w:val="28"/>
        </w:rPr>
        <w:t xml:space="preserve"> </w:t>
      </w:r>
      <w:r w:rsidRPr="005E531A">
        <w:rPr>
          <w:sz w:val="28"/>
          <w:szCs w:val="28"/>
        </w:rPr>
        <w:t>художественной</w:t>
      </w:r>
      <w:r w:rsidRPr="005E531A">
        <w:rPr>
          <w:spacing w:val="1"/>
          <w:sz w:val="28"/>
          <w:szCs w:val="28"/>
        </w:rPr>
        <w:t xml:space="preserve"> </w:t>
      </w:r>
      <w:r w:rsidRPr="005E531A">
        <w:rPr>
          <w:sz w:val="28"/>
          <w:szCs w:val="28"/>
        </w:rPr>
        <w:t>формы</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обнаруживать</w:t>
      </w:r>
      <w:r w:rsidRPr="005E531A">
        <w:rPr>
          <w:spacing w:val="1"/>
          <w:sz w:val="28"/>
          <w:szCs w:val="28"/>
        </w:rPr>
        <w:t xml:space="preserve"> </w:t>
      </w:r>
      <w:r w:rsidRPr="005E531A">
        <w:rPr>
          <w:sz w:val="28"/>
          <w:szCs w:val="28"/>
        </w:rPr>
        <w:t>связи</w:t>
      </w:r>
      <w:r w:rsidRPr="005E531A">
        <w:rPr>
          <w:spacing w:val="1"/>
          <w:sz w:val="28"/>
          <w:szCs w:val="28"/>
        </w:rPr>
        <w:t xml:space="preserve"> </w:t>
      </w:r>
      <w:r w:rsidRPr="005E531A">
        <w:rPr>
          <w:sz w:val="28"/>
          <w:szCs w:val="28"/>
        </w:rPr>
        <w:t>между</w:t>
      </w:r>
      <w:r w:rsidRPr="005E531A">
        <w:rPr>
          <w:spacing w:val="1"/>
          <w:sz w:val="28"/>
          <w:szCs w:val="28"/>
        </w:rPr>
        <w:t xml:space="preserve"> </w:t>
      </w:r>
      <w:r w:rsidRPr="005E531A">
        <w:rPr>
          <w:sz w:val="28"/>
          <w:szCs w:val="28"/>
        </w:rPr>
        <w:t>ними;</w:t>
      </w:r>
      <w:r w:rsidRPr="005E531A">
        <w:rPr>
          <w:spacing w:val="1"/>
          <w:sz w:val="28"/>
          <w:szCs w:val="28"/>
        </w:rPr>
        <w:t xml:space="preserve"> </w:t>
      </w:r>
      <w:r w:rsidRPr="005E531A">
        <w:rPr>
          <w:sz w:val="28"/>
          <w:szCs w:val="28"/>
        </w:rPr>
        <w:t>определять</w:t>
      </w:r>
      <w:r w:rsidRPr="005E531A">
        <w:rPr>
          <w:spacing w:val="1"/>
          <w:sz w:val="28"/>
          <w:szCs w:val="28"/>
        </w:rPr>
        <w:t xml:space="preserve"> </w:t>
      </w:r>
      <w:r w:rsidRPr="005E531A">
        <w:rPr>
          <w:sz w:val="28"/>
          <w:szCs w:val="28"/>
        </w:rPr>
        <w:t>родо-жанровую</w:t>
      </w:r>
      <w:r w:rsidRPr="005E531A">
        <w:rPr>
          <w:spacing w:val="1"/>
          <w:sz w:val="28"/>
          <w:szCs w:val="28"/>
        </w:rPr>
        <w:t xml:space="preserve"> </w:t>
      </w:r>
      <w:r w:rsidRPr="005E531A">
        <w:rPr>
          <w:sz w:val="28"/>
          <w:szCs w:val="28"/>
        </w:rPr>
        <w:t>специфику</w:t>
      </w:r>
      <w:r w:rsidRPr="005E531A">
        <w:rPr>
          <w:spacing w:val="1"/>
          <w:sz w:val="28"/>
          <w:szCs w:val="28"/>
        </w:rPr>
        <w:t xml:space="preserve"> </w:t>
      </w:r>
      <w:r w:rsidRPr="005E531A">
        <w:rPr>
          <w:sz w:val="28"/>
          <w:szCs w:val="28"/>
        </w:rPr>
        <w:t>изученного</w:t>
      </w:r>
      <w:r w:rsidRPr="005E531A">
        <w:rPr>
          <w:spacing w:val="1"/>
          <w:sz w:val="28"/>
          <w:szCs w:val="28"/>
        </w:rPr>
        <w:t xml:space="preserve"> </w:t>
      </w:r>
      <w:r w:rsidRPr="005E531A">
        <w:rPr>
          <w:sz w:val="28"/>
          <w:szCs w:val="28"/>
        </w:rPr>
        <w:t>художественного</w:t>
      </w:r>
      <w:r w:rsidRPr="005E531A">
        <w:rPr>
          <w:spacing w:val="1"/>
          <w:sz w:val="28"/>
          <w:szCs w:val="28"/>
        </w:rPr>
        <w:t xml:space="preserve"> </w:t>
      </w:r>
      <w:r w:rsidRPr="005E531A">
        <w:rPr>
          <w:sz w:val="28"/>
          <w:szCs w:val="28"/>
        </w:rPr>
        <w:t>произведения;</w:t>
      </w:r>
    </w:p>
    <w:p w:rsidR="00652C30" w:rsidRPr="005E531A" w:rsidRDefault="00652C30" w:rsidP="001E5752">
      <w:pPr>
        <w:pStyle w:val="a7"/>
        <w:widowControl w:val="0"/>
        <w:numPr>
          <w:ilvl w:val="0"/>
          <w:numId w:val="12"/>
        </w:numPr>
        <w:tabs>
          <w:tab w:val="left" w:pos="971"/>
        </w:tabs>
        <w:suppressAutoHyphens w:val="0"/>
        <w:autoSpaceDE w:val="0"/>
        <w:autoSpaceDN w:val="0"/>
        <w:ind w:right="123"/>
        <w:contextualSpacing w:val="0"/>
        <w:jc w:val="both"/>
        <w:rPr>
          <w:sz w:val="28"/>
          <w:szCs w:val="28"/>
        </w:rPr>
      </w:pPr>
      <w:r w:rsidRPr="005E531A">
        <w:rPr>
          <w:spacing w:val="-1"/>
          <w:sz w:val="28"/>
          <w:szCs w:val="28"/>
        </w:rPr>
        <w:t>сопоставлять</w:t>
      </w:r>
      <w:r w:rsidRPr="005E531A">
        <w:rPr>
          <w:spacing w:val="-16"/>
          <w:sz w:val="28"/>
          <w:szCs w:val="28"/>
        </w:rPr>
        <w:t xml:space="preserve"> </w:t>
      </w:r>
      <w:r w:rsidRPr="005E531A">
        <w:rPr>
          <w:spacing w:val="-1"/>
          <w:sz w:val="28"/>
          <w:szCs w:val="28"/>
        </w:rPr>
        <w:t>по</w:t>
      </w:r>
      <w:r w:rsidRPr="005E531A">
        <w:rPr>
          <w:spacing w:val="-14"/>
          <w:sz w:val="28"/>
          <w:szCs w:val="28"/>
        </w:rPr>
        <w:t xml:space="preserve"> </w:t>
      </w:r>
      <w:r w:rsidRPr="005E531A">
        <w:rPr>
          <w:spacing w:val="-1"/>
          <w:sz w:val="28"/>
          <w:szCs w:val="28"/>
        </w:rPr>
        <w:t>плану,</w:t>
      </w:r>
      <w:r w:rsidRPr="005E531A">
        <w:rPr>
          <w:spacing w:val="-16"/>
          <w:sz w:val="28"/>
          <w:szCs w:val="28"/>
        </w:rPr>
        <w:t xml:space="preserve"> </w:t>
      </w:r>
      <w:r w:rsidRPr="005E531A">
        <w:rPr>
          <w:sz w:val="28"/>
          <w:szCs w:val="28"/>
        </w:rPr>
        <w:t>образцу</w:t>
      </w:r>
      <w:r w:rsidRPr="005E531A">
        <w:rPr>
          <w:spacing w:val="-19"/>
          <w:sz w:val="28"/>
          <w:szCs w:val="28"/>
        </w:rPr>
        <w:t xml:space="preserve"> </w:t>
      </w:r>
      <w:r w:rsidRPr="005E531A">
        <w:rPr>
          <w:sz w:val="28"/>
          <w:szCs w:val="28"/>
        </w:rPr>
        <w:t>произведения,</w:t>
      </w:r>
      <w:r w:rsidRPr="005E531A">
        <w:rPr>
          <w:spacing w:val="-15"/>
          <w:sz w:val="28"/>
          <w:szCs w:val="28"/>
        </w:rPr>
        <w:t xml:space="preserve"> </w:t>
      </w:r>
      <w:r w:rsidRPr="005E531A">
        <w:rPr>
          <w:sz w:val="28"/>
          <w:szCs w:val="28"/>
        </w:rPr>
        <w:t>их</w:t>
      </w:r>
      <w:r w:rsidRPr="005E531A">
        <w:rPr>
          <w:spacing w:val="-16"/>
          <w:sz w:val="28"/>
          <w:szCs w:val="28"/>
        </w:rPr>
        <w:t xml:space="preserve"> </w:t>
      </w:r>
      <w:r w:rsidRPr="005E531A">
        <w:rPr>
          <w:sz w:val="28"/>
          <w:szCs w:val="28"/>
        </w:rPr>
        <w:t>фрагменты,</w:t>
      </w:r>
      <w:r w:rsidRPr="005E531A">
        <w:rPr>
          <w:spacing w:val="-16"/>
          <w:sz w:val="28"/>
          <w:szCs w:val="28"/>
        </w:rPr>
        <w:t xml:space="preserve"> </w:t>
      </w:r>
      <w:r w:rsidRPr="005E531A">
        <w:rPr>
          <w:sz w:val="28"/>
          <w:szCs w:val="28"/>
        </w:rPr>
        <w:t>образы</w:t>
      </w:r>
      <w:r w:rsidRPr="005E531A">
        <w:rPr>
          <w:spacing w:val="-68"/>
          <w:sz w:val="28"/>
          <w:szCs w:val="28"/>
        </w:rPr>
        <w:t xml:space="preserve"> </w:t>
      </w:r>
      <w:r w:rsidRPr="005E531A">
        <w:rPr>
          <w:sz w:val="28"/>
          <w:szCs w:val="28"/>
        </w:rPr>
        <w:t>персонажей, литературные явления и факты, сюжеты разных литературных</w:t>
      </w:r>
      <w:r w:rsidRPr="005E531A">
        <w:rPr>
          <w:spacing w:val="-67"/>
          <w:sz w:val="28"/>
          <w:szCs w:val="28"/>
        </w:rPr>
        <w:t xml:space="preserve"> </w:t>
      </w:r>
      <w:r w:rsidRPr="005E531A">
        <w:rPr>
          <w:sz w:val="28"/>
          <w:szCs w:val="28"/>
        </w:rPr>
        <w:t>произведений,</w:t>
      </w:r>
      <w:r w:rsidRPr="005E531A">
        <w:rPr>
          <w:spacing w:val="-2"/>
          <w:sz w:val="28"/>
          <w:szCs w:val="28"/>
        </w:rPr>
        <w:t xml:space="preserve"> </w:t>
      </w:r>
      <w:r w:rsidRPr="005E531A">
        <w:rPr>
          <w:sz w:val="28"/>
          <w:szCs w:val="28"/>
        </w:rPr>
        <w:t>темы,</w:t>
      </w:r>
      <w:r w:rsidRPr="005E531A">
        <w:rPr>
          <w:spacing w:val="-1"/>
          <w:sz w:val="28"/>
          <w:szCs w:val="28"/>
        </w:rPr>
        <w:t xml:space="preserve"> </w:t>
      </w:r>
      <w:r w:rsidRPr="005E531A">
        <w:rPr>
          <w:sz w:val="28"/>
          <w:szCs w:val="28"/>
        </w:rPr>
        <w:t>проблемы,</w:t>
      </w:r>
      <w:r w:rsidRPr="005E531A">
        <w:rPr>
          <w:spacing w:val="-2"/>
          <w:sz w:val="28"/>
          <w:szCs w:val="28"/>
        </w:rPr>
        <w:t xml:space="preserve"> </w:t>
      </w:r>
      <w:r w:rsidRPr="005E531A">
        <w:rPr>
          <w:sz w:val="28"/>
          <w:szCs w:val="28"/>
        </w:rPr>
        <w:t>жанры,</w:t>
      </w:r>
      <w:r w:rsidRPr="005E531A">
        <w:rPr>
          <w:spacing w:val="-4"/>
          <w:sz w:val="28"/>
          <w:szCs w:val="28"/>
        </w:rPr>
        <w:t xml:space="preserve"> </w:t>
      </w:r>
      <w:r w:rsidRPr="005E531A">
        <w:rPr>
          <w:sz w:val="28"/>
          <w:szCs w:val="28"/>
        </w:rPr>
        <w:t>эпизоды</w:t>
      </w:r>
      <w:r w:rsidRPr="005E531A">
        <w:rPr>
          <w:spacing w:val="-1"/>
          <w:sz w:val="28"/>
          <w:szCs w:val="28"/>
        </w:rPr>
        <w:t xml:space="preserve"> </w:t>
      </w:r>
      <w:r w:rsidRPr="005E531A">
        <w:rPr>
          <w:sz w:val="28"/>
          <w:szCs w:val="28"/>
        </w:rPr>
        <w:t>текста;</w:t>
      </w:r>
    </w:p>
    <w:p w:rsidR="00652C30" w:rsidRPr="005E531A" w:rsidRDefault="00652C30" w:rsidP="00652C30">
      <w:pPr>
        <w:pStyle w:val="a0"/>
        <w:spacing w:before="67"/>
        <w:ind w:right="122"/>
        <w:jc w:val="both"/>
      </w:pPr>
      <w:r w:rsidRPr="005E531A">
        <w:t>сопоставлять</w:t>
      </w:r>
      <w:r w:rsidRPr="005E531A">
        <w:rPr>
          <w:spacing w:val="1"/>
        </w:rPr>
        <w:t xml:space="preserve"> </w:t>
      </w:r>
      <w:r w:rsidRPr="005E531A">
        <w:t>по</w:t>
      </w:r>
      <w:r w:rsidRPr="005E531A">
        <w:rPr>
          <w:spacing w:val="1"/>
        </w:rPr>
        <w:t xml:space="preserve"> </w:t>
      </w:r>
      <w:r w:rsidRPr="005E531A">
        <w:t>плану,</w:t>
      </w:r>
      <w:r w:rsidRPr="005E531A">
        <w:rPr>
          <w:spacing w:val="1"/>
        </w:rPr>
        <w:t xml:space="preserve"> </w:t>
      </w:r>
      <w:r w:rsidRPr="005E531A">
        <w:t>образцу</w:t>
      </w:r>
      <w:r w:rsidRPr="005E531A">
        <w:rPr>
          <w:spacing w:val="1"/>
        </w:rPr>
        <w:t xml:space="preserve"> </w:t>
      </w:r>
      <w:r w:rsidRPr="005E531A">
        <w:t>изученные</w:t>
      </w:r>
      <w:r w:rsidRPr="005E531A">
        <w:rPr>
          <w:spacing w:val="1"/>
        </w:rPr>
        <w:t xml:space="preserve"> </w:t>
      </w:r>
      <w:r w:rsidRPr="005E531A">
        <w:t>произведения</w:t>
      </w:r>
      <w:r w:rsidRPr="005E531A">
        <w:rPr>
          <w:spacing w:val="1"/>
        </w:rPr>
        <w:t xml:space="preserve"> </w:t>
      </w:r>
      <w:r w:rsidRPr="005E531A">
        <w:t>художественной</w:t>
      </w:r>
      <w:r w:rsidRPr="005E531A">
        <w:rPr>
          <w:spacing w:val="8"/>
        </w:rPr>
        <w:t xml:space="preserve"> </w:t>
      </w:r>
      <w:r w:rsidRPr="005E531A">
        <w:t>литературы</w:t>
      </w:r>
      <w:r w:rsidRPr="005E531A">
        <w:rPr>
          <w:spacing w:val="8"/>
        </w:rPr>
        <w:t xml:space="preserve"> </w:t>
      </w:r>
      <w:r w:rsidRPr="005E531A">
        <w:t>с</w:t>
      </w:r>
      <w:r w:rsidRPr="005E531A">
        <w:rPr>
          <w:spacing w:val="8"/>
        </w:rPr>
        <w:t xml:space="preserve"> </w:t>
      </w:r>
      <w:r w:rsidRPr="005E531A">
        <w:t>произведениями</w:t>
      </w:r>
      <w:r w:rsidRPr="005E531A">
        <w:rPr>
          <w:spacing w:val="8"/>
        </w:rPr>
        <w:t xml:space="preserve"> </w:t>
      </w:r>
      <w:r w:rsidRPr="005E531A">
        <w:t>других</w:t>
      </w:r>
      <w:r w:rsidRPr="005E531A">
        <w:rPr>
          <w:spacing w:val="8"/>
        </w:rPr>
        <w:t xml:space="preserve"> </w:t>
      </w:r>
      <w:r w:rsidRPr="005E531A">
        <w:t>видов</w:t>
      </w:r>
      <w:r w:rsidRPr="005E531A">
        <w:rPr>
          <w:spacing w:val="7"/>
        </w:rPr>
        <w:t xml:space="preserve"> </w:t>
      </w:r>
      <w:r w:rsidRPr="005E531A">
        <w:t>искусства</w:t>
      </w:r>
      <w:r>
        <w:t xml:space="preserve"> </w:t>
      </w:r>
      <w:r w:rsidRPr="005E531A">
        <w:t>(изобразительное</w:t>
      </w:r>
      <w:r w:rsidRPr="005E531A">
        <w:rPr>
          <w:spacing w:val="1"/>
        </w:rPr>
        <w:t xml:space="preserve"> </w:t>
      </w:r>
      <w:r w:rsidRPr="005E531A">
        <w:t>искусство,</w:t>
      </w:r>
      <w:r w:rsidRPr="005E531A">
        <w:rPr>
          <w:spacing w:val="1"/>
        </w:rPr>
        <w:t xml:space="preserve"> </w:t>
      </w:r>
      <w:r w:rsidRPr="005E531A">
        <w:t>музыка,</w:t>
      </w:r>
      <w:r w:rsidRPr="005E531A">
        <w:rPr>
          <w:spacing w:val="1"/>
        </w:rPr>
        <w:t xml:space="preserve"> </w:t>
      </w:r>
      <w:r w:rsidRPr="005E531A">
        <w:t>театр,</w:t>
      </w:r>
      <w:r w:rsidRPr="005E531A">
        <w:rPr>
          <w:spacing w:val="1"/>
        </w:rPr>
        <w:t xml:space="preserve"> </w:t>
      </w:r>
      <w:r w:rsidRPr="005E531A">
        <w:t>балет,</w:t>
      </w:r>
      <w:r w:rsidRPr="005E531A">
        <w:rPr>
          <w:spacing w:val="1"/>
        </w:rPr>
        <w:t xml:space="preserve"> </w:t>
      </w:r>
      <w:r w:rsidRPr="005E531A">
        <w:t>кино,</w:t>
      </w:r>
      <w:r w:rsidRPr="005E531A">
        <w:rPr>
          <w:spacing w:val="1"/>
        </w:rPr>
        <w:t xml:space="preserve"> </w:t>
      </w:r>
      <w:r w:rsidRPr="005E531A">
        <w:t>фотоискусство,</w:t>
      </w:r>
      <w:r w:rsidRPr="005E531A">
        <w:rPr>
          <w:spacing w:val="-67"/>
        </w:rPr>
        <w:t xml:space="preserve"> </w:t>
      </w:r>
      <w:r w:rsidRPr="005E531A">
        <w:t>компьютерная</w:t>
      </w:r>
      <w:r w:rsidRPr="005E531A">
        <w:rPr>
          <w:spacing w:val="-1"/>
        </w:rPr>
        <w:t xml:space="preserve"> </w:t>
      </w:r>
      <w:r w:rsidRPr="005E531A">
        <w:t>графика);</w:t>
      </w:r>
    </w:p>
    <w:p w:rsidR="00652C30" w:rsidRPr="005E531A" w:rsidRDefault="00652C30" w:rsidP="001E5752">
      <w:pPr>
        <w:pStyle w:val="a7"/>
        <w:widowControl w:val="0"/>
        <w:numPr>
          <w:ilvl w:val="1"/>
          <w:numId w:val="7"/>
        </w:numPr>
        <w:tabs>
          <w:tab w:val="left" w:pos="1058"/>
        </w:tabs>
        <w:suppressAutoHyphens w:val="0"/>
        <w:autoSpaceDE w:val="0"/>
        <w:autoSpaceDN w:val="0"/>
        <w:ind w:right="120" w:firstLine="708"/>
        <w:contextualSpacing w:val="0"/>
        <w:jc w:val="both"/>
        <w:rPr>
          <w:sz w:val="28"/>
          <w:szCs w:val="28"/>
        </w:rPr>
      </w:pPr>
      <w:r w:rsidRPr="005E531A">
        <w:rPr>
          <w:sz w:val="28"/>
          <w:szCs w:val="28"/>
        </w:rPr>
        <w:t> выразительно</w:t>
      </w:r>
      <w:r w:rsidRPr="005E531A">
        <w:rPr>
          <w:spacing w:val="-4"/>
          <w:sz w:val="28"/>
          <w:szCs w:val="28"/>
        </w:rPr>
        <w:t xml:space="preserve"> </w:t>
      </w:r>
      <w:r w:rsidRPr="005E531A">
        <w:rPr>
          <w:sz w:val="28"/>
          <w:szCs w:val="28"/>
        </w:rPr>
        <w:t>читать</w:t>
      </w:r>
      <w:r w:rsidRPr="005E531A">
        <w:rPr>
          <w:spacing w:val="-5"/>
          <w:sz w:val="28"/>
          <w:szCs w:val="28"/>
        </w:rPr>
        <w:t xml:space="preserve"> </w:t>
      </w:r>
      <w:r w:rsidRPr="005E531A">
        <w:rPr>
          <w:sz w:val="28"/>
          <w:szCs w:val="28"/>
        </w:rPr>
        <w:t>стихи</w:t>
      </w:r>
      <w:r w:rsidRPr="005E531A">
        <w:rPr>
          <w:spacing w:val="-4"/>
          <w:sz w:val="28"/>
          <w:szCs w:val="28"/>
        </w:rPr>
        <w:t xml:space="preserve"> </w:t>
      </w:r>
      <w:r w:rsidRPr="005E531A">
        <w:rPr>
          <w:sz w:val="28"/>
          <w:szCs w:val="28"/>
        </w:rPr>
        <w:t>и</w:t>
      </w:r>
      <w:r w:rsidRPr="005E531A">
        <w:rPr>
          <w:spacing w:val="-4"/>
          <w:sz w:val="28"/>
          <w:szCs w:val="28"/>
        </w:rPr>
        <w:t xml:space="preserve"> </w:t>
      </w:r>
      <w:r w:rsidRPr="005E531A">
        <w:rPr>
          <w:sz w:val="28"/>
          <w:szCs w:val="28"/>
        </w:rPr>
        <w:t>прозу,</w:t>
      </w:r>
      <w:r w:rsidRPr="005E531A">
        <w:rPr>
          <w:spacing w:val="-5"/>
          <w:sz w:val="28"/>
          <w:szCs w:val="28"/>
        </w:rPr>
        <w:t xml:space="preserve"> </w:t>
      </w:r>
      <w:r w:rsidRPr="005E531A">
        <w:rPr>
          <w:sz w:val="28"/>
          <w:szCs w:val="28"/>
        </w:rPr>
        <w:t>в том</w:t>
      </w:r>
      <w:r w:rsidRPr="005E531A">
        <w:rPr>
          <w:spacing w:val="-4"/>
          <w:sz w:val="28"/>
          <w:szCs w:val="28"/>
        </w:rPr>
        <w:t xml:space="preserve"> </w:t>
      </w:r>
      <w:r w:rsidRPr="005E531A">
        <w:rPr>
          <w:sz w:val="28"/>
          <w:szCs w:val="28"/>
        </w:rPr>
        <w:t>числе</w:t>
      </w:r>
      <w:r w:rsidRPr="005E531A">
        <w:rPr>
          <w:spacing w:val="-5"/>
          <w:sz w:val="28"/>
          <w:szCs w:val="28"/>
        </w:rPr>
        <w:t xml:space="preserve"> </w:t>
      </w:r>
      <w:r w:rsidRPr="005E531A">
        <w:rPr>
          <w:sz w:val="28"/>
          <w:szCs w:val="28"/>
        </w:rPr>
        <w:t>наизусть</w:t>
      </w:r>
      <w:r w:rsidRPr="005E531A">
        <w:rPr>
          <w:spacing w:val="-2"/>
          <w:sz w:val="28"/>
          <w:szCs w:val="28"/>
        </w:rPr>
        <w:t xml:space="preserve"> </w:t>
      </w:r>
      <w:r w:rsidRPr="005E531A">
        <w:rPr>
          <w:sz w:val="28"/>
          <w:szCs w:val="28"/>
        </w:rPr>
        <w:t>(не</w:t>
      </w:r>
      <w:r w:rsidRPr="005E531A">
        <w:rPr>
          <w:spacing w:val="-4"/>
          <w:sz w:val="28"/>
          <w:szCs w:val="28"/>
        </w:rPr>
        <w:t xml:space="preserve"> </w:t>
      </w:r>
      <w:r w:rsidRPr="005E531A">
        <w:rPr>
          <w:sz w:val="28"/>
          <w:szCs w:val="28"/>
        </w:rPr>
        <w:t>менее</w:t>
      </w:r>
      <w:r w:rsidRPr="005E531A">
        <w:rPr>
          <w:spacing w:val="-67"/>
          <w:sz w:val="28"/>
          <w:szCs w:val="28"/>
        </w:rPr>
        <w:t xml:space="preserve"> </w:t>
      </w:r>
      <w:r w:rsidRPr="005E531A">
        <w:rPr>
          <w:sz w:val="28"/>
          <w:szCs w:val="28"/>
        </w:rPr>
        <w:t>9-10 поэтических произведений, не выученных ранее), передавая личное</w:t>
      </w:r>
      <w:r w:rsidRPr="005E531A">
        <w:rPr>
          <w:spacing w:val="1"/>
          <w:sz w:val="28"/>
          <w:szCs w:val="28"/>
        </w:rPr>
        <w:t xml:space="preserve"> </w:t>
      </w:r>
      <w:r w:rsidRPr="005E531A">
        <w:rPr>
          <w:sz w:val="28"/>
          <w:szCs w:val="28"/>
        </w:rPr>
        <w:t>отношение</w:t>
      </w:r>
      <w:r w:rsidRPr="005E531A">
        <w:rPr>
          <w:spacing w:val="1"/>
          <w:sz w:val="28"/>
          <w:szCs w:val="28"/>
        </w:rPr>
        <w:t xml:space="preserve"> </w:t>
      </w:r>
      <w:r w:rsidRPr="005E531A">
        <w:rPr>
          <w:sz w:val="28"/>
          <w:szCs w:val="28"/>
        </w:rPr>
        <w:t>к</w:t>
      </w:r>
      <w:r w:rsidRPr="005E531A">
        <w:rPr>
          <w:spacing w:val="1"/>
          <w:sz w:val="28"/>
          <w:szCs w:val="28"/>
        </w:rPr>
        <w:t xml:space="preserve"> </w:t>
      </w:r>
      <w:r w:rsidRPr="005E531A">
        <w:rPr>
          <w:sz w:val="28"/>
          <w:szCs w:val="28"/>
        </w:rPr>
        <w:t>произведению</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учётом</w:t>
      </w:r>
      <w:r w:rsidRPr="005E531A">
        <w:rPr>
          <w:spacing w:val="1"/>
          <w:sz w:val="28"/>
          <w:szCs w:val="28"/>
        </w:rPr>
        <w:t xml:space="preserve"> </w:t>
      </w:r>
      <w:r w:rsidRPr="005E531A">
        <w:rPr>
          <w:sz w:val="28"/>
          <w:szCs w:val="28"/>
        </w:rPr>
        <w:t>актуального</w:t>
      </w:r>
      <w:r w:rsidRPr="005E531A">
        <w:rPr>
          <w:spacing w:val="1"/>
          <w:sz w:val="28"/>
          <w:szCs w:val="28"/>
        </w:rPr>
        <w:t xml:space="preserve"> </w:t>
      </w:r>
      <w:r w:rsidRPr="005E531A">
        <w:rPr>
          <w:sz w:val="28"/>
          <w:szCs w:val="28"/>
        </w:rPr>
        <w:t>уровня</w:t>
      </w:r>
      <w:r w:rsidRPr="005E531A">
        <w:rPr>
          <w:spacing w:val="1"/>
          <w:sz w:val="28"/>
          <w:szCs w:val="28"/>
        </w:rPr>
        <w:t xml:space="preserve"> </w:t>
      </w:r>
      <w:r w:rsidRPr="005E531A">
        <w:rPr>
          <w:sz w:val="28"/>
          <w:szCs w:val="28"/>
        </w:rPr>
        <w:t>развития</w:t>
      </w:r>
      <w:r w:rsidRPr="005E531A">
        <w:rPr>
          <w:spacing w:val="-67"/>
          <w:sz w:val="28"/>
          <w:szCs w:val="28"/>
        </w:rPr>
        <w:t xml:space="preserve"> </w:t>
      </w:r>
      <w:r w:rsidRPr="005E531A">
        <w:rPr>
          <w:sz w:val="28"/>
          <w:szCs w:val="28"/>
        </w:rPr>
        <w:t>обучающихся</w:t>
      </w:r>
      <w:r w:rsidRPr="005E531A">
        <w:rPr>
          <w:spacing w:val="-1"/>
          <w:sz w:val="28"/>
          <w:szCs w:val="28"/>
        </w:rPr>
        <w:t xml:space="preserve"> </w:t>
      </w:r>
      <w:r w:rsidRPr="005E531A">
        <w:rPr>
          <w:sz w:val="28"/>
          <w:szCs w:val="28"/>
        </w:rPr>
        <w:t>с</w:t>
      </w:r>
      <w:r w:rsidRPr="005E531A">
        <w:rPr>
          <w:spacing w:val="-3"/>
          <w:sz w:val="28"/>
          <w:szCs w:val="28"/>
        </w:rPr>
        <w:t xml:space="preserve"> </w:t>
      </w:r>
      <w:r w:rsidRPr="005E531A">
        <w:rPr>
          <w:sz w:val="28"/>
          <w:szCs w:val="28"/>
        </w:rPr>
        <w:t>ЗПР);</w:t>
      </w:r>
    </w:p>
    <w:p w:rsidR="00652C30" w:rsidRPr="005E531A" w:rsidRDefault="00652C30" w:rsidP="001E5752">
      <w:pPr>
        <w:pStyle w:val="a7"/>
        <w:widowControl w:val="0"/>
        <w:numPr>
          <w:ilvl w:val="1"/>
          <w:numId w:val="7"/>
        </w:numPr>
        <w:tabs>
          <w:tab w:val="left" w:pos="1058"/>
        </w:tabs>
        <w:suppressAutoHyphens w:val="0"/>
        <w:autoSpaceDE w:val="0"/>
        <w:autoSpaceDN w:val="0"/>
        <w:ind w:right="118" w:firstLine="708"/>
        <w:contextualSpacing w:val="0"/>
        <w:jc w:val="both"/>
        <w:rPr>
          <w:sz w:val="28"/>
          <w:szCs w:val="28"/>
        </w:rPr>
      </w:pPr>
      <w:r w:rsidRPr="005E531A">
        <w:rPr>
          <w:sz w:val="28"/>
          <w:szCs w:val="28"/>
        </w:rPr>
        <w:t> пересказывать</w:t>
      </w:r>
      <w:r w:rsidRPr="005E531A">
        <w:rPr>
          <w:spacing w:val="-14"/>
          <w:sz w:val="28"/>
          <w:szCs w:val="28"/>
        </w:rPr>
        <w:t xml:space="preserve"> </w:t>
      </w:r>
      <w:r w:rsidRPr="005E531A">
        <w:rPr>
          <w:sz w:val="28"/>
          <w:szCs w:val="28"/>
        </w:rPr>
        <w:t>изученное</w:t>
      </w:r>
      <w:r w:rsidRPr="005E531A">
        <w:rPr>
          <w:spacing w:val="-11"/>
          <w:sz w:val="28"/>
          <w:szCs w:val="28"/>
        </w:rPr>
        <w:t xml:space="preserve"> </w:t>
      </w:r>
      <w:r w:rsidRPr="005E531A">
        <w:rPr>
          <w:sz w:val="28"/>
          <w:szCs w:val="28"/>
        </w:rPr>
        <w:t>произведение,</w:t>
      </w:r>
      <w:r w:rsidRPr="005E531A">
        <w:rPr>
          <w:spacing w:val="-12"/>
          <w:sz w:val="28"/>
          <w:szCs w:val="28"/>
        </w:rPr>
        <w:t xml:space="preserve"> </w:t>
      </w:r>
      <w:r w:rsidRPr="005E531A">
        <w:rPr>
          <w:sz w:val="28"/>
          <w:szCs w:val="28"/>
        </w:rPr>
        <w:t>используя</w:t>
      </w:r>
      <w:r w:rsidRPr="005E531A">
        <w:rPr>
          <w:spacing w:val="-11"/>
          <w:sz w:val="28"/>
          <w:szCs w:val="28"/>
        </w:rPr>
        <w:t xml:space="preserve"> </w:t>
      </w:r>
      <w:r w:rsidRPr="005E531A">
        <w:rPr>
          <w:sz w:val="28"/>
          <w:szCs w:val="28"/>
        </w:rPr>
        <w:t>различные</w:t>
      </w:r>
      <w:r w:rsidRPr="005E531A">
        <w:rPr>
          <w:spacing w:val="-11"/>
          <w:sz w:val="28"/>
          <w:szCs w:val="28"/>
        </w:rPr>
        <w:t xml:space="preserve"> </w:t>
      </w:r>
      <w:r w:rsidRPr="005E531A">
        <w:rPr>
          <w:sz w:val="28"/>
          <w:szCs w:val="28"/>
        </w:rPr>
        <w:t>виды</w:t>
      </w:r>
      <w:r w:rsidRPr="005E531A">
        <w:rPr>
          <w:spacing w:val="-68"/>
          <w:sz w:val="28"/>
          <w:szCs w:val="28"/>
        </w:rPr>
        <w:t xml:space="preserve"> </w:t>
      </w:r>
      <w:r w:rsidRPr="005E531A">
        <w:rPr>
          <w:sz w:val="28"/>
          <w:szCs w:val="28"/>
        </w:rPr>
        <w:t>устных и письменных пересказов, отвечать на вопросы по прочитанному</w:t>
      </w:r>
      <w:r w:rsidRPr="005E531A">
        <w:rPr>
          <w:spacing w:val="1"/>
          <w:sz w:val="28"/>
          <w:szCs w:val="28"/>
        </w:rPr>
        <w:t xml:space="preserve"> </w:t>
      </w:r>
      <w:r w:rsidRPr="005E531A">
        <w:rPr>
          <w:sz w:val="28"/>
          <w:szCs w:val="28"/>
        </w:rPr>
        <w:t>произведению</w:t>
      </w:r>
      <w:r w:rsidRPr="005E531A">
        <w:rPr>
          <w:spacing w:val="-6"/>
          <w:sz w:val="28"/>
          <w:szCs w:val="28"/>
        </w:rPr>
        <w:t xml:space="preserve"> </w:t>
      </w:r>
      <w:r w:rsidRPr="005E531A">
        <w:rPr>
          <w:sz w:val="28"/>
          <w:szCs w:val="28"/>
        </w:rPr>
        <w:t>и</w:t>
      </w:r>
      <w:r w:rsidRPr="005E531A">
        <w:rPr>
          <w:spacing w:val="-1"/>
          <w:sz w:val="28"/>
          <w:szCs w:val="28"/>
        </w:rPr>
        <w:t xml:space="preserve"> </w:t>
      </w:r>
      <w:r w:rsidRPr="005E531A">
        <w:rPr>
          <w:sz w:val="28"/>
          <w:szCs w:val="28"/>
        </w:rPr>
        <w:t>самостоятельно формулировать</w:t>
      </w:r>
      <w:r w:rsidRPr="005E531A">
        <w:rPr>
          <w:spacing w:val="-3"/>
          <w:sz w:val="28"/>
          <w:szCs w:val="28"/>
        </w:rPr>
        <w:t xml:space="preserve"> </w:t>
      </w:r>
      <w:r w:rsidRPr="005E531A">
        <w:rPr>
          <w:sz w:val="28"/>
          <w:szCs w:val="28"/>
        </w:rPr>
        <w:t>вопросы</w:t>
      </w:r>
      <w:r w:rsidRPr="005E531A">
        <w:rPr>
          <w:spacing w:val="-2"/>
          <w:sz w:val="28"/>
          <w:szCs w:val="28"/>
        </w:rPr>
        <w:t xml:space="preserve"> </w:t>
      </w:r>
      <w:r w:rsidRPr="005E531A">
        <w:rPr>
          <w:sz w:val="28"/>
          <w:szCs w:val="28"/>
        </w:rPr>
        <w:t>к</w:t>
      </w:r>
      <w:r w:rsidRPr="005E531A">
        <w:rPr>
          <w:spacing w:val="-2"/>
          <w:sz w:val="28"/>
          <w:szCs w:val="28"/>
        </w:rPr>
        <w:t xml:space="preserve"> </w:t>
      </w:r>
      <w:r w:rsidRPr="005E531A">
        <w:rPr>
          <w:sz w:val="28"/>
          <w:szCs w:val="28"/>
        </w:rPr>
        <w:t>тексту;</w:t>
      </w:r>
    </w:p>
    <w:p w:rsidR="00652C30" w:rsidRPr="005E531A" w:rsidRDefault="00652C30" w:rsidP="001E5752">
      <w:pPr>
        <w:pStyle w:val="a7"/>
        <w:widowControl w:val="0"/>
        <w:numPr>
          <w:ilvl w:val="1"/>
          <w:numId w:val="7"/>
        </w:numPr>
        <w:tabs>
          <w:tab w:val="left" w:pos="1058"/>
        </w:tabs>
        <w:suppressAutoHyphens w:val="0"/>
        <w:autoSpaceDE w:val="0"/>
        <w:autoSpaceDN w:val="0"/>
        <w:ind w:right="118" w:firstLine="708"/>
        <w:contextualSpacing w:val="0"/>
        <w:jc w:val="both"/>
        <w:rPr>
          <w:sz w:val="28"/>
          <w:szCs w:val="28"/>
        </w:rPr>
      </w:pPr>
      <w:r w:rsidRPr="005E531A">
        <w:rPr>
          <w:sz w:val="28"/>
          <w:szCs w:val="28"/>
        </w:rPr>
        <w:t> 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беседе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диалоге</w:t>
      </w:r>
      <w:r w:rsidRPr="005E531A">
        <w:rPr>
          <w:spacing w:val="1"/>
          <w:sz w:val="28"/>
          <w:szCs w:val="28"/>
        </w:rPr>
        <w:t xml:space="preserve"> </w:t>
      </w:r>
      <w:r w:rsidRPr="005E531A">
        <w:rPr>
          <w:sz w:val="28"/>
          <w:szCs w:val="28"/>
        </w:rPr>
        <w:t>о</w:t>
      </w:r>
      <w:r w:rsidRPr="005E531A">
        <w:rPr>
          <w:spacing w:val="1"/>
          <w:sz w:val="28"/>
          <w:szCs w:val="28"/>
        </w:rPr>
        <w:t xml:space="preserve"> </w:t>
      </w:r>
      <w:r w:rsidRPr="005E531A">
        <w:rPr>
          <w:sz w:val="28"/>
          <w:szCs w:val="28"/>
        </w:rPr>
        <w:t>прочитанном</w:t>
      </w:r>
      <w:r w:rsidRPr="005E531A">
        <w:rPr>
          <w:spacing w:val="1"/>
          <w:sz w:val="28"/>
          <w:szCs w:val="28"/>
        </w:rPr>
        <w:t xml:space="preserve"> </w:t>
      </w:r>
      <w:r w:rsidRPr="005E531A">
        <w:rPr>
          <w:sz w:val="28"/>
          <w:szCs w:val="28"/>
        </w:rPr>
        <w:t>произведении,</w:t>
      </w:r>
      <w:r w:rsidRPr="005E531A">
        <w:rPr>
          <w:spacing w:val="1"/>
          <w:sz w:val="28"/>
          <w:szCs w:val="28"/>
        </w:rPr>
        <w:t xml:space="preserve"> </w:t>
      </w:r>
      <w:r w:rsidRPr="005E531A">
        <w:rPr>
          <w:sz w:val="28"/>
          <w:szCs w:val="28"/>
        </w:rPr>
        <w:t>соотносить</w:t>
      </w:r>
      <w:r w:rsidRPr="005E531A">
        <w:rPr>
          <w:spacing w:val="1"/>
          <w:sz w:val="28"/>
          <w:szCs w:val="28"/>
        </w:rPr>
        <w:t xml:space="preserve"> </w:t>
      </w:r>
      <w:r w:rsidRPr="005E531A">
        <w:rPr>
          <w:sz w:val="28"/>
          <w:szCs w:val="28"/>
        </w:rPr>
        <w:t>собственную</w:t>
      </w:r>
      <w:r w:rsidRPr="005E531A">
        <w:rPr>
          <w:spacing w:val="1"/>
          <w:sz w:val="28"/>
          <w:szCs w:val="28"/>
        </w:rPr>
        <w:t xml:space="preserve"> </w:t>
      </w:r>
      <w:r w:rsidRPr="005E531A">
        <w:rPr>
          <w:sz w:val="28"/>
          <w:szCs w:val="28"/>
        </w:rPr>
        <w:t>позицию</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мнениями</w:t>
      </w:r>
      <w:r w:rsidRPr="005E531A">
        <w:rPr>
          <w:spacing w:val="1"/>
          <w:sz w:val="28"/>
          <w:szCs w:val="28"/>
        </w:rPr>
        <w:t xml:space="preserve"> </w:t>
      </w:r>
      <w:r w:rsidRPr="005E531A">
        <w:rPr>
          <w:sz w:val="28"/>
          <w:szCs w:val="28"/>
        </w:rPr>
        <w:t>участников</w:t>
      </w:r>
      <w:r w:rsidRPr="005E531A">
        <w:rPr>
          <w:spacing w:val="1"/>
          <w:sz w:val="28"/>
          <w:szCs w:val="28"/>
        </w:rPr>
        <w:t xml:space="preserve"> </w:t>
      </w:r>
      <w:r w:rsidRPr="005E531A">
        <w:rPr>
          <w:sz w:val="28"/>
          <w:szCs w:val="28"/>
        </w:rPr>
        <w:t>дискуссии,</w:t>
      </w:r>
      <w:r w:rsidRPr="005E531A">
        <w:rPr>
          <w:spacing w:val="1"/>
          <w:sz w:val="28"/>
          <w:szCs w:val="28"/>
        </w:rPr>
        <w:t xml:space="preserve"> </w:t>
      </w:r>
      <w:r w:rsidRPr="005E531A">
        <w:rPr>
          <w:sz w:val="28"/>
          <w:szCs w:val="28"/>
        </w:rPr>
        <w:t>давать аргументированную оценку прочитанному и отстаивать свою точку</w:t>
      </w:r>
      <w:r w:rsidRPr="005E531A">
        <w:rPr>
          <w:spacing w:val="1"/>
          <w:sz w:val="28"/>
          <w:szCs w:val="28"/>
        </w:rPr>
        <w:t xml:space="preserve"> </w:t>
      </w:r>
      <w:r w:rsidRPr="005E531A">
        <w:rPr>
          <w:sz w:val="28"/>
          <w:szCs w:val="28"/>
        </w:rPr>
        <w:t>зрения;</w:t>
      </w:r>
    </w:p>
    <w:p w:rsidR="00652C30" w:rsidRPr="005E531A" w:rsidRDefault="00652C30" w:rsidP="001E5752">
      <w:pPr>
        <w:pStyle w:val="a7"/>
        <w:widowControl w:val="0"/>
        <w:numPr>
          <w:ilvl w:val="1"/>
          <w:numId w:val="7"/>
        </w:numPr>
        <w:tabs>
          <w:tab w:val="left" w:pos="1058"/>
        </w:tabs>
        <w:suppressAutoHyphens w:val="0"/>
        <w:autoSpaceDE w:val="0"/>
        <w:autoSpaceDN w:val="0"/>
        <w:ind w:right="118" w:firstLine="708"/>
        <w:contextualSpacing w:val="0"/>
        <w:jc w:val="both"/>
        <w:rPr>
          <w:sz w:val="28"/>
          <w:szCs w:val="28"/>
        </w:rPr>
      </w:pPr>
      <w:r w:rsidRPr="005E531A">
        <w:rPr>
          <w:sz w:val="28"/>
          <w:szCs w:val="28"/>
        </w:rPr>
        <w:t> создавать</w:t>
      </w:r>
      <w:r w:rsidRPr="005E531A">
        <w:rPr>
          <w:spacing w:val="1"/>
          <w:sz w:val="28"/>
          <w:szCs w:val="28"/>
        </w:rPr>
        <w:t xml:space="preserve"> </w:t>
      </w:r>
      <w:r w:rsidRPr="005E531A">
        <w:rPr>
          <w:sz w:val="28"/>
          <w:szCs w:val="28"/>
        </w:rPr>
        <w:t>устные</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письменные</w:t>
      </w:r>
      <w:r w:rsidRPr="005E531A">
        <w:rPr>
          <w:spacing w:val="1"/>
          <w:sz w:val="28"/>
          <w:szCs w:val="28"/>
        </w:rPr>
        <w:t xml:space="preserve"> </w:t>
      </w:r>
      <w:r w:rsidRPr="005E531A">
        <w:rPr>
          <w:sz w:val="28"/>
          <w:szCs w:val="28"/>
        </w:rPr>
        <w:t>высказывания</w:t>
      </w:r>
      <w:r w:rsidRPr="005E531A">
        <w:rPr>
          <w:spacing w:val="1"/>
          <w:sz w:val="28"/>
          <w:szCs w:val="28"/>
        </w:rPr>
        <w:t xml:space="preserve"> </w:t>
      </w:r>
      <w:r w:rsidRPr="005E531A">
        <w:rPr>
          <w:sz w:val="28"/>
          <w:szCs w:val="28"/>
        </w:rPr>
        <w:t>разных</w:t>
      </w:r>
      <w:r w:rsidRPr="005E531A">
        <w:rPr>
          <w:spacing w:val="1"/>
          <w:sz w:val="28"/>
          <w:szCs w:val="28"/>
        </w:rPr>
        <w:t xml:space="preserve"> </w:t>
      </w:r>
      <w:r w:rsidRPr="005E531A">
        <w:rPr>
          <w:sz w:val="28"/>
          <w:szCs w:val="28"/>
        </w:rPr>
        <w:t>жанров</w:t>
      </w:r>
      <w:r w:rsidRPr="005E531A">
        <w:rPr>
          <w:spacing w:val="1"/>
          <w:sz w:val="28"/>
          <w:szCs w:val="28"/>
        </w:rPr>
        <w:t xml:space="preserve"> </w:t>
      </w:r>
      <w:r w:rsidRPr="005E531A">
        <w:rPr>
          <w:sz w:val="28"/>
          <w:szCs w:val="28"/>
        </w:rPr>
        <w:t>(объёмом не менее 200 слов), писать сочинение-</w:t>
      </w:r>
      <w:r w:rsidRPr="005E531A">
        <w:rPr>
          <w:sz w:val="28"/>
          <w:szCs w:val="28"/>
        </w:rPr>
        <w:lastRenderedPageBreak/>
        <w:t>рассуждение по заданной</w:t>
      </w:r>
      <w:r w:rsidRPr="005E531A">
        <w:rPr>
          <w:spacing w:val="1"/>
          <w:sz w:val="28"/>
          <w:szCs w:val="28"/>
        </w:rPr>
        <w:t xml:space="preserve"> </w:t>
      </w:r>
      <w:r w:rsidRPr="005E531A">
        <w:rPr>
          <w:sz w:val="28"/>
          <w:szCs w:val="28"/>
        </w:rPr>
        <w:t>теме с опорой на прочитанные произведения; представлять устный или</w:t>
      </w:r>
      <w:r w:rsidRPr="005E531A">
        <w:rPr>
          <w:spacing w:val="1"/>
          <w:sz w:val="28"/>
          <w:szCs w:val="28"/>
        </w:rPr>
        <w:t xml:space="preserve"> </w:t>
      </w:r>
      <w:r w:rsidRPr="005E531A">
        <w:rPr>
          <w:sz w:val="28"/>
          <w:szCs w:val="28"/>
        </w:rPr>
        <w:t>письменный</w:t>
      </w:r>
      <w:r w:rsidRPr="005E531A">
        <w:rPr>
          <w:spacing w:val="1"/>
          <w:sz w:val="28"/>
          <w:szCs w:val="28"/>
        </w:rPr>
        <w:t xml:space="preserve"> </w:t>
      </w:r>
      <w:r w:rsidRPr="005E531A">
        <w:rPr>
          <w:sz w:val="28"/>
          <w:szCs w:val="28"/>
        </w:rPr>
        <w:t>ответ</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проблемный</w:t>
      </w:r>
      <w:r w:rsidRPr="005E531A">
        <w:rPr>
          <w:spacing w:val="1"/>
          <w:sz w:val="28"/>
          <w:szCs w:val="28"/>
        </w:rPr>
        <w:t xml:space="preserve"> </w:t>
      </w:r>
      <w:r w:rsidRPr="005E531A">
        <w:rPr>
          <w:sz w:val="28"/>
          <w:szCs w:val="28"/>
        </w:rPr>
        <w:t>вопрос;</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 xml:space="preserve">педагога </w:t>
      </w:r>
      <w:r w:rsidRPr="005E531A">
        <w:rPr>
          <w:i/>
          <w:sz w:val="28"/>
          <w:szCs w:val="28"/>
        </w:rPr>
        <w:t>исправлять и редактировать собственные и чужие письменные</w:t>
      </w:r>
      <w:r w:rsidRPr="005E531A">
        <w:rPr>
          <w:i/>
          <w:spacing w:val="1"/>
          <w:sz w:val="28"/>
          <w:szCs w:val="28"/>
        </w:rPr>
        <w:t xml:space="preserve"> </w:t>
      </w:r>
      <w:r w:rsidRPr="005E531A">
        <w:rPr>
          <w:i/>
          <w:sz w:val="28"/>
          <w:szCs w:val="28"/>
        </w:rPr>
        <w:t>тексты;</w:t>
      </w:r>
      <w:r w:rsidRPr="005E531A">
        <w:rPr>
          <w:i/>
          <w:spacing w:val="1"/>
          <w:sz w:val="28"/>
          <w:szCs w:val="28"/>
        </w:rPr>
        <w:t xml:space="preserve"> </w:t>
      </w:r>
      <w:r w:rsidRPr="005E531A">
        <w:rPr>
          <w:sz w:val="28"/>
          <w:szCs w:val="28"/>
        </w:rPr>
        <w:t>собирать</w:t>
      </w:r>
      <w:r w:rsidRPr="005E531A">
        <w:rPr>
          <w:spacing w:val="1"/>
          <w:sz w:val="28"/>
          <w:szCs w:val="28"/>
        </w:rPr>
        <w:t xml:space="preserve"> </w:t>
      </w:r>
      <w:r w:rsidRPr="005E531A">
        <w:rPr>
          <w:sz w:val="28"/>
          <w:szCs w:val="28"/>
        </w:rPr>
        <w:t>с</w:t>
      </w:r>
      <w:r w:rsidRPr="005E531A">
        <w:rPr>
          <w:spacing w:val="1"/>
          <w:sz w:val="28"/>
          <w:szCs w:val="28"/>
        </w:rPr>
        <w:t xml:space="preserve"> </w:t>
      </w:r>
      <w:r w:rsidRPr="005E531A">
        <w:rPr>
          <w:sz w:val="28"/>
          <w:szCs w:val="28"/>
        </w:rPr>
        <w:t>направляющей</w:t>
      </w:r>
      <w:r w:rsidRPr="005E531A">
        <w:rPr>
          <w:spacing w:val="1"/>
          <w:sz w:val="28"/>
          <w:szCs w:val="28"/>
        </w:rPr>
        <w:t xml:space="preserve"> </w:t>
      </w:r>
      <w:r w:rsidRPr="005E531A">
        <w:rPr>
          <w:sz w:val="28"/>
          <w:szCs w:val="28"/>
        </w:rPr>
        <w:t>помощью</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материал</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обрабатывать информацию, необходимую для составления плана, таблицы,</w:t>
      </w:r>
      <w:r w:rsidRPr="005E531A">
        <w:rPr>
          <w:spacing w:val="-67"/>
          <w:sz w:val="28"/>
          <w:szCs w:val="28"/>
        </w:rPr>
        <w:t xml:space="preserve"> </w:t>
      </w:r>
      <w:r w:rsidRPr="005E531A">
        <w:rPr>
          <w:sz w:val="28"/>
          <w:szCs w:val="28"/>
        </w:rPr>
        <w:t>схемы,</w:t>
      </w:r>
      <w:r w:rsidRPr="005E531A">
        <w:rPr>
          <w:spacing w:val="1"/>
          <w:sz w:val="28"/>
          <w:szCs w:val="28"/>
        </w:rPr>
        <w:t xml:space="preserve"> </w:t>
      </w:r>
      <w:r w:rsidRPr="005E531A">
        <w:rPr>
          <w:sz w:val="28"/>
          <w:szCs w:val="28"/>
        </w:rPr>
        <w:t>доклада,</w:t>
      </w:r>
      <w:r w:rsidRPr="005E531A">
        <w:rPr>
          <w:spacing w:val="1"/>
          <w:sz w:val="28"/>
          <w:szCs w:val="28"/>
        </w:rPr>
        <w:t xml:space="preserve"> </w:t>
      </w:r>
      <w:r w:rsidRPr="005E531A">
        <w:rPr>
          <w:sz w:val="28"/>
          <w:szCs w:val="28"/>
        </w:rPr>
        <w:t>конспекта,</w:t>
      </w:r>
      <w:r w:rsidRPr="005E531A">
        <w:rPr>
          <w:spacing w:val="1"/>
          <w:sz w:val="28"/>
          <w:szCs w:val="28"/>
        </w:rPr>
        <w:t xml:space="preserve"> </w:t>
      </w:r>
      <w:r w:rsidRPr="005E531A">
        <w:rPr>
          <w:sz w:val="28"/>
          <w:szCs w:val="28"/>
        </w:rPr>
        <w:t>эссе,</w:t>
      </w:r>
      <w:r w:rsidRPr="005E531A">
        <w:rPr>
          <w:spacing w:val="1"/>
          <w:sz w:val="28"/>
          <w:szCs w:val="28"/>
        </w:rPr>
        <w:t xml:space="preserve"> </w:t>
      </w:r>
      <w:r w:rsidRPr="005E531A">
        <w:rPr>
          <w:sz w:val="28"/>
          <w:szCs w:val="28"/>
        </w:rPr>
        <w:t>отзыва,</w:t>
      </w:r>
      <w:r w:rsidRPr="005E531A">
        <w:rPr>
          <w:spacing w:val="1"/>
          <w:sz w:val="28"/>
          <w:szCs w:val="28"/>
        </w:rPr>
        <w:t xml:space="preserve"> </w:t>
      </w:r>
      <w:r w:rsidRPr="005E531A">
        <w:rPr>
          <w:sz w:val="28"/>
          <w:szCs w:val="28"/>
        </w:rPr>
        <w:t>рецензии</w:t>
      </w:r>
      <w:r w:rsidRPr="005E531A">
        <w:rPr>
          <w:spacing w:val="1"/>
          <w:sz w:val="28"/>
          <w:szCs w:val="28"/>
        </w:rPr>
        <w:t xml:space="preserve"> </w:t>
      </w:r>
      <w:r w:rsidRPr="005E531A">
        <w:rPr>
          <w:sz w:val="28"/>
          <w:szCs w:val="28"/>
        </w:rPr>
        <w:t>на</w:t>
      </w:r>
      <w:r w:rsidRPr="005E531A">
        <w:rPr>
          <w:spacing w:val="1"/>
          <w:sz w:val="28"/>
          <w:szCs w:val="28"/>
        </w:rPr>
        <w:t xml:space="preserve"> </w:t>
      </w:r>
      <w:r w:rsidRPr="005E531A">
        <w:rPr>
          <w:sz w:val="28"/>
          <w:szCs w:val="28"/>
        </w:rPr>
        <w:t>самостоятельно</w:t>
      </w:r>
      <w:r w:rsidRPr="005E531A">
        <w:rPr>
          <w:spacing w:val="1"/>
          <w:sz w:val="28"/>
          <w:szCs w:val="28"/>
        </w:rPr>
        <w:t xml:space="preserve"> </w:t>
      </w:r>
      <w:r w:rsidRPr="005E531A">
        <w:rPr>
          <w:sz w:val="28"/>
          <w:szCs w:val="28"/>
        </w:rPr>
        <w:t>выбранную</w:t>
      </w:r>
      <w:r w:rsidRPr="005E531A">
        <w:rPr>
          <w:spacing w:val="-4"/>
          <w:sz w:val="28"/>
          <w:szCs w:val="28"/>
        </w:rPr>
        <w:t xml:space="preserve"> </w:t>
      </w:r>
      <w:r w:rsidRPr="005E531A">
        <w:rPr>
          <w:sz w:val="28"/>
          <w:szCs w:val="28"/>
        </w:rPr>
        <w:t>литературную</w:t>
      </w:r>
      <w:r w:rsidRPr="005E531A">
        <w:rPr>
          <w:spacing w:val="-4"/>
          <w:sz w:val="28"/>
          <w:szCs w:val="28"/>
        </w:rPr>
        <w:t xml:space="preserve"> </w:t>
      </w:r>
      <w:r w:rsidRPr="005E531A">
        <w:rPr>
          <w:sz w:val="28"/>
          <w:szCs w:val="28"/>
        </w:rPr>
        <w:t>тему,</w:t>
      </w:r>
      <w:r w:rsidRPr="005E531A">
        <w:rPr>
          <w:spacing w:val="-3"/>
          <w:sz w:val="28"/>
          <w:szCs w:val="28"/>
        </w:rPr>
        <w:t xml:space="preserve"> </w:t>
      </w:r>
      <w:r w:rsidRPr="005E531A">
        <w:rPr>
          <w:sz w:val="28"/>
          <w:szCs w:val="28"/>
        </w:rPr>
        <w:t>применяя</w:t>
      </w:r>
      <w:r w:rsidRPr="005E531A">
        <w:rPr>
          <w:spacing w:val="-3"/>
          <w:sz w:val="28"/>
          <w:szCs w:val="28"/>
        </w:rPr>
        <w:t xml:space="preserve"> </w:t>
      </w:r>
      <w:r w:rsidRPr="005E531A">
        <w:rPr>
          <w:sz w:val="28"/>
          <w:szCs w:val="28"/>
        </w:rPr>
        <w:t>различные</w:t>
      </w:r>
      <w:r w:rsidRPr="005E531A">
        <w:rPr>
          <w:spacing w:val="-2"/>
          <w:sz w:val="28"/>
          <w:szCs w:val="28"/>
        </w:rPr>
        <w:t xml:space="preserve"> </w:t>
      </w:r>
      <w:r w:rsidRPr="005E531A">
        <w:rPr>
          <w:sz w:val="28"/>
          <w:szCs w:val="28"/>
        </w:rPr>
        <w:t>виды</w:t>
      </w:r>
      <w:r w:rsidRPr="005E531A">
        <w:rPr>
          <w:spacing w:val="-6"/>
          <w:sz w:val="28"/>
          <w:szCs w:val="28"/>
        </w:rPr>
        <w:t xml:space="preserve"> </w:t>
      </w:r>
      <w:r w:rsidRPr="005E531A">
        <w:rPr>
          <w:sz w:val="28"/>
          <w:szCs w:val="28"/>
        </w:rPr>
        <w:t>цитирования;</w:t>
      </w:r>
    </w:p>
    <w:p w:rsidR="00652C30" w:rsidRPr="005E531A" w:rsidRDefault="00652C30" w:rsidP="001E5752">
      <w:pPr>
        <w:pStyle w:val="a7"/>
        <w:widowControl w:val="0"/>
        <w:numPr>
          <w:ilvl w:val="1"/>
          <w:numId w:val="7"/>
        </w:numPr>
        <w:tabs>
          <w:tab w:val="left" w:pos="1058"/>
        </w:tabs>
        <w:suppressAutoHyphens w:val="0"/>
        <w:autoSpaceDE w:val="0"/>
        <w:autoSpaceDN w:val="0"/>
        <w:ind w:right="124" w:firstLine="708"/>
        <w:contextualSpacing w:val="0"/>
        <w:jc w:val="both"/>
        <w:rPr>
          <w:sz w:val="28"/>
          <w:szCs w:val="28"/>
        </w:rPr>
      </w:pPr>
      <w:r w:rsidRPr="005E531A">
        <w:rPr>
          <w:sz w:val="28"/>
          <w:szCs w:val="28"/>
        </w:rPr>
        <w:t> с направляющей помощью педагога интерпретировать и оценивать</w:t>
      </w:r>
      <w:r w:rsidRPr="005E531A">
        <w:rPr>
          <w:spacing w:val="-67"/>
          <w:sz w:val="28"/>
          <w:szCs w:val="28"/>
        </w:rPr>
        <w:t xml:space="preserve"> </w:t>
      </w:r>
      <w:r w:rsidRPr="005E531A">
        <w:rPr>
          <w:sz w:val="28"/>
          <w:szCs w:val="28"/>
        </w:rPr>
        <w:t>текстуально</w:t>
      </w:r>
      <w:r w:rsidRPr="005E531A">
        <w:rPr>
          <w:spacing w:val="1"/>
          <w:sz w:val="28"/>
          <w:szCs w:val="28"/>
        </w:rPr>
        <w:t xml:space="preserve"> </w:t>
      </w:r>
      <w:r w:rsidRPr="005E531A">
        <w:rPr>
          <w:sz w:val="28"/>
          <w:szCs w:val="28"/>
        </w:rPr>
        <w:t>изученные</w:t>
      </w:r>
      <w:r w:rsidRPr="005E531A">
        <w:rPr>
          <w:spacing w:val="1"/>
          <w:sz w:val="28"/>
          <w:szCs w:val="28"/>
        </w:rPr>
        <w:t xml:space="preserve"> </w:t>
      </w:r>
      <w:r w:rsidRPr="005E531A">
        <w:rPr>
          <w:sz w:val="28"/>
          <w:szCs w:val="28"/>
        </w:rPr>
        <w:t>художественные</w:t>
      </w:r>
      <w:r w:rsidRPr="005E531A">
        <w:rPr>
          <w:spacing w:val="1"/>
          <w:sz w:val="28"/>
          <w:szCs w:val="28"/>
        </w:rPr>
        <w:t xml:space="preserve"> </w:t>
      </w:r>
      <w:r w:rsidRPr="005E531A">
        <w:rPr>
          <w:sz w:val="28"/>
          <w:szCs w:val="28"/>
        </w:rPr>
        <w:t>произведения</w:t>
      </w:r>
      <w:r w:rsidRPr="005E531A">
        <w:rPr>
          <w:spacing w:val="1"/>
          <w:sz w:val="28"/>
          <w:szCs w:val="28"/>
        </w:rPr>
        <w:t xml:space="preserve"> </w:t>
      </w:r>
      <w:r w:rsidRPr="005E531A">
        <w:rPr>
          <w:sz w:val="28"/>
          <w:szCs w:val="28"/>
        </w:rPr>
        <w:t>древнерусской,</w:t>
      </w:r>
      <w:r w:rsidRPr="005E531A">
        <w:rPr>
          <w:spacing w:val="-67"/>
          <w:sz w:val="28"/>
          <w:szCs w:val="28"/>
        </w:rPr>
        <w:t xml:space="preserve"> </w:t>
      </w:r>
      <w:r w:rsidRPr="005E531A">
        <w:rPr>
          <w:sz w:val="28"/>
          <w:szCs w:val="28"/>
        </w:rPr>
        <w:t>классической русской и зарубежной литературы и современных авторов с</w:t>
      </w:r>
      <w:r w:rsidRPr="005E531A">
        <w:rPr>
          <w:spacing w:val="1"/>
          <w:sz w:val="28"/>
          <w:szCs w:val="28"/>
        </w:rPr>
        <w:t xml:space="preserve"> </w:t>
      </w:r>
      <w:r w:rsidRPr="005E531A">
        <w:rPr>
          <w:sz w:val="28"/>
          <w:szCs w:val="28"/>
        </w:rPr>
        <w:t>использованием</w:t>
      </w:r>
      <w:r w:rsidRPr="005E531A">
        <w:rPr>
          <w:spacing w:val="-1"/>
          <w:sz w:val="28"/>
          <w:szCs w:val="28"/>
        </w:rPr>
        <w:t xml:space="preserve"> </w:t>
      </w:r>
      <w:r w:rsidRPr="005E531A">
        <w:rPr>
          <w:sz w:val="28"/>
          <w:szCs w:val="28"/>
        </w:rPr>
        <w:t>методов</w:t>
      </w:r>
      <w:r w:rsidRPr="005E531A">
        <w:rPr>
          <w:spacing w:val="-2"/>
          <w:sz w:val="28"/>
          <w:szCs w:val="28"/>
        </w:rPr>
        <w:t xml:space="preserve"> </w:t>
      </w:r>
      <w:r w:rsidRPr="005E531A">
        <w:rPr>
          <w:sz w:val="28"/>
          <w:szCs w:val="28"/>
        </w:rPr>
        <w:t>смыслового</w:t>
      </w:r>
      <w:r w:rsidRPr="005E531A">
        <w:rPr>
          <w:spacing w:val="1"/>
          <w:sz w:val="28"/>
          <w:szCs w:val="28"/>
        </w:rPr>
        <w:t xml:space="preserve"> </w:t>
      </w:r>
      <w:r w:rsidRPr="005E531A">
        <w:rPr>
          <w:sz w:val="28"/>
          <w:szCs w:val="28"/>
        </w:rPr>
        <w:t>чтения;</w:t>
      </w:r>
    </w:p>
    <w:p w:rsidR="00652C30" w:rsidRPr="005E531A" w:rsidRDefault="00652C30" w:rsidP="001E5752">
      <w:pPr>
        <w:pStyle w:val="a7"/>
        <w:widowControl w:val="0"/>
        <w:numPr>
          <w:ilvl w:val="1"/>
          <w:numId w:val="7"/>
        </w:numPr>
        <w:tabs>
          <w:tab w:val="left" w:pos="1058"/>
        </w:tabs>
        <w:suppressAutoHyphens w:val="0"/>
        <w:autoSpaceDE w:val="0"/>
        <w:autoSpaceDN w:val="0"/>
        <w:ind w:right="122" w:firstLine="708"/>
        <w:contextualSpacing w:val="0"/>
        <w:jc w:val="both"/>
        <w:rPr>
          <w:sz w:val="28"/>
          <w:szCs w:val="28"/>
        </w:rPr>
      </w:pPr>
      <w:r w:rsidRPr="005E531A">
        <w:rPr>
          <w:sz w:val="28"/>
          <w:szCs w:val="28"/>
        </w:rPr>
        <w:t> осознавать важность вдумчивого чтения и изучения произведений</w:t>
      </w:r>
      <w:r w:rsidRPr="005E531A">
        <w:rPr>
          <w:spacing w:val="1"/>
          <w:sz w:val="28"/>
          <w:szCs w:val="28"/>
        </w:rPr>
        <w:t xml:space="preserve"> </w:t>
      </w:r>
      <w:r w:rsidRPr="005E531A">
        <w:rPr>
          <w:sz w:val="28"/>
          <w:szCs w:val="28"/>
        </w:rPr>
        <w:t>фольклора и художественной литературы</w:t>
      </w:r>
      <w:r w:rsidRPr="005E531A">
        <w:rPr>
          <w:spacing w:val="1"/>
          <w:sz w:val="28"/>
          <w:szCs w:val="28"/>
        </w:rPr>
        <w:t xml:space="preserve"> </w:t>
      </w:r>
      <w:r w:rsidRPr="005E531A">
        <w:rPr>
          <w:sz w:val="28"/>
          <w:szCs w:val="28"/>
        </w:rPr>
        <w:t>как способа познания</w:t>
      </w:r>
      <w:r w:rsidRPr="005E531A">
        <w:rPr>
          <w:spacing w:val="1"/>
          <w:sz w:val="28"/>
          <w:szCs w:val="28"/>
        </w:rPr>
        <w:t xml:space="preserve"> </w:t>
      </w:r>
      <w:r w:rsidRPr="005E531A">
        <w:rPr>
          <w:sz w:val="28"/>
          <w:szCs w:val="28"/>
        </w:rPr>
        <w:t>мира и</w:t>
      </w:r>
      <w:r w:rsidRPr="005E531A">
        <w:rPr>
          <w:spacing w:val="1"/>
          <w:sz w:val="28"/>
          <w:szCs w:val="28"/>
        </w:rPr>
        <w:t xml:space="preserve"> </w:t>
      </w:r>
      <w:r w:rsidRPr="005E531A">
        <w:rPr>
          <w:sz w:val="28"/>
          <w:szCs w:val="28"/>
        </w:rPr>
        <w:t>окружающей действительности, источника эмоциональных и эстетических</w:t>
      </w:r>
      <w:r w:rsidRPr="005E531A">
        <w:rPr>
          <w:spacing w:val="1"/>
          <w:sz w:val="28"/>
          <w:szCs w:val="28"/>
        </w:rPr>
        <w:t xml:space="preserve"> </w:t>
      </w:r>
      <w:r w:rsidRPr="005E531A">
        <w:rPr>
          <w:sz w:val="28"/>
          <w:szCs w:val="28"/>
        </w:rPr>
        <w:t>впечатлений,</w:t>
      </w:r>
      <w:r w:rsidRPr="005E531A">
        <w:rPr>
          <w:spacing w:val="-2"/>
          <w:sz w:val="28"/>
          <w:szCs w:val="28"/>
        </w:rPr>
        <w:t xml:space="preserve"> </w:t>
      </w:r>
      <w:r w:rsidRPr="005E531A">
        <w:rPr>
          <w:sz w:val="28"/>
          <w:szCs w:val="28"/>
        </w:rPr>
        <w:t>а также</w:t>
      </w:r>
      <w:r w:rsidRPr="005E531A">
        <w:rPr>
          <w:spacing w:val="-1"/>
          <w:sz w:val="28"/>
          <w:szCs w:val="28"/>
        </w:rPr>
        <w:t xml:space="preserve"> </w:t>
      </w:r>
      <w:r w:rsidRPr="005E531A">
        <w:rPr>
          <w:sz w:val="28"/>
          <w:szCs w:val="28"/>
        </w:rPr>
        <w:t>средства</w:t>
      </w:r>
      <w:r w:rsidRPr="005E531A">
        <w:rPr>
          <w:spacing w:val="-1"/>
          <w:sz w:val="28"/>
          <w:szCs w:val="28"/>
        </w:rPr>
        <w:t xml:space="preserve"> </w:t>
      </w:r>
      <w:r w:rsidRPr="005E531A">
        <w:rPr>
          <w:sz w:val="28"/>
          <w:szCs w:val="28"/>
        </w:rPr>
        <w:t>собственного</w:t>
      </w:r>
      <w:r w:rsidRPr="005E531A">
        <w:rPr>
          <w:spacing w:val="-3"/>
          <w:sz w:val="28"/>
          <w:szCs w:val="28"/>
        </w:rPr>
        <w:t xml:space="preserve"> </w:t>
      </w:r>
      <w:r w:rsidRPr="005E531A">
        <w:rPr>
          <w:sz w:val="28"/>
          <w:szCs w:val="28"/>
        </w:rPr>
        <w:t>развития;</w:t>
      </w:r>
    </w:p>
    <w:p w:rsidR="00652C30" w:rsidRPr="005E531A" w:rsidRDefault="00652C30" w:rsidP="001E5752">
      <w:pPr>
        <w:pStyle w:val="a7"/>
        <w:widowControl w:val="0"/>
        <w:numPr>
          <w:ilvl w:val="1"/>
          <w:numId w:val="7"/>
        </w:numPr>
        <w:tabs>
          <w:tab w:val="left" w:pos="1199"/>
        </w:tabs>
        <w:suppressAutoHyphens w:val="0"/>
        <w:autoSpaceDE w:val="0"/>
        <w:autoSpaceDN w:val="0"/>
        <w:ind w:right="112" w:firstLine="708"/>
        <w:contextualSpacing w:val="0"/>
        <w:jc w:val="both"/>
        <w:rPr>
          <w:sz w:val="28"/>
          <w:szCs w:val="28"/>
        </w:rPr>
      </w:pPr>
      <w:r w:rsidRPr="005E531A">
        <w:rPr>
          <w:spacing w:val="-1"/>
          <w:sz w:val="28"/>
          <w:szCs w:val="28"/>
        </w:rPr>
        <w:t> планировать</w:t>
      </w:r>
      <w:r w:rsidRPr="005E531A">
        <w:rPr>
          <w:spacing w:val="-16"/>
          <w:sz w:val="28"/>
          <w:szCs w:val="28"/>
        </w:rPr>
        <w:t xml:space="preserve"> </w:t>
      </w:r>
      <w:r w:rsidRPr="005E531A">
        <w:rPr>
          <w:spacing w:val="-1"/>
          <w:sz w:val="28"/>
          <w:szCs w:val="28"/>
        </w:rPr>
        <w:t>своё</w:t>
      </w:r>
      <w:r w:rsidRPr="005E531A">
        <w:rPr>
          <w:spacing w:val="-13"/>
          <w:sz w:val="28"/>
          <w:szCs w:val="28"/>
        </w:rPr>
        <w:t xml:space="preserve"> </w:t>
      </w:r>
      <w:r w:rsidRPr="005E531A">
        <w:rPr>
          <w:spacing w:val="-1"/>
          <w:sz w:val="28"/>
          <w:szCs w:val="28"/>
        </w:rPr>
        <w:t>досуговое</w:t>
      </w:r>
      <w:r w:rsidRPr="005E531A">
        <w:rPr>
          <w:spacing w:val="-12"/>
          <w:sz w:val="28"/>
          <w:szCs w:val="28"/>
        </w:rPr>
        <w:t xml:space="preserve"> </w:t>
      </w:r>
      <w:r w:rsidRPr="005E531A">
        <w:rPr>
          <w:sz w:val="28"/>
          <w:szCs w:val="28"/>
        </w:rPr>
        <w:t>чтение,</w:t>
      </w:r>
      <w:r w:rsidRPr="005E531A">
        <w:rPr>
          <w:spacing w:val="-17"/>
          <w:sz w:val="28"/>
          <w:szCs w:val="28"/>
        </w:rPr>
        <w:t xml:space="preserve"> </w:t>
      </w:r>
      <w:r w:rsidRPr="005E531A">
        <w:rPr>
          <w:sz w:val="28"/>
          <w:szCs w:val="28"/>
        </w:rPr>
        <w:t>обогащать</w:t>
      </w:r>
      <w:r w:rsidRPr="005E531A">
        <w:rPr>
          <w:spacing w:val="-14"/>
          <w:sz w:val="28"/>
          <w:szCs w:val="28"/>
        </w:rPr>
        <w:t xml:space="preserve"> </w:t>
      </w:r>
      <w:r w:rsidRPr="005E531A">
        <w:rPr>
          <w:sz w:val="28"/>
          <w:szCs w:val="28"/>
        </w:rPr>
        <w:t>свой</w:t>
      </w:r>
      <w:r w:rsidRPr="005E531A">
        <w:rPr>
          <w:spacing w:val="-12"/>
          <w:sz w:val="28"/>
          <w:szCs w:val="28"/>
        </w:rPr>
        <w:t xml:space="preserve"> </w:t>
      </w:r>
      <w:r w:rsidRPr="005E531A">
        <w:rPr>
          <w:sz w:val="28"/>
          <w:szCs w:val="28"/>
        </w:rPr>
        <w:t>литературный</w:t>
      </w:r>
      <w:r w:rsidRPr="005E531A">
        <w:rPr>
          <w:spacing w:val="-68"/>
          <w:sz w:val="28"/>
          <w:szCs w:val="28"/>
        </w:rPr>
        <w:t xml:space="preserve"> </w:t>
      </w:r>
      <w:r w:rsidRPr="005E531A">
        <w:rPr>
          <w:sz w:val="28"/>
          <w:szCs w:val="28"/>
        </w:rPr>
        <w:t>кругозор</w:t>
      </w:r>
      <w:r w:rsidRPr="005E531A">
        <w:rPr>
          <w:spacing w:val="1"/>
          <w:sz w:val="28"/>
          <w:szCs w:val="28"/>
        </w:rPr>
        <w:t xml:space="preserve"> </w:t>
      </w:r>
      <w:r w:rsidRPr="005E531A">
        <w:rPr>
          <w:sz w:val="28"/>
          <w:szCs w:val="28"/>
        </w:rPr>
        <w:t>по</w:t>
      </w:r>
      <w:r w:rsidRPr="005E531A">
        <w:rPr>
          <w:spacing w:val="1"/>
          <w:sz w:val="28"/>
          <w:szCs w:val="28"/>
        </w:rPr>
        <w:t xml:space="preserve"> </w:t>
      </w:r>
      <w:r w:rsidRPr="005E531A">
        <w:rPr>
          <w:sz w:val="28"/>
          <w:szCs w:val="28"/>
        </w:rPr>
        <w:t>рекомендациям</w:t>
      </w:r>
      <w:r w:rsidRPr="005E531A">
        <w:rPr>
          <w:spacing w:val="1"/>
          <w:sz w:val="28"/>
          <w:szCs w:val="28"/>
        </w:rPr>
        <w:t xml:space="preserve"> </w:t>
      </w:r>
      <w:r w:rsidRPr="005E531A">
        <w:rPr>
          <w:sz w:val="28"/>
          <w:szCs w:val="28"/>
        </w:rPr>
        <w:t>педагога,</w:t>
      </w:r>
      <w:r w:rsidRPr="005E531A">
        <w:rPr>
          <w:spacing w:val="1"/>
          <w:sz w:val="28"/>
          <w:szCs w:val="28"/>
        </w:rPr>
        <w:t xml:space="preserve"> </w:t>
      </w:r>
      <w:r w:rsidRPr="005E531A">
        <w:rPr>
          <w:sz w:val="28"/>
          <w:szCs w:val="28"/>
        </w:rPr>
        <w:t>а</w:t>
      </w:r>
      <w:r w:rsidRPr="005E531A">
        <w:rPr>
          <w:spacing w:val="1"/>
          <w:sz w:val="28"/>
          <w:szCs w:val="28"/>
        </w:rPr>
        <w:t xml:space="preserve"> </w:t>
      </w:r>
      <w:r w:rsidRPr="005E531A">
        <w:rPr>
          <w:sz w:val="28"/>
          <w:szCs w:val="28"/>
        </w:rPr>
        <w:t>также</w:t>
      </w:r>
      <w:r w:rsidRPr="005E531A">
        <w:rPr>
          <w:spacing w:val="1"/>
          <w:sz w:val="28"/>
          <w:szCs w:val="28"/>
        </w:rPr>
        <w:t xml:space="preserve"> </w:t>
      </w:r>
      <w:r w:rsidRPr="005E531A">
        <w:rPr>
          <w:sz w:val="28"/>
          <w:szCs w:val="28"/>
        </w:rPr>
        <w:t>проверенных</w:t>
      </w:r>
      <w:r w:rsidRPr="005E531A">
        <w:rPr>
          <w:spacing w:val="1"/>
          <w:sz w:val="28"/>
          <w:szCs w:val="28"/>
        </w:rPr>
        <w:t xml:space="preserve"> </w:t>
      </w:r>
      <w:r w:rsidRPr="005E531A">
        <w:rPr>
          <w:sz w:val="28"/>
          <w:szCs w:val="28"/>
        </w:rPr>
        <w:t>интернет-</w:t>
      </w:r>
      <w:r w:rsidRPr="005E531A">
        <w:rPr>
          <w:spacing w:val="1"/>
          <w:sz w:val="28"/>
          <w:szCs w:val="28"/>
        </w:rPr>
        <w:t xml:space="preserve"> </w:t>
      </w:r>
      <w:r w:rsidRPr="005E531A">
        <w:rPr>
          <w:sz w:val="28"/>
          <w:szCs w:val="28"/>
        </w:rPr>
        <w:t>ресурсов,</w:t>
      </w:r>
      <w:r w:rsidRPr="005E531A">
        <w:rPr>
          <w:spacing w:val="-3"/>
          <w:sz w:val="28"/>
          <w:szCs w:val="28"/>
        </w:rPr>
        <w:t xml:space="preserve"> </w:t>
      </w:r>
      <w:r w:rsidRPr="005E531A">
        <w:rPr>
          <w:sz w:val="28"/>
          <w:szCs w:val="28"/>
        </w:rPr>
        <w:t>в</w:t>
      </w:r>
      <w:r w:rsidRPr="005E531A">
        <w:rPr>
          <w:spacing w:val="-2"/>
          <w:sz w:val="28"/>
          <w:szCs w:val="28"/>
        </w:rPr>
        <w:t xml:space="preserve"> </w:t>
      </w:r>
      <w:r w:rsidRPr="005E531A">
        <w:rPr>
          <w:sz w:val="28"/>
          <w:szCs w:val="28"/>
        </w:rPr>
        <w:t>том</w:t>
      </w:r>
      <w:r w:rsidRPr="005E531A">
        <w:rPr>
          <w:spacing w:val="-4"/>
          <w:sz w:val="28"/>
          <w:szCs w:val="28"/>
        </w:rPr>
        <w:t xml:space="preserve"> </w:t>
      </w:r>
      <w:r w:rsidRPr="005E531A">
        <w:rPr>
          <w:sz w:val="28"/>
          <w:szCs w:val="28"/>
        </w:rPr>
        <w:t>числе</w:t>
      </w:r>
      <w:r w:rsidRPr="005E531A">
        <w:rPr>
          <w:spacing w:val="-1"/>
          <w:sz w:val="28"/>
          <w:szCs w:val="28"/>
        </w:rPr>
        <w:t xml:space="preserve"> </w:t>
      </w:r>
      <w:r w:rsidRPr="005E531A">
        <w:rPr>
          <w:sz w:val="28"/>
          <w:szCs w:val="28"/>
        </w:rPr>
        <w:t>за</w:t>
      </w:r>
      <w:r w:rsidRPr="005E531A">
        <w:rPr>
          <w:spacing w:val="-1"/>
          <w:sz w:val="28"/>
          <w:szCs w:val="28"/>
        </w:rPr>
        <w:t xml:space="preserve"> </w:t>
      </w:r>
      <w:r w:rsidRPr="005E531A">
        <w:rPr>
          <w:sz w:val="28"/>
          <w:szCs w:val="28"/>
        </w:rPr>
        <w:t>счёт</w:t>
      </w:r>
      <w:r w:rsidRPr="005E531A">
        <w:rPr>
          <w:spacing w:val="-1"/>
          <w:sz w:val="28"/>
          <w:szCs w:val="28"/>
        </w:rPr>
        <w:t xml:space="preserve"> </w:t>
      </w:r>
      <w:r w:rsidRPr="005E531A">
        <w:rPr>
          <w:sz w:val="28"/>
          <w:szCs w:val="28"/>
        </w:rPr>
        <w:t>произведений</w:t>
      </w:r>
      <w:r w:rsidRPr="005E531A">
        <w:rPr>
          <w:spacing w:val="-1"/>
          <w:sz w:val="28"/>
          <w:szCs w:val="28"/>
        </w:rPr>
        <w:t xml:space="preserve"> </w:t>
      </w:r>
      <w:r w:rsidRPr="005E531A">
        <w:rPr>
          <w:sz w:val="28"/>
          <w:szCs w:val="28"/>
        </w:rPr>
        <w:t>современной</w:t>
      </w:r>
      <w:r w:rsidRPr="005E531A">
        <w:rPr>
          <w:spacing w:val="-1"/>
          <w:sz w:val="28"/>
          <w:szCs w:val="28"/>
        </w:rPr>
        <w:t xml:space="preserve"> </w:t>
      </w:r>
      <w:r w:rsidRPr="005E531A">
        <w:rPr>
          <w:sz w:val="28"/>
          <w:szCs w:val="28"/>
        </w:rPr>
        <w:t>литературы;</w:t>
      </w:r>
    </w:p>
    <w:p w:rsidR="00652C30" w:rsidRPr="005E531A" w:rsidRDefault="00652C30" w:rsidP="001E5752">
      <w:pPr>
        <w:pStyle w:val="a7"/>
        <w:widowControl w:val="0"/>
        <w:numPr>
          <w:ilvl w:val="1"/>
          <w:numId w:val="7"/>
        </w:numPr>
        <w:tabs>
          <w:tab w:val="left" w:pos="1199"/>
        </w:tabs>
        <w:suppressAutoHyphens w:val="0"/>
        <w:autoSpaceDE w:val="0"/>
        <w:autoSpaceDN w:val="0"/>
        <w:ind w:right="120" w:firstLine="708"/>
        <w:contextualSpacing w:val="0"/>
        <w:jc w:val="both"/>
        <w:rPr>
          <w:sz w:val="28"/>
          <w:szCs w:val="28"/>
        </w:rPr>
      </w:pPr>
      <w:r w:rsidRPr="005E531A">
        <w:rPr>
          <w:sz w:val="28"/>
          <w:szCs w:val="28"/>
        </w:rPr>
        <w:t> участвовать</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коллективной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индивидуальной</w:t>
      </w:r>
      <w:r w:rsidRPr="005E531A">
        <w:rPr>
          <w:spacing w:val="1"/>
          <w:sz w:val="28"/>
          <w:szCs w:val="28"/>
        </w:rPr>
        <w:t xml:space="preserve"> </w:t>
      </w:r>
      <w:r w:rsidRPr="005E531A">
        <w:rPr>
          <w:sz w:val="28"/>
          <w:szCs w:val="28"/>
        </w:rPr>
        <w:t>проектной</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исследовательской</w:t>
      </w:r>
      <w:r w:rsidRPr="005E531A">
        <w:rPr>
          <w:spacing w:val="1"/>
          <w:sz w:val="28"/>
          <w:szCs w:val="28"/>
        </w:rPr>
        <w:t xml:space="preserve"> </w:t>
      </w:r>
      <w:r w:rsidRPr="005E531A">
        <w:rPr>
          <w:sz w:val="28"/>
          <w:szCs w:val="28"/>
        </w:rPr>
        <w:t>деятельности</w:t>
      </w:r>
      <w:r w:rsidRPr="005E531A">
        <w:rPr>
          <w:spacing w:val="1"/>
          <w:sz w:val="28"/>
          <w:szCs w:val="28"/>
        </w:rPr>
        <w:t xml:space="preserve"> </w:t>
      </w:r>
      <w:r w:rsidRPr="005E531A">
        <w:rPr>
          <w:sz w:val="28"/>
          <w:szCs w:val="28"/>
        </w:rPr>
        <w:t>и</w:t>
      </w:r>
      <w:r w:rsidRPr="005E531A">
        <w:rPr>
          <w:spacing w:val="1"/>
          <w:sz w:val="28"/>
          <w:szCs w:val="28"/>
        </w:rPr>
        <w:t xml:space="preserve"> </w:t>
      </w:r>
      <w:r w:rsidRPr="005E531A">
        <w:rPr>
          <w:sz w:val="28"/>
          <w:szCs w:val="28"/>
        </w:rPr>
        <w:t>уметь</w:t>
      </w:r>
      <w:r w:rsidRPr="005E531A">
        <w:rPr>
          <w:spacing w:val="1"/>
          <w:sz w:val="28"/>
          <w:szCs w:val="28"/>
        </w:rPr>
        <w:t xml:space="preserve"> </w:t>
      </w:r>
      <w:r w:rsidRPr="005E531A">
        <w:rPr>
          <w:sz w:val="28"/>
          <w:szCs w:val="28"/>
        </w:rPr>
        <w:t>публично</w:t>
      </w:r>
      <w:r w:rsidRPr="005E531A">
        <w:rPr>
          <w:spacing w:val="1"/>
          <w:sz w:val="28"/>
          <w:szCs w:val="28"/>
        </w:rPr>
        <w:t xml:space="preserve"> </w:t>
      </w:r>
      <w:r w:rsidRPr="005E531A">
        <w:rPr>
          <w:sz w:val="28"/>
          <w:szCs w:val="28"/>
        </w:rPr>
        <w:t>презентовать</w:t>
      </w:r>
      <w:r w:rsidRPr="005E531A">
        <w:rPr>
          <w:spacing w:val="1"/>
          <w:sz w:val="28"/>
          <w:szCs w:val="28"/>
        </w:rPr>
        <w:t xml:space="preserve"> </w:t>
      </w:r>
      <w:r w:rsidRPr="005E531A">
        <w:rPr>
          <w:sz w:val="28"/>
          <w:szCs w:val="28"/>
        </w:rPr>
        <w:t>полученные</w:t>
      </w:r>
      <w:r w:rsidRPr="005E531A">
        <w:rPr>
          <w:spacing w:val="-4"/>
          <w:sz w:val="28"/>
          <w:szCs w:val="28"/>
        </w:rPr>
        <w:t xml:space="preserve"> </w:t>
      </w:r>
      <w:r w:rsidRPr="005E531A">
        <w:rPr>
          <w:sz w:val="28"/>
          <w:szCs w:val="28"/>
        </w:rPr>
        <w:t>результаты;</w:t>
      </w:r>
    </w:p>
    <w:p w:rsidR="00652C30" w:rsidRDefault="00652C30" w:rsidP="001E5752">
      <w:pPr>
        <w:pStyle w:val="a7"/>
        <w:widowControl w:val="0"/>
        <w:numPr>
          <w:ilvl w:val="1"/>
          <w:numId w:val="7"/>
        </w:numPr>
        <w:tabs>
          <w:tab w:val="left" w:pos="1199"/>
        </w:tabs>
        <w:suppressAutoHyphens w:val="0"/>
        <w:autoSpaceDE w:val="0"/>
        <w:autoSpaceDN w:val="0"/>
        <w:ind w:right="119" w:firstLine="708"/>
        <w:contextualSpacing w:val="0"/>
        <w:jc w:val="both"/>
        <w:rPr>
          <w:sz w:val="28"/>
          <w:szCs w:val="28"/>
        </w:rPr>
      </w:pPr>
      <w:r w:rsidRPr="005E531A">
        <w:rPr>
          <w:sz w:val="28"/>
          <w:szCs w:val="28"/>
        </w:rPr>
        <w:t> уметь</w:t>
      </w:r>
      <w:r w:rsidRPr="005E531A">
        <w:rPr>
          <w:spacing w:val="-14"/>
          <w:sz w:val="28"/>
          <w:szCs w:val="28"/>
        </w:rPr>
        <w:t xml:space="preserve"> </w:t>
      </w:r>
      <w:r w:rsidRPr="005E531A">
        <w:rPr>
          <w:sz w:val="28"/>
          <w:szCs w:val="28"/>
        </w:rPr>
        <w:t>самостоятельно</w:t>
      </w:r>
      <w:r w:rsidRPr="005E531A">
        <w:rPr>
          <w:spacing w:val="-13"/>
          <w:sz w:val="28"/>
          <w:szCs w:val="28"/>
        </w:rPr>
        <w:t xml:space="preserve"> </w:t>
      </w:r>
      <w:r w:rsidRPr="005E531A">
        <w:rPr>
          <w:sz w:val="28"/>
          <w:szCs w:val="28"/>
        </w:rPr>
        <w:t>пользоваться</w:t>
      </w:r>
      <w:r w:rsidRPr="005E531A">
        <w:rPr>
          <w:spacing w:val="-15"/>
          <w:sz w:val="28"/>
          <w:szCs w:val="28"/>
        </w:rPr>
        <w:t xml:space="preserve"> </w:t>
      </w:r>
      <w:r w:rsidRPr="005E531A">
        <w:rPr>
          <w:sz w:val="28"/>
          <w:szCs w:val="28"/>
        </w:rPr>
        <w:t>энциклопедиями,</w:t>
      </w:r>
      <w:r w:rsidRPr="005E531A">
        <w:rPr>
          <w:spacing w:val="-14"/>
          <w:sz w:val="28"/>
          <w:szCs w:val="28"/>
        </w:rPr>
        <w:t xml:space="preserve"> </w:t>
      </w:r>
      <w:r w:rsidRPr="005E531A">
        <w:rPr>
          <w:sz w:val="28"/>
          <w:szCs w:val="28"/>
        </w:rPr>
        <w:t>словарями</w:t>
      </w:r>
      <w:r w:rsidRPr="005E531A">
        <w:rPr>
          <w:spacing w:val="-13"/>
          <w:sz w:val="28"/>
          <w:szCs w:val="28"/>
        </w:rPr>
        <w:t xml:space="preserve"> </w:t>
      </w:r>
      <w:r w:rsidRPr="005E531A">
        <w:rPr>
          <w:sz w:val="28"/>
          <w:szCs w:val="28"/>
        </w:rPr>
        <w:t>и</w:t>
      </w:r>
      <w:r w:rsidRPr="005E531A">
        <w:rPr>
          <w:spacing w:val="-68"/>
          <w:sz w:val="28"/>
          <w:szCs w:val="28"/>
        </w:rPr>
        <w:t xml:space="preserve"> </w:t>
      </w:r>
      <w:r w:rsidRPr="005E531A">
        <w:rPr>
          <w:sz w:val="28"/>
          <w:szCs w:val="28"/>
        </w:rPr>
        <w:t>справочной литературой, информационно-справочными системами, в том</w:t>
      </w:r>
      <w:r w:rsidRPr="005E531A">
        <w:rPr>
          <w:spacing w:val="1"/>
          <w:sz w:val="28"/>
          <w:szCs w:val="28"/>
        </w:rPr>
        <w:t xml:space="preserve"> </w:t>
      </w:r>
      <w:r w:rsidRPr="005E531A">
        <w:rPr>
          <w:sz w:val="28"/>
          <w:szCs w:val="28"/>
        </w:rPr>
        <w:t>числе</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электронной</w:t>
      </w:r>
      <w:r w:rsidRPr="005E531A">
        <w:rPr>
          <w:spacing w:val="1"/>
          <w:sz w:val="28"/>
          <w:szCs w:val="28"/>
        </w:rPr>
        <w:t xml:space="preserve"> </w:t>
      </w:r>
      <w:r w:rsidRPr="005E531A">
        <w:rPr>
          <w:sz w:val="28"/>
          <w:szCs w:val="28"/>
        </w:rPr>
        <w:t>форме;</w:t>
      </w:r>
      <w:r w:rsidRPr="005E531A">
        <w:rPr>
          <w:spacing w:val="1"/>
          <w:sz w:val="28"/>
          <w:szCs w:val="28"/>
        </w:rPr>
        <w:t xml:space="preserve"> </w:t>
      </w:r>
      <w:r w:rsidRPr="005E531A">
        <w:rPr>
          <w:sz w:val="28"/>
          <w:szCs w:val="28"/>
        </w:rPr>
        <w:t>пользоваться</w:t>
      </w:r>
      <w:r w:rsidRPr="005E531A">
        <w:rPr>
          <w:spacing w:val="1"/>
          <w:sz w:val="28"/>
          <w:szCs w:val="28"/>
        </w:rPr>
        <w:t xml:space="preserve"> </w:t>
      </w:r>
      <w:r w:rsidRPr="005E531A">
        <w:rPr>
          <w:sz w:val="28"/>
          <w:szCs w:val="28"/>
        </w:rPr>
        <w:t>каталогами</w:t>
      </w:r>
      <w:r w:rsidRPr="005E531A">
        <w:rPr>
          <w:spacing w:val="1"/>
          <w:sz w:val="28"/>
          <w:szCs w:val="28"/>
        </w:rPr>
        <w:t xml:space="preserve"> </w:t>
      </w:r>
      <w:r w:rsidRPr="005E531A">
        <w:rPr>
          <w:sz w:val="28"/>
          <w:szCs w:val="28"/>
        </w:rPr>
        <w:t>библиотек,</w:t>
      </w:r>
      <w:r w:rsidRPr="005E531A">
        <w:rPr>
          <w:spacing w:val="1"/>
          <w:sz w:val="28"/>
          <w:szCs w:val="28"/>
        </w:rPr>
        <w:t xml:space="preserve"> </w:t>
      </w:r>
      <w:r w:rsidRPr="005E531A">
        <w:rPr>
          <w:sz w:val="28"/>
          <w:szCs w:val="28"/>
        </w:rPr>
        <w:t>библиографическими</w:t>
      </w:r>
      <w:r w:rsidRPr="005E531A">
        <w:rPr>
          <w:spacing w:val="1"/>
          <w:sz w:val="28"/>
          <w:szCs w:val="28"/>
        </w:rPr>
        <w:t xml:space="preserve"> </w:t>
      </w:r>
      <w:r w:rsidRPr="005E531A">
        <w:rPr>
          <w:sz w:val="28"/>
          <w:szCs w:val="28"/>
        </w:rPr>
        <w:t>указателями,</w:t>
      </w:r>
      <w:r w:rsidRPr="005E531A">
        <w:rPr>
          <w:spacing w:val="1"/>
          <w:sz w:val="28"/>
          <w:szCs w:val="28"/>
        </w:rPr>
        <w:t xml:space="preserve"> </w:t>
      </w:r>
      <w:r w:rsidRPr="005E531A">
        <w:rPr>
          <w:sz w:val="28"/>
          <w:szCs w:val="28"/>
        </w:rPr>
        <w:t>системой</w:t>
      </w:r>
      <w:r w:rsidRPr="005E531A">
        <w:rPr>
          <w:spacing w:val="1"/>
          <w:sz w:val="28"/>
          <w:szCs w:val="28"/>
        </w:rPr>
        <w:t xml:space="preserve"> </w:t>
      </w:r>
      <w:r w:rsidRPr="005E531A">
        <w:rPr>
          <w:sz w:val="28"/>
          <w:szCs w:val="28"/>
        </w:rPr>
        <w:t>поиска</w:t>
      </w:r>
      <w:r w:rsidRPr="005E531A">
        <w:rPr>
          <w:spacing w:val="1"/>
          <w:sz w:val="28"/>
          <w:szCs w:val="28"/>
        </w:rPr>
        <w:t xml:space="preserve"> </w:t>
      </w:r>
      <w:r w:rsidRPr="005E531A">
        <w:rPr>
          <w:sz w:val="28"/>
          <w:szCs w:val="28"/>
        </w:rPr>
        <w:t>в</w:t>
      </w:r>
      <w:r w:rsidRPr="005E531A">
        <w:rPr>
          <w:spacing w:val="1"/>
          <w:sz w:val="28"/>
          <w:szCs w:val="28"/>
        </w:rPr>
        <w:t xml:space="preserve"> </w:t>
      </w:r>
      <w:r w:rsidRPr="005E531A">
        <w:rPr>
          <w:sz w:val="28"/>
          <w:szCs w:val="28"/>
        </w:rPr>
        <w:t>Интернете;</w:t>
      </w:r>
      <w:r w:rsidRPr="005E531A">
        <w:rPr>
          <w:spacing w:val="1"/>
          <w:sz w:val="28"/>
          <w:szCs w:val="28"/>
        </w:rPr>
        <w:t xml:space="preserve"> </w:t>
      </w:r>
      <w:r w:rsidRPr="005E531A">
        <w:rPr>
          <w:sz w:val="28"/>
          <w:szCs w:val="28"/>
        </w:rPr>
        <w:t>применять</w:t>
      </w:r>
      <w:r w:rsidRPr="005E531A">
        <w:rPr>
          <w:spacing w:val="-4"/>
          <w:sz w:val="28"/>
          <w:szCs w:val="28"/>
        </w:rPr>
        <w:t xml:space="preserve"> </w:t>
      </w:r>
      <w:r w:rsidRPr="005E531A">
        <w:rPr>
          <w:sz w:val="28"/>
          <w:szCs w:val="28"/>
        </w:rPr>
        <w:t>ИКТ,</w:t>
      </w:r>
      <w:r w:rsidRPr="005E531A">
        <w:rPr>
          <w:spacing w:val="-2"/>
          <w:sz w:val="28"/>
          <w:szCs w:val="28"/>
        </w:rPr>
        <w:t xml:space="preserve"> </w:t>
      </w:r>
      <w:r w:rsidRPr="005E531A">
        <w:rPr>
          <w:sz w:val="28"/>
          <w:szCs w:val="28"/>
        </w:rPr>
        <w:t>соблюдая</w:t>
      </w:r>
      <w:r w:rsidRPr="005E531A">
        <w:rPr>
          <w:spacing w:val="-1"/>
          <w:sz w:val="28"/>
          <w:szCs w:val="28"/>
        </w:rPr>
        <w:t xml:space="preserve"> </w:t>
      </w:r>
      <w:r w:rsidRPr="005E531A">
        <w:rPr>
          <w:sz w:val="28"/>
          <w:szCs w:val="28"/>
        </w:rPr>
        <w:t>правила</w:t>
      </w:r>
      <w:r w:rsidRPr="005E531A">
        <w:rPr>
          <w:spacing w:val="-1"/>
          <w:sz w:val="28"/>
          <w:szCs w:val="28"/>
        </w:rPr>
        <w:t xml:space="preserve"> </w:t>
      </w:r>
      <w:r w:rsidRPr="005E531A">
        <w:rPr>
          <w:sz w:val="28"/>
          <w:szCs w:val="28"/>
        </w:rPr>
        <w:t>информационной</w:t>
      </w:r>
      <w:r w:rsidRPr="005E531A">
        <w:rPr>
          <w:spacing w:val="-1"/>
          <w:sz w:val="28"/>
          <w:szCs w:val="28"/>
        </w:rPr>
        <w:t xml:space="preserve"> </w:t>
      </w:r>
      <w:r w:rsidRPr="005E531A">
        <w:rPr>
          <w:sz w:val="28"/>
          <w:szCs w:val="28"/>
        </w:rPr>
        <w:t>безопасности.</w:t>
      </w:r>
    </w:p>
    <w:p w:rsidR="004B06CD" w:rsidRPr="00652C30" w:rsidRDefault="00652C30" w:rsidP="00652C30">
      <w:pPr>
        <w:widowControl w:val="0"/>
        <w:tabs>
          <w:tab w:val="left" w:pos="1199"/>
        </w:tabs>
        <w:suppressAutoHyphens w:val="0"/>
        <w:autoSpaceDE w:val="0"/>
        <w:autoSpaceDN w:val="0"/>
        <w:ind w:left="112" w:right="119"/>
        <w:jc w:val="both"/>
        <w:rPr>
          <w:sz w:val="28"/>
          <w:szCs w:val="28"/>
        </w:rPr>
      </w:pPr>
      <w:r w:rsidRPr="00652C30">
        <w:rPr>
          <w:sz w:val="28"/>
          <w:szCs w:val="28"/>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 </w:t>
      </w:r>
    </w:p>
    <w:p w:rsidR="004B06CD" w:rsidRPr="004B06CD" w:rsidRDefault="004B06CD" w:rsidP="004B06CD">
      <w:pPr>
        <w:widowControl w:val="0"/>
        <w:suppressAutoHyphens w:val="0"/>
        <w:autoSpaceDE w:val="0"/>
        <w:autoSpaceDN w:val="0"/>
        <w:spacing w:line="267" w:lineRule="exact"/>
        <w:ind w:left="-142"/>
        <w:rPr>
          <w:sz w:val="28"/>
          <w:szCs w:val="28"/>
        </w:rPr>
      </w:pPr>
    </w:p>
    <w:p w:rsidR="004B06CD" w:rsidRDefault="004B06CD" w:rsidP="004B06CD">
      <w:pPr>
        <w:pStyle w:val="a0"/>
        <w:spacing w:before="1"/>
        <w:ind w:right="115" w:firstLine="708"/>
        <w:jc w:val="both"/>
      </w:pPr>
    </w:p>
    <w:p w:rsidR="00652C30" w:rsidRPr="00314963" w:rsidRDefault="00652C30" w:rsidP="00652C30">
      <w:pPr>
        <w:pStyle w:val="a0"/>
        <w:spacing w:before="89"/>
        <w:jc w:val="center"/>
        <w:rPr>
          <w:b/>
        </w:rPr>
      </w:pPr>
      <w:r w:rsidRPr="00314963">
        <w:rPr>
          <w:b/>
        </w:rPr>
        <w:t>ТЕМАТИЧЕСКОЕ</w:t>
      </w:r>
      <w:r w:rsidRPr="00314963">
        <w:rPr>
          <w:b/>
          <w:spacing w:val="-15"/>
        </w:rPr>
        <w:t xml:space="preserve"> </w:t>
      </w:r>
      <w:r w:rsidRPr="00314963">
        <w:rPr>
          <w:b/>
        </w:rPr>
        <w:t>ПЛАНИРОВАНИЕ</w:t>
      </w:r>
    </w:p>
    <w:p w:rsidR="00652C30" w:rsidRPr="005E531A" w:rsidRDefault="00652C30" w:rsidP="00652C30">
      <w:pPr>
        <w:pStyle w:val="a0"/>
        <w:spacing w:before="28" w:line="322" w:lineRule="exact"/>
        <w:jc w:val="both"/>
      </w:pPr>
      <w:r w:rsidRPr="005E531A">
        <w:t>Тематическое</w:t>
      </w:r>
      <w:r w:rsidRPr="005E531A">
        <w:rPr>
          <w:spacing w:val="31"/>
        </w:rPr>
        <w:t xml:space="preserve"> </w:t>
      </w:r>
      <w:r w:rsidRPr="005E531A">
        <w:t>планирование</w:t>
      </w:r>
      <w:r w:rsidRPr="005E531A">
        <w:rPr>
          <w:spacing w:val="100"/>
        </w:rPr>
        <w:t xml:space="preserve"> </w:t>
      </w:r>
      <w:r w:rsidRPr="005E531A">
        <w:t>и</w:t>
      </w:r>
      <w:r w:rsidRPr="005E531A">
        <w:rPr>
          <w:spacing w:val="101"/>
        </w:rPr>
        <w:t xml:space="preserve"> </w:t>
      </w:r>
      <w:r w:rsidRPr="005E531A">
        <w:t>количество</w:t>
      </w:r>
      <w:r w:rsidRPr="005E531A">
        <w:rPr>
          <w:spacing w:val="101"/>
        </w:rPr>
        <w:t xml:space="preserve"> </w:t>
      </w:r>
      <w:r w:rsidRPr="005E531A">
        <w:t>часов,</w:t>
      </w:r>
      <w:r w:rsidRPr="005E531A">
        <w:rPr>
          <w:spacing w:val="100"/>
        </w:rPr>
        <w:t xml:space="preserve"> </w:t>
      </w:r>
      <w:r w:rsidRPr="005E531A">
        <w:t>отводимых</w:t>
      </w:r>
      <w:r w:rsidRPr="005E531A">
        <w:rPr>
          <w:spacing w:val="101"/>
        </w:rPr>
        <w:t xml:space="preserve"> </w:t>
      </w:r>
      <w:r w:rsidRPr="005E531A">
        <w:t>на</w:t>
      </w:r>
      <w:r w:rsidRPr="005E531A">
        <w:rPr>
          <w:spacing w:val="101"/>
        </w:rPr>
        <w:t xml:space="preserve"> </w:t>
      </w:r>
      <w:r w:rsidRPr="005E531A">
        <w:t>освоение</w:t>
      </w:r>
      <w:r w:rsidRPr="005E531A">
        <w:rPr>
          <w:spacing w:val="100"/>
        </w:rPr>
        <w:t xml:space="preserve"> </w:t>
      </w:r>
      <w:r w:rsidRPr="005E531A">
        <w:t>каждой</w:t>
      </w:r>
      <w:r w:rsidRPr="005E531A">
        <w:rPr>
          <w:spacing w:val="101"/>
        </w:rPr>
        <w:t xml:space="preserve"> </w:t>
      </w:r>
      <w:r w:rsidRPr="005E531A">
        <w:t>темы</w:t>
      </w:r>
      <w:r w:rsidRPr="005E531A">
        <w:rPr>
          <w:spacing w:val="101"/>
        </w:rPr>
        <w:t xml:space="preserve"> </w:t>
      </w:r>
      <w:r w:rsidRPr="005E531A">
        <w:t>учебного</w:t>
      </w:r>
      <w:r w:rsidRPr="005E531A">
        <w:rPr>
          <w:spacing w:val="102"/>
        </w:rPr>
        <w:t xml:space="preserve"> </w:t>
      </w:r>
      <w:r>
        <w:t xml:space="preserve">предмета </w:t>
      </w:r>
      <w:r w:rsidRPr="005E531A">
        <w:t>«Литература»</w:t>
      </w:r>
      <w:r w:rsidRPr="005E531A">
        <w:rPr>
          <w:spacing w:val="1"/>
        </w:rPr>
        <w:t xml:space="preserve"> </w:t>
      </w:r>
      <w:r w:rsidRPr="005E531A">
        <w:t>Примерной</w:t>
      </w:r>
      <w:r w:rsidRPr="005E531A">
        <w:rPr>
          <w:spacing w:val="1"/>
        </w:rPr>
        <w:t xml:space="preserve"> </w:t>
      </w:r>
      <w:r w:rsidRPr="005E531A">
        <w:t>адаптированной</w:t>
      </w:r>
      <w:r w:rsidRPr="005E531A">
        <w:rPr>
          <w:spacing w:val="1"/>
        </w:rPr>
        <w:t xml:space="preserve"> </w:t>
      </w:r>
      <w:r w:rsidRPr="005E531A">
        <w:t>основной</w:t>
      </w:r>
      <w:r w:rsidRPr="005E531A">
        <w:rPr>
          <w:spacing w:val="1"/>
        </w:rPr>
        <w:t xml:space="preserve"> </w:t>
      </w:r>
      <w:r w:rsidRPr="005E531A">
        <w:t>образовательной</w:t>
      </w:r>
      <w:r w:rsidRPr="005E531A">
        <w:rPr>
          <w:spacing w:val="1"/>
        </w:rPr>
        <w:t xml:space="preserve"> </w:t>
      </w:r>
      <w:r w:rsidRPr="005E531A">
        <w:t>программы</w:t>
      </w:r>
      <w:r w:rsidRPr="005E531A">
        <w:rPr>
          <w:spacing w:val="1"/>
        </w:rPr>
        <w:t xml:space="preserve"> </w:t>
      </w:r>
      <w:r w:rsidRPr="005E531A">
        <w:t>основного</w:t>
      </w:r>
      <w:r w:rsidRPr="005E531A">
        <w:rPr>
          <w:spacing w:val="1"/>
        </w:rPr>
        <w:t xml:space="preserve"> </w:t>
      </w:r>
      <w:r w:rsidRPr="005E531A">
        <w:t>общего</w:t>
      </w:r>
      <w:r w:rsidRPr="005E531A">
        <w:rPr>
          <w:spacing w:val="1"/>
        </w:rPr>
        <w:t xml:space="preserve"> </w:t>
      </w:r>
      <w:r w:rsidRPr="005E531A">
        <w:t>образования</w:t>
      </w:r>
      <w:r w:rsidRPr="005E531A">
        <w:rPr>
          <w:spacing w:val="1"/>
        </w:rPr>
        <w:t xml:space="preserve"> </w:t>
      </w:r>
      <w:r w:rsidRPr="005E531A">
        <w:t xml:space="preserve">обучающихся с задержкой психического развития, в целом совпадают с соответствующим разделом Примерной </w:t>
      </w:r>
      <w:r w:rsidRPr="005E531A">
        <w:lastRenderedPageBreak/>
        <w:t>рабочей</w:t>
      </w:r>
      <w:r w:rsidRPr="005E531A">
        <w:rPr>
          <w:spacing w:val="-67"/>
        </w:rPr>
        <w:t xml:space="preserve"> </w:t>
      </w:r>
      <w:r w:rsidRPr="005E531A">
        <w:t>программы учебного предмета «Литература» образовательной программы основного общего образования. При этом</w:t>
      </w:r>
      <w:r w:rsidRPr="005E531A">
        <w:rPr>
          <w:spacing w:val="1"/>
        </w:rPr>
        <w:t xml:space="preserve"> </w:t>
      </w:r>
      <w:r w:rsidRPr="005E531A">
        <w:t>Организация вправе сама вносить изменения в содержание и распределение учебного материала по годам обучения, в</w:t>
      </w:r>
      <w:r w:rsidRPr="005E531A">
        <w:rPr>
          <w:spacing w:val="1"/>
        </w:rPr>
        <w:t xml:space="preserve"> </w:t>
      </w:r>
      <w:r w:rsidRPr="005E531A">
        <w:t>последовательность изучения тем и количество часов на освоение каждой темы, определение организационных форм</w:t>
      </w:r>
      <w:r w:rsidRPr="005E531A">
        <w:rPr>
          <w:spacing w:val="1"/>
        </w:rPr>
        <w:t xml:space="preserve"> </w:t>
      </w:r>
      <w:r w:rsidRPr="005E531A">
        <w:t>обучения</w:t>
      </w:r>
      <w:r w:rsidRPr="005E531A">
        <w:rPr>
          <w:spacing w:val="1"/>
        </w:rPr>
        <w:t xml:space="preserve"> </w:t>
      </w:r>
      <w:r w:rsidRPr="005E531A">
        <w:t>и</w:t>
      </w:r>
      <w:r w:rsidRPr="005E531A">
        <w:rPr>
          <w:spacing w:val="1"/>
        </w:rPr>
        <w:t xml:space="preserve"> </w:t>
      </w:r>
      <w:r w:rsidRPr="005E531A">
        <w:t>т.п.</w:t>
      </w:r>
      <w:r w:rsidRPr="005E531A">
        <w:rPr>
          <w:spacing w:val="1"/>
        </w:rPr>
        <w:t xml:space="preserve"> </w:t>
      </w:r>
      <w:r w:rsidRPr="005E531A">
        <w:t>Обоснованность данных</w:t>
      </w:r>
      <w:r w:rsidRPr="005E531A">
        <w:rPr>
          <w:spacing w:val="1"/>
        </w:rPr>
        <w:t xml:space="preserve"> </w:t>
      </w:r>
      <w:r w:rsidRPr="005E531A">
        <w:t>изменений</w:t>
      </w:r>
      <w:r w:rsidRPr="005E531A">
        <w:rPr>
          <w:spacing w:val="1"/>
        </w:rPr>
        <w:t xml:space="preserve"> </w:t>
      </w:r>
      <w:r w:rsidRPr="005E531A">
        <w:t>определяется</w:t>
      </w:r>
      <w:r w:rsidRPr="005E531A">
        <w:rPr>
          <w:spacing w:val="1"/>
        </w:rPr>
        <w:t xml:space="preserve"> </w:t>
      </w:r>
      <w:r w:rsidRPr="005E531A">
        <w:t>выбранным</w:t>
      </w:r>
      <w:r w:rsidRPr="005E531A">
        <w:rPr>
          <w:spacing w:val="1"/>
        </w:rPr>
        <w:t xml:space="preserve"> </w:t>
      </w:r>
      <w:r w:rsidRPr="005E531A">
        <w:t>образовательной</w:t>
      </w:r>
      <w:r w:rsidRPr="005E531A">
        <w:rPr>
          <w:spacing w:val="1"/>
        </w:rPr>
        <w:t xml:space="preserve"> </w:t>
      </w:r>
      <w:r w:rsidRPr="005E531A">
        <w:t>организацией</w:t>
      </w:r>
      <w:r w:rsidRPr="005E531A">
        <w:rPr>
          <w:spacing w:val="1"/>
        </w:rPr>
        <w:t xml:space="preserve"> </w:t>
      </w:r>
      <w:r w:rsidRPr="005E531A">
        <w:t>УМК,</w:t>
      </w:r>
      <w:r w:rsidRPr="005E531A">
        <w:rPr>
          <w:spacing w:val="1"/>
        </w:rPr>
        <w:t xml:space="preserve"> </w:t>
      </w:r>
      <w:r w:rsidRPr="005E531A">
        <w:t>индивидуальными</w:t>
      </w:r>
      <w:r w:rsidRPr="005E531A">
        <w:rPr>
          <w:spacing w:val="1"/>
        </w:rPr>
        <w:t xml:space="preserve"> </w:t>
      </w:r>
      <w:r w:rsidRPr="005E531A">
        <w:t>психофизическими</w:t>
      </w:r>
      <w:r w:rsidRPr="005E531A">
        <w:rPr>
          <w:spacing w:val="1"/>
        </w:rPr>
        <w:t xml:space="preserve"> </w:t>
      </w:r>
      <w:r w:rsidRPr="005E531A">
        <w:t>особенностями</w:t>
      </w:r>
      <w:r w:rsidRPr="005E531A">
        <w:rPr>
          <w:spacing w:val="1"/>
        </w:rPr>
        <w:t xml:space="preserve"> </w:t>
      </w:r>
      <w:r w:rsidRPr="005E531A">
        <w:t>конкретных</w:t>
      </w:r>
      <w:r w:rsidRPr="005E531A">
        <w:rPr>
          <w:spacing w:val="1"/>
        </w:rPr>
        <w:t xml:space="preserve"> </w:t>
      </w:r>
      <w:r w:rsidRPr="005E531A">
        <w:t>обучающихся</w:t>
      </w:r>
      <w:r w:rsidRPr="005E531A">
        <w:rPr>
          <w:spacing w:val="1"/>
        </w:rPr>
        <w:t xml:space="preserve"> </w:t>
      </w:r>
      <w:r w:rsidRPr="005E531A">
        <w:t>с</w:t>
      </w:r>
      <w:r w:rsidRPr="005E531A">
        <w:rPr>
          <w:spacing w:val="1"/>
        </w:rPr>
        <w:t xml:space="preserve"> </w:t>
      </w:r>
      <w:r w:rsidRPr="005E531A">
        <w:t>ЗПР,</w:t>
      </w:r>
      <w:r w:rsidRPr="005E531A">
        <w:rPr>
          <w:spacing w:val="1"/>
        </w:rPr>
        <w:t xml:space="preserve"> </w:t>
      </w:r>
      <w:r w:rsidRPr="005E531A">
        <w:t>степенью</w:t>
      </w:r>
      <w:r w:rsidRPr="005E531A">
        <w:rPr>
          <w:spacing w:val="1"/>
        </w:rPr>
        <w:t xml:space="preserve"> </w:t>
      </w:r>
      <w:r w:rsidRPr="005E531A">
        <w:t>усвоенности</w:t>
      </w:r>
      <w:r w:rsidRPr="005E531A">
        <w:rPr>
          <w:spacing w:val="1"/>
        </w:rPr>
        <w:t xml:space="preserve"> </w:t>
      </w:r>
      <w:r w:rsidRPr="005E531A">
        <w:t>ими</w:t>
      </w:r>
      <w:r w:rsidRPr="005E531A">
        <w:rPr>
          <w:spacing w:val="1"/>
        </w:rPr>
        <w:t xml:space="preserve"> </w:t>
      </w:r>
      <w:r w:rsidRPr="005E531A">
        <w:t>учебных</w:t>
      </w:r>
      <w:r w:rsidRPr="005E531A">
        <w:rPr>
          <w:spacing w:val="1"/>
        </w:rPr>
        <w:t xml:space="preserve"> </w:t>
      </w:r>
      <w:r w:rsidRPr="005E531A">
        <w:t>тем,</w:t>
      </w:r>
      <w:r w:rsidRPr="005E531A">
        <w:rPr>
          <w:spacing w:val="1"/>
        </w:rPr>
        <w:t xml:space="preserve"> </w:t>
      </w:r>
      <w:r w:rsidRPr="005E531A">
        <w:t>рекомендациями</w:t>
      </w:r>
      <w:r w:rsidRPr="005E531A">
        <w:rPr>
          <w:spacing w:val="1"/>
        </w:rPr>
        <w:t xml:space="preserve"> </w:t>
      </w:r>
      <w:r w:rsidRPr="005E531A">
        <w:t>по</w:t>
      </w:r>
      <w:r w:rsidRPr="005E531A">
        <w:rPr>
          <w:spacing w:val="1"/>
        </w:rPr>
        <w:t xml:space="preserve"> </w:t>
      </w:r>
      <w:r w:rsidRPr="005E531A">
        <w:t>отбору</w:t>
      </w:r>
      <w:r w:rsidRPr="005E531A">
        <w:rPr>
          <w:spacing w:val="1"/>
        </w:rPr>
        <w:t xml:space="preserve"> </w:t>
      </w:r>
      <w:r w:rsidRPr="005E531A">
        <w:t>и</w:t>
      </w:r>
      <w:r w:rsidRPr="005E531A">
        <w:rPr>
          <w:spacing w:val="1"/>
        </w:rPr>
        <w:t xml:space="preserve"> </w:t>
      </w:r>
      <w:r w:rsidRPr="005E531A">
        <w:t>адаптации</w:t>
      </w:r>
      <w:r w:rsidRPr="005E531A">
        <w:rPr>
          <w:spacing w:val="1"/>
        </w:rPr>
        <w:t xml:space="preserve"> </w:t>
      </w:r>
      <w:r w:rsidRPr="005E531A">
        <w:t>учебного</w:t>
      </w:r>
      <w:r w:rsidRPr="005E531A">
        <w:rPr>
          <w:spacing w:val="1"/>
        </w:rPr>
        <w:t xml:space="preserve"> </w:t>
      </w:r>
      <w:r w:rsidRPr="005E531A">
        <w:t>материала</w:t>
      </w:r>
      <w:r w:rsidRPr="005E531A">
        <w:rPr>
          <w:spacing w:val="1"/>
        </w:rPr>
        <w:t xml:space="preserve"> </w:t>
      </w:r>
      <w:r w:rsidRPr="005E531A">
        <w:t>по</w:t>
      </w:r>
      <w:r w:rsidRPr="005E531A">
        <w:rPr>
          <w:spacing w:val="1"/>
        </w:rPr>
        <w:t xml:space="preserve"> </w:t>
      </w:r>
      <w:r w:rsidRPr="005E531A">
        <w:t>литературе,</w:t>
      </w:r>
      <w:r w:rsidRPr="005E531A">
        <w:rPr>
          <w:spacing w:val="1"/>
        </w:rPr>
        <w:t xml:space="preserve"> </w:t>
      </w:r>
      <w:r w:rsidRPr="005E531A">
        <w:t>представленными</w:t>
      </w:r>
      <w:r w:rsidRPr="005E531A">
        <w:rPr>
          <w:spacing w:val="1"/>
        </w:rPr>
        <w:t xml:space="preserve"> </w:t>
      </w:r>
      <w:r w:rsidRPr="005E531A">
        <w:t>в</w:t>
      </w:r>
      <w:r w:rsidRPr="005E531A">
        <w:rPr>
          <w:spacing w:val="1"/>
        </w:rPr>
        <w:t xml:space="preserve"> </w:t>
      </w:r>
      <w:r w:rsidRPr="005E531A">
        <w:t>Пояснительной</w:t>
      </w:r>
      <w:r w:rsidRPr="005E531A">
        <w:rPr>
          <w:spacing w:val="-1"/>
        </w:rPr>
        <w:t xml:space="preserve"> </w:t>
      </w:r>
      <w:r w:rsidRPr="005E531A">
        <w:t>записке.</w:t>
      </w:r>
    </w:p>
    <w:p w:rsidR="00652C30" w:rsidRPr="005E531A" w:rsidRDefault="00652C30" w:rsidP="00652C30">
      <w:pPr>
        <w:pStyle w:val="a0"/>
        <w:ind w:right="113" w:firstLine="708"/>
        <w:jc w:val="both"/>
      </w:pPr>
      <w:r w:rsidRPr="005E531A">
        <w:t>В</w:t>
      </w:r>
      <w:r w:rsidRPr="005E531A">
        <w:rPr>
          <w:spacing w:val="-16"/>
        </w:rPr>
        <w:t xml:space="preserve"> </w:t>
      </w:r>
      <w:r w:rsidRPr="005E531A">
        <w:t>тематическом</w:t>
      </w:r>
      <w:r w:rsidRPr="005E531A">
        <w:rPr>
          <w:spacing w:val="-15"/>
        </w:rPr>
        <w:t xml:space="preserve"> </w:t>
      </w:r>
      <w:r w:rsidRPr="005E531A">
        <w:t>планировании,</w:t>
      </w:r>
      <w:r w:rsidRPr="005E531A">
        <w:rPr>
          <w:spacing w:val="-15"/>
        </w:rPr>
        <w:t xml:space="preserve"> </w:t>
      </w:r>
      <w:r w:rsidRPr="005E531A">
        <w:t>представленном</w:t>
      </w:r>
      <w:r w:rsidRPr="005E531A">
        <w:rPr>
          <w:spacing w:val="-15"/>
        </w:rPr>
        <w:t xml:space="preserve"> </w:t>
      </w:r>
      <w:r w:rsidRPr="005E531A">
        <w:t>по</w:t>
      </w:r>
      <w:r w:rsidRPr="005E531A">
        <w:rPr>
          <w:spacing w:val="-14"/>
        </w:rPr>
        <w:t xml:space="preserve"> </w:t>
      </w:r>
      <w:r w:rsidRPr="005E531A">
        <w:t>годам</w:t>
      </w:r>
      <w:r w:rsidRPr="005E531A">
        <w:rPr>
          <w:spacing w:val="-13"/>
        </w:rPr>
        <w:t xml:space="preserve"> </w:t>
      </w:r>
      <w:r w:rsidRPr="005E531A">
        <w:t>обучения,</w:t>
      </w:r>
      <w:r w:rsidRPr="005E531A">
        <w:rPr>
          <w:spacing w:val="-15"/>
        </w:rPr>
        <w:t xml:space="preserve"> </w:t>
      </w:r>
      <w:r w:rsidRPr="005E531A">
        <w:t>указано</w:t>
      </w:r>
      <w:r w:rsidRPr="005E531A">
        <w:rPr>
          <w:spacing w:val="-13"/>
        </w:rPr>
        <w:t xml:space="preserve"> </w:t>
      </w:r>
      <w:r w:rsidRPr="005E531A">
        <w:t>количество</w:t>
      </w:r>
      <w:r w:rsidRPr="005E531A">
        <w:rPr>
          <w:spacing w:val="-14"/>
        </w:rPr>
        <w:t xml:space="preserve"> </w:t>
      </w:r>
      <w:r w:rsidRPr="005E531A">
        <w:t>часов,</w:t>
      </w:r>
      <w:r w:rsidRPr="005E531A">
        <w:rPr>
          <w:spacing w:val="-16"/>
        </w:rPr>
        <w:t xml:space="preserve"> </w:t>
      </w:r>
      <w:r w:rsidRPr="005E531A">
        <w:t>отводимое</w:t>
      </w:r>
      <w:r w:rsidRPr="005E531A">
        <w:rPr>
          <w:spacing w:val="-15"/>
        </w:rPr>
        <w:t xml:space="preserve"> </w:t>
      </w:r>
      <w:r w:rsidRPr="005E531A">
        <w:t>на</w:t>
      </w:r>
      <w:r w:rsidRPr="005E531A">
        <w:rPr>
          <w:spacing w:val="-15"/>
        </w:rPr>
        <w:t xml:space="preserve"> </w:t>
      </w:r>
      <w:r w:rsidRPr="005E531A">
        <w:t>чтение,</w:t>
      </w:r>
      <w:r w:rsidRPr="005E531A">
        <w:rPr>
          <w:spacing w:val="-68"/>
        </w:rPr>
        <w:t xml:space="preserve"> </w:t>
      </w:r>
      <w:r w:rsidRPr="005E531A">
        <w:t>изучение и обсуждение литературных тем, на развитие речи, на уроки внеклассного чтения и итоговые контрольные</w:t>
      </w:r>
      <w:r w:rsidRPr="005E531A">
        <w:rPr>
          <w:spacing w:val="1"/>
        </w:rPr>
        <w:t xml:space="preserve"> </w:t>
      </w:r>
      <w:r w:rsidRPr="005E531A">
        <w:t>работы, предусмотрены резервные часы для реализации принципа вариативности в выборе произведений (до 15 часов в</w:t>
      </w:r>
      <w:r w:rsidRPr="005E531A">
        <w:rPr>
          <w:spacing w:val="1"/>
        </w:rPr>
        <w:t xml:space="preserve"> </w:t>
      </w:r>
      <w:r w:rsidRPr="005E531A">
        <w:rPr>
          <w:spacing w:val="-2"/>
        </w:rPr>
        <w:t>год),</w:t>
      </w:r>
      <w:r w:rsidRPr="005E531A">
        <w:rPr>
          <w:spacing w:val="-16"/>
        </w:rPr>
        <w:t xml:space="preserve"> </w:t>
      </w:r>
      <w:r w:rsidRPr="005E531A">
        <w:rPr>
          <w:spacing w:val="-2"/>
        </w:rPr>
        <w:t>в</w:t>
      </w:r>
      <w:r w:rsidRPr="005E531A">
        <w:rPr>
          <w:spacing w:val="-15"/>
        </w:rPr>
        <w:t xml:space="preserve"> </w:t>
      </w:r>
      <w:r w:rsidRPr="005E531A">
        <w:rPr>
          <w:spacing w:val="-2"/>
        </w:rPr>
        <w:t>том</w:t>
      </w:r>
      <w:r w:rsidRPr="005E531A">
        <w:rPr>
          <w:spacing w:val="-18"/>
        </w:rPr>
        <w:t xml:space="preserve"> </w:t>
      </w:r>
      <w:r w:rsidRPr="005E531A">
        <w:rPr>
          <w:spacing w:val="-2"/>
        </w:rPr>
        <w:t>числе</w:t>
      </w:r>
      <w:r w:rsidRPr="005E531A">
        <w:rPr>
          <w:spacing w:val="-17"/>
        </w:rPr>
        <w:t xml:space="preserve"> </w:t>
      </w:r>
      <w:r w:rsidRPr="005E531A">
        <w:rPr>
          <w:spacing w:val="-2"/>
        </w:rPr>
        <w:t>и</w:t>
      </w:r>
      <w:r w:rsidRPr="005E531A">
        <w:rPr>
          <w:spacing w:val="-15"/>
        </w:rPr>
        <w:t xml:space="preserve"> </w:t>
      </w:r>
      <w:r w:rsidRPr="005E531A">
        <w:rPr>
          <w:spacing w:val="-2"/>
        </w:rPr>
        <w:t>произведений</w:t>
      </w:r>
      <w:r w:rsidRPr="005E531A">
        <w:rPr>
          <w:spacing w:val="-14"/>
        </w:rPr>
        <w:t xml:space="preserve"> </w:t>
      </w:r>
      <w:r w:rsidRPr="005E531A">
        <w:rPr>
          <w:spacing w:val="-1"/>
        </w:rPr>
        <w:t>региональной</w:t>
      </w:r>
      <w:r w:rsidRPr="005E531A">
        <w:rPr>
          <w:spacing w:val="-14"/>
        </w:rPr>
        <w:t xml:space="preserve"> </w:t>
      </w:r>
      <w:r w:rsidRPr="005E531A">
        <w:rPr>
          <w:spacing w:val="-1"/>
        </w:rPr>
        <w:t>литературы.</w:t>
      </w:r>
      <w:r w:rsidRPr="005E531A">
        <w:rPr>
          <w:spacing w:val="-16"/>
        </w:rPr>
        <w:t xml:space="preserve"> </w:t>
      </w:r>
      <w:r w:rsidRPr="005E531A">
        <w:rPr>
          <w:spacing w:val="-1"/>
        </w:rPr>
        <w:t>Количество</w:t>
      </w:r>
      <w:r w:rsidRPr="005E531A">
        <w:rPr>
          <w:spacing w:val="-13"/>
        </w:rPr>
        <w:t xml:space="preserve"> </w:t>
      </w:r>
      <w:r w:rsidRPr="005E531A">
        <w:rPr>
          <w:spacing w:val="-1"/>
        </w:rPr>
        <w:t>резервных</w:t>
      </w:r>
      <w:r w:rsidRPr="005E531A">
        <w:rPr>
          <w:spacing w:val="-17"/>
        </w:rPr>
        <w:t xml:space="preserve"> </w:t>
      </w:r>
      <w:r w:rsidRPr="005E531A">
        <w:rPr>
          <w:spacing w:val="-1"/>
        </w:rPr>
        <w:t>часов</w:t>
      </w:r>
      <w:r w:rsidRPr="005E531A">
        <w:rPr>
          <w:spacing w:val="-15"/>
        </w:rPr>
        <w:t xml:space="preserve"> </w:t>
      </w:r>
      <w:r w:rsidRPr="005E531A">
        <w:rPr>
          <w:spacing w:val="-1"/>
        </w:rPr>
        <w:t>рассчитывается</w:t>
      </w:r>
      <w:r w:rsidRPr="005E531A">
        <w:rPr>
          <w:spacing w:val="-15"/>
        </w:rPr>
        <w:t xml:space="preserve"> </w:t>
      </w:r>
      <w:r w:rsidRPr="005E531A">
        <w:rPr>
          <w:spacing w:val="-1"/>
        </w:rPr>
        <w:t>исходя</w:t>
      </w:r>
      <w:r w:rsidRPr="005E531A">
        <w:rPr>
          <w:spacing w:val="-16"/>
        </w:rPr>
        <w:t xml:space="preserve"> </w:t>
      </w:r>
      <w:r w:rsidRPr="005E531A">
        <w:rPr>
          <w:spacing w:val="-1"/>
        </w:rPr>
        <w:t>из</w:t>
      </w:r>
      <w:r w:rsidRPr="005E531A">
        <w:rPr>
          <w:spacing w:val="-15"/>
        </w:rPr>
        <w:t xml:space="preserve"> </w:t>
      </w:r>
      <w:r w:rsidRPr="005E531A">
        <w:rPr>
          <w:spacing w:val="-1"/>
        </w:rPr>
        <w:t>общего</w:t>
      </w:r>
      <w:r w:rsidRPr="005E531A">
        <w:rPr>
          <w:spacing w:val="-68"/>
        </w:rPr>
        <w:t xml:space="preserve"> </w:t>
      </w:r>
      <w:r w:rsidRPr="005E531A">
        <w:t>количества часов, отведённых на год обучения; зависит от уровня сложности содержания инварианта; от выбранного</w:t>
      </w:r>
      <w:r w:rsidRPr="005E531A">
        <w:rPr>
          <w:spacing w:val="1"/>
        </w:rPr>
        <w:t xml:space="preserve"> </w:t>
      </w:r>
      <w:r w:rsidRPr="005E531A">
        <w:t>учителем УМК.</w:t>
      </w:r>
    </w:p>
    <w:p w:rsidR="004B06CD" w:rsidRDefault="004B06CD" w:rsidP="004B06CD">
      <w:pPr>
        <w:pStyle w:val="a0"/>
        <w:spacing w:before="1"/>
        <w:ind w:right="115" w:firstLine="708"/>
        <w:jc w:val="both"/>
      </w:pPr>
    </w:p>
    <w:p w:rsidR="001E5752" w:rsidRPr="00E85426" w:rsidRDefault="001E5752" w:rsidP="001E5752">
      <w:pPr>
        <w:ind w:left="120"/>
        <w:jc w:val="center"/>
        <w:rPr>
          <w:b/>
          <w:color w:val="000000"/>
          <w:sz w:val="28"/>
          <w:szCs w:val="28"/>
        </w:rPr>
      </w:pPr>
      <w:bookmarkStart w:id="53" w:name="block-1265038"/>
      <w:r w:rsidRPr="00E85426">
        <w:rPr>
          <w:b/>
          <w:color w:val="000000"/>
          <w:sz w:val="28"/>
          <w:szCs w:val="28"/>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1E5752"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 п/п </w:t>
            </w:r>
          </w:p>
          <w:p w:rsidR="001E5752" w:rsidRPr="00E85426" w:rsidRDefault="001E5752" w:rsidP="006F2299">
            <w:pPr>
              <w:ind w:left="135"/>
              <w:rPr>
                <w:rFonts w:eastAsia="Arial Unicode M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Наименование разделов и тем программы </w:t>
            </w:r>
          </w:p>
          <w:p w:rsidR="001E5752" w:rsidRPr="00E85426" w:rsidRDefault="001E5752" w:rsidP="006F2299">
            <w:pPr>
              <w:ind w:left="135"/>
              <w:rPr>
                <w:rFonts w:eastAsia="Arial Unicode M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b/>
                <w:color w:val="000000"/>
                <w:sz w:val="24"/>
                <w:szCs w:val="24"/>
              </w:rPr>
            </w:pPr>
            <w:r w:rsidRPr="00E85426">
              <w:rPr>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1E5752" w:rsidRPr="00E85426" w:rsidRDefault="001E5752" w:rsidP="006F2299">
            <w:pPr>
              <w:ind w:left="135"/>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Мифология</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Мифы народов России и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5"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2.</w:t>
            </w:r>
            <w:r w:rsidRPr="00E85426">
              <w:rPr>
                <w:color w:val="000000"/>
                <w:sz w:val="24"/>
                <w:szCs w:val="24"/>
              </w:rPr>
              <w:t xml:space="preserve"> </w:t>
            </w:r>
            <w:r w:rsidRPr="00E85426">
              <w:rPr>
                <w:b/>
                <w:color w:val="000000"/>
                <w:sz w:val="24"/>
                <w:szCs w:val="24"/>
              </w:rPr>
              <w:t>Фольклор</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Малые жанры: пословицы, поговорки, загадки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6"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Сказки народов России и народов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7"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Литература первой половины XIX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А. Крылов. Басни (три по выбору). «Волк на псарне», «Листы и Корни», «Свинья под Дубом», «Квартет», «Осёл и Соловей», «Ворона и Лисица»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8"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lastRenderedPageBreak/>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Стихотворения (не менее трёх). «Зимнее утро», «Зимний вечер», «Няне» и др. «Сказка о мёртвой царевне и о семи богатырях».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Ю. Лермонтов. Стихотворение «Бородино»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В. Гоголь. Повесть «Ночь перед Рождеством»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Литература второй половины XIX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Рассказ «Муму»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А. Некрасов. Стихотворения (не менее двух). «Крестьянские дети». «Школьник» и др.. Поэма «Мороз, Красный нос» (фрагмент)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Рассказ «Кавказский пленник»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5.</w:t>
            </w:r>
            <w:r w:rsidRPr="00E85426">
              <w:rPr>
                <w:color w:val="000000"/>
                <w:sz w:val="24"/>
                <w:szCs w:val="24"/>
              </w:rPr>
              <w:t xml:space="preserve"> </w:t>
            </w:r>
            <w:r w:rsidRPr="00E85426">
              <w:rPr>
                <w:b/>
                <w:color w:val="000000"/>
                <w:sz w:val="24"/>
                <w:szCs w:val="24"/>
              </w:rPr>
              <w:t>Литература XIX—ХХ веков</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П. Платонов. Рассказы (один по выбору).Например, «Корова», «Никита»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5.5</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 П. Астафьев. Рассказ «Васюткино озеро»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16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6.</w:t>
            </w:r>
            <w:r w:rsidRPr="00E85426">
              <w:rPr>
                <w:color w:val="000000"/>
                <w:sz w:val="24"/>
                <w:szCs w:val="24"/>
              </w:rPr>
              <w:t xml:space="preserve"> </w:t>
            </w:r>
            <w:r w:rsidRPr="00E85426">
              <w:rPr>
                <w:b/>
                <w:color w:val="000000"/>
                <w:sz w:val="24"/>
                <w:szCs w:val="24"/>
              </w:rPr>
              <w:t>Литература XX—XXI веков</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lastRenderedPageBreak/>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1"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2"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3"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9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7.</w:t>
            </w:r>
            <w:r w:rsidRPr="00E85426">
              <w:rPr>
                <w:color w:val="000000"/>
                <w:sz w:val="24"/>
                <w:szCs w:val="24"/>
              </w:rPr>
              <w:t xml:space="preserve"> </w:t>
            </w:r>
            <w:r w:rsidRPr="00E85426">
              <w:rPr>
                <w:b/>
                <w:color w:val="000000"/>
                <w:sz w:val="24"/>
                <w:szCs w:val="24"/>
              </w:rPr>
              <w:t>Зарубежная литература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Х. К. Андерсен. Сказки (одна по выбору). Например, «Снежная королева», «Соловей»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4"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5"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7.3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6"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7.4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Зарубежная приключенческая проза. (два произведения по </w:t>
            </w:r>
            <w:r w:rsidRPr="00E85426">
              <w:rPr>
                <w:color w:val="000000"/>
                <w:sz w:val="24"/>
                <w:szCs w:val="24"/>
              </w:rPr>
              <w:lastRenderedPageBreak/>
              <w:t>выбору). Например, Р. Л. Стивенсон. «Остров сокровищ», «Чёрная стрела» (главы по выбору)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lastRenderedPageBreak/>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7" w:history="1">
              <w:r w:rsidRPr="00E85426">
                <w:rPr>
                  <w:rStyle w:val="a8"/>
                  <w:sz w:val="24"/>
                  <w:szCs w:val="24"/>
                </w:rPr>
                <w:t>https://m.edsoo.ru/7f413e80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lastRenderedPageBreak/>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8"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9" w:history="1">
              <w:r w:rsidRPr="00E85426">
                <w:rPr>
                  <w:rStyle w:val="a8"/>
                  <w:sz w:val="24"/>
                  <w:szCs w:val="24"/>
                </w:rPr>
                <w:t>https://m.edsoo.ru/7f413e80</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7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30" w:history="1">
              <w:r w:rsidRPr="00E85426">
                <w:rPr>
                  <w:rStyle w:val="a8"/>
                  <w:sz w:val="24"/>
                  <w:szCs w:val="24"/>
                </w:rPr>
                <w:t>https://m.edsoo.ru/7f413e80</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31" w:history="1">
              <w:r w:rsidRPr="00E85426">
                <w:rPr>
                  <w:rStyle w:val="a8"/>
                  <w:sz w:val="24"/>
                  <w:szCs w:val="24"/>
                </w:rPr>
                <w:t>https://m.edsoo.ru/7f413e80</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32" w:history="1">
              <w:r w:rsidRPr="00E85426">
                <w:rPr>
                  <w:rStyle w:val="a8"/>
                  <w:sz w:val="24"/>
                  <w:szCs w:val="24"/>
                </w:rPr>
                <w:t>https://m.edsoo.ru/7f413e80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102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bl>
    <w:p w:rsidR="001E5752" w:rsidRPr="00E85426" w:rsidRDefault="001E5752" w:rsidP="001E5752">
      <w:pPr>
        <w:rPr>
          <w:sz w:val="28"/>
          <w:szCs w:val="28"/>
        </w:rPr>
        <w:sectPr w:rsidR="001E5752" w:rsidRPr="00E85426">
          <w:pgSz w:w="16840" w:h="11910" w:orient="landscape"/>
          <w:pgMar w:top="1580" w:right="1200" w:bottom="1020" w:left="1040" w:header="0" w:footer="971" w:gutter="0"/>
          <w:cols w:space="720"/>
        </w:sectPr>
      </w:pPr>
    </w:p>
    <w:p w:rsidR="001E5752" w:rsidRPr="00E85426" w:rsidRDefault="001E5752" w:rsidP="001E5752">
      <w:pPr>
        <w:spacing w:line="322" w:lineRule="exact"/>
        <w:ind w:left="112"/>
        <w:rPr>
          <w:sz w:val="28"/>
          <w:szCs w:val="28"/>
        </w:rPr>
      </w:pPr>
    </w:p>
    <w:p w:rsidR="001E5752" w:rsidRPr="00E85426" w:rsidRDefault="001E5752" w:rsidP="001E5752">
      <w:pPr>
        <w:ind w:left="120"/>
        <w:jc w:val="center"/>
        <w:rPr>
          <w:rFonts w:eastAsia="Arial Unicode MS"/>
          <w:b/>
          <w:color w:val="000000"/>
          <w:sz w:val="28"/>
          <w:szCs w:val="28"/>
        </w:rPr>
      </w:pPr>
      <w:r w:rsidRPr="00E85426">
        <w:rPr>
          <w:b/>
          <w:color w:val="000000"/>
          <w:sz w:val="28"/>
          <w:szCs w:val="28"/>
        </w:rPr>
        <w:t>6 КЛАСС</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4"/>
        <w:gridCol w:w="5786"/>
        <w:gridCol w:w="734"/>
        <w:gridCol w:w="1392"/>
        <w:gridCol w:w="309"/>
        <w:gridCol w:w="4511"/>
      </w:tblGrid>
      <w:tr w:rsidR="00B33F3D" w:rsidRPr="00E85426" w:rsidTr="00F05AE1">
        <w:trPr>
          <w:trHeight w:val="1085"/>
        </w:trPr>
        <w:tc>
          <w:tcPr>
            <w:tcW w:w="1444"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r w:rsidRPr="00E85426">
              <w:rPr>
                <w:b/>
                <w:color w:val="000000"/>
                <w:sz w:val="24"/>
                <w:szCs w:val="24"/>
              </w:rPr>
              <w:t xml:space="preserve">№ п/п </w:t>
            </w:r>
          </w:p>
          <w:p w:rsidR="00B33F3D" w:rsidRPr="00E85426" w:rsidRDefault="00B33F3D" w:rsidP="00F05AE1">
            <w:pPr>
              <w:ind w:left="135"/>
              <w:rPr>
                <w:rFonts w:eastAsia="Arial Unicode MS"/>
                <w:sz w:val="24"/>
                <w:szCs w:val="24"/>
              </w:rPr>
            </w:pP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r w:rsidRPr="00E85426">
              <w:rPr>
                <w:b/>
                <w:color w:val="000000"/>
                <w:sz w:val="24"/>
                <w:szCs w:val="24"/>
              </w:rPr>
              <w:t xml:space="preserve">Наименование разделов и тем программы </w:t>
            </w:r>
          </w:p>
          <w:p w:rsidR="00B33F3D" w:rsidRPr="00E85426" w:rsidRDefault="00B33F3D" w:rsidP="00F05AE1">
            <w:pPr>
              <w:ind w:left="135"/>
              <w:rPr>
                <w:rFonts w:eastAsia="Arial Unicode MS"/>
                <w:sz w:val="24"/>
                <w:szCs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b/>
                <w:color w:val="000000"/>
                <w:sz w:val="24"/>
                <w:szCs w:val="24"/>
              </w:rPr>
            </w:pPr>
            <w:r w:rsidRPr="00E85426">
              <w:rPr>
                <w:b/>
                <w:color w:val="000000"/>
                <w:sz w:val="24"/>
                <w:szCs w:val="24"/>
              </w:rPr>
              <w:t>Количество часов</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B33F3D" w:rsidRPr="00E85426" w:rsidRDefault="00B33F3D" w:rsidP="00F05AE1">
            <w:pPr>
              <w:ind w:left="135"/>
              <w:rPr>
                <w:rFonts w:eastAsia="Arial Unicode MS"/>
                <w:sz w:val="24"/>
                <w:szCs w:val="24"/>
              </w:rPr>
            </w:pPr>
          </w:p>
        </w:tc>
      </w:tr>
      <w:tr w:rsidR="00B33F3D"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Античная литература</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Гомер. Поэмы «Илиада»,«Одиссея» (фрагменты)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3" w:history="1">
              <w:r w:rsidRPr="00E85426">
                <w:rPr>
                  <w:rStyle w:val="a8"/>
                  <w:sz w:val="24"/>
                  <w:szCs w:val="24"/>
                </w:rPr>
                <w:t>https://m.edsoo.ru/7f41542e</w:t>
              </w:r>
            </w:hyperlink>
          </w:p>
        </w:tc>
      </w:tr>
      <w:tr w:rsidR="00B33F3D"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2.</w:t>
            </w:r>
            <w:r w:rsidRPr="00E85426">
              <w:rPr>
                <w:color w:val="000000"/>
                <w:sz w:val="24"/>
                <w:szCs w:val="24"/>
              </w:rPr>
              <w:t xml:space="preserve"> </w:t>
            </w:r>
            <w:r w:rsidRPr="00E85426">
              <w:rPr>
                <w:b/>
                <w:color w:val="000000"/>
                <w:sz w:val="24"/>
                <w:szCs w:val="24"/>
              </w:rPr>
              <w:t>Фольклор</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Былины (не менее двух). Например, «</w:t>
            </w:r>
            <w:r>
              <w:rPr>
                <w:color w:val="000000"/>
                <w:sz w:val="24"/>
                <w:szCs w:val="24"/>
              </w:rPr>
              <w:t>Вольга и Микула Селянинович</w:t>
            </w:r>
            <w:r w:rsidRPr="00E85426">
              <w:rPr>
                <w:color w:val="000000"/>
                <w:sz w:val="24"/>
                <w:szCs w:val="24"/>
              </w:rPr>
              <w:t>», «Садко»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4"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5" w:history="1">
              <w:r w:rsidRPr="00E85426">
                <w:rPr>
                  <w:rStyle w:val="a8"/>
                  <w:sz w:val="24"/>
                  <w:szCs w:val="24"/>
                </w:rPr>
                <w:t>https://m.edsoo.ru/7f41542e</w:t>
              </w:r>
            </w:hyperlink>
          </w:p>
        </w:tc>
      </w:tr>
      <w:tr w:rsidR="00B33F3D"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7 </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Древнерусская литература</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«Повесть временных лет» (не менее одного фрагмента). Например, «Сказание о белгородском киселе», «Сказание о походе князя Олега на Царь</w:t>
            </w:r>
            <w:r>
              <w:rPr>
                <w:color w:val="000000"/>
                <w:sz w:val="24"/>
                <w:szCs w:val="24"/>
              </w:rPr>
              <w:t>-</w:t>
            </w:r>
            <w:r w:rsidRPr="00E85426">
              <w:rPr>
                <w:color w:val="000000"/>
                <w:sz w:val="24"/>
                <w:szCs w:val="24"/>
              </w:rPr>
              <w:t>град», «Предание о смерти князя Олега»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6" w:history="1">
              <w:r w:rsidRPr="00E85426">
                <w:rPr>
                  <w:rStyle w:val="a8"/>
                  <w:sz w:val="24"/>
                  <w:szCs w:val="24"/>
                </w:rPr>
                <w:t>https://m.edsoo.ru/7f41542e</w:t>
              </w:r>
            </w:hyperlink>
          </w:p>
        </w:tc>
      </w:tr>
      <w:tr w:rsidR="00B33F3D"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022D9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Литература первой половины XIX века</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А. С. Пушкин. Стихотворения (не менее трёх). «Песнь о вещем Олеге», «Зимняя дорога», «Узник», «Туча» и др. Роман «Дубровский»</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8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7"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М. Ю. Лермонтов. Стихотворения (не менее трёх). «Три пальмы», «Листок», «Утёс»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8"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081A0E" w:rsidRDefault="00B33F3D" w:rsidP="00F05AE1">
            <w:pPr>
              <w:ind w:left="135"/>
              <w:rPr>
                <w:rFonts w:eastAsia="Arial Unicode MS"/>
                <w:color w:val="000000"/>
                <w:sz w:val="24"/>
                <w:szCs w:val="24"/>
              </w:rPr>
            </w:pPr>
            <w:r w:rsidRPr="00E85426">
              <w:rPr>
                <w:color w:val="000000"/>
                <w:sz w:val="24"/>
                <w:szCs w:val="24"/>
              </w:rPr>
              <w:t xml:space="preserve">А. В. Кольцов. Стихотворения не менее двух). </w:t>
            </w:r>
            <w:r w:rsidRPr="00081A0E">
              <w:rPr>
                <w:color w:val="000000"/>
                <w:sz w:val="24"/>
                <w:szCs w:val="24"/>
              </w:rPr>
              <w:t>«Косарь», «</w:t>
            </w:r>
            <w:r>
              <w:rPr>
                <w:color w:val="000000"/>
                <w:sz w:val="24"/>
                <w:szCs w:val="24"/>
              </w:rPr>
              <w:t>Песня пахаря»</w:t>
            </w:r>
            <w:r w:rsidRPr="00081A0E">
              <w:rPr>
                <w:color w:val="000000"/>
                <w:sz w:val="24"/>
                <w:szCs w:val="24"/>
              </w:rPr>
              <w:t xml:space="preserve">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081A0E">
              <w:rPr>
                <w:color w:val="000000"/>
                <w:sz w:val="24"/>
                <w:szCs w:val="24"/>
              </w:rPr>
              <w:t xml:space="preserve"> </w:t>
            </w:r>
            <w:r w:rsidRPr="00E85426">
              <w:rPr>
                <w:color w:val="000000"/>
                <w:sz w:val="24"/>
                <w:szCs w:val="24"/>
              </w:rPr>
              <w:t xml:space="preserve">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39" w:history="1">
              <w:r w:rsidRPr="00E85426">
                <w:rPr>
                  <w:rStyle w:val="a8"/>
                  <w:sz w:val="24"/>
                  <w:szCs w:val="24"/>
                </w:rPr>
                <w:t>https://m.edsoo.ru/7f41542e</w:t>
              </w:r>
            </w:hyperlink>
          </w:p>
        </w:tc>
      </w:tr>
      <w:tr w:rsidR="00B33F3D"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13 </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022D9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5.</w:t>
            </w:r>
            <w:r w:rsidRPr="00E85426">
              <w:rPr>
                <w:color w:val="000000"/>
                <w:sz w:val="24"/>
                <w:szCs w:val="24"/>
              </w:rPr>
              <w:t xml:space="preserve"> </w:t>
            </w:r>
            <w:r w:rsidRPr="00E85426">
              <w:rPr>
                <w:b/>
                <w:color w:val="000000"/>
                <w:sz w:val="24"/>
                <w:szCs w:val="24"/>
              </w:rPr>
              <w:t>Литература второй половины XIX века</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5.1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Ф. И. Тютчев. Стихотворения (не менее двух). «</w:t>
            </w:r>
            <w:r>
              <w:rPr>
                <w:color w:val="000000"/>
                <w:sz w:val="24"/>
                <w:szCs w:val="24"/>
              </w:rPr>
              <w:t>Как хорошо ты, о море ночное</w:t>
            </w:r>
            <w:r w:rsidRPr="00E85426">
              <w:rPr>
                <w:color w:val="000000"/>
                <w:sz w:val="24"/>
                <w:szCs w:val="24"/>
              </w:rPr>
              <w:t>…», «С поляны коршун поднялся…»</w:t>
            </w:r>
            <w:r>
              <w:rPr>
                <w:color w:val="000000"/>
                <w:sz w:val="24"/>
                <w:szCs w:val="24"/>
              </w:rPr>
              <w:t>, «Листья»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0"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А. А. Фет. Стихотворения (не менее двух). «Учись у них — у дуба, у берёзы…», «Я пришёл к тебе с приветом…»</w:t>
            </w:r>
            <w:r>
              <w:rPr>
                <w:color w:val="000000"/>
                <w:sz w:val="24"/>
                <w:szCs w:val="24"/>
              </w:rPr>
              <w:t>, «Ель рукавом мне тропинку завесила…»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1"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 С. Тургенев. Рассказ «Бежин луг»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2"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Н. С. Лесков. Сказ «Левша»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3"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Л. Н. Толстой. Повесть «Детство» (главы)</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4"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А. П. Чехов. Рассказы (три по выбору). Например, «Толстый и тонкий», «Хамелеон», «Смерть чиновника»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5"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А. И. Куприн. Рассказ «Чудесный доктор»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6" w:history="1">
              <w:r w:rsidRPr="00E85426">
                <w:rPr>
                  <w:rStyle w:val="a8"/>
                  <w:sz w:val="24"/>
                  <w:szCs w:val="24"/>
                </w:rPr>
                <w:t>https://m.edsoo.ru/7f41542e</w:t>
              </w:r>
            </w:hyperlink>
          </w:p>
        </w:tc>
      </w:tr>
      <w:tr w:rsidR="00B33F3D"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16 </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6.</w:t>
            </w:r>
            <w:r w:rsidRPr="00E85426">
              <w:rPr>
                <w:color w:val="000000"/>
                <w:sz w:val="24"/>
                <w:szCs w:val="24"/>
              </w:rPr>
              <w:t xml:space="preserve"> </w:t>
            </w:r>
            <w:r w:rsidRPr="00E85426">
              <w:rPr>
                <w:b/>
                <w:color w:val="000000"/>
                <w:sz w:val="24"/>
                <w:szCs w:val="24"/>
              </w:rPr>
              <w:t>Литература ХХ века</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6.1</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7"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6.2</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081A0E" w:rsidRDefault="00B33F3D" w:rsidP="00F05AE1">
            <w:pPr>
              <w:ind w:left="135"/>
              <w:rPr>
                <w:rFonts w:eastAsia="Arial Unicode MS"/>
                <w:color w:val="000000"/>
                <w:sz w:val="24"/>
                <w:szCs w:val="24"/>
              </w:rPr>
            </w:pPr>
            <w:r w:rsidRPr="00E85426">
              <w:rPr>
                <w:color w:val="000000"/>
                <w:sz w:val="24"/>
                <w:szCs w:val="24"/>
              </w:rPr>
              <w:t xml:space="preserve">Стихотворения отечественных поэтов XX века. (не менее четырёх стихотворений двух поэтов), Например, стихотворения </w:t>
            </w:r>
            <w:r w:rsidRPr="00081A0E">
              <w:rPr>
                <w:color w:val="000000"/>
                <w:sz w:val="24"/>
                <w:szCs w:val="24"/>
              </w:rPr>
              <w:t>Е.А.Евтушенко «Хотят ли русские войны?..», «Русская природа», Д.С.Самойлова «Сороковые», «Выезд»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8"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6.3</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49"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6.4</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В. Г. Распутин. Рассказ «Уроки французского»</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0"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6.5</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FF7B59" w:rsidRDefault="00B33F3D" w:rsidP="00F05AE1">
            <w:pPr>
              <w:ind w:left="135"/>
              <w:rPr>
                <w:rFonts w:eastAsia="Arial Unicode MS"/>
                <w:color w:val="000000"/>
                <w:sz w:val="24"/>
                <w:szCs w:val="24"/>
              </w:rPr>
            </w:pPr>
            <w:r w:rsidRPr="00E85426">
              <w:rPr>
                <w:color w:val="000000"/>
                <w:sz w:val="24"/>
                <w:szCs w:val="24"/>
              </w:rPr>
              <w:t xml:space="preserve">Произведения отечественных писателей на тему </w:t>
            </w:r>
            <w:r w:rsidRPr="00E85426">
              <w:rPr>
                <w:color w:val="000000"/>
                <w:sz w:val="24"/>
                <w:szCs w:val="24"/>
              </w:rPr>
              <w:lastRenderedPageBreak/>
              <w:t xml:space="preserve">взросления человека. (не менее двух), Например, </w:t>
            </w:r>
            <w:r w:rsidRPr="00FF7B59">
              <w:rPr>
                <w:color w:val="000000"/>
                <w:sz w:val="24"/>
                <w:szCs w:val="24"/>
              </w:rPr>
              <w:t>Ю.П. Казаков «Тихое утро», В.М. Шукшин «Критики»</w:t>
            </w:r>
            <w:r>
              <w:rPr>
                <w:color w:val="000000"/>
                <w:sz w:val="24"/>
                <w:szCs w:val="24"/>
              </w:rPr>
              <w:t xml:space="preserve">, </w:t>
            </w:r>
            <w:r w:rsidRPr="00E85426">
              <w:rPr>
                <w:color w:val="000000"/>
                <w:sz w:val="24"/>
                <w:szCs w:val="24"/>
              </w:rPr>
              <w:t xml:space="preserve">Ю. И. Коваль. </w:t>
            </w:r>
            <w:r w:rsidRPr="00FF7B59">
              <w:rPr>
                <w:color w:val="000000"/>
                <w:sz w:val="24"/>
                <w:szCs w:val="24"/>
              </w:rPr>
              <w:t>«Самая лёгкая лодка в мире»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FF7B59">
              <w:rPr>
                <w:color w:val="000000"/>
                <w:sz w:val="24"/>
                <w:szCs w:val="24"/>
              </w:rPr>
              <w:lastRenderedPageBreak/>
              <w:t xml:space="preserve"> </w:t>
            </w:r>
            <w:r w:rsidRPr="00E85426">
              <w:rPr>
                <w:color w:val="000000"/>
                <w:sz w:val="24"/>
                <w:szCs w:val="24"/>
              </w:rPr>
              <w:t xml:space="preserve">3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1"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6.6</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4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2"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6.7</w:t>
            </w:r>
          </w:p>
        </w:tc>
        <w:tc>
          <w:tcPr>
            <w:tcW w:w="65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Литература народов Российской Федерации. Стихотворения (два по выбору).Например, Г. Тукай. «Родная деревня», «Книга»; К. Кулиев. «Когда на меня навалилась беда…», «Ка</w:t>
            </w:r>
            <w:r>
              <w:rPr>
                <w:color w:val="000000"/>
                <w:sz w:val="24"/>
                <w:szCs w:val="24"/>
              </w:rPr>
              <w:t>ким бы малым ни был мой народ…»</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511"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3" w:history="1">
              <w:r w:rsidRPr="00E85426">
                <w:rPr>
                  <w:rStyle w:val="a8"/>
                  <w:sz w:val="24"/>
                  <w:szCs w:val="24"/>
                </w:rPr>
                <w:t>https://m.edsoo.ru/7f41542e</w:t>
              </w:r>
            </w:hyperlink>
          </w:p>
        </w:tc>
      </w:tr>
      <w:tr w:rsidR="00B33F3D" w:rsidRPr="00E85426" w:rsidTr="00F05AE1">
        <w:trPr>
          <w:trHeight w:val="144"/>
        </w:trPr>
        <w:tc>
          <w:tcPr>
            <w:tcW w:w="7964"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19 </w:t>
            </w:r>
          </w:p>
        </w:tc>
        <w:tc>
          <w:tcPr>
            <w:tcW w:w="4511"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E85426" w:rsidTr="00F05AE1">
        <w:trPr>
          <w:trHeight w:val="144"/>
        </w:trPr>
        <w:tc>
          <w:tcPr>
            <w:tcW w:w="14176" w:type="dxa"/>
            <w:gridSpan w:val="6"/>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Раздел 7.</w:t>
            </w:r>
            <w:r w:rsidRPr="00E85426">
              <w:rPr>
                <w:color w:val="000000"/>
                <w:sz w:val="24"/>
                <w:szCs w:val="24"/>
              </w:rPr>
              <w:t xml:space="preserve"> Зарубежная литература</w:t>
            </w:r>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7.1</w:t>
            </w:r>
          </w:p>
        </w:tc>
        <w:tc>
          <w:tcPr>
            <w:tcW w:w="578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Д. Дефо. «Робинзон Крузо»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4"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7.2</w:t>
            </w:r>
          </w:p>
        </w:tc>
        <w:tc>
          <w:tcPr>
            <w:tcW w:w="578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Дж. Свифт. «Путешествия Гулливера» (главы по выбору)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5"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7.3</w:t>
            </w:r>
          </w:p>
        </w:tc>
        <w:tc>
          <w:tcPr>
            <w:tcW w:w="578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4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6" w:history="1">
              <w:r w:rsidRPr="00E85426">
                <w:rPr>
                  <w:rStyle w:val="a8"/>
                  <w:sz w:val="24"/>
                  <w:szCs w:val="24"/>
                </w:rPr>
                <w:t>https://m.edsoo.ru/7f41542e</w:t>
              </w:r>
            </w:hyperlink>
          </w:p>
        </w:tc>
      </w:tr>
      <w:tr w:rsidR="00B33F3D" w:rsidRPr="00022D96" w:rsidTr="00F05AE1">
        <w:trPr>
          <w:trHeight w:val="144"/>
        </w:trPr>
        <w:tc>
          <w:tcPr>
            <w:tcW w:w="1444"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7.4</w:t>
            </w:r>
          </w:p>
        </w:tc>
        <w:tc>
          <w:tcPr>
            <w:tcW w:w="5786" w:type="dxa"/>
            <w:tcBorders>
              <w:top w:val="single" w:sz="4" w:space="0" w:color="auto"/>
              <w:left w:val="single" w:sz="4" w:space="0" w:color="auto"/>
              <w:bottom w:val="single" w:sz="4" w:space="0" w:color="auto"/>
              <w:right w:val="single" w:sz="4" w:space="0" w:color="auto"/>
            </w:tcBorders>
            <w:vAlign w:val="center"/>
            <w:hideMark/>
          </w:tcPr>
          <w:p w:rsidR="00B33F3D" w:rsidRPr="00FF7B59" w:rsidRDefault="00B33F3D" w:rsidP="00F05AE1">
            <w:pPr>
              <w:ind w:left="135"/>
              <w:rPr>
                <w:rFonts w:eastAsia="Arial Unicode MS"/>
                <w:color w:val="000000"/>
                <w:sz w:val="24"/>
                <w:szCs w:val="24"/>
              </w:rPr>
            </w:pPr>
            <w:r w:rsidRPr="00E85426">
              <w:rPr>
                <w:color w:val="000000"/>
                <w:sz w:val="24"/>
                <w:szCs w:val="24"/>
              </w:rPr>
              <w:t xml:space="preserve">Произведения современных зарубежных писателей-фантастов. (не менее двух).Например, </w:t>
            </w:r>
            <w:r w:rsidRPr="00FF7B59">
              <w:rPr>
                <w:color w:val="000000"/>
                <w:sz w:val="24"/>
                <w:szCs w:val="24"/>
              </w:rPr>
              <w:t xml:space="preserve">Дж. </w:t>
            </w:r>
            <w:r>
              <w:rPr>
                <w:color w:val="000000"/>
                <w:sz w:val="24"/>
                <w:szCs w:val="24"/>
              </w:rPr>
              <w:t>Родари «Сиренида», Р.Д. Брэдбери «Каникулы»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3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7" w:history="1">
              <w:r w:rsidRPr="00E85426">
                <w:rPr>
                  <w:rStyle w:val="a8"/>
                  <w:sz w:val="24"/>
                  <w:szCs w:val="24"/>
                </w:rPr>
                <w:t>https://m.edsoo.ru/7f41542e</w:t>
              </w:r>
            </w:hyperlink>
          </w:p>
        </w:tc>
      </w:tr>
      <w:tr w:rsidR="00B33F3D" w:rsidRPr="00E8542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 по разделу</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11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r w:rsidR="00B33F3D"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Развитие речи</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8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8" w:history="1">
              <w:r w:rsidRPr="00E85426">
                <w:rPr>
                  <w:rStyle w:val="a8"/>
                  <w:sz w:val="24"/>
                  <w:szCs w:val="24"/>
                </w:rPr>
                <w:t>https://m.edsoo.ru/7f41542e</w:t>
              </w:r>
            </w:hyperlink>
          </w:p>
        </w:tc>
      </w:tr>
      <w:tr w:rsidR="00B33F3D"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Внеклассное чтение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7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59" w:history="1">
              <w:r w:rsidRPr="00E85426">
                <w:rPr>
                  <w:rStyle w:val="a8"/>
                  <w:sz w:val="24"/>
                  <w:szCs w:val="24"/>
                </w:rPr>
                <w:t>https://m.edsoo.ru/7f41542e</w:t>
              </w:r>
            </w:hyperlink>
          </w:p>
        </w:tc>
      </w:tr>
      <w:tr w:rsidR="00B33F3D"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Итоговые контрольные работы</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1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60" w:history="1">
              <w:r w:rsidRPr="00E85426">
                <w:rPr>
                  <w:rStyle w:val="a8"/>
                  <w:sz w:val="24"/>
                  <w:szCs w:val="24"/>
                </w:rPr>
                <w:t>https://m.edsoo.ru/7f41542e</w:t>
              </w:r>
            </w:hyperlink>
          </w:p>
        </w:tc>
      </w:tr>
      <w:tr w:rsidR="00B33F3D" w:rsidRPr="00022D9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Резервное время</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15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61" w:history="1">
              <w:r w:rsidRPr="00E85426">
                <w:rPr>
                  <w:rStyle w:val="a8"/>
                  <w:sz w:val="24"/>
                  <w:szCs w:val="24"/>
                </w:rPr>
                <w:t>https://m.edsoo.ru/7f41542e</w:t>
              </w:r>
            </w:hyperlink>
          </w:p>
        </w:tc>
      </w:tr>
      <w:tr w:rsidR="00B33F3D" w:rsidRPr="00E85426" w:rsidTr="00F05AE1">
        <w:trPr>
          <w:trHeight w:val="144"/>
        </w:trPr>
        <w:tc>
          <w:tcPr>
            <w:tcW w:w="7230"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lastRenderedPageBreak/>
              <w:t>ОБЩЕЕ КОЛИЧЕСТВО ЧАСОВ ПО ПРОГРАММЕ</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102 </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tbl>
    <w:p w:rsidR="001E5752" w:rsidRPr="00E85426" w:rsidRDefault="001E5752" w:rsidP="001E5752">
      <w:pPr>
        <w:ind w:left="112" w:right="119"/>
        <w:rPr>
          <w:b/>
          <w:sz w:val="28"/>
          <w:szCs w:val="28"/>
        </w:rPr>
      </w:pPr>
    </w:p>
    <w:p w:rsidR="001E5752" w:rsidRPr="00E85426" w:rsidRDefault="001E5752" w:rsidP="001E5752">
      <w:pPr>
        <w:ind w:left="120"/>
        <w:jc w:val="center"/>
        <w:rPr>
          <w:rFonts w:eastAsia="Arial Unicode MS"/>
          <w:b/>
          <w:color w:val="000000"/>
          <w:sz w:val="28"/>
          <w:szCs w:val="28"/>
        </w:rPr>
      </w:pPr>
      <w:r w:rsidRPr="00E85426">
        <w:rPr>
          <w:b/>
          <w:color w:val="000000"/>
          <w:sz w:val="28"/>
          <w:szCs w:val="28"/>
        </w:rPr>
        <w:t>7 КЛАСС</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237"/>
        <w:gridCol w:w="2042"/>
        <w:gridCol w:w="4877"/>
      </w:tblGrid>
      <w:tr w:rsidR="00B33F3D" w:rsidTr="00F05AE1">
        <w:trPr>
          <w:trHeight w:val="994"/>
        </w:trPr>
        <w:tc>
          <w:tcPr>
            <w:tcW w:w="993" w:type="dxa"/>
            <w:shd w:val="clear" w:color="auto" w:fill="auto"/>
            <w:vAlign w:val="center"/>
          </w:tcPr>
          <w:p w:rsidR="00B33F3D" w:rsidRDefault="00B33F3D" w:rsidP="00F05AE1">
            <w:pPr>
              <w:ind w:left="135"/>
              <w:jc w:val="center"/>
            </w:pPr>
            <w:r>
              <w:rPr>
                <w:b/>
                <w:color w:val="000000"/>
                <w:sz w:val="24"/>
              </w:rPr>
              <w:t>№ п/п</w:t>
            </w:r>
          </w:p>
          <w:p w:rsidR="00B33F3D" w:rsidRDefault="00B33F3D" w:rsidP="00F05AE1">
            <w:pPr>
              <w:ind w:left="135"/>
              <w:jc w:val="center"/>
            </w:pPr>
          </w:p>
        </w:tc>
        <w:tc>
          <w:tcPr>
            <w:tcW w:w="6237" w:type="dxa"/>
            <w:shd w:val="clear" w:color="auto" w:fill="auto"/>
            <w:vAlign w:val="center"/>
          </w:tcPr>
          <w:p w:rsidR="00B33F3D" w:rsidRPr="00F101B3" w:rsidRDefault="00B33F3D" w:rsidP="00F05AE1">
            <w:pPr>
              <w:ind w:left="135"/>
              <w:jc w:val="center"/>
              <w:rPr>
                <w:b/>
                <w:color w:val="000000"/>
                <w:sz w:val="24"/>
              </w:rPr>
            </w:pPr>
            <w:r>
              <w:rPr>
                <w:b/>
                <w:color w:val="000000"/>
                <w:sz w:val="24"/>
              </w:rPr>
              <w:t>Наименование разделов и тем программы</w:t>
            </w:r>
          </w:p>
        </w:tc>
        <w:tc>
          <w:tcPr>
            <w:tcW w:w="2042" w:type="dxa"/>
            <w:shd w:val="clear" w:color="auto" w:fill="auto"/>
            <w:vAlign w:val="center"/>
          </w:tcPr>
          <w:p w:rsidR="00B33F3D" w:rsidRDefault="00B33F3D" w:rsidP="00F05AE1">
            <w:pPr>
              <w:jc w:val="center"/>
              <w:rPr>
                <w:b/>
                <w:color w:val="000000"/>
                <w:sz w:val="24"/>
              </w:rPr>
            </w:pPr>
            <w:r>
              <w:rPr>
                <w:b/>
                <w:color w:val="000000"/>
                <w:sz w:val="24"/>
              </w:rPr>
              <w:t>Количество часов</w:t>
            </w:r>
          </w:p>
        </w:tc>
        <w:tc>
          <w:tcPr>
            <w:tcW w:w="4877" w:type="dxa"/>
            <w:shd w:val="clear" w:color="auto" w:fill="auto"/>
            <w:vAlign w:val="center"/>
          </w:tcPr>
          <w:p w:rsidR="00B33F3D" w:rsidRDefault="00B33F3D" w:rsidP="00F05AE1">
            <w:pPr>
              <w:ind w:left="135"/>
              <w:jc w:val="center"/>
            </w:pPr>
            <w:r>
              <w:rPr>
                <w:b/>
                <w:color w:val="000000"/>
                <w:sz w:val="24"/>
              </w:rPr>
              <w:t>Электронные (цифровые) образовательные ресурсы</w:t>
            </w:r>
          </w:p>
        </w:tc>
      </w:tr>
      <w:tr w:rsidR="00B33F3D" w:rsidTr="00F05AE1">
        <w:tblPrEx>
          <w:tblCellMar>
            <w:left w:w="0" w:type="dxa"/>
            <w:right w:w="0" w:type="dxa"/>
          </w:tblCellMar>
        </w:tblPrEx>
        <w:trPr>
          <w:trHeight w:val="144"/>
        </w:trPr>
        <w:tc>
          <w:tcPr>
            <w:tcW w:w="14149" w:type="dxa"/>
            <w:gridSpan w:val="4"/>
            <w:shd w:val="clear" w:color="auto" w:fill="auto"/>
            <w:vAlign w:val="center"/>
          </w:tcPr>
          <w:p w:rsidR="00B33F3D" w:rsidRDefault="00B33F3D" w:rsidP="00F05AE1">
            <w:pPr>
              <w:snapToGrid w:val="0"/>
            </w:pPr>
            <w:r>
              <w:rPr>
                <w:b/>
                <w:color w:val="000000"/>
                <w:sz w:val="24"/>
              </w:rPr>
              <w:t>Раздел 1.</w:t>
            </w:r>
            <w:r>
              <w:rPr>
                <w:color w:val="000000"/>
                <w:sz w:val="24"/>
              </w:rPr>
              <w:t xml:space="preserve"> </w:t>
            </w:r>
            <w:r>
              <w:rPr>
                <w:b/>
                <w:color w:val="000000"/>
                <w:sz w:val="24"/>
              </w:rPr>
              <w:t>Древнерусская литература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1.1</w:t>
            </w:r>
          </w:p>
        </w:tc>
        <w:tc>
          <w:tcPr>
            <w:tcW w:w="6237" w:type="dxa"/>
            <w:shd w:val="clear" w:color="auto" w:fill="auto"/>
            <w:vAlign w:val="center"/>
          </w:tcPr>
          <w:p w:rsidR="00B33F3D" w:rsidRPr="007558D1" w:rsidRDefault="00B33F3D" w:rsidP="00F05AE1">
            <w:pPr>
              <w:ind w:left="135"/>
              <w:rPr>
                <w:color w:val="000000"/>
                <w:sz w:val="24"/>
              </w:rPr>
            </w:pPr>
            <w:r>
              <w:rPr>
                <w:color w:val="000000"/>
                <w:sz w:val="24"/>
              </w:rPr>
              <w:t xml:space="preserve">Древнерусские повести. (одна повесть по выбору). Например, </w:t>
            </w:r>
            <w:r w:rsidRPr="007558D1">
              <w:rPr>
                <w:color w:val="000000"/>
                <w:sz w:val="24"/>
              </w:rPr>
              <w:t>«Поучение» Владимира Мономаха, «Похвалы князю Ярославу и книгам», «Повесть о Петре и Февронии Муромских» (в сокращении)</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2"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Pr="0094181F" w:rsidRDefault="00B33F3D" w:rsidP="00F05AE1">
            <w:pPr>
              <w:ind w:left="135"/>
              <w:rPr>
                <w:color w:val="000000"/>
                <w:sz w:val="24"/>
              </w:rPr>
            </w:pPr>
            <w:r>
              <w:rPr>
                <w:color w:val="000000"/>
                <w:sz w:val="24"/>
              </w:rPr>
              <w:t>Итого по разделу</w:t>
            </w:r>
          </w:p>
        </w:tc>
        <w:tc>
          <w:tcPr>
            <w:tcW w:w="2042" w:type="dxa"/>
            <w:shd w:val="clear" w:color="auto" w:fill="auto"/>
            <w:vAlign w:val="center"/>
          </w:tcPr>
          <w:p w:rsidR="00B33F3D" w:rsidRDefault="00B33F3D" w:rsidP="00F05AE1"/>
          <w:p w:rsidR="00B33F3D" w:rsidRPr="0094181F" w:rsidRDefault="00B33F3D" w:rsidP="00F05AE1">
            <w:pPr>
              <w:jc w:val="center"/>
            </w:pPr>
            <w:r w:rsidRPr="0094181F">
              <w:rPr>
                <w:sz w:val="24"/>
              </w:rPr>
              <w:t>1</w:t>
            </w:r>
          </w:p>
        </w:tc>
        <w:tc>
          <w:tcPr>
            <w:tcW w:w="4877" w:type="dxa"/>
            <w:shd w:val="clear" w:color="auto" w:fill="auto"/>
            <w:vAlign w:val="center"/>
          </w:tcPr>
          <w:p w:rsidR="00B33F3D" w:rsidRDefault="00B33F3D" w:rsidP="00F05AE1">
            <w:pPr>
              <w:snapToGrid w:val="0"/>
            </w:pPr>
          </w:p>
        </w:tc>
      </w:tr>
      <w:tr w:rsidR="00B33F3D" w:rsidRPr="00022D96" w:rsidTr="00F05AE1">
        <w:tblPrEx>
          <w:tblCellMar>
            <w:left w:w="0" w:type="dxa"/>
            <w:right w:w="0" w:type="dxa"/>
          </w:tblCellMar>
        </w:tblPrEx>
        <w:trPr>
          <w:trHeight w:val="144"/>
        </w:trPr>
        <w:tc>
          <w:tcPr>
            <w:tcW w:w="14149" w:type="dxa"/>
            <w:gridSpan w:val="4"/>
            <w:shd w:val="clear" w:color="auto" w:fill="auto"/>
            <w:vAlign w:val="center"/>
          </w:tcPr>
          <w:p w:rsidR="00B33F3D" w:rsidRPr="00F101B3" w:rsidRDefault="00B33F3D" w:rsidP="00F05AE1">
            <w:pPr>
              <w:snapToGrid w:val="0"/>
            </w:pPr>
            <w:r>
              <w:rPr>
                <w:b/>
                <w:color w:val="000000"/>
                <w:sz w:val="24"/>
              </w:rPr>
              <w:t>Раздел 2.</w:t>
            </w:r>
            <w:r>
              <w:rPr>
                <w:color w:val="000000"/>
                <w:sz w:val="24"/>
              </w:rPr>
              <w:t xml:space="preserve"> </w:t>
            </w:r>
            <w:r>
              <w:rPr>
                <w:b/>
                <w:color w:val="000000"/>
                <w:sz w:val="24"/>
              </w:rPr>
              <w:t>Литература первой половины XIX века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2.1</w:t>
            </w:r>
          </w:p>
        </w:tc>
        <w:tc>
          <w:tcPr>
            <w:tcW w:w="6237" w:type="dxa"/>
            <w:shd w:val="clear" w:color="auto" w:fill="auto"/>
            <w:vAlign w:val="center"/>
          </w:tcPr>
          <w:p w:rsidR="00B33F3D" w:rsidRDefault="00B33F3D" w:rsidP="00F05AE1">
            <w:pPr>
              <w:ind w:left="135"/>
              <w:rPr>
                <w:color w:val="000000"/>
                <w:sz w:val="24"/>
              </w:rPr>
            </w:pPr>
            <w:r>
              <w:rPr>
                <w:color w:val="000000"/>
                <w:sz w:val="24"/>
              </w:rPr>
              <w:t xml:space="preserve">А. С. Пушкин. Стихотворения (не менее четырёх).Например, </w:t>
            </w:r>
            <w:r w:rsidRPr="007558D1">
              <w:rPr>
                <w:color w:val="000000"/>
                <w:sz w:val="24"/>
              </w:rPr>
              <w:t xml:space="preserve">Стихотворения «Во глубине сибирских руд…», «19 октября» («Роняет лес багряный свой убор…»), «И. И. Пущину», «На холмах Грузии лежит ночная мгла…» и др. </w:t>
            </w:r>
            <w:r>
              <w:rPr>
                <w:color w:val="000000"/>
                <w:sz w:val="24"/>
              </w:rPr>
              <w:t xml:space="preserve"> «Повести Белкина» («Станционный смотритель» и др.). Поэма «Полтава» (фрагмент)</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6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3"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2.2</w:t>
            </w:r>
          </w:p>
        </w:tc>
        <w:tc>
          <w:tcPr>
            <w:tcW w:w="6237" w:type="dxa"/>
            <w:shd w:val="clear" w:color="auto" w:fill="auto"/>
            <w:vAlign w:val="center"/>
          </w:tcPr>
          <w:p w:rsidR="00B33F3D" w:rsidRDefault="00B33F3D" w:rsidP="00F05AE1">
            <w:pPr>
              <w:ind w:left="135"/>
              <w:rPr>
                <w:color w:val="000000"/>
                <w:sz w:val="24"/>
              </w:rPr>
            </w:pPr>
            <w:r>
              <w:rPr>
                <w:color w:val="000000"/>
                <w:sz w:val="24"/>
              </w:rPr>
              <w:t>М. Ю. Лермонтов. Стихотворения (не менее четырёх). Например, «Узник»,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4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4"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2.3</w:t>
            </w:r>
          </w:p>
        </w:tc>
        <w:tc>
          <w:tcPr>
            <w:tcW w:w="6237" w:type="dxa"/>
            <w:shd w:val="clear" w:color="auto" w:fill="auto"/>
            <w:vAlign w:val="center"/>
          </w:tcPr>
          <w:p w:rsidR="00B33F3D" w:rsidRDefault="00B33F3D" w:rsidP="00F05AE1">
            <w:pPr>
              <w:ind w:left="135"/>
              <w:rPr>
                <w:color w:val="000000"/>
                <w:sz w:val="24"/>
              </w:rPr>
            </w:pPr>
            <w:r>
              <w:rPr>
                <w:color w:val="000000"/>
                <w:sz w:val="24"/>
              </w:rPr>
              <w:t>Н. В. Гоголь. Повесть «Тарас Бульба»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3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5"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Pr="0094181F" w:rsidRDefault="00B33F3D" w:rsidP="00F05AE1">
            <w:pPr>
              <w:ind w:left="135"/>
              <w:rPr>
                <w:color w:val="000000"/>
                <w:sz w:val="24"/>
              </w:rPr>
            </w:pPr>
            <w:r>
              <w:rPr>
                <w:color w:val="000000"/>
                <w:sz w:val="24"/>
              </w:rPr>
              <w:t>Итого по разделу</w:t>
            </w:r>
          </w:p>
        </w:tc>
        <w:tc>
          <w:tcPr>
            <w:tcW w:w="2042" w:type="dxa"/>
            <w:shd w:val="clear" w:color="auto" w:fill="auto"/>
            <w:vAlign w:val="center"/>
          </w:tcPr>
          <w:p w:rsidR="00B33F3D" w:rsidRPr="0094181F" w:rsidRDefault="00B33F3D" w:rsidP="00F05AE1">
            <w:pPr>
              <w:jc w:val="center"/>
              <w:rPr>
                <w:sz w:val="24"/>
              </w:rPr>
            </w:pPr>
            <w:r w:rsidRPr="0094181F">
              <w:rPr>
                <w:sz w:val="24"/>
              </w:rPr>
              <w:t>13</w:t>
            </w:r>
          </w:p>
          <w:p w:rsidR="00B33F3D" w:rsidRDefault="00B33F3D" w:rsidP="00F05AE1">
            <w:pPr>
              <w:jc w:val="center"/>
            </w:pPr>
          </w:p>
        </w:tc>
        <w:tc>
          <w:tcPr>
            <w:tcW w:w="4877" w:type="dxa"/>
            <w:shd w:val="clear" w:color="auto" w:fill="auto"/>
            <w:vAlign w:val="center"/>
          </w:tcPr>
          <w:p w:rsidR="00B33F3D" w:rsidRDefault="00B33F3D" w:rsidP="00F05AE1">
            <w:pPr>
              <w:snapToGrid w:val="0"/>
            </w:pPr>
          </w:p>
        </w:tc>
      </w:tr>
      <w:tr w:rsidR="00B33F3D" w:rsidRPr="00022D96" w:rsidTr="00F05AE1">
        <w:tblPrEx>
          <w:tblCellMar>
            <w:left w:w="0" w:type="dxa"/>
            <w:right w:w="0" w:type="dxa"/>
          </w:tblCellMar>
        </w:tblPrEx>
        <w:trPr>
          <w:trHeight w:val="144"/>
        </w:trPr>
        <w:tc>
          <w:tcPr>
            <w:tcW w:w="14149" w:type="dxa"/>
            <w:gridSpan w:val="4"/>
            <w:shd w:val="clear" w:color="auto" w:fill="auto"/>
            <w:vAlign w:val="center"/>
          </w:tcPr>
          <w:p w:rsidR="00B33F3D" w:rsidRPr="00F101B3" w:rsidRDefault="00B33F3D" w:rsidP="00F05AE1">
            <w:pPr>
              <w:snapToGrid w:val="0"/>
            </w:pPr>
            <w:r>
              <w:rPr>
                <w:b/>
                <w:color w:val="000000"/>
                <w:sz w:val="24"/>
              </w:rPr>
              <w:t>Раздел 3.</w:t>
            </w:r>
            <w:r>
              <w:rPr>
                <w:color w:val="000000"/>
                <w:sz w:val="24"/>
              </w:rPr>
              <w:t xml:space="preserve"> </w:t>
            </w:r>
            <w:r>
              <w:rPr>
                <w:b/>
                <w:color w:val="000000"/>
                <w:sz w:val="24"/>
              </w:rPr>
              <w:t>Литература второй половины XIX века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3.1</w:t>
            </w:r>
          </w:p>
        </w:tc>
        <w:tc>
          <w:tcPr>
            <w:tcW w:w="6237" w:type="dxa"/>
            <w:shd w:val="clear" w:color="auto" w:fill="auto"/>
            <w:vAlign w:val="center"/>
          </w:tcPr>
          <w:p w:rsidR="00B33F3D" w:rsidRDefault="00B33F3D" w:rsidP="00F05AE1">
            <w:pPr>
              <w:ind w:left="135"/>
              <w:rPr>
                <w:color w:val="000000"/>
                <w:sz w:val="24"/>
              </w:rPr>
            </w:pPr>
            <w:r>
              <w:rPr>
                <w:color w:val="000000"/>
                <w:sz w:val="24"/>
              </w:rPr>
              <w:t xml:space="preserve">И. С. Тургенев. Рассказы из цикла «Записки охотника» (два по выбору).Например, «Бирюк», «Свидание» и др. </w:t>
            </w:r>
            <w:r>
              <w:rPr>
                <w:color w:val="000000"/>
                <w:sz w:val="24"/>
              </w:rPr>
              <w:lastRenderedPageBreak/>
              <w:t>Стихотворения в прозе. Например, «Русский язык», «Два богача» и др.</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lastRenderedPageBreak/>
              <w:t xml:space="preserve"> 3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6"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lastRenderedPageBreak/>
              <w:t>3.2</w:t>
            </w:r>
          </w:p>
        </w:tc>
        <w:tc>
          <w:tcPr>
            <w:tcW w:w="6237" w:type="dxa"/>
            <w:shd w:val="clear" w:color="auto" w:fill="auto"/>
            <w:vAlign w:val="center"/>
          </w:tcPr>
          <w:p w:rsidR="00B33F3D" w:rsidRDefault="00B33F3D" w:rsidP="00F05AE1">
            <w:pPr>
              <w:ind w:left="135"/>
              <w:rPr>
                <w:color w:val="000000"/>
                <w:sz w:val="24"/>
              </w:rPr>
            </w:pPr>
            <w:r>
              <w:rPr>
                <w:color w:val="000000"/>
                <w:sz w:val="24"/>
              </w:rPr>
              <w:t>Л. Н. Толстой. Рассказ «После бала»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3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7"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3.3</w:t>
            </w:r>
          </w:p>
        </w:tc>
        <w:tc>
          <w:tcPr>
            <w:tcW w:w="6237" w:type="dxa"/>
            <w:shd w:val="clear" w:color="auto" w:fill="auto"/>
            <w:vAlign w:val="center"/>
          </w:tcPr>
          <w:p w:rsidR="00B33F3D" w:rsidRDefault="00B33F3D" w:rsidP="00F05AE1">
            <w:pPr>
              <w:ind w:left="135"/>
              <w:rPr>
                <w:color w:val="000000"/>
                <w:sz w:val="24"/>
              </w:rPr>
            </w:pPr>
            <w:r>
              <w:rPr>
                <w:color w:val="000000"/>
                <w:sz w:val="24"/>
              </w:rPr>
              <w:t>Н. А. Некрасов. Стихотворения (не менее двух). Например, «Железная дорога», «Размышления у парадного подъезда» и др.</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8"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3.4</w:t>
            </w:r>
          </w:p>
        </w:tc>
        <w:tc>
          <w:tcPr>
            <w:tcW w:w="6237" w:type="dxa"/>
            <w:shd w:val="clear" w:color="auto" w:fill="auto"/>
            <w:vAlign w:val="center"/>
          </w:tcPr>
          <w:p w:rsidR="00B33F3D" w:rsidRPr="00651AAF" w:rsidRDefault="00B33F3D" w:rsidP="00F05AE1">
            <w:pPr>
              <w:ind w:left="135"/>
              <w:rPr>
                <w:color w:val="000000"/>
                <w:sz w:val="24"/>
              </w:rPr>
            </w:pPr>
            <w:r>
              <w:rPr>
                <w:color w:val="000000"/>
                <w:sz w:val="24"/>
              </w:rPr>
              <w:t xml:space="preserve">Поэзия второй половины XIX века. </w:t>
            </w:r>
            <w:r w:rsidRPr="00651AAF">
              <w:rPr>
                <w:color w:val="000000"/>
                <w:sz w:val="24"/>
              </w:rPr>
              <w:t>Ф. И. Тютчев. «Фонтан», «Ещё земли печален вид…», «Неохотно и несм</w:t>
            </w:r>
            <w:r>
              <w:rPr>
                <w:color w:val="000000"/>
                <w:sz w:val="24"/>
              </w:rPr>
              <w:t xml:space="preserve">ело», «Умом Россию не понять…», А. А. Фет, </w:t>
            </w:r>
            <w:r w:rsidRPr="00651AAF">
              <w:rPr>
                <w:color w:val="000000"/>
                <w:sz w:val="24"/>
              </w:rPr>
              <w:t>«Шёпот, робкое дыханье…», «Как беден наш язык! – Хочу и не могу…»</w:t>
            </w:r>
            <w:r>
              <w:rPr>
                <w:color w:val="000000"/>
                <w:sz w:val="24"/>
              </w:rPr>
              <w:t xml:space="preserve"> </w:t>
            </w:r>
            <w:r w:rsidRPr="00651AAF">
              <w:rPr>
                <w:color w:val="000000"/>
                <w:sz w:val="24"/>
              </w:rPr>
              <w:t>(не менее двух стихотворений по выбору)</w:t>
            </w:r>
          </w:p>
        </w:tc>
        <w:tc>
          <w:tcPr>
            <w:tcW w:w="2042" w:type="dxa"/>
            <w:shd w:val="clear" w:color="auto" w:fill="auto"/>
            <w:vAlign w:val="center"/>
          </w:tcPr>
          <w:p w:rsidR="00B33F3D" w:rsidRDefault="00B33F3D" w:rsidP="00F05AE1">
            <w:pPr>
              <w:ind w:left="135"/>
              <w:jc w:val="center"/>
              <w:rPr>
                <w:color w:val="000000"/>
                <w:sz w:val="24"/>
              </w:rPr>
            </w:pPr>
            <w:r w:rsidRPr="00651AAF">
              <w:rPr>
                <w:color w:val="000000"/>
                <w:sz w:val="24"/>
              </w:rPr>
              <w:t xml:space="preserve"> </w:t>
            </w:r>
            <w:r>
              <w:rPr>
                <w:color w:val="000000"/>
                <w:sz w:val="24"/>
              </w:rPr>
              <w:t xml:space="preserve">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69"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3.5</w:t>
            </w:r>
          </w:p>
        </w:tc>
        <w:tc>
          <w:tcPr>
            <w:tcW w:w="6237" w:type="dxa"/>
            <w:shd w:val="clear" w:color="auto" w:fill="auto"/>
            <w:vAlign w:val="center"/>
          </w:tcPr>
          <w:p w:rsidR="00B33F3D" w:rsidRDefault="00B33F3D" w:rsidP="00F05AE1">
            <w:pPr>
              <w:ind w:left="135"/>
              <w:rPr>
                <w:color w:val="000000"/>
                <w:sz w:val="24"/>
              </w:rPr>
            </w:pPr>
            <w:r>
              <w:rPr>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0"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3.6</w:t>
            </w:r>
          </w:p>
        </w:tc>
        <w:tc>
          <w:tcPr>
            <w:tcW w:w="6237" w:type="dxa"/>
            <w:shd w:val="clear" w:color="auto" w:fill="auto"/>
            <w:vAlign w:val="center"/>
          </w:tcPr>
          <w:p w:rsidR="00B33F3D" w:rsidRDefault="00B33F3D" w:rsidP="00F05AE1">
            <w:pPr>
              <w:ind w:left="135"/>
              <w:rPr>
                <w:color w:val="000000"/>
                <w:sz w:val="24"/>
              </w:rPr>
            </w:pPr>
            <w:r>
              <w:rPr>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1"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pPr>
            <w:r>
              <w:rPr>
                <w:color w:val="000000"/>
                <w:sz w:val="24"/>
              </w:rPr>
              <w:t xml:space="preserve">Итого по разделу </w:t>
            </w:r>
          </w:p>
        </w:tc>
        <w:tc>
          <w:tcPr>
            <w:tcW w:w="2042" w:type="dxa"/>
            <w:shd w:val="clear" w:color="auto" w:fill="auto"/>
            <w:vAlign w:val="center"/>
          </w:tcPr>
          <w:p w:rsidR="00B33F3D" w:rsidRPr="0094181F" w:rsidRDefault="00B33F3D" w:rsidP="00F05AE1">
            <w:pPr>
              <w:jc w:val="center"/>
            </w:pPr>
            <w:r w:rsidRPr="0094181F">
              <w:rPr>
                <w:sz w:val="24"/>
              </w:rPr>
              <w:t>13</w:t>
            </w:r>
          </w:p>
        </w:tc>
        <w:tc>
          <w:tcPr>
            <w:tcW w:w="4877" w:type="dxa"/>
            <w:shd w:val="clear" w:color="auto" w:fill="auto"/>
            <w:vAlign w:val="center"/>
          </w:tcPr>
          <w:p w:rsidR="00B33F3D" w:rsidRDefault="00B33F3D" w:rsidP="00F05AE1">
            <w:pPr>
              <w:snapToGrid w:val="0"/>
            </w:pPr>
          </w:p>
        </w:tc>
      </w:tr>
      <w:tr w:rsidR="00B33F3D" w:rsidRPr="00022D96" w:rsidTr="00F05AE1">
        <w:tblPrEx>
          <w:tblCellMar>
            <w:left w:w="0" w:type="dxa"/>
            <w:right w:w="0" w:type="dxa"/>
          </w:tblCellMar>
        </w:tblPrEx>
        <w:trPr>
          <w:trHeight w:val="144"/>
        </w:trPr>
        <w:tc>
          <w:tcPr>
            <w:tcW w:w="14149" w:type="dxa"/>
            <w:gridSpan w:val="4"/>
            <w:shd w:val="clear" w:color="auto" w:fill="auto"/>
            <w:vAlign w:val="center"/>
          </w:tcPr>
          <w:p w:rsidR="00B33F3D" w:rsidRPr="00F101B3" w:rsidRDefault="00B33F3D" w:rsidP="00F05AE1">
            <w:pPr>
              <w:snapToGrid w:val="0"/>
            </w:pPr>
            <w:r>
              <w:rPr>
                <w:b/>
                <w:color w:val="000000"/>
                <w:sz w:val="24"/>
              </w:rPr>
              <w:t>Раздел 4.</w:t>
            </w:r>
            <w:r>
              <w:rPr>
                <w:color w:val="000000"/>
                <w:sz w:val="24"/>
              </w:rPr>
              <w:t xml:space="preserve"> </w:t>
            </w:r>
            <w:r>
              <w:rPr>
                <w:b/>
                <w:color w:val="000000"/>
                <w:sz w:val="24"/>
              </w:rPr>
              <w:t>Литература конца XIX — начала XX века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4.1</w:t>
            </w:r>
          </w:p>
        </w:tc>
        <w:tc>
          <w:tcPr>
            <w:tcW w:w="6237" w:type="dxa"/>
            <w:shd w:val="clear" w:color="auto" w:fill="auto"/>
            <w:vAlign w:val="center"/>
          </w:tcPr>
          <w:p w:rsidR="00B33F3D" w:rsidRDefault="00B33F3D" w:rsidP="00F05AE1">
            <w:pPr>
              <w:ind w:left="135"/>
              <w:rPr>
                <w:color w:val="000000"/>
                <w:sz w:val="24"/>
              </w:rPr>
            </w:pPr>
            <w:r>
              <w:rPr>
                <w:color w:val="000000"/>
                <w:sz w:val="24"/>
              </w:rPr>
              <w:t>А. П. Чехов. Рассказы (один по выбору). Например, «Тоска», «Злоумышленник» и др.</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2"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4.2</w:t>
            </w:r>
          </w:p>
        </w:tc>
        <w:tc>
          <w:tcPr>
            <w:tcW w:w="6237" w:type="dxa"/>
            <w:shd w:val="clear" w:color="auto" w:fill="auto"/>
            <w:vAlign w:val="center"/>
          </w:tcPr>
          <w:p w:rsidR="00B33F3D" w:rsidRDefault="00B33F3D" w:rsidP="00F05AE1">
            <w:pPr>
              <w:ind w:left="135"/>
              <w:rPr>
                <w:color w:val="000000"/>
                <w:sz w:val="24"/>
              </w:rPr>
            </w:pPr>
            <w:r>
              <w:rPr>
                <w:color w:val="000000"/>
                <w:sz w:val="24"/>
              </w:rPr>
              <w:t>М. Горький. Ранние рассказы. «Старуха Изергиль» (легенда о Данко)</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w:t>
            </w:r>
            <w:r w:rsidRPr="00651AAF">
              <w:rPr>
                <w:color w:val="000000"/>
                <w:sz w:val="24"/>
              </w:rPr>
              <w:t xml:space="preserve">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3"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sidRPr="00651AAF">
              <w:rPr>
                <w:color w:val="000000"/>
                <w:sz w:val="24"/>
              </w:rPr>
              <w:t>4.3</w:t>
            </w:r>
          </w:p>
        </w:tc>
        <w:tc>
          <w:tcPr>
            <w:tcW w:w="6237" w:type="dxa"/>
            <w:shd w:val="clear" w:color="auto" w:fill="auto"/>
            <w:vAlign w:val="center"/>
          </w:tcPr>
          <w:p w:rsidR="00B33F3D" w:rsidRPr="00651AAF" w:rsidRDefault="00B33F3D" w:rsidP="00F05AE1">
            <w:pPr>
              <w:ind w:left="135"/>
              <w:rPr>
                <w:color w:val="000000"/>
                <w:sz w:val="24"/>
              </w:rPr>
            </w:pPr>
            <w:r>
              <w:rPr>
                <w:color w:val="000000"/>
                <w:sz w:val="24"/>
              </w:rPr>
              <w:t xml:space="preserve">Сатирические произведения отечественной и зарубежной литературы. (не менее двух).Например, </w:t>
            </w:r>
            <w:r w:rsidRPr="00651AAF">
              <w:rPr>
                <w:color w:val="000000"/>
                <w:sz w:val="24"/>
              </w:rPr>
              <w:t>Н. Тэффи «Жизнь и воротник», О. Генри «Дороги,</w:t>
            </w:r>
            <w:r>
              <w:rPr>
                <w:color w:val="000000"/>
                <w:sz w:val="24"/>
              </w:rPr>
              <w:t xml:space="preserve"> которые мы выбираем»</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4"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Pr="0094181F" w:rsidRDefault="00B33F3D" w:rsidP="00F05AE1">
            <w:pPr>
              <w:ind w:left="135"/>
              <w:rPr>
                <w:color w:val="000000"/>
                <w:sz w:val="24"/>
              </w:rPr>
            </w:pPr>
            <w:r>
              <w:rPr>
                <w:color w:val="000000"/>
                <w:sz w:val="24"/>
              </w:rPr>
              <w:t>Итого по разделу</w:t>
            </w:r>
          </w:p>
        </w:tc>
        <w:tc>
          <w:tcPr>
            <w:tcW w:w="2042" w:type="dxa"/>
            <w:shd w:val="clear" w:color="auto" w:fill="auto"/>
            <w:vAlign w:val="center"/>
          </w:tcPr>
          <w:p w:rsidR="00B33F3D" w:rsidRPr="0094181F" w:rsidRDefault="00B33F3D" w:rsidP="00F05AE1">
            <w:pPr>
              <w:jc w:val="center"/>
              <w:rPr>
                <w:color w:val="000000"/>
                <w:sz w:val="24"/>
              </w:rPr>
            </w:pPr>
            <w:r>
              <w:rPr>
                <w:color w:val="000000"/>
                <w:sz w:val="24"/>
              </w:rPr>
              <w:t>5</w:t>
            </w:r>
          </w:p>
        </w:tc>
        <w:tc>
          <w:tcPr>
            <w:tcW w:w="4877" w:type="dxa"/>
            <w:shd w:val="clear" w:color="auto" w:fill="auto"/>
            <w:vAlign w:val="center"/>
          </w:tcPr>
          <w:p w:rsidR="00B33F3D" w:rsidRDefault="00B33F3D" w:rsidP="00F05AE1">
            <w:pPr>
              <w:snapToGrid w:val="0"/>
            </w:pPr>
          </w:p>
        </w:tc>
      </w:tr>
      <w:tr w:rsidR="00B33F3D" w:rsidRPr="00022D96" w:rsidTr="00F05AE1">
        <w:tblPrEx>
          <w:tblCellMar>
            <w:left w:w="0" w:type="dxa"/>
            <w:right w:w="0" w:type="dxa"/>
          </w:tblCellMar>
        </w:tblPrEx>
        <w:trPr>
          <w:trHeight w:val="144"/>
        </w:trPr>
        <w:tc>
          <w:tcPr>
            <w:tcW w:w="14149" w:type="dxa"/>
            <w:gridSpan w:val="4"/>
            <w:shd w:val="clear" w:color="auto" w:fill="auto"/>
            <w:vAlign w:val="center"/>
          </w:tcPr>
          <w:p w:rsidR="00B33F3D" w:rsidRPr="00F101B3" w:rsidRDefault="00B33F3D" w:rsidP="00F05AE1">
            <w:pPr>
              <w:snapToGrid w:val="0"/>
            </w:pPr>
            <w:r>
              <w:rPr>
                <w:b/>
                <w:color w:val="000000"/>
                <w:sz w:val="24"/>
              </w:rPr>
              <w:t>Раздел 5.</w:t>
            </w:r>
            <w:r>
              <w:rPr>
                <w:color w:val="000000"/>
                <w:sz w:val="24"/>
              </w:rPr>
              <w:t xml:space="preserve"> </w:t>
            </w:r>
            <w:r>
              <w:rPr>
                <w:b/>
                <w:color w:val="000000"/>
                <w:sz w:val="24"/>
              </w:rPr>
              <w:t>Литература первой половины XX века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5.1</w:t>
            </w:r>
          </w:p>
        </w:tc>
        <w:tc>
          <w:tcPr>
            <w:tcW w:w="6237" w:type="dxa"/>
            <w:shd w:val="clear" w:color="auto" w:fill="auto"/>
            <w:vAlign w:val="center"/>
          </w:tcPr>
          <w:p w:rsidR="00B33F3D" w:rsidRDefault="00B33F3D" w:rsidP="00F05AE1">
            <w:pPr>
              <w:ind w:left="135"/>
              <w:rPr>
                <w:color w:val="000000"/>
                <w:sz w:val="24"/>
              </w:rPr>
            </w:pPr>
            <w:r>
              <w:rPr>
                <w:color w:val="000000"/>
                <w:sz w:val="24"/>
              </w:rPr>
              <w:t>А. С. Грин. Повести и рассказы. «Алые паруса»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w:t>
            </w:r>
            <w:r w:rsidRPr="00651AAF">
              <w:rPr>
                <w:color w:val="000000"/>
                <w:sz w:val="24"/>
              </w:rPr>
              <w:t xml:space="preserve">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5"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sidRPr="00651AAF">
              <w:rPr>
                <w:color w:val="000000"/>
                <w:sz w:val="24"/>
              </w:rPr>
              <w:t>5.2</w:t>
            </w:r>
          </w:p>
        </w:tc>
        <w:tc>
          <w:tcPr>
            <w:tcW w:w="6237" w:type="dxa"/>
            <w:shd w:val="clear" w:color="auto" w:fill="auto"/>
            <w:vAlign w:val="center"/>
          </w:tcPr>
          <w:p w:rsidR="00B33F3D" w:rsidRPr="00651AAF" w:rsidRDefault="00B33F3D" w:rsidP="00F05AE1">
            <w:pPr>
              <w:ind w:left="135"/>
              <w:rPr>
                <w:color w:val="000000"/>
                <w:sz w:val="24"/>
              </w:rPr>
            </w:pPr>
            <w:r>
              <w:rPr>
                <w:color w:val="000000"/>
                <w:sz w:val="24"/>
              </w:rPr>
              <w:t xml:space="preserve">Отечественная поэзия первой половины XX века. Стихотворения на тему мечты и реальности (два-три по </w:t>
            </w:r>
            <w:r>
              <w:rPr>
                <w:color w:val="000000"/>
                <w:sz w:val="24"/>
              </w:rPr>
              <w:lastRenderedPageBreak/>
              <w:t xml:space="preserve">выбору). </w:t>
            </w:r>
            <w:r w:rsidRPr="00651AAF">
              <w:rPr>
                <w:color w:val="000000"/>
                <w:sz w:val="24"/>
              </w:rPr>
              <w:t>Например, стихотворения Н. С. Гумилёва «Жираф», М. И. Цветаевой «Домики старой Москвы», «Генералам двенадцатого года», «Книги в красном переплёте».</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lastRenderedPageBreak/>
              <w:t xml:space="preserve"> 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6"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lastRenderedPageBreak/>
              <w:t>5.3</w:t>
            </w:r>
          </w:p>
        </w:tc>
        <w:tc>
          <w:tcPr>
            <w:tcW w:w="6237" w:type="dxa"/>
            <w:shd w:val="clear" w:color="auto" w:fill="auto"/>
            <w:vAlign w:val="center"/>
          </w:tcPr>
          <w:p w:rsidR="00B33F3D" w:rsidRDefault="00B33F3D" w:rsidP="00F05AE1">
            <w:pPr>
              <w:ind w:left="135"/>
              <w:rPr>
                <w:color w:val="000000"/>
                <w:sz w:val="24"/>
              </w:rPr>
            </w:pPr>
            <w:r>
              <w:rPr>
                <w:color w:val="000000"/>
                <w:sz w:val="24"/>
              </w:rPr>
              <w:t>В. В. Маяковский. Стихотворения. Например, «Необычайное приключение, бывшее с Владимиром Маяковским летом на даче»</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w:t>
            </w:r>
            <w:r w:rsidRPr="00651AAF">
              <w:rPr>
                <w:color w:val="000000"/>
                <w:sz w:val="24"/>
              </w:rPr>
              <w:t xml:space="preserve">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7"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sidRPr="00651AAF">
              <w:rPr>
                <w:color w:val="000000"/>
                <w:sz w:val="24"/>
              </w:rPr>
              <w:t>5.4</w:t>
            </w:r>
          </w:p>
        </w:tc>
        <w:tc>
          <w:tcPr>
            <w:tcW w:w="6237" w:type="dxa"/>
            <w:shd w:val="clear" w:color="auto" w:fill="auto"/>
            <w:vAlign w:val="center"/>
          </w:tcPr>
          <w:p w:rsidR="00B33F3D" w:rsidRDefault="00B33F3D" w:rsidP="00F05AE1">
            <w:pPr>
              <w:ind w:left="135"/>
              <w:rPr>
                <w:color w:val="000000"/>
                <w:sz w:val="24"/>
              </w:rPr>
            </w:pPr>
            <w:r>
              <w:rPr>
                <w:color w:val="000000"/>
                <w:sz w:val="24"/>
              </w:rPr>
              <w:t>М.А. Шолохов. «Донские рассказы». «Родинка»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8"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5.5</w:t>
            </w:r>
          </w:p>
        </w:tc>
        <w:tc>
          <w:tcPr>
            <w:tcW w:w="6237" w:type="dxa"/>
            <w:shd w:val="clear" w:color="auto" w:fill="auto"/>
            <w:vAlign w:val="center"/>
          </w:tcPr>
          <w:p w:rsidR="00B33F3D" w:rsidRDefault="00B33F3D" w:rsidP="00F05AE1">
            <w:pPr>
              <w:ind w:left="135"/>
              <w:rPr>
                <w:color w:val="000000"/>
                <w:sz w:val="24"/>
              </w:rPr>
            </w:pPr>
            <w:r>
              <w:rPr>
                <w:color w:val="000000"/>
                <w:sz w:val="24"/>
              </w:rPr>
              <w:t>А. П. Платонов. Рассказы. «Юшка»</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w:t>
            </w:r>
            <w:r w:rsidRPr="00651AAF">
              <w:rPr>
                <w:color w:val="000000"/>
                <w:sz w:val="24"/>
              </w:rPr>
              <w:t xml:space="preserve">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79" w:history="1">
              <w:r>
                <w:rPr>
                  <w:rStyle w:val="a8"/>
                </w:rPr>
                <w:t>https://m.edsoo.ru/7f41727e</w:t>
              </w:r>
            </w:hyperlink>
          </w:p>
        </w:tc>
      </w:tr>
      <w:tr w:rsidR="00B33F3D" w:rsidRPr="00651AAF" w:rsidTr="00F05AE1">
        <w:tblPrEx>
          <w:tblCellMar>
            <w:left w:w="0" w:type="dxa"/>
            <w:right w:w="0" w:type="dxa"/>
          </w:tblCellMar>
        </w:tblPrEx>
        <w:trPr>
          <w:trHeight w:val="144"/>
        </w:trPr>
        <w:tc>
          <w:tcPr>
            <w:tcW w:w="7230" w:type="dxa"/>
            <w:gridSpan w:val="2"/>
            <w:shd w:val="clear" w:color="auto" w:fill="auto"/>
            <w:vAlign w:val="center"/>
          </w:tcPr>
          <w:p w:rsidR="00B33F3D" w:rsidRPr="0094181F" w:rsidRDefault="00B33F3D" w:rsidP="00F05AE1">
            <w:pPr>
              <w:ind w:left="135"/>
              <w:rPr>
                <w:color w:val="000000"/>
                <w:sz w:val="24"/>
              </w:rPr>
            </w:pPr>
            <w:r w:rsidRPr="00651AAF">
              <w:rPr>
                <w:color w:val="000000"/>
                <w:sz w:val="24"/>
              </w:rPr>
              <w:t>Итого по разделу</w:t>
            </w:r>
          </w:p>
        </w:tc>
        <w:tc>
          <w:tcPr>
            <w:tcW w:w="2042" w:type="dxa"/>
            <w:shd w:val="clear" w:color="auto" w:fill="auto"/>
            <w:vAlign w:val="center"/>
          </w:tcPr>
          <w:p w:rsidR="00B33F3D" w:rsidRPr="0094181F" w:rsidRDefault="00B33F3D" w:rsidP="00F05AE1">
            <w:pPr>
              <w:jc w:val="center"/>
              <w:rPr>
                <w:color w:val="000000"/>
                <w:sz w:val="24"/>
              </w:rPr>
            </w:pPr>
            <w:r>
              <w:rPr>
                <w:color w:val="000000"/>
                <w:sz w:val="24"/>
              </w:rPr>
              <w:t>7</w:t>
            </w:r>
          </w:p>
        </w:tc>
        <w:tc>
          <w:tcPr>
            <w:tcW w:w="4877" w:type="dxa"/>
            <w:shd w:val="clear" w:color="auto" w:fill="auto"/>
            <w:vAlign w:val="center"/>
          </w:tcPr>
          <w:p w:rsidR="00B33F3D" w:rsidRPr="00651AAF" w:rsidRDefault="00B33F3D" w:rsidP="00F05AE1">
            <w:pPr>
              <w:snapToGrid w:val="0"/>
            </w:pPr>
          </w:p>
        </w:tc>
      </w:tr>
      <w:tr w:rsidR="00B33F3D" w:rsidRPr="00022D96" w:rsidTr="00F05AE1">
        <w:tblPrEx>
          <w:tblCellMar>
            <w:left w:w="0" w:type="dxa"/>
            <w:right w:w="0" w:type="dxa"/>
          </w:tblCellMar>
        </w:tblPrEx>
        <w:trPr>
          <w:trHeight w:val="144"/>
        </w:trPr>
        <w:tc>
          <w:tcPr>
            <w:tcW w:w="14149" w:type="dxa"/>
            <w:gridSpan w:val="4"/>
            <w:shd w:val="clear" w:color="auto" w:fill="auto"/>
            <w:vAlign w:val="center"/>
          </w:tcPr>
          <w:p w:rsidR="00B33F3D" w:rsidRPr="00F101B3" w:rsidRDefault="00B33F3D" w:rsidP="00F05AE1">
            <w:pPr>
              <w:snapToGrid w:val="0"/>
            </w:pPr>
            <w:r>
              <w:rPr>
                <w:b/>
                <w:color w:val="000000"/>
                <w:sz w:val="24"/>
              </w:rPr>
              <w:t>Раздел 6.</w:t>
            </w:r>
            <w:r>
              <w:rPr>
                <w:color w:val="000000"/>
                <w:sz w:val="24"/>
              </w:rPr>
              <w:t xml:space="preserve"> </w:t>
            </w:r>
            <w:r>
              <w:rPr>
                <w:b/>
                <w:color w:val="000000"/>
                <w:sz w:val="24"/>
              </w:rPr>
              <w:t>Литература второй половины XX века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6.1</w:t>
            </w:r>
          </w:p>
        </w:tc>
        <w:tc>
          <w:tcPr>
            <w:tcW w:w="6237" w:type="dxa"/>
            <w:shd w:val="clear" w:color="auto" w:fill="auto"/>
            <w:vAlign w:val="center"/>
          </w:tcPr>
          <w:p w:rsidR="00B33F3D" w:rsidRDefault="00B33F3D" w:rsidP="00F05AE1">
            <w:pPr>
              <w:ind w:left="135"/>
              <w:rPr>
                <w:color w:val="000000"/>
                <w:sz w:val="24"/>
              </w:rPr>
            </w:pPr>
            <w:r>
              <w:rPr>
                <w:color w:val="000000"/>
                <w:sz w:val="24"/>
              </w:rPr>
              <w:t>В. М. Шукшин. Рассказы (один по выбору). Например, «Чудик», «Стенька Разин», «Срезал»</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1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0"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6.2</w:t>
            </w:r>
          </w:p>
        </w:tc>
        <w:tc>
          <w:tcPr>
            <w:tcW w:w="6237" w:type="dxa"/>
            <w:shd w:val="clear" w:color="auto" w:fill="auto"/>
            <w:vAlign w:val="center"/>
          </w:tcPr>
          <w:p w:rsidR="00B33F3D" w:rsidRPr="00651AAF" w:rsidRDefault="00B33F3D" w:rsidP="00F05AE1">
            <w:pPr>
              <w:ind w:left="135"/>
              <w:rPr>
                <w:color w:val="000000"/>
                <w:sz w:val="24"/>
              </w:rPr>
            </w:pPr>
            <w:r>
              <w:rPr>
                <w:color w:val="000000"/>
                <w:sz w:val="24"/>
              </w:rPr>
              <w:t xml:space="preserve">Стихотворения отечественных поэтов XX—XXI веков. (не менее четырёх стихотворений двух поэтов): например, стихотворения </w:t>
            </w:r>
            <w:r w:rsidRPr="00651AAF">
              <w:rPr>
                <w:color w:val="000000"/>
                <w:sz w:val="24"/>
              </w:rPr>
              <w:t xml:space="preserve">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w:t>
            </w:r>
            <w:r>
              <w:rPr>
                <w:color w:val="000000"/>
                <w:sz w:val="24"/>
              </w:rPr>
              <w:t>пехоте», «Здесь птицы не поют…»</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1"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6.3</w:t>
            </w:r>
          </w:p>
        </w:tc>
        <w:tc>
          <w:tcPr>
            <w:tcW w:w="6237" w:type="dxa"/>
            <w:shd w:val="clear" w:color="auto" w:fill="auto"/>
            <w:vAlign w:val="center"/>
          </w:tcPr>
          <w:p w:rsidR="00B33F3D" w:rsidRDefault="00B33F3D" w:rsidP="00F05AE1">
            <w:pPr>
              <w:ind w:left="135"/>
              <w:rPr>
                <w:color w:val="000000"/>
                <w:sz w:val="24"/>
              </w:rPr>
            </w:pPr>
            <w:r>
              <w:rPr>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2"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6.4</w:t>
            </w:r>
          </w:p>
        </w:tc>
        <w:tc>
          <w:tcPr>
            <w:tcW w:w="6237" w:type="dxa"/>
            <w:shd w:val="clear" w:color="auto" w:fill="auto"/>
            <w:vAlign w:val="center"/>
          </w:tcPr>
          <w:p w:rsidR="00B33F3D" w:rsidRDefault="00B33F3D" w:rsidP="00F05AE1">
            <w:pPr>
              <w:ind w:left="135"/>
              <w:rPr>
                <w:color w:val="000000"/>
                <w:sz w:val="24"/>
              </w:rPr>
            </w:pPr>
            <w:r>
              <w:rPr>
                <w:color w:val="000000"/>
                <w:sz w:val="24"/>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3"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Pr="0094181F" w:rsidRDefault="00B33F3D" w:rsidP="00F05AE1">
            <w:pPr>
              <w:ind w:left="135"/>
              <w:rPr>
                <w:sz w:val="24"/>
                <w:szCs w:val="24"/>
              </w:rPr>
            </w:pPr>
            <w:r w:rsidRPr="0094181F">
              <w:rPr>
                <w:color w:val="000000"/>
                <w:sz w:val="24"/>
                <w:szCs w:val="24"/>
              </w:rPr>
              <w:t>Итого по разделу</w:t>
            </w:r>
          </w:p>
        </w:tc>
        <w:tc>
          <w:tcPr>
            <w:tcW w:w="2042" w:type="dxa"/>
            <w:shd w:val="clear" w:color="auto" w:fill="auto"/>
            <w:vAlign w:val="center"/>
          </w:tcPr>
          <w:p w:rsidR="00B33F3D" w:rsidRPr="0094181F" w:rsidRDefault="00B33F3D" w:rsidP="00F05AE1">
            <w:pPr>
              <w:jc w:val="center"/>
              <w:rPr>
                <w:sz w:val="24"/>
                <w:szCs w:val="24"/>
              </w:rPr>
            </w:pPr>
            <w:r w:rsidRPr="0094181F">
              <w:rPr>
                <w:sz w:val="24"/>
                <w:szCs w:val="24"/>
              </w:rPr>
              <w:t>7</w:t>
            </w:r>
          </w:p>
        </w:tc>
        <w:tc>
          <w:tcPr>
            <w:tcW w:w="4877" w:type="dxa"/>
            <w:shd w:val="clear" w:color="auto" w:fill="auto"/>
            <w:vAlign w:val="center"/>
          </w:tcPr>
          <w:p w:rsidR="00B33F3D" w:rsidRDefault="00B33F3D" w:rsidP="00F05AE1">
            <w:pPr>
              <w:snapToGrid w:val="0"/>
            </w:pPr>
          </w:p>
        </w:tc>
      </w:tr>
      <w:tr w:rsidR="00B33F3D" w:rsidTr="00F05AE1">
        <w:tblPrEx>
          <w:tblCellMar>
            <w:left w:w="0" w:type="dxa"/>
            <w:right w:w="0" w:type="dxa"/>
          </w:tblCellMar>
        </w:tblPrEx>
        <w:trPr>
          <w:trHeight w:val="144"/>
        </w:trPr>
        <w:tc>
          <w:tcPr>
            <w:tcW w:w="14149" w:type="dxa"/>
            <w:gridSpan w:val="4"/>
            <w:shd w:val="clear" w:color="auto" w:fill="auto"/>
            <w:vAlign w:val="center"/>
          </w:tcPr>
          <w:p w:rsidR="00B33F3D" w:rsidRDefault="00B33F3D" w:rsidP="00F05AE1">
            <w:pPr>
              <w:snapToGrid w:val="0"/>
            </w:pPr>
            <w:r>
              <w:rPr>
                <w:b/>
                <w:color w:val="000000"/>
                <w:sz w:val="24"/>
              </w:rPr>
              <w:t>Раздел 7.</w:t>
            </w:r>
            <w:r>
              <w:rPr>
                <w:color w:val="000000"/>
                <w:sz w:val="24"/>
              </w:rPr>
              <w:t xml:space="preserve"> </w:t>
            </w:r>
            <w:r>
              <w:rPr>
                <w:b/>
                <w:color w:val="000000"/>
                <w:sz w:val="24"/>
              </w:rPr>
              <w:t>Зарубежная литература</w:t>
            </w:r>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7.1</w:t>
            </w:r>
          </w:p>
        </w:tc>
        <w:tc>
          <w:tcPr>
            <w:tcW w:w="6237" w:type="dxa"/>
            <w:shd w:val="clear" w:color="auto" w:fill="auto"/>
            <w:vAlign w:val="center"/>
          </w:tcPr>
          <w:p w:rsidR="00B33F3D" w:rsidRDefault="00B33F3D" w:rsidP="00F05AE1">
            <w:pPr>
              <w:ind w:left="135"/>
              <w:rPr>
                <w:color w:val="000000"/>
                <w:sz w:val="24"/>
              </w:rPr>
            </w:pPr>
            <w:r>
              <w:rPr>
                <w:color w:val="000000"/>
                <w:sz w:val="24"/>
              </w:rPr>
              <w:t>М. де Сервантес Сааведра. Роман «Хитроумный идальго Дон Кихот Ламанчский» (главы по выбору).</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4"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t>7.2</w:t>
            </w:r>
          </w:p>
        </w:tc>
        <w:tc>
          <w:tcPr>
            <w:tcW w:w="6237" w:type="dxa"/>
            <w:shd w:val="clear" w:color="auto" w:fill="auto"/>
            <w:vAlign w:val="center"/>
          </w:tcPr>
          <w:p w:rsidR="00B33F3D" w:rsidRDefault="00B33F3D" w:rsidP="00F05AE1">
            <w:pPr>
              <w:ind w:left="135"/>
              <w:rPr>
                <w:color w:val="000000"/>
                <w:sz w:val="24"/>
              </w:rPr>
            </w:pPr>
            <w:r>
              <w:rPr>
                <w:color w:val="000000"/>
                <w:sz w:val="24"/>
              </w:rPr>
              <w:t xml:space="preserve">Зарубежная новеллистика. (одно-два произведения по </w:t>
            </w:r>
            <w:r>
              <w:rPr>
                <w:color w:val="000000"/>
                <w:sz w:val="24"/>
              </w:rPr>
              <w:lastRenderedPageBreak/>
              <w:t>выбору). Например, П. Мериме.«Маттео Фальконе»; О. Генри. «Дары волхвов»</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lastRenderedPageBreak/>
              <w:t xml:space="preserve"> 2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5" w:history="1">
              <w:r>
                <w:rPr>
                  <w:rStyle w:val="a8"/>
                </w:rPr>
                <w:t>https://m.edsoo.ru/7f41727e</w:t>
              </w:r>
            </w:hyperlink>
          </w:p>
        </w:tc>
      </w:tr>
      <w:tr w:rsidR="00B33F3D" w:rsidRPr="00022D96" w:rsidTr="00F05AE1">
        <w:trPr>
          <w:trHeight w:val="144"/>
        </w:trPr>
        <w:tc>
          <w:tcPr>
            <w:tcW w:w="993" w:type="dxa"/>
            <w:shd w:val="clear" w:color="auto" w:fill="auto"/>
            <w:vAlign w:val="center"/>
          </w:tcPr>
          <w:p w:rsidR="00B33F3D" w:rsidRDefault="00B33F3D" w:rsidP="00F05AE1">
            <w:pPr>
              <w:rPr>
                <w:color w:val="000000"/>
                <w:sz w:val="24"/>
              </w:rPr>
            </w:pPr>
            <w:r>
              <w:rPr>
                <w:color w:val="000000"/>
                <w:sz w:val="24"/>
              </w:rPr>
              <w:lastRenderedPageBreak/>
              <w:t>7.3</w:t>
            </w:r>
          </w:p>
        </w:tc>
        <w:tc>
          <w:tcPr>
            <w:tcW w:w="6237" w:type="dxa"/>
            <w:shd w:val="clear" w:color="auto" w:fill="auto"/>
            <w:vAlign w:val="center"/>
          </w:tcPr>
          <w:p w:rsidR="00B33F3D" w:rsidRDefault="00B33F3D" w:rsidP="00F05AE1">
            <w:pPr>
              <w:ind w:left="135"/>
              <w:rPr>
                <w:color w:val="000000"/>
                <w:sz w:val="24"/>
              </w:rPr>
            </w:pPr>
            <w:r>
              <w:rPr>
                <w:color w:val="000000"/>
                <w:sz w:val="24"/>
              </w:rPr>
              <w:t>А. де Сент Экзюпери. Повесть-сказка «Маленький принц»</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3 </w:t>
            </w:r>
          </w:p>
        </w:tc>
        <w:tc>
          <w:tcPr>
            <w:tcW w:w="4877" w:type="dxa"/>
            <w:shd w:val="clear" w:color="auto" w:fill="auto"/>
            <w:vAlign w:val="center"/>
          </w:tcPr>
          <w:p w:rsidR="00B33F3D" w:rsidRPr="00F101B3" w:rsidRDefault="00B33F3D" w:rsidP="00F05AE1">
            <w:pPr>
              <w:ind w:left="135"/>
            </w:pPr>
            <w:r>
              <w:rPr>
                <w:color w:val="000000"/>
                <w:sz w:val="24"/>
              </w:rPr>
              <w:t xml:space="preserve">Библиотека ЦОК </w:t>
            </w:r>
            <w:hyperlink r:id="rId86"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pPr>
            <w:r>
              <w:rPr>
                <w:color w:val="000000"/>
                <w:sz w:val="24"/>
              </w:rPr>
              <w:t xml:space="preserve">Итого по разделу </w:t>
            </w:r>
          </w:p>
        </w:tc>
        <w:tc>
          <w:tcPr>
            <w:tcW w:w="2042" w:type="dxa"/>
            <w:shd w:val="clear" w:color="auto" w:fill="auto"/>
            <w:vAlign w:val="center"/>
          </w:tcPr>
          <w:p w:rsidR="00B33F3D" w:rsidRPr="0094181F" w:rsidRDefault="00B33F3D" w:rsidP="00F05AE1">
            <w:pPr>
              <w:jc w:val="center"/>
            </w:pPr>
            <w:r w:rsidRPr="0094181F">
              <w:rPr>
                <w:sz w:val="24"/>
              </w:rPr>
              <w:t>7</w:t>
            </w:r>
          </w:p>
        </w:tc>
        <w:tc>
          <w:tcPr>
            <w:tcW w:w="4877" w:type="dxa"/>
            <w:shd w:val="clear" w:color="auto" w:fill="auto"/>
            <w:vAlign w:val="center"/>
          </w:tcPr>
          <w:p w:rsidR="00B33F3D" w:rsidRDefault="00B33F3D" w:rsidP="00F05AE1">
            <w:pPr>
              <w:snapToGrid w:val="0"/>
            </w:pPr>
          </w:p>
        </w:tc>
      </w:tr>
      <w:tr w:rsidR="00B33F3D" w:rsidRPr="00022D96"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rPr>
                <w:color w:val="000000"/>
                <w:sz w:val="24"/>
              </w:rPr>
            </w:pPr>
            <w:r>
              <w:rPr>
                <w:color w:val="000000"/>
                <w:sz w:val="24"/>
              </w:rPr>
              <w:t>Развитие речи</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5 </w:t>
            </w:r>
          </w:p>
        </w:tc>
        <w:tc>
          <w:tcPr>
            <w:tcW w:w="4877" w:type="dxa"/>
            <w:shd w:val="clear" w:color="auto" w:fill="auto"/>
            <w:vAlign w:val="center"/>
          </w:tcPr>
          <w:p w:rsidR="00B33F3D" w:rsidRPr="00F101B3" w:rsidRDefault="00B33F3D" w:rsidP="00F05AE1">
            <w:pPr>
              <w:snapToGrid w:val="0"/>
            </w:pPr>
            <w:r>
              <w:rPr>
                <w:color w:val="000000"/>
                <w:sz w:val="24"/>
              </w:rPr>
              <w:t xml:space="preserve">Библиотека ЦОК </w:t>
            </w:r>
            <w:hyperlink r:id="rId87" w:history="1">
              <w:r>
                <w:rPr>
                  <w:rStyle w:val="a8"/>
                </w:rPr>
                <w:t>https://m.edsoo.ru/7f41727e</w:t>
              </w:r>
            </w:hyperlink>
          </w:p>
        </w:tc>
      </w:tr>
      <w:tr w:rsidR="00B33F3D" w:rsidRPr="00022D96"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rPr>
                <w:color w:val="000000"/>
                <w:sz w:val="24"/>
              </w:rPr>
            </w:pPr>
            <w:r>
              <w:rPr>
                <w:color w:val="000000"/>
                <w:sz w:val="24"/>
              </w:rPr>
              <w:t>Внеклассное чтение</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snapToGrid w:val="0"/>
            </w:pPr>
            <w:r>
              <w:rPr>
                <w:color w:val="000000"/>
                <w:sz w:val="24"/>
              </w:rPr>
              <w:t xml:space="preserve">Библиотека ЦОК </w:t>
            </w:r>
            <w:hyperlink r:id="rId88" w:history="1">
              <w:r>
                <w:rPr>
                  <w:rStyle w:val="a8"/>
                </w:rPr>
                <w:t>https://m.edsoo.ru/7f41727e</w:t>
              </w:r>
            </w:hyperlink>
          </w:p>
        </w:tc>
      </w:tr>
      <w:tr w:rsidR="00B33F3D" w:rsidRPr="00022D96"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rPr>
                <w:color w:val="000000"/>
                <w:sz w:val="24"/>
              </w:rPr>
            </w:pPr>
            <w:r>
              <w:rPr>
                <w:color w:val="000000"/>
                <w:sz w:val="24"/>
              </w:rPr>
              <w:t>Итоговые контрольные работы</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2 </w:t>
            </w:r>
          </w:p>
        </w:tc>
        <w:tc>
          <w:tcPr>
            <w:tcW w:w="4877" w:type="dxa"/>
            <w:shd w:val="clear" w:color="auto" w:fill="auto"/>
            <w:vAlign w:val="center"/>
          </w:tcPr>
          <w:p w:rsidR="00B33F3D" w:rsidRPr="00F101B3" w:rsidRDefault="00B33F3D" w:rsidP="00F05AE1">
            <w:pPr>
              <w:snapToGrid w:val="0"/>
            </w:pPr>
            <w:r>
              <w:rPr>
                <w:color w:val="000000"/>
                <w:sz w:val="24"/>
              </w:rPr>
              <w:t xml:space="preserve">Библиотека ЦОК </w:t>
            </w:r>
            <w:hyperlink r:id="rId89" w:history="1">
              <w:r>
                <w:rPr>
                  <w:rStyle w:val="a8"/>
                </w:rPr>
                <w:t>https://m.edsoo.ru/7f41727e</w:t>
              </w:r>
            </w:hyperlink>
          </w:p>
        </w:tc>
      </w:tr>
      <w:tr w:rsidR="00B33F3D" w:rsidRPr="00022D96"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rPr>
                <w:color w:val="000000"/>
                <w:sz w:val="24"/>
              </w:rPr>
            </w:pPr>
            <w:r>
              <w:rPr>
                <w:color w:val="000000"/>
                <w:sz w:val="24"/>
              </w:rPr>
              <w:t>Резервное время</w:t>
            </w:r>
          </w:p>
        </w:tc>
        <w:tc>
          <w:tcPr>
            <w:tcW w:w="2042" w:type="dxa"/>
            <w:shd w:val="clear" w:color="auto" w:fill="auto"/>
            <w:vAlign w:val="center"/>
          </w:tcPr>
          <w:p w:rsidR="00B33F3D" w:rsidRDefault="00B33F3D" w:rsidP="00F05AE1">
            <w:pPr>
              <w:ind w:left="135"/>
              <w:jc w:val="center"/>
              <w:rPr>
                <w:color w:val="000000"/>
                <w:sz w:val="24"/>
              </w:rPr>
            </w:pPr>
            <w:r>
              <w:rPr>
                <w:color w:val="000000"/>
                <w:sz w:val="24"/>
              </w:rPr>
              <w:t xml:space="preserve"> 6 </w:t>
            </w:r>
          </w:p>
        </w:tc>
        <w:tc>
          <w:tcPr>
            <w:tcW w:w="4877" w:type="dxa"/>
            <w:shd w:val="clear" w:color="auto" w:fill="auto"/>
            <w:vAlign w:val="center"/>
          </w:tcPr>
          <w:p w:rsidR="00B33F3D" w:rsidRPr="00F101B3" w:rsidRDefault="00B33F3D" w:rsidP="00F05AE1">
            <w:pPr>
              <w:snapToGrid w:val="0"/>
            </w:pPr>
            <w:r>
              <w:rPr>
                <w:color w:val="000000"/>
                <w:sz w:val="24"/>
              </w:rPr>
              <w:t xml:space="preserve">Библиотека ЦОК </w:t>
            </w:r>
            <w:hyperlink r:id="rId90" w:history="1">
              <w:r>
                <w:rPr>
                  <w:rStyle w:val="a8"/>
                </w:rPr>
                <w:t>https://m.edsoo.ru/7f41727e</w:t>
              </w:r>
            </w:hyperlink>
          </w:p>
        </w:tc>
      </w:tr>
      <w:tr w:rsidR="00B33F3D" w:rsidTr="00F05AE1">
        <w:tblPrEx>
          <w:tblCellMar>
            <w:left w:w="0" w:type="dxa"/>
            <w:right w:w="0" w:type="dxa"/>
          </w:tblCellMar>
        </w:tblPrEx>
        <w:trPr>
          <w:trHeight w:val="144"/>
        </w:trPr>
        <w:tc>
          <w:tcPr>
            <w:tcW w:w="7230" w:type="dxa"/>
            <w:gridSpan w:val="2"/>
            <w:shd w:val="clear" w:color="auto" w:fill="auto"/>
            <w:vAlign w:val="center"/>
          </w:tcPr>
          <w:p w:rsidR="00B33F3D" w:rsidRDefault="00B33F3D" w:rsidP="00F05AE1">
            <w:pPr>
              <w:ind w:left="135"/>
              <w:rPr>
                <w:color w:val="000000"/>
                <w:sz w:val="24"/>
              </w:rPr>
            </w:pPr>
            <w:r>
              <w:rPr>
                <w:color w:val="000000"/>
                <w:sz w:val="24"/>
              </w:rPr>
              <w:t>ОБЩЕЕ КОЛИЧЕСТВО ЧАСОВ ПО ПРОГРАММЕ</w:t>
            </w:r>
          </w:p>
        </w:tc>
        <w:tc>
          <w:tcPr>
            <w:tcW w:w="2042" w:type="dxa"/>
            <w:shd w:val="clear" w:color="auto" w:fill="auto"/>
            <w:vAlign w:val="center"/>
          </w:tcPr>
          <w:p w:rsidR="00B33F3D" w:rsidRDefault="00B33F3D" w:rsidP="00F05AE1">
            <w:pPr>
              <w:ind w:left="135"/>
              <w:jc w:val="center"/>
            </w:pPr>
            <w:r>
              <w:rPr>
                <w:color w:val="000000"/>
                <w:sz w:val="24"/>
              </w:rPr>
              <w:t xml:space="preserve"> 68 </w:t>
            </w:r>
          </w:p>
        </w:tc>
        <w:tc>
          <w:tcPr>
            <w:tcW w:w="4877" w:type="dxa"/>
            <w:shd w:val="clear" w:color="auto" w:fill="auto"/>
            <w:vAlign w:val="center"/>
          </w:tcPr>
          <w:p w:rsidR="00B33F3D" w:rsidRDefault="00B33F3D" w:rsidP="00F05AE1">
            <w:pPr>
              <w:snapToGrid w:val="0"/>
            </w:pPr>
          </w:p>
        </w:tc>
      </w:tr>
    </w:tbl>
    <w:p w:rsidR="001E5752" w:rsidRPr="00E85426" w:rsidRDefault="001E5752" w:rsidP="001E5752">
      <w:pPr>
        <w:ind w:left="120"/>
        <w:rPr>
          <w:b/>
          <w:color w:val="000000"/>
          <w:sz w:val="28"/>
          <w:szCs w:val="28"/>
        </w:rPr>
      </w:pPr>
    </w:p>
    <w:p w:rsidR="001E5752" w:rsidRPr="00E85426" w:rsidRDefault="001E5752" w:rsidP="001E5752">
      <w:pPr>
        <w:ind w:left="120"/>
        <w:jc w:val="center"/>
        <w:rPr>
          <w:rFonts w:eastAsia="Arial Unicode MS"/>
          <w:b/>
          <w:color w:val="000000"/>
          <w:sz w:val="28"/>
          <w:szCs w:val="28"/>
        </w:rPr>
      </w:pPr>
      <w:r w:rsidRPr="00E85426">
        <w:rPr>
          <w:b/>
          <w:color w:val="000000"/>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1E5752"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 п/п </w:t>
            </w:r>
          </w:p>
          <w:p w:rsidR="001E5752" w:rsidRPr="00E85426" w:rsidRDefault="001E5752" w:rsidP="006F2299">
            <w:pPr>
              <w:ind w:left="135"/>
              <w:rPr>
                <w:rFonts w:eastAsia="Arial Unicode M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Наименование разделов и тем программы </w:t>
            </w:r>
          </w:p>
          <w:p w:rsidR="001E5752" w:rsidRPr="00E85426" w:rsidRDefault="001E5752" w:rsidP="006F2299">
            <w:pPr>
              <w:ind w:left="135"/>
              <w:rPr>
                <w:rFonts w:eastAsia="Arial Unicode M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b/>
                <w:color w:val="000000"/>
                <w:sz w:val="24"/>
                <w:szCs w:val="24"/>
              </w:rPr>
            </w:pPr>
            <w:r w:rsidRPr="00E85426">
              <w:rPr>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1E5752" w:rsidRPr="00E85426" w:rsidRDefault="001E5752" w:rsidP="006F2299">
            <w:pPr>
              <w:ind w:left="135"/>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Древнерусская литература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1"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2.</w:t>
            </w:r>
            <w:r w:rsidRPr="00E85426">
              <w:rPr>
                <w:color w:val="000000"/>
                <w:sz w:val="24"/>
                <w:szCs w:val="24"/>
              </w:rPr>
              <w:t xml:space="preserve"> </w:t>
            </w:r>
            <w:r w:rsidRPr="00E85426">
              <w:rPr>
                <w:b/>
                <w:color w:val="000000"/>
                <w:sz w:val="24"/>
                <w:szCs w:val="24"/>
              </w:rPr>
              <w:t>Литература XVIII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Д. И. Фонвизин. Комедия «Недоросль»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2"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Литература первой половины XIX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3"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4"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lastRenderedPageBreak/>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В. Гоголь. Повесть «Шинель», Комедия «Ревизор»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5"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19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Литература второй половины XIX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Повести (одна по выбору). Например, «Ася»,«Первая любовь»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6"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Ф. М. Достоевский. «Бедные люди», «Белые ночи» (одно произведение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7"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Повести и рассказы (одно произведение по выбору). Например, «Отрочество» (главы)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8"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5.</w:t>
            </w:r>
            <w:r w:rsidRPr="00E85426">
              <w:rPr>
                <w:color w:val="000000"/>
                <w:sz w:val="24"/>
                <w:szCs w:val="24"/>
              </w:rPr>
              <w:t xml:space="preserve"> </w:t>
            </w:r>
            <w:r w:rsidRPr="00E85426">
              <w:rPr>
                <w:b/>
                <w:color w:val="000000"/>
                <w:sz w:val="24"/>
                <w:szCs w:val="24"/>
              </w:rPr>
              <w:t>Литература первой половины XX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99"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0"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5.3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А. Булгаков (одна повесть по выбору). Например, «Собачье сердце»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1"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6.</w:t>
            </w:r>
            <w:r w:rsidRPr="00E85426">
              <w:rPr>
                <w:color w:val="000000"/>
                <w:sz w:val="24"/>
                <w:szCs w:val="24"/>
              </w:rPr>
              <w:t xml:space="preserve"> </w:t>
            </w:r>
            <w:r w:rsidRPr="00E85426">
              <w:rPr>
                <w:b/>
                <w:color w:val="000000"/>
                <w:sz w:val="24"/>
                <w:szCs w:val="24"/>
              </w:rPr>
              <w:t>Литература второй половины XX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Т. Твардовский. Поэма «Василий Тёркин» (главы «Переправа», «Гармонь», «Два солдата», «Поединок»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2"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А.Н. Толстой. Рассказ «Русский характер»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3"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А. Шолохов. Рассказ «Судьба человека»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4"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И. Солженицын. Рассказ «Матрёнин двор»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5"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6.5</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6"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6.6</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Произведения отечественных и зарубежных прозаиков второй половины XX—XXI века (не менее двух </w:t>
            </w:r>
            <w:r w:rsidRPr="00E85426">
              <w:rPr>
                <w:color w:val="000000"/>
                <w:sz w:val="24"/>
                <w:szCs w:val="24"/>
              </w:rPr>
              <w:lastRenderedPageBreak/>
              <w:t>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lastRenderedPageBreak/>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7"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lastRenderedPageBreak/>
              <w:t>6.7</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8"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13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7.</w:t>
            </w:r>
            <w:r w:rsidRPr="00E85426">
              <w:rPr>
                <w:color w:val="000000"/>
                <w:sz w:val="24"/>
                <w:szCs w:val="24"/>
              </w:rPr>
              <w:t xml:space="preserve"> </w:t>
            </w:r>
            <w:r w:rsidRPr="00E85426">
              <w:rPr>
                <w:b/>
                <w:color w:val="000000"/>
                <w:sz w:val="24"/>
                <w:szCs w:val="24"/>
              </w:rPr>
              <w:t>Зарубежная литература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09" w:history="1">
              <w:r w:rsidRPr="00E85426">
                <w:rPr>
                  <w:rStyle w:val="a8"/>
                  <w:sz w:val="24"/>
                  <w:szCs w:val="24"/>
                </w:rPr>
                <w:t>https://m.edsoo.ru/7f4196be</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Ж.Б. Мольер. Комедия «Мещанин во дворянстве»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0"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1" w:history="1">
              <w:r w:rsidRPr="00E85426">
                <w:rPr>
                  <w:rStyle w:val="a8"/>
                  <w:sz w:val="24"/>
                  <w:szCs w:val="24"/>
                </w:rPr>
                <w:t>https://m.edsoo.ru/7f4196be</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2" w:history="1">
              <w:r w:rsidRPr="00E85426">
                <w:rPr>
                  <w:rStyle w:val="a8"/>
                  <w:sz w:val="24"/>
                  <w:szCs w:val="24"/>
                </w:rPr>
                <w:t>https://m.edsoo.ru/7f4196be</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3" w:history="1">
              <w:r w:rsidRPr="00E85426">
                <w:rPr>
                  <w:rStyle w:val="a8"/>
                  <w:sz w:val="24"/>
                  <w:szCs w:val="24"/>
                </w:rPr>
                <w:t>https://m.edsoo.ru/7f4196be</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4" w:history="1">
              <w:r w:rsidRPr="00E85426">
                <w:rPr>
                  <w:rStyle w:val="a8"/>
                  <w:sz w:val="24"/>
                  <w:szCs w:val="24"/>
                </w:rPr>
                <w:t>https://m.edsoo.ru/7f4196be</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68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bl>
    <w:p w:rsidR="001E5752" w:rsidRPr="00E85426" w:rsidRDefault="001E5752" w:rsidP="001E5752">
      <w:pPr>
        <w:pStyle w:val="a7"/>
        <w:ind w:left="324" w:right="119"/>
        <w:rPr>
          <w:sz w:val="28"/>
          <w:szCs w:val="28"/>
        </w:rPr>
      </w:pPr>
    </w:p>
    <w:p w:rsidR="001E5752" w:rsidRPr="00E85426" w:rsidRDefault="001E5752" w:rsidP="001E5752">
      <w:pPr>
        <w:ind w:left="120"/>
        <w:jc w:val="center"/>
        <w:rPr>
          <w:rFonts w:eastAsia="Arial Unicode MS"/>
          <w:b/>
          <w:color w:val="000000"/>
          <w:sz w:val="28"/>
          <w:szCs w:val="28"/>
        </w:rPr>
      </w:pPr>
      <w:r w:rsidRPr="00E85426">
        <w:rPr>
          <w:b/>
          <w:color w:val="000000"/>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6520"/>
        <w:gridCol w:w="1701"/>
        <w:gridCol w:w="5529"/>
      </w:tblGrid>
      <w:tr w:rsidR="001E5752" w:rsidRPr="00E85426" w:rsidTr="006F2299">
        <w:trPr>
          <w:trHeight w:val="1085"/>
        </w:trPr>
        <w:tc>
          <w:tcPr>
            <w:tcW w:w="843"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 п/п </w:t>
            </w:r>
          </w:p>
          <w:p w:rsidR="001E5752" w:rsidRPr="00E85426" w:rsidRDefault="001E5752" w:rsidP="006F2299">
            <w:pPr>
              <w:ind w:left="135"/>
              <w:rPr>
                <w:rFonts w:eastAsia="Arial Unicode M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Наименование разделов и тем программы </w:t>
            </w:r>
          </w:p>
          <w:p w:rsidR="001E5752" w:rsidRPr="00E85426" w:rsidRDefault="001E5752" w:rsidP="006F2299">
            <w:pPr>
              <w:ind w:left="135"/>
              <w:rPr>
                <w:rFonts w:eastAsia="Arial Unicode M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b/>
                <w:color w:val="000000"/>
                <w:sz w:val="24"/>
                <w:szCs w:val="24"/>
              </w:rPr>
            </w:pPr>
            <w:r w:rsidRPr="00E85426">
              <w:rPr>
                <w:b/>
                <w:color w:val="000000"/>
                <w:sz w:val="24"/>
                <w:szCs w:val="24"/>
              </w:rPr>
              <w:t>Количество часов</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p w:rsidR="001E5752" w:rsidRPr="00E85426" w:rsidRDefault="001E5752" w:rsidP="006F2299">
            <w:pPr>
              <w:ind w:left="135"/>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1.</w:t>
            </w:r>
            <w:r w:rsidRPr="00E85426">
              <w:rPr>
                <w:color w:val="000000"/>
                <w:sz w:val="24"/>
                <w:szCs w:val="24"/>
              </w:rPr>
              <w:t xml:space="preserve"> </w:t>
            </w:r>
            <w:r w:rsidRPr="00E85426">
              <w:rPr>
                <w:b/>
                <w:color w:val="000000"/>
                <w:sz w:val="24"/>
                <w:szCs w:val="24"/>
              </w:rPr>
              <w:t>Древнерусская литература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1.1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«Слово о полку Игореве»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5" w:history="1">
              <w:r w:rsidRPr="00E85426">
                <w:rPr>
                  <w:rStyle w:val="a8"/>
                  <w:sz w:val="24"/>
                  <w:szCs w:val="24"/>
                </w:rPr>
                <w:t>https://m.edsoo.ru/7f41b720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lastRenderedPageBreak/>
              <w:t>Раздел 2.</w:t>
            </w:r>
            <w:r w:rsidRPr="00E85426">
              <w:rPr>
                <w:color w:val="000000"/>
                <w:sz w:val="24"/>
                <w:szCs w:val="24"/>
              </w:rPr>
              <w:t xml:space="preserve"> </w:t>
            </w:r>
            <w:r w:rsidRPr="00E85426">
              <w:rPr>
                <w:b/>
                <w:color w:val="000000"/>
                <w:sz w:val="24"/>
                <w:szCs w:val="24"/>
              </w:rPr>
              <w:t>Литература XVIII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2.1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6"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2.2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Г. Р. Державин. Стихотворения (два по выбору).Например, «Властителям и судиям», «Памятник»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7"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2.3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М. Карамзин. Повесть «Бедная Лиза»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8" w:history="1">
              <w:r w:rsidRPr="00E85426">
                <w:rPr>
                  <w:rStyle w:val="a8"/>
                  <w:sz w:val="24"/>
                  <w:szCs w:val="24"/>
                </w:rPr>
                <w:t>https://m.edsoo.ru/7f41b720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6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3.</w:t>
            </w:r>
            <w:r w:rsidRPr="00E85426">
              <w:rPr>
                <w:color w:val="000000"/>
                <w:sz w:val="24"/>
                <w:szCs w:val="24"/>
              </w:rPr>
              <w:t xml:space="preserve"> </w:t>
            </w:r>
            <w:r w:rsidRPr="00E85426">
              <w:rPr>
                <w:b/>
                <w:color w:val="000000"/>
                <w:sz w:val="24"/>
                <w:szCs w:val="24"/>
              </w:rPr>
              <w:t>Литература первой половины XIX века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 А. Жуковский. Баллады, элегии. (одна-две по выбору). Например, «Светлана», «Невыразимое», «Море»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19"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Грибоедов. Комедия «Горе от ума»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0"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Поэзия пушкинской эпохи. К. Н. Батюшков, А. А. Дельвиг, Н.М.Языков, Е. А. Баратынский (не менее трёх стихотворений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1"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15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2"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3.5</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E85426">
              <w:rPr>
                <w:color w:val="000000"/>
                <w:sz w:val="24"/>
                <w:szCs w:val="24"/>
              </w:rPr>
              <w:lastRenderedPageBreak/>
              <w:t>Роман «Герой нашего времени»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lastRenderedPageBreak/>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3"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lastRenderedPageBreak/>
              <w:t>3.6</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В. Гоголь. Поэма «Мёртвые души»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8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4"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3.7</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5" w:history="1">
              <w:r w:rsidRPr="00E85426">
                <w:rPr>
                  <w:rStyle w:val="a8"/>
                  <w:sz w:val="24"/>
                  <w:szCs w:val="24"/>
                </w:rPr>
                <w:t>https://m.edsoo.ru/7f41b720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49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E85426" w:rsidTr="006F2299">
        <w:trPr>
          <w:trHeight w:val="144"/>
        </w:trPr>
        <w:tc>
          <w:tcPr>
            <w:tcW w:w="14593" w:type="dxa"/>
            <w:gridSpan w:val="4"/>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b/>
                <w:color w:val="000000"/>
                <w:sz w:val="24"/>
                <w:szCs w:val="24"/>
              </w:rPr>
              <w:t>Раздел 4.</w:t>
            </w:r>
            <w:r w:rsidRPr="00E85426">
              <w:rPr>
                <w:color w:val="000000"/>
                <w:sz w:val="24"/>
                <w:szCs w:val="24"/>
              </w:rPr>
              <w:t xml:space="preserve"> </w:t>
            </w:r>
            <w:r w:rsidRPr="00E85426">
              <w:rPr>
                <w:b/>
                <w:color w:val="000000"/>
                <w:sz w:val="24"/>
                <w:szCs w:val="24"/>
              </w:rPr>
              <w:t>Зарубежная литература</w:t>
            </w:r>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Данте. «Божественная комедия»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6"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У. Шекспир. Трагедия «Гамлет» (фрагменты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7"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И.В. Гёте. Трагедия «Фауст» (не менее двух фрагментов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8"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2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29" w:history="1">
              <w:r w:rsidRPr="00E85426">
                <w:rPr>
                  <w:rStyle w:val="a8"/>
                  <w:sz w:val="24"/>
                  <w:szCs w:val="24"/>
                </w:rPr>
                <w:t>https://m.edsoo.ru/7f41b720</w:t>
              </w:r>
            </w:hyperlink>
          </w:p>
        </w:tc>
      </w:tr>
      <w:tr w:rsidR="001E5752" w:rsidRPr="00710ACA" w:rsidTr="006F2299">
        <w:trPr>
          <w:trHeight w:val="144"/>
        </w:trPr>
        <w:tc>
          <w:tcPr>
            <w:tcW w:w="84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color w:val="000000"/>
                <w:sz w:val="24"/>
                <w:szCs w:val="24"/>
              </w:rPr>
            </w:pPr>
            <w:r w:rsidRPr="00E85426">
              <w:rPr>
                <w:color w:val="000000"/>
                <w:sz w:val="24"/>
                <w:szCs w:val="24"/>
              </w:rPr>
              <w:t>4.5</w:t>
            </w:r>
          </w:p>
        </w:tc>
        <w:tc>
          <w:tcPr>
            <w:tcW w:w="652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проза первой половины XIX в. (одно произведение по выбору). Например, произведения Э. Т. А. Гофмана, В. Гюго, В. Скотта и др.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3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0" w:history="1">
              <w:r w:rsidRPr="00E85426">
                <w:rPr>
                  <w:rStyle w:val="a8"/>
                  <w:sz w:val="24"/>
                  <w:szCs w:val="24"/>
                </w:rPr>
                <w:t>https://m.edsoo.ru/7f41b720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 по разделу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1" w:history="1">
              <w:r w:rsidRPr="00E85426">
                <w:rPr>
                  <w:rStyle w:val="a8"/>
                  <w:sz w:val="24"/>
                  <w:szCs w:val="24"/>
                </w:rPr>
                <w:t>https://m.edsoo.ru/7f41b720</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2" w:history="1">
              <w:r w:rsidRPr="00E85426">
                <w:rPr>
                  <w:rStyle w:val="a8"/>
                  <w:sz w:val="24"/>
                  <w:szCs w:val="24"/>
                </w:rPr>
                <w:t>https://m.edsoo.ru/7f41b720</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Итоговые контрольные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3" w:history="1">
              <w:r w:rsidRPr="00E85426">
                <w:rPr>
                  <w:rStyle w:val="a8"/>
                  <w:sz w:val="24"/>
                  <w:szCs w:val="24"/>
                </w:rPr>
                <w:t>https://m.edsoo.ru/7f41b720</w:t>
              </w:r>
            </w:hyperlink>
          </w:p>
        </w:tc>
      </w:tr>
      <w:tr w:rsidR="001E5752" w:rsidRPr="00710ACA"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Резервное время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14 </w:t>
            </w:r>
          </w:p>
        </w:tc>
        <w:tc>
          <w:tcPr>
            <w:tcW w:w="5529"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4" w:history="1">
              <w:r w:rsidRPr="00E85426">
                <w:rPr>
                  <w:rStyle w:val="a8"/>
                  <w:sz w:val="24"/>
                  <w:szCs w:val="24"/>
                </w:rPr>
                <w:t>https://m.edsoo.ru/7f41b720</w:t>
              </w:r>
            </w:hyperlink>
          </w:p>
        </w:tc>
      </w:tr>
      <w:tr w:rsidR="001E5752" w:rsidRPr="00E85426" w:rsidTr="006F2299">
        <w:trPr>
          <w:trHeight w:val="144"/>
        </w:trPr>
        <w:tc>
          <w:tcPr>
            <w:tcW w:w="736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102 </w:t>
            </w:r>
          </w:p>
        </w:tc>
        <w:tc>
          <w:tcPr>
            <w:tcW w:w="5529"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rPr>
                <w:rFonts w:eastAsia="Arial Unicode MS"/>
                <w:sz w:val="24"/>
                <w:szCs w:val="24"/>
              </w:rPr>
            </w:pPr>
          </w:p>
        </w:tc>
      </w:tr>
    </w:tbl>
    <w:p w:rsidR="001E5752" w:rsidRPr="00E85426" w:rsidRDefault="001E5752" w:rsidP="001E5752">
      <w:pPr>
        <w:pStyle w:val="a7"/>
        <w:ind w:left="324" w:right="119"/>
        <w:rPr>
          <w:sz w:val="28"/>
          <w:szCs w:val="28"/>
        </w:rPr>
      </w:pPr>
    </w:p>
    <w:p w:rsidR="001E5752" w:rsidRPr="00E85426" w:rsidRDefault="001E5752" w:rsidP="001E5752">
      <w:pPr>
        <w:tabs>
          <w:tab w:val="left" w:pos="21688"/>
        </w:tabs>
        <w:ind w:left="120"/>
        <w:jc w:val="center"/>
        <w:rPr>
          <w:b/>
          <w:color w:val="000000"/>
          <w:sz w:val="28"/>
          <w:szCs w:val="28"/>
        </w:rPr>
      </w:pPr>
      <w:r w:rsidRPr="00E85426">
        <w:rPr>
          <w:b/>
          <w:color w:val="000000"/>
          <w:sz w:val="28"/>
          <w:szCs w:val="28"/>
        </w:rPr>
        <w:t>ПОУРОЧНОЕ ПЛАНИРОВАНИЕ</w:t>
      </w:r>
    </w:p>
    <w:p w:rsidR="001E5752" w:rsidRPr="00E85426" w:rsidRDefault="001E5752" w:rsidP="001E5752">
      <w:pPr>
        <w:tabs>
          <w:tab w:val="left" w:pos="21688"/>
        </w:tabs>
        <w:ind w:left="120"/>
        <w:jc w:val="center"/>
        <w:rPr>
          <w:b/>
          <w:color w:val="000000"/>
          <w:sz w:val="28"/>
          <w:szCs w:val="28"/>
        </w:rPr>
      </w:pPr>
      <w:r w:rsidRPr="00E85426">
        <w:rPr>
          <w:b/>
          <w:color w:val="000000"/>
          <w:sz w:val="28"/>
          <w:szCs w:val="28"/>
        </w:rPr>
        <w:t>5 КЛАСС</w:t>
      </w:r>
    </w:p>
    <w:tbl>
      <w:tblPr>
        <w:tblW w:w="15677" w:type="dxa"/>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0"/>
        <w:gridCol w:w="4923"/>
        <w:gridCol w:w="1417"/>
        <w:gridCol w:w="2127"/>
        <w:gridCol w:w="2126"/>
        <w:gridCol w:w="3494"/>
      </w:tblGrid>
      <w:tr w:rsidR="001E5752" w:rsidRPr="00E85426" w:rsidTr="006F2299">
        <w:trPr>
          <w:trHeight w:val="144"/>
        </w:trPr>
        <w:tc>
          <w:tcPr>
            <w:tcW w:w="1590" w:type="dxa"/>
            <w:vMerge w:val="restart"/>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b/>
                <w:color w:val="000000"/>
                <w:sz w:val="24"/>
                <w:szCs w:val="24"/>
              </w:rPr>
              <w:t>№ п/п</w:t>
            </w:r>
          </w:p>
        </w:tc>
        <w:tc>
          <w:tcPr>
            <w:tcW w:w="4923" w:type="dxa"/>
            <w:vMerge w:val="restart"/>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b/>
                <w:color w:val="000000"/>
                <w:sz w:val="24"/>
                <w:szCs w:val="24"/>
              </w:rPr>
              <w:t>Тема урока</w:t>
            </w:r>
          </w:p>
        </w:tc>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b/>
                <w:color w:val="000000"/>
                <w:sz w:val="24"/>
                <w:szCs w:val="24"/>
              </w:rPr>
              <w:t>Количество часов</w:t>
            </w:r>
          </w:p>
        </w:tc>
        <w:tc>
          <w:tcPr>
            <w:tcW w:w="3494" w:type="dxa"/>
            <w:vMerge w:val="restart"/>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b/>
                <w:color w:val="000000"/>
                <w:sz w:val="24"/>
                <w:szCs w:val="24"/>
              </w:rPr>
            </w:pPr>
          </w:p>
          <w:p w:rsidR="001E5752" w:rsidRPr="00E85426" w:rsidRDefault="001E5752" w:rsidP="006F2299">
            <w:pPr>
              <w:ind w:left="135"/>
              <w:jc w:val="center"/>
              <w:rPr>
                <w:rFonts w:eastAsia="Arial Unicode MS"/>
                <w:sz w:val="24"/>
                <w:szCs w:val="24"/>
              </w:rPr>
            </w:pPr>
            <w:r w:rsidRPr="00E85426">
              <w:rPr>
                <w:b/>
                <w:color w:val="000000"/>
                <w:sz w:val="24"/>
                <w:szCs w:val="24"/>
              </w:rPr>
              <w:t>Электронные цифровые образовательные ресурсы</w:t>
            </w:r>
          </w:p>
        </w:tc>
      </w:tr>
      <w:tr w:rsidR="001E5752" w:rsidRPr="00E85426" w:rsidTr="006F2299">
        <w:trPr>
          <w:trHeight w:val="144"/>
        </w:trPr>
        <w:tc>
          <w:tcPr>
            <w:tcW w:w="1590" w:type="dxa"/>
            <w:vMerge/>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sz w:val="24"/>
                <w:szCs w:val="24"/>
              </w:rPr>
            </w:pPr>
          </w:p>
        </w:tc>
        <w:tc>
          <w:tcPr>
            <w:tcW w:w="4923" w:type="dxa"/>
            <w:vMerge/>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b/>
                <w:color w:val="000000"/>
                <w:sz w:val="24"/>
                <w:szCs w:val="24"/>
              </w:rPr>
              <w:t>Всего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b/>
                <w:color w:val="000000"/>
                <w:sz w:val="24"/>
                <w:szCs w:val="24"/>
              </w:rPr>
              <w:t>Контрольные работы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b/>
                <w:color w:val="000000"/>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 Книга в жизни человека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5" w:history="1">
              <w:r w:rsidRPr="00E85426">
                <w:rPr>
                  <w:rStyle w:val="a8"/>
                  <w:sz w:val="24"/>
                  <w:szCs w:val="24"/>
                </w:rPr>
                <w:t>https://m.edsoo.ru/8a19572a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Легенды и мифы Древней Греции. Понятие о мифе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6" w:history="1">
              <w:r w:rsidRPr="00E85426">
                <w:rPr>
                  <w:rStyle w:val="a8"/>
                  <w:sz w:val="24"/>
                  <w:szCs w:val="24"/>
                </w:rPr>
                <w:t>https://m.edsoo.ru/8a195838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3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Подвиги Геракла: «Скотный двор царя Авгия»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7" w:history="1">
              <w:r w:rsidRPr="00E85426">
                <w:rPr>
                  <w:rStyle w:val="a8"/>
                  <w:sz w:val="24"/>
                  <w:szCs w:val="24"/>
                </w:rPr>
                <w:t>https://m.edsoo.ru/8a195946</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«Яблоки Гесперид» и другие подвиги Геракла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8" w:history="1">
              <w:r w:rsidRPr="00E85426">
                <w:rPr>
                  <w:rStyle w:val="a8"/>
                  <w:sz w:val="24"/>
                  <w:szCs w:val="24"/>
                </w:rPr>
                <w:t>https://m.edsoo.ru/8a195a5e</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 Мифы народов России и мира. Переложение мифов разными авторами. Геродот. «Легенда об Арионе»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39" w:history="1">
              <w:r w:rsidRPr="00E85426">
                <w:rPr>
                  <w:rStyle w:val="a8"/>
                  <w:sz w:val="24"/>
                  <w:szCs w:val="24"/>
                </w:rPr>
                <w:t>https://m.edsoo.ru/8a195c02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Фольклор. Малые жанры: пословицы, поговорки, загадки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0" w:history="1">
              <w:r w:rsidRPr="00E85426">
                <w:rPr>
                  <w:rStyle w:val="a8"/>
                  <w:sz w:val="24"/>
                  <w:szCs w:val="24"/>
                </w:rPr>
                <w:t>https://m.edsoo.ru/8a195d1a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Колыбельные песни, пестушки, приговорки, скороговорки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1" w:history="1">
              <w:r w:rsidRPr="00E85426">
                <w:rPr>
                  <w:rStyle w:val="a8"/>
                  <w:sz w:val="24"/>
                  <w:szCs w:val="24"/>
                </w:rPr>
                <w:t>https://m.edsoo.ru/8a195e28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Сказки народов России и народов мира. Сказки о животных, волшебные, бытовые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2" w:history="1">
              <w:r w:rsidRPr="00E85426">
                <w:rPr>
                  <w:rStyle w:val="a8"/>
                  <w:sz w:val="24"/>
                  <w:szCs w:val="24"/>
                </w:rPr>
                <w:t>https://m.edsoo.ru/8a196062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Русские народные сказки. Животные-помощники и чудесные противники в сказке "Царевна-лягушка"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3" w:history="1">
              <w:r w:rsidRPr="00E85426">
                <w:rPr>
                  <w:rStyle w:val="a8"/>
                  <w:sz w:val="24"/>
                  <w:szCs w:val="24"/>
                </w:rPr>
                <w:t>https://m.edsoo.ru/8a196170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Главные герои волшебных сказок Василиса Премудрая и Иван-царевич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4" w:history="1">
              <w:r w:rsidRPr="00E85426">
                <w:rPr>
                  <w:rStyle w:val="a8"/>
                  <w:sz w:val="24"/>
                  <w:szCs w:val="24"/>
                </w:rPr>
                <w:t>https://m.edsoo.ru/8a19629c</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Поэзия волшебной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5" w:history="1">
              <w:r w:rsidRPr="00E85426">
                <w:rPr>
                  <w:rStyle w:val="a8"/>
                  <w:sz w:val="24"/>
                  <w:szCs w:val="24"/>
                </w:rPr>
                <w:t>https://m.edsoo.ru/8a196418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Сказки о животных «Журавль и цапля». Бытовые сказки «Солдатская шинель»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6" w:history="1">
              <w:r w:rsidRPr="00E85426">
                <w:rPr>
                  <w:rStyle w:val="a8"/>
                  <w:sz w:val="24"/>
                  <w:szCs w:val="24"/>
                </w:rPr>
                <w:t>https://m.edsoo.ru/8a19658a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Духовно-нравственный опыт народных сказок.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7" w:history="1">
              <w:r w:rsidRPr="00E85426">
                <w:rPr>
                  <w:rStyle w:val="a8"/>
                  <w:sz w:val="24"/>
                  <w:szCs w:val="24"/>
                </w:rPr>
                <w:t>https://m.edsoo.ru/8a19671a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Роды и жанры литературы и их основные признаки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8" w:history="1">
              <w:r w:rsidRPr="00E85426">
                <w:rPr>
                  <w:rStyle w:val="a8"/>
                  <w:sz w:val="24"/>
                  <w:szCs w:val="24"/>
                </w:rPr>
                <w:t>https://m.edsoo.ru/8a19685a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15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 Жанр басни в мировой литературе. Эзоп, Лафонтен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49" w:history="1">
              <w:r w:rsidRPr="00E85426">
                <w:rPr>
                  <w:rStyle w:val="a8"/>
                  <w:sz w:val="24"/>
                  <w:szCs w:val="24"/>
                </w:rPr>
                <w:t>https://m.edsoo.ru/8a196a9e</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Внеклассное чтение. Русские баснописцы XVIII века. А. П. Сумароков «Кокушка». И. </w:t>
            </w:r>
            <w:r w:rsidRPr="00E85426">
              <w:rPr>
                <w:color w:val="000000"/>
                <w:sz w:val="24"/>
                <w:szCs w:val="24"/>
              </w:rPr>
              <w:lastRenderedPageBreak/>
              <w:t>И. Дмитриев «Муха».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0" w:history="1">
              <w:r w:rsidRPr="00E85426">
                <w:rPr>
                  <w:rStyle w:val="a8"/>
                  <w:sz w:val="24"/>
                  <w:szCs w:val="24"/>
                </w:rPr>
                <w:t>https://m.edsoo.ru/8a196bfc</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17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1" w:history="1">
              <w:r w:rsidRPr="00E85426">
                <w:rPr>
                  <w:rStyle w:val="a8"/>
                  <w:sz w:val="24"/>
                  <w:szCs w:val="24"/>
                </w:rPr>
                <w:t>https://m.edsoo.ru/8a196daa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А. Крылов. Историческая основа басен. Герои произведения, их речь. "Волк на псарне"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2" w:history="1">
              <w:r w:rsidRPr="00E85426">
                <w:rPr>
                  <w:rStyle w:val="a8"/>
                  <w:sz w:val="24"/>
                  <w:szCs w:val="24"/>
                </w:rPr>
                <w:t>https://m.edsoo.ru/8a196ed6</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А. Крылов. Аллегория в басне. Нравственные уроки произведений «Листы и Корни», «Свинья под Дубом»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3" w:history="1">
              <w:r w:rsidRPr="00E85426">
                <w:rPr>
                  <w:rStyle w:val="a8"/>
                  <w:sz w:val="24"/>
                  <w:szCs w:val="24"/>
                </w:rPr>
                <w:t>https://m.edsoo.ru/8a196fee</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А. Крылов. Художественные средства изображения в баснях. Эзопов язык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4" w:history="1">
              <w:r w:rsidRPr="00E85426">
                <w:rPr>
                  <w:rStyle w:val="a8"/>
                  <w:sz w:val="24"/>
                  <w:szCs w:val="24"/>
                </w:rPr>
                <w:t>https://m.edsoo.ru/8a1970fc</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21 – СО </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Образы русской природы в произведениях поэта (не менее трёх). «Зимнее утро», «Зимний вечер», «Няне» и др.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5" w:history="1">
              <w:r w:rsidRPr="00E85426">
                <w:rPr>
                  <w:rStyle w:val="a8"/>
                  <w:sz w:val="24"/>
                  <w:szCs w:val="24"/>
                </w:rPr>
                <w:t>https://m.edsoo.ru/8a19720a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Лирический герой в стихотворениях поэта. Образ няни.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6" w:history="1">
              <w:r w:rsidRPr="00E85426">
                <w:rPr>
                  <w:rStyle w:val="a8"/>
                  <w:sz w:val="24"/>
                  <w:szCs w:val="24"/>
                </w:rPr>
                <w:t>https://m.edsoo.ru/8a197354</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Сюжет сказки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7" w:history="1">
              <w:r w:rsidRPr="00E85426">
                <w:rPr>
                  <w:rStyle w:val="a8"/>
                  <w:sz w:val="24"/>
                  <w:szCs w:val="24"/>
                </w:rPr>
                <w:t>https://m.edsoo.ru/8a1974e4</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Главные и второстепенные герои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8" w:history="1">
              <w:r w:rsidRPr="00E85426">
                <w:rPr>
                  <w:rStyle w:val="a8"/>
                  <w:sz w:val="24"/>
                  <w:szCs w:val="24"/>
                </w:rPr>
                <w:t>https://m.edsoo.ru/8a197610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Волшебство в сказке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59" w:history="1">
              <w:r w:rsidRPr="00E85426">
                <w:rPr>
                  <w:rStyle w:val="a8"/>
                  <w:sz w:val="24"/>
                  <w:szCs w:val="24"/>
                </w:rPr>
                <w:t>https://m.edsoo.ru/8a197728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С. Пушкин. «Сказка о мёртвой царевне и о семи богатырях». Язык сказки. Писательское мастерство поэта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0" w:history="1">
              <w:r w:rsidRPr="00E85426">
                <w:rPr>
                  <w:rStyle w:val="a8"/>
                  <w:sz w:val="24"/>
                  <w:szCs w:val="24"/>
                </w:rPr>
                <w:t>https://m.edsoo.ru/8a197840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Ю. Лермонтов. Стихотворение «Бородино»: история создания, тема, идея, композиция стихотворения, образ рассказчика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1" w:history="1">
              <w:r w:rsidRPr="00E85426">
                <w:rPr>
                  <w:rStyle w:val="a8"/>
                  <w:sz w:val="24"/>
                  <w:szCs w:val="24"/>
                </w:rPr>
                <w:t>https://m.edsoo.ru/8a197bb0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28 -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Ю. Лермонтов. Стихотворение «Бородино»: патриотический пафос, художественные средства изображения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2" w:history="1">
              <w:r w:rsidRPr="00E85426">
                <w:rPr>
                  <w:rStyle w:val="a8"/>
                  <w:sz w:val="24"/>
                  <w:szCs w:val="24"/>
                </w:rPr>
                <w:t>https://m.edsoo.ru/8a197d4a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29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В. Гоголь. Повесть «Ночь перед Рождеством». Жанровые особенности произведения. Сюжет. Персонажи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3" w:history="1">
              <w:r w:rsidRPr="00E85426">
                <w:rPr>
                  <w:rStyle w:val="a8"/>
                  <w:sz w:val="24"/>
                  <w:szCs w:val="24"/>
                </w:rPr>
                <w:t>https://m.edsoo.ru/8a197e58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В. Гоголь. Повесть "Ночь перед Рождеством". Сочетание комического и лирического. Язык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4" w:history="1">
              <w:r w:rsidRPr="00E85426">
                <w:rPr>
                  <w:rStyle w:val="a8"/>
                  <w:sz w:val="24"/>
                  <w:szCs w:val="24"/>
                </w:rPr>
                <w:t>https://m.edsoo.ru/8a197fa2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Н. В. Гоголь. Реальность и фантастика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5" w:history="1">
              <w:r w:rsidRPr="00E85426">
                <w:rPr>
                  <w:rStyle w:val="a8"/>
                  <w:sz w:val="24"/>
                  <w:szCs w:val="24"/>
                </w:rPr>
                <w:t>https://m.edsoo.ru/8a198128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Н. В. Гоголь. Народная поэзия и юмор в повестях писателя «Заколдованное место»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6" w:history="1">
              <w:r w:rsidRPr="00E85426">
                <w:rPr>
                  <w:rStyle w:val="a8"/>
                  <w:sz w:val="24"/>
                  <w:szCs w:val="24"/>
                </w:rPr>
                <w:t>https://m.edsoo.ru/8a198268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Рассказ «Муму»: история создания, прототипы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7" w:history="1">
              <w:r w:rsidRPr="00E85426">
                <w:rPr>
                  <w:rStyle w:val="a8"/>
                  <w:sz w:val="24"/>
                  <w:szCs w:val="24"/>
                </w:rPr>
                <w:t>https://m.edsoo.ru/8a198754</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Рассказ «Муму»: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8" w:history="1">
              <w:r w:rsidRPr="00E85426">
                <w:rPr>
                  <w:rStyle w:val="a8"/>
                  <w:sz w:val="24"/>
                  <w:szCs w:val="24"/>
                </w:rPr>
                <w:t>https://m.edsoo.ru/8a198876</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Рассказ «Муму»: сюжет и композиция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69" w:history="1">
              <w:r w:rsidRPr="00E85426">
                <w:rPr>
                  <w:rStyle w:val="a8"/>
                  <w:sz w:val="24"/>
                  <w:szCs w:val="24"/>
                </w:rPr>
                <w:t>https://m.edsoo.ru/8a19898e</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Рассказ «Муму»: система образов. Образ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0" w:history="1">
              <w:r w:rsidRPr="00E85426">
                <w:rPr>
                  <w:rStyle w:val="a8"/>
                  <w:sz w:val="24"/>
                  <w:szCs w:val="24"/>
                </w:rPr>
                <w:t>https://m.edsoo.ru/8a198aba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 И. С. Тургенев. Рассказ «Муму». Роль интерьера в произведении. Каморка Герасима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1" w:history="1">
              <w:r w:rsidRPr="00E85426">
                <w:rPr>
                  <w:rStyle w:val="a8"/>
                  <w:sz w:val="24"/>
                  <w:szCs w:val="24"/>
                </w:rPr>
                <w:t>https://m.edsoo.ru/8a198c36</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 С. Тургенев. Рассказ «Муму». Роль природы и пейзажа в произведении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39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А. Некрасов. Стихотворения (не менее двух). «Крестьянские дети», «Школьник» и др.. Тема, идея, содержание, детские образы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2" w:history="1">
              <w:r w:rsidRPr="00E85426">
                <w:rPr>
                  <w:rStyle w:val="a8"/>
                  <w:sz w:val="24"/>
                  <w:szCs w:val="24"/>
                </w:rPr>
                <w:t>https://m.edsoo.ru/8a198380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 А. Некрасов. Поэма «Мороз, Красный нос» (фрагмент). Анализ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3" w:history="1">
              <w:r w:rsidRPr="00E85426">
                <w:rPr>
                  <w:rStyle w:val="a8"/>
                  <w:sz w:val="24"/>
                  <w:szCs w:val="24"/>
                </w:rPr>
                <w:t>https://m.edsoo.ru/8a198498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Н. А. Некрасов. Поэма «Мороз, Красный </w:t>
            </w:r>
            <w:r w:rsidRPr="00E85426">
              <w:rPr>
                <w:color w:val="000000"/>
                <w:sz w:val="24"/>
                <w:szCs w:val="24"/>
              </w:rPr>
              <w:lastRenderedPageBreak/>
              <w:t>нос». Тематика, проблематика,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4" w:history="1">
              <w:r w:rsidRPr="00E85426">
                <w:rPr>
                  <w:rStyle w:val="a8"/>
                  <w:sz w:val="24"/>
                  <w:szCs w:val="24"/>
                </w:rPr>
                <w:t>https://m.edsoo.ru/8a1985ce</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42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Рассказ «Кавказский пленник»: историческая основа, рассказ-быль, тема, идея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5" w:history="1">
              <w:r w:rsidRPr="00E85426">
                <w:rPr>
                  <w:rStyle w:val="a8"/>
                  <w:sz w:val="24"/>
                  <w:szCs w:val="24"/>
                </w:rPr>
                <w:t>https://m.edsoo.ru/8a198d80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Рассказ «Кавказский пленник». Жилин и Костылин. Сравнительная характеристика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6" w:history="1">
              <w:r w:rsidRPr="00E85426">
                <w:rPr>
                  <w:rStyle w:val="a8"/>
                  <w:sz w:val="24"/>
                  <w:szCs w:val="24"/>
                </w:rPr>
                <w:t>https://m.edsoo.ru/8a199028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Рассказ «Кавказский пленник». Жилин и Дина. Образы татар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7" w:history="1">
              <w:r w:rsidRPr="00E85426">
                <w:rPr>
                  <w:rStyle w:val="a8"/>
                  <w:sz w:val="24"/>
                  <w:szCs w:val="24"/>
                </w:rPr>
                <w:t>https://m.edsoo.ru/8a198ea2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Рассказ «Кавказский пленник». Нравственный облик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8" w:history="1">
              <w:r w:rsidRPr="00E85426">
                <w:rPr>
                  <w:rStyle w:val="a8"/>
                  <w:sz w:val="24"/>
                  <w:szCs w:val="24"/>
                </w:rPr>
                <w:t>https://m.edsoo.ru/8a19914a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 Н. Толстой. Рассказ «Кавказский пленник».Картины природы. Мастерство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79" w:history="1">
              <w:r w:rsidRPr="00E85426">
                <w:rPr>
                  <w:rStyle w:val="a8"/>
                  <w:sz w:val="24"/>
                  <w:szCs w:val="24"/>
                </w:rPr>
                <w:t>https://m.edsoo.ru/8a199258</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 Л. Н. Толстой. Рассказ «Кавказский пленник». Подготовка к домашнему сочинению по произведению</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Итоговая контрольная работа. Литература и жизнь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0" w:history="1">
              <w:r w:rsidRPr="00E85426">
                <w:rPr>
                  <w:rStyle w:val="a8"/>
                  <w:sz w:val="24"/>
                  <w:szCs w:val="24"/>
                </w:rPr>
                <w:t>https://m.edsoo.ru/8a199366</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49 -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1" w:history="1">
              <w:r w:rsidRPr="00E85426">
                <w:rPr>
                  <w:rStyle w:val="a8"/>
                  <w:sz w:val="24"/>
                  <w:szCs w:val="24"/>
                </w:rPr>
                <w:t>https://m.edsoo.ru/8a19947e</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2" w:history="1">
              <w:r w:rsidRPr="00E85426">
                <w:rPr>
                  <w:rStyle w:val="a8"/>
                  <w:sz w:val="24"/>
                  <w:szCs w:val="24"/>
                </w:rPr>
                <w:t>https://m.edsoo.ru/8a1995aa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Стихотворения отечественных поэтов XIX—ХХ веков о родной природе и о связи человека с Родиной А. А. Блок. «Погружался я в море клевера…», «Белой </w:t>
            </w:r>
            <w:r w:rsidRPr="00E85426">
              <w:rPr>
                <w:color w:val="000000"/>
                <w:sz w:val="24"/>
                <w:szCs w:val="24"/>
              </w:rPr>
              <w:lastRenderedPageBreak/>
              <w:t>ночью месяц красный…», «Летний вечер»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3" w:history="1">
              <w:r w:rsidRPr="00E85426">
                <w:rPr>
                  <w:rStyle w:val="a8"/>
                  <w:sz w:val="24"/>
                  <w:szCs w:val="24"/>
                </w:rPr>
                <w:t>https://m.edsoo.ru/8a199820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52 -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4" w:history="1">
              <w:r w:rsidRPr="00E85426">
                <w:rPr>
                  <w:rStyle w:val="a8"/>
                  <w:sz w:val="24"/>
                  <w:szCs w:val="24"/>
                </w:rPr>
                <w:t>https://m.edsoo.ru/8a1999e2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5" w:history="1">
              <w:r w:rsidRPr="00E85426">
                <w:rPr>
                  <w:rStyle w:val="a8"/>
                  <w:sz w:val="24"/>
                  <w:szCs w:val="24"/>
                </w:rPr>
                <w:t>https://m.edsoo.ru/8a199b04</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речи.Поэтические образы, настроения и картины в стихах о природе.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6" w:history="1">
              <w:r w:rsidRPr="00E85426">
                <w:rPr>
                  <w:rStyle w:val="a8"/>
                  <w:sz w:val="24"/>
                  <w:szCs w:val="24"/>
                </w:rPr>
                <w:t>https://m.edsoo.ru/8a199c30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7" w:history="1">
              <w:r w:rsidRPr="00E85426">
                <w:rPr>
                  <w:rStyle w:val="a8"/>
                  <w:sz w:val="24"/>
                  <w:szCs w:val="24"/>
                </w:rPr>
                <w:t>https://m.edsoo.ru/8a199d48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Рассказы А. П. Чехова. Способы создания комического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8" w:history="1">
              <w:r w:rsidRPr="00E85426">
                <w:rPr>
                  <w:rStyle w:val="a8"/>
                  <w:sz w:val="24"/>
                  <w:szCs w:val="24"/>
                </w:rPr>
                <w:t>https://m.edsoo.ru/8a199e60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М. Зощенко (два рассказа по выбору). «Галоша», «Лёля и Минька», «Ёлка», «Золотые слова», «Встреча».Тема, идея, сюжет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89" w:history="1">
              <w:r w:rsidRPr="00E85426">
                <w:rPr>
                  <w:rStyle w:val="a8"/>
                  <w:sz w:val="24"/>
                  <w:szCs w:val="24"/>
                </w:rPr>
                <w:t>https://m.edsoo.ru/8bc29050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М. М. Зощенко. «Галоша», «Лёля и Минька», «Ёлка», «Золотые слова», «Встреча» и др. Образы главных героев в рассказах писателя.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0" w:history="1">
              <w:r w:rsidRPr="00E85426">
                <w:rPr>
                  <w:rStyle w:val="a8"/>
                  <w:sz w:val="24"/>
                  <w:szCs w:val="24"/>
                </w:rPr>
                <w:t>https://m.edsoo.ru/8bc29154</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59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 Мой любимый рассказ М.М. Зощенко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Произведения отечественной литературы о </w:t>
            </w:r>
            <w:r w:rsidRPr="00E85426">
              <w:rPr>
                <w:color w:val="000000"/>
                <w:sz w:val="24"/>
                <w:szCs w:val="24"/>
              </w:rPr>
              <w:lastRenderedPageBreak/>
              <w:t>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1" w:history="1">
              <w:r w:rsidRPr="00E85426">
                <w:rPr>
                  <w:rStyle w:val="a8"/>
                  <w:sz w:val="24"/>
                  <w:szCs w:val="24"/>
                </w:rPr>
                <w:t>https://m.edsoo.ru/8bc2662a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61 -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Нравственные проблемы сказок и рассказов А.И.Куприна, М.М.Пришвина, К.Г.Паустовского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2" w:history="1">
              <w:r w:rsidRPr="00E85426">
                <w:rPr>
                  <w:rStyle w:val="a8"/>
                  <w:sz w:val="24"/>
                  <w:szCs w:val="24"/>
                </w:rPr>
                <w:t>https://m.edsoo.ru/8bc26ba2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Язык сказок и рассказов о животных А. И. Куприна, М. М. Пришвина, К. Г. Паустовского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3" w:history="1">
              <w:r w:rsidRPr="00E85426">
                <w:rPr>
                  <w:rStyle w:val="a8"/>
                  <w:sz w:val="24"/>
                  <w:szCs w:val="24"/>
                </w:rPr>
                <w:t>https://m.edsoo.ru/8bc26918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отечественной литературы о природе и животных. Связь с народными сказками.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4" w:history="1">
              <w:r w:rsidRPr="00E85426">
                <w:rPr>
                  <w:rStyle w:val="a8"/>
                  <w:sz w:val="24"/>
                  <w:szCs w:val="24"/>
                </w:rPr>
                <w:t>https://m.edsoo.ru/8bc26a6c</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Произведения русских писателей о природе и животных. Темы, идеи, проблемы.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П. Платонов. Рассказы (один по выбору). Например, «Корова», «Никита» и др.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А. П. Платонов. Рассказы (один по выбору). Например, «Корова», «Никита» и др. Система образов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 П. Астафьев. Рассказ «Васюткино озеро». Тема, идея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5" w:history="1">
              <w:r w:rsidRPr="00E85426">
                <w:rPr>
                  <w:rStyle w:val="a8"/>
                  <w:sz w:val="24"/>
                  <w:szCs w:val="24"/>
                </w:rPr>
                <w:t>https://m.edsoo.ru/8bc28452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 П. Астафьев. Рассказ «Васюткино озеро». Система образов. Образ главного героя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6" w:history="1">
              <w:r w:rsidRPr="00E85426">
                <w:rPr>
                  <w:rStyle w:val="a8"/>
                  <w:sz w:val="24"/>
                  <w:szCs w:val="24"/>
                </w:rPr>
                <w:t>https://m.edsoo.ru/8bc28574</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69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w:t>
            </w:r>
            <w:r w:rsidRPr="00E85426">
              <w:rPr>
                <w:color w:val="000000"/>
                <w:sz w:val="24"/>
                <w:szCs w:val="24"/>
              </w:rPr>
              <w:lastRenderedPageBreak/>
              <w:t>полка», К.М.Симонов. "Сын артиллериста" и др. Проблема героизма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7" w:history="1">
              <w:r w:rsidRPr="00E85426">
                <w:rPr>
                  <w:rStyle w:val="a8"/>
                  <w:sz w:val="24"/>
                  <w:szCs w:val="24"/>
                </w:rPr>
                <w:t>https://m.edsoo.ru/8bc27b60</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70 -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8" w:history="1">
              <w:r w:rsidRPr="00E85426">
                <w:rPr>
                  <w:rStyle w:val="a8"/>
                  <w:sz w:val="24"/>
                  <w:szCs w:val="24"/>
                </w:rPr>
                <w:t>https://m.edsoo.ru/8bc27c82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 П. Катаев. «Сын полка». Историческая основа произведения. Смысл названия. Сюжет. Герои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199" w:history="1">
              <w:r w:rsidRPr="00E85426">
                <w:rPr>
                  <w:rStyle w:val="a8"/>
                  <w:sz w:val="24"/>
                  <w:szCs w:val="24"/>
                </w:rPr>
                <w:t>https://m.edsoo.ru/8bc27da4</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В. П. Катаев. «Сын полка». Образ Вани Солнцева. Война и дети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73 -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Л. А. Кассиль. "Дорогие мои мальчишки". Идейно-нравственные проблемы в произведении. "Отметки Риммы Лебедевой"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0" w:history="1">
              <w:r w:rsidRPr="00E85426">
                <w:rPr>
                  <w:rStyle w:val="a8"/>
                  <w:sz w:val="24"/>
                  <w:szCs w:val="24"/>
                </w:rPr>
                <w:t>https://m.edsoo.ru/8bc27f98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 Война и дети в произведениях о Великой Отечественной войне.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1" w:history="1">
              <w:r w:rsidRPr="00E85426">
                <w:rPr>
                  <w:rStyle w:val="a8"/>
                  <w:sz w:val="24"/>
                  <w:szCs w:val="24"/>
                </w:rPr>
                <w:t>https://m.edsoo.ru/8bc28146</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2" w:history="1">
              <w:r w:rsidRPr="00E85426">
                <w:rPr>
                  <w:rStyle w:val="a8"/>
                  <w:sz w:val="24"/>
                  <w:szCs w:val="24"/>
                </w:rPr>
                <w:t>https://m.edsoo.ru/8bc27926</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76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Произведения отечественных писателей XIX–XXI веков на тему детства. Тематика и </w:t>
            </w:r>
            <w:r w:rsidRPr="00E85426">
              <w:rPr>
                <w:color w:val="000000"/>
                <w:sz w:val="24"/>
                <w:szCs w:val="24"/>
              </w:rPr>
              <w:lastRenderedPageBreak/>
              <w:t>проблематика произведения.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3" w:history="1">
              <w:r w:rsidRPr="00E85426">
                <w:rPr>
                  <w:rStyle w:val="a8"/>
                  <w:sz w:val="24"/>
                  <w:szCs w:val="24"/>
                </w:rPr>
                <w:t>https://m.edsoo.ru/8bc27a48</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77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отечественных писателей XIX–XXI веков на тему детства.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Произведения отечественных писателей XIX–XXI веков на тему детства. Современный взгляд на тему детства в литературе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79 -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 Произведения отечественных писателей XIX–XXI веков на тему детства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Произведения приключенческого жанра отечественных писателей. Проблематика произведений К.Булычева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82 -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Произведения приключенческого жанра отечественных писателей. Сюжет и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hideMark/>
          </w:tcPr>
          <w:p w:rsidR="001E5752" w:rsidRPr="00E85426" w:rsidRDefault="001E5752" w:rsidP="006F2299">
            <w:pPr>
              <w:ind w:left="135"/>
              <w:rPr>
                <w:color w:val="000000"/>
                <w:sz w:val="24"/>
                <w:szCs w:val="24"/>
              </w:rPr>
            </w:pPr>
            <w:r w:rsidRPr="00E85426">
              <w:rPr>
                <w:color w:val="000000"/>
                <w:sz w:val="24"/>
                <w:szCs w:val="24"/>
              </w:rPr>
              <w:t xml:space="preserve">Библиотека ЦОК </w:t>
            </w:r>
            <w:hyperlink r:id="rId204" w:history="1">
              <w:r w:rsidRPr="00E85426">
                <w:rPr>
                  <w:rStyle w:val="a8"/>
                  <w:sz w:val="24"/>
                  <w:szCs w:val="24"/>
                </w:rPr>
                <w:t>https://m.edsoo.ru/8bc288a8</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84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Образ лирического героя в стихотворениях Р.Г.Гамзатова и М.Карима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85 -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Х. К. Андерсен. Сказки (одна по выбору). Например, «Снежная королева», «Соловей». Тема, идея сказки. Победа </w:t>
            </w:r>
            <w:r w:rsidRPr="00E85426">
              <w:rPr>
                <w:color w:val="000000"/>
                <w:sz w:val="24"/>
                <w:szCs w:val="24"/>
              </w:rPr>
              <w:lastRenderedPageBreak/>
              <w:t>добра над злом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5" w:history="1">
              <w:r w:rsidRPr="00E85426">
                <w:rPr>
                  <w:rStyle w:val="a8"/>
                  <w:sz w:val="24"/>
                  <w:szCs w:val="24"/>
                </w:rPr>
                <w:t>https://m.edsoo.ru/8bc28b32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86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Х. К. Андерсен. Сказка «Снежная королева»: красота внутренняя и внешняя. Образы. Авторская позиция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6" w:history="1">
              <w:r w:rsidRPr="00E85426">
                <w:rPr>
                  <w:rStyle w:val="a8"/>
                  <w:sz w:val="24"/>
                  <w:szCs w:val="24"/>
                </w:rPr>
                <w:t>https://m.edsoo.ru/8bc28c36</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87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 Сказки Х. К. Андерсена (по выбору)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88 -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 Любимая сказка Х. К. Андерсена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89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7" w:history="1">
              <w:r w:rsidRPr="00E85426">
                <w:rPr>
                  <w:rStyle w:val="a8"/>
                  <w:sz w:val="24"/>
                  <w:szCs w:val="24"/>
                </w:rPr>
                <w:t>https://m.edsoo.ru/8bc28e52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90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8" w:history="1">
              <w:r w:rsidRPr="00E85426">
                <w:rPr>
                  <w:rStyle w:val="a8"/>
                  <w:sz w:val="24"/>
                  <w:szCs w:val="24"/>
                </w:rPr>
                <w:t>https://m.edsoo.ru/8bc28d3a</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91 -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Художественный мир литературной сказки. Итоговый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09" w:history="1">
              <w:r w:rsidRPr="00E85426">
                <w:rPr>
                  <w:rStyle w:val="a8"/>
                  <w:sz w:val="24"/>
                  <w:szCs w:val="24"/>
                </w:rPr>
                <w:t>https://m.edsoo.ru/8bc28f4c</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10" w:history="1">
              <w:r w:rsidRPr="00E85426">
                <w:rPr>
                  <w:rStyle w:val="a8"/>
                  <w:sz w:val="24"/>
                  <w:szCs w:val="24"/>
                </w:rPr>
                <w:t>https://m.edsoo.ru/8bc2a3a6</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93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E85426">
              <w:rPr>
                <w:color w:val="000000"/>
                <w:sz w:val="24"/>
                <w:szCs w:val="24"/>
              </w:rPr>
              <w:lastRenderedPageBreak/>
              <w:t>«Каникулы», «Звук бегущих ног», «Зелёное утро». Тема, идея, проблематика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94 -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Марк Твен. «Приключения Тома Сойера». Тематика произведения. Сюжет. Система персонажей. Образ главного героя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95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Развитие речи. Марк Твен. «Приключения Тома Сойера»: дружба героев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96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Контрольная работа. Образы детства в литературных произведениях</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color w:val="000000"/>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11" w:history="1">
              <w:r w:rsidRPr="00E85426">
                <w:rPr>
                  <w:rStyle w:val="a8"/>
                  <w:sz w:val="24"/>
                  <w:szCs w:val="24"/>
                </w:rPr>
                <w:t>https://m.edsoo.ru/8bc29fd2</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97 -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12" w:history="1">
              <w:r w:rsidRPr="00E85426">
                <w:rPr>
                  <w:rStyle w:val="a8"/>
                  <w:sz w:val="24"/>
                  <w:szCs w:val="24"/>
                </w:rPr>
                <w:t>https://m.edsoo.ru/8bc2a108</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98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Резервный урок. Р.Л.Стивенсон. «Остров сокровищ», «Чёрная стрела» (главы по выбору). Образ главного героя. Обзорный урок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99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Внеклассное чтение. Зарубежная приключенческая проза. Любимое произведение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100 - очный</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13" w:history="1">
              <w:r w:rsidRPr="00E85426">
                <w:rPr>
                  <w:rStyle w:val="a8"/>
                  <w:sz w:val="24"/>
                  <w:szCs w:val="24"/>
                </w:rPr>
                <w:t>https://m.edsoo.ru/8bc26d78</w:t>
              </w:r>
            </w:hyperlink>
          </w:p>
        </w:tc>
      </w:tr>
      <w:tr w:rsidR="001E5752" w:rsidRPr="00710ACA"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101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Зарубежная проза о животных. Герои и их поступки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sz w:val="24"/>
                <w:szCs w:val="24"/>
              </w:rPr>
            </w:pPr>
            <w:r w:rsidRPr="00E85426">
              <w:rPr>
                <w:color w:val="000000"/>
                <w:sz w:val="24"/>
                <w:szCs w:val="24"/>
              </w:rPr>
              <w:t xml:space="preserve">Библиотека ЦОК </w:t>
            </w:r>
            <w:hyperlink r:id="rId214" w:history="1">
              <w:r w:rsidRPr="00E85426">
                <w:rPr>
                  <w:rStyle w:val="a8"/>
                  <w:sz w:val="24"/>
                  <w:szCs w:val="24"/>
                </w:rPr>
                <w:t>https://m.edsoo.ru/8bc26e9a</w:t>
              </w:r>
            </w:hyperlink>
          </w:p>
        </w:tc>
      </w:tr>
      <w:tr w:rsidR="001E5752" w:rsidRPr="00E85426" w:rsidTr="006F2299">
        <w:trPr>
          <w:trHeight w:val="144"/>
        </w:trPr>
        <w:tc>
          <w:tcPr>
            <w:tcW w:w="1590"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102 – СО</w:t>
            </w:r>
          </w:p>
        </w:tc>
        <w:tc>
          <w:tcPr>
            <w:tcW w:w="4923"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t xml:space="preserve">Развитие речи. Итоговый урок. Результаты и планы на следующий год. Список </w:t>
            </w:r>
            <w:r w:rsidRPr="00E85426">
              <w:rPr>
                <w:color w:val="000000"/>
                <w:sz w:val="24"/>
                <w:szCs w:val="24"/>
              </w:rPr>
              <w:lastRenderedPageBreak/>
              <w:t>рекомендуемой литературы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jc w:val="center"/>
              <w:rPr>
                <w:rFonts w:eastAsia="Arial Unicode MS"/>
                <w:sz w:val="24"/>
                <w:szCs w:val="24"/>
              </w:rPr>
            </w:pPr>
            <w:r w:rsidRPr="00E85426">
              <w:rPr>
                <w:color w:val="000000"/>
                <w:sz w:val="24"/>
                <w:szCs w:val="24"/>
              </w:rPr>
              <w:lastRenderedPageBreak/>
              <w:t xml:space="preserve"> 1 </w:t>
            </w:r>
          </w:p>
        </w:tc>
        <w:tc>
          <w:tcPr>
            <w:tcW w:w="2127"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5752" w:rsidRPr="00E85426" w:rsidRDefault="001E5752" w:rsidP="006F2299">
            <w:pPr>
              <w:ind w:left="135"/>
              <w:jc w:val="center"/>
              <w:rPr>
                <w:rFonts w:eastAsia="Arial Unicode MS"/>
                <w:sz w:val="24"/>
                <w:szCs w:val="24"/>
              </w:rPr>
            </w:pP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r w:rsidR="001E5752" w:rsidRPr="00E85426" w:rsidTr="006F2299">
        <w:trPr>
          <w:trHeight w:val="992"/>
        </w:trPr>
        <w:tc>
          <w:tcPr>
            <w:tcW w:w="6513" w:type="dxa"/>
            <w:gridSpan w:val="2"/>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ind w:left="135"/>
              <w:rPr>
                <w:rFonts w:eastAsia="Arial Unicode MS"/>
                <w:color w:val="000000"/>
                <w:sz w:val="24"/>
                <w:szCs w:val="24"/>
              </w:rPr>
            </w:pPr>
            <w:r w:rsidRPr="00E85426">
              <w:rPr>
                <w:color w:val="000000"/>
                <w:sz w:val="24"/>
                <w:szCs w:val="24"/>
              </w:rPr>
              <w:lastRenderedPageBreak/>
              <w:t xml:space="preserve">ОБЩЕЕ КОЛИЧЕСТВО ЧАСОВ ПО ПРОГРАММЕ </w:t>
            </w:r>
          </w:p>
        </w:tc>
        <w:tc>
          <w:tcPr>
            <w:tcW w:w="141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jc w:val="center"/>
              <w:rPr>
                <w:rFonts w:eastAsia="Arial Unicode MS"/>
                <w:sz w:val="24"/>
                <w:szCs w:val="24"/>
              </w:rPr>
            </w:pPr>
            <w:r w:rsidRPr="00E85426">
              <w:rPr>
                <w:rFonts w:eastAsia="Arial Unicode MS"/>
                <w:sz w:val="24"/>
                <w:szCs w:val="24"/>
              </w:rPr>
              <w:t>102</w:t>
            </w:r>
          </w:p>
        </w:tc>
        <w:tc>
          <w:tcPr>
            <w:tcW w:w="2127"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jc w:val="center"/>
              <w:rPr>
                <w:rFonts w:eastAsia="Arial Unicode MS"/>
                <w:sz w:val="24"/>
                <w:szCs w:val="24"/>
              </w:rPr>
            </w:pPr>
            <w:r w:rsidRPr="00E85426">
              <w:rPr>
                <w:rFonts w:eastAsia="Arial Unicode MS"/>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1E5752" w:rsidRPr="00E85426" w:rsidRDefault="001E5752" w:rsidP="006F2299">
            <w:pPr>
              <w:jc w:val="center"/>
              <w:rPr>
                <w:rFonts w:eastAsia="Arial Unicode MS"/>
                <w:sz w:val="24"/>
                <w:szCs w:val="24"/>
              </w:rPr>
            </w:pPr>
            <w:r w:rsidRPr="00E85426">
              <w:rPr>
                <w:color w:val="000000"/>
                <w:sz w:val="24"/>
                <w:szCs w:val="24"/>
              </w:rPr>
              <w:t xml:space="preserve"> 7</w:t>
            </w:r>
          </w:p>
        </w:tc>
        <w:tc>
          <w:tcPr>
            <w:tcW w:w="3494" w:type="dxa"/>
            <w:tcBorders>
              <w:top w:val="single" w:sz="4" w:space="0" w:color="auto"/>
              <w:left w:val="single" w:sz="4" w:space="0" w:color="auto"/>
              <w:bottom w:val="single" w:sz="4" w:space="0" w:color="auto"/>
              <w:right w:val="single" w:sz="4" w:space="0" w:color="auto"/>
            </w:tcBorders>
          </w:tcPr>
          <w:p w:rsidR="001E5752" w:rsidRPr="00E85426" w:rsidRDefault="001E5752" w:rsidP="006F2299">
            <w:pPr>
              <w:ind w:left="135"/>
              <w:rPr>
                <w:rFonts w:eastAsia="Arial Unicode MS"/>
                <w:sz w:val="24"/>
                <w:szCs w:val="24"/>
              </w:rPr>
            </w:pPr>
          </w:p>
        </w:tc>
      </w:tr>
    </w:tbl>
    <w:p w:rsidR="001E5752" w:rsidRPr="00E85426" w:rsidRDefault="001E5752" w:rsidP="001E5752"/>
    <w:p w:rsidR="001E5752" w:rsidRPr="00E85426" w:rsidRDefault="001E5752" w:rsidP="001E5752"/>
    <w:p w:rsidR="001E5752" w:rsidRDefault="001E5752" w:rsidP="001E5752">
      <w:pPr>
        <w:jc w:val="center"/>
        <w:rPr>
          <w:b/>
          <w:color w:val="000000"/>
          <w:sz w:val="28"/>
          <w:szCs w:val="28"/>
        </w:rPr>
      </w:pPr>
    </w:p>
    <w:p w:rsidR="001E5752" w:rsidRDefault="001E5752" w:rsidP="001E5752">
      <w:pPr>
        <w:jc w:val="center"/>
        <w:rPr>
          <w:b/>
          <w:color w:val="000000"/>
          <w:sz w:val="28"/>
          <w:szCs w:val="28"/>
        </w:rPr>
      </w:pPr>
    </w:p>
    <w:p w:rsidR="001E5752" w:rsidRDefault="001E5752" w:rsidP="001E5752">
      <w:pPr>
        <w:jc w:val="center"/>
        <w:rPr>
          <w:b/>
          <w:color w:val="000000"/>
          <w:sz w:val="28"/>
          <w:szCs w:val="28"/>
        </w:rPr>
      </w:pPr>
    </w:p>
    <w:p w:rsidR="001E5752" w:rsidRDefault="001E5752" w:rsidP="001E5752">
      <w:pPr>
        <w:jc w:val="center"/>
        <w:rPr>
          <w:b/>
          <w:color w:val="000000"/>
          <w:sz w:val="28"/>
          <w:szCs w:val="28"/>
        </w:rPr>
      </w:pPr>
    </w:p>
    <w:p w:rsidR="001E5752" w:rsidRDefault="001E5752" w:rsidP="001E5752">
      <w:pPr>
        <w:jc w:val="center"/>
        <w:rPr>
          <w:b/>
          <w:color w:val="000000"/>
          <w:sz w:val="28"/>
          <w:szCs w:val="28"/>
        </w:rPr>
      </w:pPr>
    </w:p>
    <w:p w:rsidR="001E5752" w:rsidRDefault="001E5752" w:rsidP="001E5752">
      <w:pPr>
        <w:jc w:val="center"/>
        <w:rPr>
          <w:b/>
          <w:color w:val="000000"/>
          <w:sz w:val="28"/>
          <w:szCs w:val="28"/>
        </w:rPr>
      </w:pPr>
    </w:p>
    <w:p w:rsidR="001E5752" w:rsidRPr="00E85426" w:rsidRDefault="001E5752" w:rsidP="001E5752">
      <w:pPr>
        <w:jc w:val="center"/>
        <w:rPr>
          <w:rFonts w:eastAsia="Arial Unicode MS"/>
          <w:b/>
          <w:color w:val="000000"/>
          <w:sz w:val="28"/>
          <w:szCs w:val="28"/>
        </w:rPr>
      </w:pPr>
      <w:r w:rsidRPr="00E85426">
        <w:rPr>
          <w:b/>
          <w:color w:val="000000"/>
          <w:sz w:val="28"/>
          <w:szCs w:val="28"/>
        </w:rPr>
        <w:t>6 КЛАСС</w:t>
      </w:r>
    </w:p>
    <w:tbl>
      <w:tblPr>
        <w:tblW w:w="15720" w:type="dxa"/>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3"/>
        <w:gridCol w:w="4898"/>
        <w:gridCol w:w="1416"/>
        <w:gridCol w:w="2126"/>
        <w:gridCol w:w="2125"/>
        <w:gridCol w:w="3542"/>
      </w:tblGrid>
      <w:tr w:rsidR="00B33F3D" w:rsidRPr="00E85426" w:rsidTr="00F05AE1">
        <w:trPr>
          <w:trHeight w:val="144"/>
        </w:trPr>
        <w:tc>
          <w:tcPr>
            <w:tcW w:w="1613" w:type="dxa"/>
            <w:vMerge w:val="restart"/>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 xml:space="preserve">№ п/п </w:t>
            </w:r>
          </w:p>
        </w:tc>
        <w:tc>
          <w:tcPr>
            <w:tcW w:w="4898" w:type="dxa"/>
            <w:vMerge w:val="restart"/>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b/>
                <w:color w:val="000000"/>
                <w:sz w:val="24"/>
                <w:szCs w:val="24"/>
              </w:rPr>
              <w:t>Тема урока</w:t>
            </w:r>
          </w:p>
        </w:tc>
        <w:tc>
          <w:tcPr>
            <w:tcW w:w="5667" w:type="dxa"/>
            <w:gridSpan w:val="3"/>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jc w:val="center"/>
              <w:rPr>
                <w:rFonts w:eastAsia="Arial Unicode MS"/>
                <w:b/>
                <w:color w:val="000000"/>
                <w:sz w:val="24"/>
                <w:szCs w:val="24"/>
              </w:rPr>
            </w:pPr>
            <w:r w:rsidRPr="00E85426">
              <w:rPr>
                <w:b/>
                <w:color w:val="000000"/>
                <w:sz w:val="24"/>
                <w:szCs w:val="24"/>
              </w:rPr>
              <w:t>Количество часов</w:t>
            </w:r>
          </w:p>
        </w:tc>
        <w:tc>
          <w:tcPr>
            <w:tcW w:w="3542" w:type="dxa"/>
            <w:vMerge w:val="restart"/>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b/>
                <w:color w:val="000000"/>
                <w:sz w:val="24"/>
                <w:szCs w:val="24"/>
              </w:rPr>
              <w:t xml:space="preserve">Электронные цифровые образовательные ресурсы </w:t>
            </w:r>
          </w:p>
        </w:tc>
      </w:tr>
      <w:tr w:rsidR="00B33F3D" w:rsidRPr="00E85426" w:rsidTr="00F05AE1">
        <w:trPr>
          <w:trHeight w:val="144"/>
        </w:trPr>
        <w:tc>
          <w:tcPr>
            <w:tcW w:w="1613" w:type="dxa"/>
            <w:vMerge/>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sz w:val="24"/>
                <w:szCs w:val="24"/>
              </w:rPr>
            </w:pPr>
          </w:p>
        </w:tc>
        <w:tc>
          <w:tcPr>
            <w:tcW w:w="4898" w:type="dxa"/>
            <w:vMerge/>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b/>
                <w:color w:val="000000"/>
                <w:sz w:val="24"/>
                <w:szCs w:val="24"/>
              </w:rPr>
              <w:t>Всего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b/>
                <w:color w:val="000000"/>
                <w:sz w:val="24"/>
                <w:szCs w:val="24"/>
              </w:rPr>
              <w:t>Контрольные работы</w:t>
            </w:r>
          </w:p>
        </w:tc>
        <w:tc>
          <w:tcPr>
            <w:tcW w:w="2125"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b/>
                <w:color w:val="000000"/>
                <w:sz w:val="24"/>
                <w:szCs w:val="24"/>
              </w:rPr>
              <w:t>Практические работы</w:t>
            </w:r>
          </w:p>
        </w:tc>
        <w:tc>
          <w:tcPr>
            <w:tcW w:w="3542" w:type="dxa"/>
            <w:vMerge/>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Введение в курс литературы 6 класса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15" w:history="1">
              <w:r w:rsidRPr="00E85426">
                <w:rPr>
                  <w:rStyle w:val="a8"/>
                  <w:sz w:val="24"/>
                  <w:szCs w:val="24"/>
                </w:rPr>
                <w:t>https://m.edsoo.ru/8bc2a7e8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Античная литература. Гомер. Поэмы «Илиада» и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16" w:history="1">
              <w:r w:rsidRPr="00E85426">
                <w:rPr>
                  <w:rStyle w:val="a8"/>
                  <w:sz w:val="24"/>
                  <w:szCs w:val="24"/>
                </w:rPr>
                <w:t>https://m.edsoo.ru/8bc2aa04</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Гомер. Поэма «Илиада». Образы Ахилла и Гектора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17" w:history="1">
              <w:r w:rsidRPr="00E85426">
                <w:rPr>
                  <w:rStyle w:val="a8"/>
                  <w:sz w:val="24"/>
                  <w:szCs w:val="24"/>
                </w:rPr>
                <w:t>https://m.edsoo.ru/8bc2abbc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Развитие речи. Гомер. Поэма «Одиссея» (фрагменты). </w:t>
            </w:r>
            <w:r w:rsidRPr="00262812">
              <w:rPr>
                <w:color w:val="000000"/>
                <w:sz w:val="24"/>
                <w:szCs w:val="24"/>
              </w:rPr>
              <w:t>Образ Одиссея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18" w:history="1">
              <w:r w:rsidRPr="00E85426">
                <w:rPr>
                  <w:rStyle w:val="a8"/>
                  <w:sz w:val="24"/>
                  <w:szCs w:val="24"/>
                </w:rPr>
                <w:t>https://m.edsoo.ru/8bc2ad6a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Развитие речи. Отражение древнегреческих мифов в поэмах Гомера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19" w:history="1">
              <w:r w:rsidRPr="00E85426">
                <w:rPr>
                  <w:rStyle w:val="a8"/>
                  <w:sz w:val="24"/>
                  <w:szCs w:val="24"/>
                </w:rPr>
                <w:t>https://m.edsoo.ru/8bc2aee6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Былины. «Вольга и Микула Селянинович», «Садко». Жанровые особенности,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0" w:history="1">
              <w:r w:rsidRPr="00E85426">
                <w:rPr>
                  <w:rStyle w:val="a8"/>
                  <w:sz w:val="24"/>
                  <w:szCs w:val="24"/>
                </w:rPr>
                <w:t>https://m.edsoo.ru/8bc2b06c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Былина «Вольга и Микула Селянинович». Идейно-тематическое содержание, особенности композиции, образы.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1" w:history="1">
              <w:r w:rsidRPr="00E85426">
                <w:rPr>
                  <w:rStyle w:val="a8"/>
                  <w:sz w:val="24"/>
                  <w:szCs w:val="24"/>
                </w:rPr>
                <w:t>https://m.edsoo.ru/8bc2b1fc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Внеклассное чтение. Тематика русских былин. Традиции в изображении богатырей. Былина «Вольга и Микула Селянинович»</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2" w:history="1">
              <w:r w:rsidRPr="00E85426">
                <w:rPr>
                  <w:rStyle w:val="a8"/>
                  <w:sz w:val="24"/>
                  <w:szCs w:val="24"/>
                </w:rPr>
                <w:t>https://m.edsoo.ru/8bc2b3be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Былина «Садко». Особенность былинного эпоса Новгородского цикла. </w:t>
            </w:r>
            <w:r w:rsidRPr="00262812">
              <w:rPr>
                <w:color w:val="000000"/>
                <w:sz w:val="24"/>
                <w:szCs w:val="24"/>
              </w:rPr>
              <w:t>Образ Садко в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3" w:history="1">
              <w:r w:rsidRPr="00E85426">
                <w:rPr>
                  <w:rStyle w:val="a8"/>
                  <w:sz w:val="24"/>
                  <w:szCs w:val="24"/>
                </w:rPr>
                <w:t>https://m.edsoo.ru/8bc2b4e0</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10-очный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Русские былины. Особенности жанра, изобразительно-выразительные средства. </w:t>
            </w:r>
            <w:r w:rsidRPr="00262812">
              <w:rPr>
                <w:color w:val="000000"/>
                <w:sz w:val="24"/>
                <w:szCs w:val="24"/>
              </w:rPr>
              <w:t>Русские богатыри в изобразительном искусстве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Русская народная песня. Жанровое своеобразие. Русские народные песни в художественной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4" w:history="1">
              <w:r w:rsidRPr="00E85426">
                <w:rPr>
                  <w:rStyle w:val="a8"/>
                  <w:sz w:val="24"/>
                  <w:szCs w:val="24"/>
                </w:rPr>
                <w:t>https://m.edsoo.ru/8bc2b706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Народные баллады народов России и мира. «Песнь о Роланде» (фрагменты), «Песнь о Нибелунгах» (фрагменты). </w:t>
            </w:r>
            <w:r w:rsidRPr="00262812">
              <w:rPr>
                <w:color w:val="000000"/>
                <w:sz w:val="24"/>
                <w:szCs w:val="24"/>
              </w:rPr>
              <w:t>Тематика,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5" w:history="1">
              <w:r w:rsidRPr="00E85426">
                <w:rPr>
                  <w:rStyle w:val="a8"/>
                  <w:sz w:val="24"/>
                  <w:szCs w:val="24"/>
                </w:rPr>
                <w:t>https://m.edsoo.ru/8bc2b81e</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13-очный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Баллада «Аника-воин». Специфика русской народной баллады. </w:t>
            </w:r>
            <w:r w:rsidRPr="00262812">
              <w:rPr>
                <w:color w:val="000000"/>
                <w:sz w:val="24"/>
                <w:szCs w:val="24"/>
              </w:rPr>
              <w:t>Изобразительно-выразительные средства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14-СО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Внеклассное чтение. Жанр баллады в мировой литературе. Баллада Р. Л. Стивенсона "Вересковый мёд". </w:t>
            </w:r>
            <w:r w:rsidRPr="00262812">
              <w:rPr>
                <w:color w:val="000000"/>
                <w:sz w:val="24"/>
                <w:szCs w:val="24"/>
              </w:rPr>
              <w:t>Тема, идея, сюжет, композиция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Внеклассное чтение. Жанр баллады в мировой литературе. Баллады Ф. Шиллера «Кубок», "Перчатка". </w:t>
            </w:r>
            <w:r w:rsidRPr="00262812">
              <w:rPr>
                <w:color w:val="000000"/>
                <w:sz w:val="24"/>
                <w:szCs w:val="24"/>
              </w:rPr>
              <w:t>Сюжетное своеобразие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6" w:history="1">
              <w:r w:rsidRPr="00E85426">
                <w:rPr>
                  <w:rStyle w:val="a8"/>
                  <w:sz w:val="24"/>
                  <w:szCs w:val="24"/>
                </w:rPr>
                <w:t>https://m.edsoo.ru/8bc2bb52</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16-очный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Итоговый урок по разделу "Фольклор". Отражение фольклорных жанров в литературе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17-СО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Развитие речи. Викторина по разделу "Фольклор"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18-СО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Древнерусская литература: основные жанры и их особенности. Летопись «Повесть временных лет». История создания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7" w:history="1">
              <w:r w:rsidRPr="00E85426">
                <w:rPr>
                  <w:rStyle w:val="a8"/>
                  <w:sz w:val="24"/>
                  <w:szCs w:val="24"/>
                </w:rPr>
                <w:t>https://m.edsoo.ru/8bc2c124</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19-очный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«Повесть временных лет»: «Сказание о белгородском киселе». </w:t>
            </w:r>
            <w:r w:rsidRPr="00262812">
              <w:rPr>
                <w:color w:val="000000"/>
                <w:sz w:val="24"/>
                <w:szCs w:val="24"/>
              </w:rPr>
              <w:t>Особенности жанра, тематика фрагмента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20-СО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Резервный урок. «Повесть временных лет»: «Сказание о походе князя Олега на Царь-град», «Предание о смерти князя Олега». </w:t>
            </w:r>
            <w:r w:rsidRPr="00262812">
              <w:rPr>
                <w:color w:val="000000"/>
                <w:sz w:val="24"/>
                <w:szCs w:val="24"/>
              </w:rPr>
              <w:t>Анализ фрагментов летописи. Образы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8" w:history="1">
              <w:r w:rsidRPr="00E85426">
                <w:rPr>
                  <w:rStyle w:val="a8"/>
                  <w:sz w:val="24"/>
                  <w:szCs w:val="24"/>
                </w:rPr>
                <w:t>https://m.edsoo.ru/8bc2c354</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Развитие речи. Древнерусская литература. Самостоятельный анализ фрагмента из «Повести временных лет» по выбору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22-очный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А. С. Пушкин. «Песнь о вещем Олеге». Связь с фрагментом "Повести временных лет"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29" w:history="1">
              <w:r w:rsidRPr="00E85426">
                <w:rPr>
                  <w:rStyle w:val="a8"/>
                  <w:sz w:val="24"/>
                  <w:szCs w:val="24"/>
                </w:rPr>
                <w:t>https://m.edsoo.ru/8bc2c4e4</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С. Пушкин. Стихотворения «Зимняя дорога», «Туча» и др. </w:t>
            </w:r>
            <w:r w:rsidRPr="00262812">
              <w:rPr>
                <w:color w:val="000000"/>
                <w:sz w:val="24"/>
                <w:szCs w:val="24"/>
              </w:rPr>
              <w:t>Пейзажная лирика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0" w:history="1">
              <w:r w:rsidRPr="00E85426">
                <w:rPr>
                  <w:rStyle w:val="a8"/>
                  <w:sz w:val="24"/>
                  <w:szCs w:val="24"/>
                </w:rPr>
                <w:t>https://m.edsoo.ru/8bc2c61a</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24-СО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С. Пушкин. Стихотворение «Узник». </w:t>
            </w:r>
            <w:r w:rsidRPr="00262812">
              <w:rPr>
                <w:color w:val="000000"/>
                <w:sz w:val="24"/>
                <w:szCs w:val="24"/>
              </w:rPr>
              <w:t>Проблематика, средства изображения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25-очный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Двусложные размеры стиха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1" w:history="1">
              <w:r w:rsidRPr="00E85426">
                <w:rPr>
                  <w:rStyle w:val="a8"/>
                  <w:sz w:val="24"/>
                  <w:szCs w:val="24"/>
                </w:rPr>
                <w:t>https://m.edsoo.ru/8bc2c732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А. С. Пушкин. Роман «Дубровский». История создания, тема, 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2" w:history="1">
              <w:r w:rsidRPr="00E85426">
                <w:rPr>
                  <w:rStyle w:val="a8"/>
                  <w:sz w:val="24"/>
                  <w:szCs w:val="24"/>
                </w:rPr>
                <w:t>https://m.edsoo.ru/8bc2c84a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27-СО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А.С. Пушкин. Роман "Дубровский". </w:t>
            </w:r>
            <w:r w:rsidRPr="00262812">
              <w:rPr>
                <w:color w:val="000000"/>
                <w:sz w:val="24"/>
                <w:szCs w:val="24"/>
              </w:rPr>
              <w:t>Сюжет, фабула,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3" w:history="1">
              <w:r w:rsidRPr="00E85426">
                <w:rPr>
                  <w:rStyle w:val="a8"/>
                  <w:sz w:val="24"/>
                  <w:szCs w:val="24"/>
                </w:rPr>
                <w:t>https://m.edsoo.ru/8bc2c976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28-очный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А.С. Пушкин. Роман "Дубровский". История любви Владимира и Маши. </w:t>
            </w:r>
            <w:r w:rsidRPr="00262812">
              <w:rPr>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4" w:history="1">
              <w:r w:rsidRPr="00E85426">
                <w:rPr>
                  <w:rStyle w:val="a8"/>
                  <w:sz w:val="24"/>
                  <w:szCs w:val="24"/>
                </w:rPr>
                <w:t>https://m.edsoo.ru/8bc2cba6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29-СО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А.С. Пушкин. Роман "Дубровский". Противостояние Владимира и Троекурова. </w:t>
            </w:r>
            <w:r w:rsidRPr="009345A6">
              <w:rPr>
                <w:color w:val="000000"/>
                <w:sz w:val="24"/>
                <w:szCs w:val="24"/>
              </w:rPr>
              <w:lastRenderedPageBreak/>
              <w:t>Роль второстепенных персонажей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5" w:history="1">
              <w:r w:rsidRPr="00E85426">
                <w:rPr>
                  <w:rStyle w:val="a8"/>
                  <w:sz w:val="24"/>
                  <w:szCs w:val="24"/>
                </w:rPr>
                <w:t>https://m.edsoo.ru/8bc2ce58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30-СО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А.С. Пушкин. Роман "Дубровский". </w:t>
            </w:r>
            <w:r w:rsidRPr="00262812">
              <w:rPr>
                <w:color w:val="000000"/>
                <w:sz w:val="24"/>
                <w:szCs w:val="24"/>
              </w:rPr>
              <w:t>Смысл финала романа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6" w:history="1">
              <w:r w:rsidRPr="00E85426">
                <w:rPr>
                  <w:rStyle w:val="a8"/>
                  <w:sz w:val="24"/>
                  <w:szCs w:val="24"/>
                </w:rPr>
                <w:t>https://m.edsoo.ru/8bc2cf70</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31-очный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Развитие речи. Подготовка к домашнему сочинению по роману А.С.Пушкина "Дубровский"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Итоговый урок по творчеству А.С.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7" w:history="1">
              <w:r w:rsidRPr="00E85426">
                <w:rPr>
                  <w:rStyle w:val="a8"/>
                  <w:sz w:val="24"/>
                  <w:szCs w:val="24"/>
                </w:rPr>
                <w:t>https://m.edsoo.ru/8bc2d092</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Внеклассное чтение. Любимое произведение А.С.Пушкина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34-очный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D16710" w:rsidRDefault="00B33F3D" w:rsidP="00F05AE1">
            <w:pPr>
              <w:ind w:left="135"/>
              <w:rPr>
                <w:rFonts w:eastAsia="Arial Unicode MS"/>
                <w:color w:val="000000"/>
                <w:sz w:val="24"/>
                <w:szCs w:val="24"/>
              </w:rPr>
            </w:pPr>
            <w:r w:rsidRPr="009345A6">
              <w:rPr>
                <w:color w:val="000000"/>
                <w:sz w:val="24"/>
                <w:szCs w:val="24"/>
              </w:rPr>
              <w:t xml:space="preserve">М. Ю. Лермонтов. Стихотворения "Три пальмы", "Утес", "Листок". </w:t>
            </w:r>
            <w:r w:rsidRPr="00D16710">
              <w:rPr>
                <w:color w:val="000000"/>
                <w:sz w:val="24"/>
                <w:szCs w:val="24"/>
              </w:rPr>
              <w:t>История создания, 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8" w:history="1">
              <w:r w:rsidRPr="00E85426">
                <w:rPr>
                  <w:rStyle w:val="a8"/>
                  <w:sz w:val="24"/>
                  <w:szCs w:val="24"/>
                </w:rPr>
                <w:t>https://m.edsoo.ru/8bc2d1be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М. Ю. Лермонтов. Стихотворения  "Три пальмы", "Утес", "Листок". Лирический герой, его чувства и переживания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39" w:history="1">
              <w:r w:rsidRPr="00E85426">
                <w:rPr>
                  <w:rStyle w:val="a8"/>
                  <w:sz w:val="24"/>
                  <w:szCs w:val="24"/>
                </w:rPr>
                <w:t>https://m.edsoo.ru/8bc2d2e0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D16710" w:rsidRDefault="00B33F3D" w:rsidP="00F05AE1">
            <w:pPr>
              <w:ind w:left="135"/>
              <w:rPr>
                <w:rFonts w:eastAsia="Arial Unicode MS"/>
                <w:color w:val="000000"/>
                <w:sz w:val="24"/>
                <w:szCs w:val="24"/>
              </w:rPr>
            </w:pPr>
            <w:r w:rsidRPr="009345A6">
              <w:rPr>
                <w:color w:val="000000"/>
                <w:sz w:val="24"/>
                <w:szCs w:val="24"/>
              </w:rPr>
              <w:t xml:space="preserve">М. Ю. Лермонтов. Стихотворения "Три пальмы", "Утес", "Листок". </w:t>
            </w:r>
            <w:r w:rsidRPr="00D16710">
              <w:rPr>
                <w:color w:val="000000"/>
                <w:sz w:val="24"/>
                <w:szCs w:val="24"/>
              </w:rPr>
              <w:t>Художественные средства выразительности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0" w:history="1">
              <w:r w:rsidRPr="00E85426">
                <w:rPr>
                  <w:rStyle w:val="a8"/>
                  <w:sz w:val="24"/>
                  <w:szCs w:val="24"/>
                </w:rPr>
                <w:t>https://m.edsoo.ru/8bc2d420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37-очный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Трехложные стихотворные размеры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1" w:history="1">
              <w:r w:rsidRPr="00E85426">
                <w:rPr>
                  <w:rStyle w:val="a8"/>
                  <w:sz w:val="24"/>
                  <w:szCs w:val="24"/>
                </w:rPr>
                <w:t>https://m.edsoo.ru/8bc2d538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В. Кольцов. Стихотворения "Косарь", "Песня пахаря". </w:t>
            </w:r>
            <w:r w:rsidRPr="00262812">
              <w:rPr>
                <w:color w:val="000000"/>
                <w:sz w:val="24"/>
                <w:szCs w:val="24"/>
              </w:rPr>
              <w:t>Тематика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2" w:history="1">
              <w:r w:rsidRPr="00E85426">
                <w:rPr>
                  <w:rStyle w:val="a8"/>
                  <w:sz w:val="24"/>
                  <w:szCs w:val="24"/>
                </w:rPr>
                <w:t>https://m.edsoo.ru/8bc2d6dc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39-СО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А. В. Кольцов. Стихотворения "Косарь", "Песня пахаря". Художественные средства воплощения авторского замысла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3" w:history="1">
              <w:r w:rsidRPr="00E85426">
                <w:rPr>
                  <w:rStyle w:val="a8"/>
                  <w:sz w:val="24"/>
                  <w:szCs w:val="24"/>
                </w:rPr>
                <w:t>https://m.edsoo.ru/8bc2d7e0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40-очный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Ф. И. Тютчев. Стихотворения "Листья", "С поляны коршун поднялся…", "Как хорошо ты, о море ночное…». </w:t>
            </w:r>
            <w:r w:rsidRPr="00262812">
              <w:rPr>
                <w:color w:val="000000"/>
                <w:sz w:val="24"/>
                <w:szCs w:val="24"/>
              </w:rPr>
              <w:t>Тематика произведений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4" w:history="1">
              <w:r w:rsidRPr="00E85426">
                <w:rPr>
                  <w:rStyle w:val="a8"/>
                  <w:sz w:val="24"/>
                  <w:szCs w:val="24"/>
                </w:rPr>
                <w:t>https://m.edsoo.ru/8bc2d920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5" w:history="1">
              <w:r w:rsidRPr="00E85426">
                <w:rPr>
                  <w:rStyle w:val="a8"/>
                  <w:sz w:val="24"/>
                  <w:szCs w:val="24"/>
                </w:rPr>
                <w:t>https://m.edsoo.ru/8bc2db82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42-СО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А. Фет. Стихотворение «Учись у них — у дуба, у берёзы…», «Я пришел к тебе с приветом…», «Ель рукавом мне тропинку завесила…». </w:t>
            </w:r>
            <w:r w:rsidRPr="00262812">
              <w:rPr>
                <w:color w:val="000000"/>
                <w:sz w:val="24"/>
                <w:szCs w:val="24"/>
              </w:rPr>
              <w:t>Проблематика произведений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6" w:history="1">
              <w:r w:rsidRPr="00E85426">
                <w:rPr>
                  <w:rStyle w:val="a8"/>
                  <w:sz w:val="24"/>
                  <w:szCs w:val="24"/>
                </w:rPr>
                <w:t>https://m.edsoo.ru/8bc2db82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43-очный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А. Фет. Стихотворения «Я пришёл к тебе с приветом…», «Учись у них — у дуба, у берёзы…», «Ель рукавом мне тропинку завесила…». </w:t>
            </w:r>
            <w:r w:rsidRPr="00262812">
              <w:rPr>
                <w:color w:val="000000"/>
                <w:sz w:val="24"/>
                <w:szCs w:val="24"/>
              </w:rPr>
              <w:t>Своеобразие художественного видения поэта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7" w:history="1">
              <w:r w:rsidRPr="00E85426">
                <w:rPr>
                  <w:rStyle w:val="a8"/>
                  <w:sz w:val="24"/>
                  <w:szCs w:val="24"/>
                </w:rPr>
                <w:t>https://m.edsoo.ru/8bc2de7a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44-СО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Итоговый урок по творчеству М.Ю. Лермонтова, А. В. Кольцова, Ф.И. Тютчева, А.А. Фета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8" w:history="1">
              <w:r w:rsidRPr="00E85426">
                <w:rPr>
                  <w:rStyle w:val="a8"/>
                  <w:sz w:val="24"/>
                  <w:szCs w:val="24"/>
                </w:rPr>
                <w:t>https://m.edsoo.ru/8bc2dfa6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Резервный урок. И. С. Тургенев. Сборник рассказов "Записки охотника". Рассказ "Бежин луг". </w:t>
            </w:r>
            <w:r w:rsidRPr="00262812">
              <w:rPr>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49" w:history="1">
              <w:r w:rsidRPr="00E85426">
                <w:rPr>
                  <w:rStyle w:val="a8"/>
                  <w:sz w:val="24"/>
                  <w:szCs w:val="24"/>
                </w:rPr>
                <w:t>https://m.edsoo.ru/8bc2e0c8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46-очный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И. С. Тургенев. Рассказ «Бежин луг». </w:t>
            </w:r>
            <w:r w:rsidRPr="00262812">
              <w:rPr>
                <w:color w:val="000000"/>
                <w:sz w:val="24"/>
                <w:szCs w:val="24"/>
              </w:rPr>
              <w:t>Образы и герои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0" w:history="1">
              <w:r w:rsidRPr="00E85426">
                <w:rPr>
                  <w:rStyle w:val="a8"/>
                  <w:sz w:val="24"/>
                  <w:szCs w:val="24"/>
                </w:rPr>
                <w:t>https://m.edsoo.ru/8bc2e28a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47-СО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И. С. Тургенев.Рассказ «Бежин луг». Портрет и пейзаж в литературном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1" w:history="1">
              <w:r w:rsidRPr="00E85426">
                <w:rPr>
                  <w:rStyle w:val="a8"/>
                  <w:sz w:val="24"/>
                  <w:szCs w:val="24"/>
                </w:rPr>
                <w:t>https://m.edsoo.ru/8bc2e3ac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Н. С. Лесков. Сказ «Левша». Художественные и жанровые особенности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2" w:history="1">
              <w:r w:rsidRPr="00E85426">
                <w:rPr>
                  <w:rStyle w:val="a8"/>
                  <w:sz w:val="24"/>
                  <w:szCs w:val="24"/>
                </w:rPr>
                <w:t>https://m.edsoo.ru/8bc2e5d2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49-очный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Н. С. Лесков. Сказ «Левша»: 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3" w:history="1">
              <w:r w:rsidRPr="00E85426">
                <w:rPr>
                  <w:rStyle w:val="a8"/>
                  <w:sz w:val="24"/>
                  <w:szCs w:val="24"/>
                </w:rPr>
                <w:t>https://m.edsoo.ru/8bc2e4ba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50-СО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Н. С. Лесков. Сказ «Левша»: авторское отношение к герою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4" w:history="1">
              <w:r w:rsidRPr="00E85426">
                <w:rPr>
                  <w:rStyle w:val="a8"/>
                  <w:sz w:val="24"/>
                  <w:szCs w:val="24"/>
                </w:rPr>
                <w:t>https://m.edsoo.ru/8bc2e6e0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Итоговый урок по творчеству И.С. Тургенева, Н. С.Лескова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5" w:history="1">
              <w:r w:rsidRPr="00E85426">
                <w:rPr>
                  <w:rStyle w:val="a8"/>
                  <w:sz w:val="24"/>
                  <w:szCs w:val="24"/>
                </w:rPr>
                <w:t>https://m.edsoo.ru/8bc2e7f8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52-очный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Л. Н. Толстой. Повесть «Детство» (главы). </w:t>
            </w:r>
            <w:r w:rsidRPr="00262812">
              <w:rPr>
                <w:color w:val="000000"/>
                <w:sz w:val="24"/>
                <w:szCs w:val="24"/>
              </w:rPr>
              <w:t>Тематика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6" w:history="1">
              <w:r w:rsidRPr="00E85426">
                <w:rPr>
                  <w:rStyle w:val="a8"/>
                  <w:sz w:val="24"/>
                  <w:szCs w:val="24"/>
                </w:rPr>
                <w:t>https://m.edsoo.ru/8bc2e924</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Л. Н. Толстой. Повесть «Детство» (главы). </w:t>
            </w:r>
            <w:r w:rsidRPr="00262812">
              <w:rPr>
                <w:color w:val="000000"/>
                <w:sz w:val="24"/>
                <w:szCs w:val="24"/>
              </w:rPr>
              <w:t>Проблематика повести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7" w:history="1">
              <w:r w:rsidRPr="00E85426">
                <w:rPr>
                  <w:rStyle w:val="a8"/>
                  <w:sz w:val="24"/>
                  <w:szCs w:val="24"/>
                </w:rPr>
                <w:t>https://m.edsoo.ru/8bc2eb5e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54-СО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Развитие речи. Л. Н. Толстой. Повесть «Детство» (главы). Образы родителей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8" w:history="1">
              <w:r w:rsidRPr="00E85426">
                <w:rPr>
                  <w:rStyle w:val="a8"/>
                  <w:sz w:val="24"/>
                  <w:szCs w:val="24"/>
                </w:rPr>
                <w:t>https://m.edsoo.ru/8bc2ec8a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55-очный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Развитие речи. Л. Н. Толстой. Повесть «Детство» (главы). Образы Карла Иваныча и Натальи Савишны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59" w:history="1">
              <w:r w:rsidRPr="00E85426">
                <w:rPr>
                  <w:rStyle w:val="a8"/>
                  <w:sz w:val="24"/>
                  <w:szCs w:val="24"/>
                </w:rPr>
                <w:t>https://m.edsoo.ru/8bc2edf2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Контрольная работа по теме: «Фольклор, древнерусская литература, литература </w:t>
            </w:r>
            <w:r>
              <w:rPr>
                <w:color w:val="000000"/>
                <w:sz w:val="24"/>
                <w:szCs w:val="24"/>
              </w:rPr>
              <w:t>XIX</w:t>
            </w:r>
            <w:r w:rsidRPr="009345A6">
              <w:rPr>
                <w:color w:val="000000"/>
                <w:sz w:val="24"/>
                <w:szCs w:val="24"/>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0" w:history="1">
              <w:r w:rsidRPr="00E85426">
                <w:rPr>
                  <w:rStyle w:val="a8"/>
                  <w:sz w:val="24"/>
                  <w:szCs w:val="24"/>
                </w:rPr>
                <w:t>https://m.edsoo.ru/8bc2f036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57-СО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П. Чехов. Рассказы «Толстый и тонкий», «Смерть чиновника», "Хамелеон". </w:t>
            </w:r>
            <w:r w:rsidRPr="00262812">
              <w:rPr>
                <w:color w:val="000000"/>
                <w:sz w:val="24"/>
                <w:szCs w:val="24"/>
              </w:rPr>
              <w:t>Проблема маленького человека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1" w:history="1">
              <w:r w:rsidRPr="00E85426">
                <w:rPr>
                  <w:rStyle w:val="a8"/>
                  <w:sz w:val="24"/>
                  <w:szCs w:val="24"/>
                </w:rPr>
                <w:t>https://m.edsoo.ru/8bc2f54a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58-очный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П. Чехов. Рассказ «Хамелеон». </w:t>
            </w:r>
            <w:r w:rsidRPr="00262812">
              <w:rPr>
                <w:color w:val="000000"/>
                <w:sz w:val="24"/>
                <w:szCs w:val="24"/>
              </w:rPr>
              <w:t>Юмор, ирония, источники комического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2" w:history="1">
              <w:r w:rsidRPr="00E85426">
                <w:rPr>
                  <w:rStyle w:val="a8"/>
                  <w:sz w:val="24"/>
                  <w:szCs w:val="24"/>
                </w:rPr>
                <w:t>https://m.edsoo.ru/8bc2f6ee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59-СО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А. П. Чехов. Проблема истинных и ложных ценностей в рассказах писателя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3" w:history="1">
              <w:r w:rsidRPr="00E85426">
                <w:rPr>
                  <w:rStyle w:val="a8"/>
                  <w:sz w:val="24"/>
                  <w:szCs w:val="24"/>
                </w:rPr>
                <w:t>https://m.edsoo.ru/8bc2f824</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60-СО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А. П. Чехов. Художественные средства и приёмы изображения в рассказах</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61-очный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И. Куприн. Рассказ «Чудесный доктор». </w:t>
            </w:r>
            <w:r w:rsidRPr="00262812">
              <w:rPr>
                <w:color w:val="000000"/>
                <w:sz w:val="24"/>
                <w:szCs w:val="24"/>
              </w:rPr>
              <w:t>Тема рассказа. Сюжет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4" w:history="1">
              <w:r w:rsidRPr="00E85426">
                <w:rPr>
                  <w:rStyle w:val="a8"/>
                  <w:sz w:val="24"/>
                  <w:szCs w:val="24"/>
                </w:rPr>
                <w:t>https://m.edsoo.ru/8bc2f932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И. Куприн. Рассказ «Чудесный доктор». </w:t>
            </w:r>
            <w:r w:rsidRPr="00262812">
              <w:rPr>
                <w:color w:val="000000"/>
                <w:sz w:val="24"/>
                <w:szCs w:val="24"/>
              </w:rPr>
              <w:t>Проблематика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5" w:history="1">
              <w:r w:rsidRPr="00E85426">
                <w:rPr>
                  <w:rStyle w:val="a8"/>
                  <w:sz w:val="24"/>
                  <w:szCs w:val="24"/>
                </w:rPr>
                <w:t>https://m.edsoo.ru/8bc2fa54</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А. И. Куприн. Рассказ «Чудесный доктор». </w:t>
            </w:r>
            <w:r w:rsidRPr="00262812">
              <w:rPr>
                <w:color w:val="000000"/>
                <w:sz w:val="24"/>
                <w:szCs w:val="24"/>
              </w:rPr>
              <w:t>Смысл названия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64-очный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Итоговый урок по творчеству А.П. Чехова, А.И. Куприна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6" w:history="1">
              <w:r w:rsidRPr="00E85426">
                <w:rPr>
                  <w:rStyle w:val="a8"/>
                  <w:sz w:val="24"/>
                  <w:szCs w:val="24"/>
                </w:rPr>
                <w:t>https://m.edsoo.ru/8bc2fb6c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7" w:history="1">
              <w:r w:rsidRPr="00E85426">
                <w:rPr>
                  <w:rStyle w:val="a8"/>
                  <w:sz w:val="24"/>
                  <w:szCs w:val="24"/>
                </w:rPr>
                <w:t>https://m.edsoo.ru/8bc2fc8e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Стихотворения отечественных поэтов начала ХХ века.С. А. Есенин. Стихотворения «Гой ты, Русь, моя </w:t>
            </w:r>
            <w:r w:rsidRPr="009345A6">
              <w:rPr>
                <w:color w:val="000000"/>
                <w:sz w:val="24"/>
                <w:szCs w:val="24"/>
              </w:rPr>
              <w:lastRenderedPageBreak/>
              <w:t>родная…», «Низкий дом с голубыми ставнями», « Я покинул родимый дом…».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8" w:history="1">
              <w:r w:rsidRPr="00E85426">
                <w:rPr>
                  <w:rStyle w:val="a8"/>
                  <w:sz w:val="24"/>
                  <w:szCs w:val="24"/>
                </w:rPr>
                <w:t>https://m.edsoo.ru/8bc2fda6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67-очный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69" w:history="1">
              <w:r w:rsidRPr="00E85426">
                <w:rPr>
                  <w:rStyle w:val="a8"/>
                  <w:sz w:val="24"/>
                  <w:szCs w:val="24"/>
                </w:rPr>
                <w:t>https://m.edsoo.ru/8bc2fec8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Стихотворения отечественных поэтов </w:t>
            </w:r>
            <w:r w:rsidRPr="00262812">
              <w:rPr>
                <w:color w:val="000000"/>
                <w:sz w:val="24"/>
                <w:szCs w:val="24"/>
              </w:rPr>
              <w:t>XX</w:t>
            </w:r>
            <w:r w:rsidRPr="009345A6">
              <w:rPr>
                <w:color w:val="000000"/>
                <w:sz w:val="24"/>
                <w:szCs w:val="24"/>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0" w:history="1">
              <w:r w:rsidRPr="00E85426">
                <w:rPr>
                  <w:rStyle w:val="a8"/>
                  <w:sz w:val="24"/>
                  <w:szCs w:val="24"/>
                </w:rPr>
                <w:t>https://m.edsoo.ru/8bc3004e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69-СО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Стихотворения отечественных поэтов </w:t>
            </w:r>
            <w:r w:rsidRPr="00262812">
              <w:rPr>
                <w:color w:val="000000"/>
                <w:sz w:val="24"/>
                <w:szCs w:val="24"/>
              </w:rPr>
              <w:t>XX</w:t>
            </w:r>
            <w:r w:rsidRPr="009345A6">
              <w:rPr>
                <w:color w:val="000000"/>
                <w:sz w:val="24"/>
                <w:szCs w:val="24"/>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1" w:history="1">
              <w:r w:rsidRPr="00E85426">
                <w:rPr>
                  <w:rStyle w:val="a8"/>
                  <w:sz w:val="24"/>
                  <w:szCs w:val="24"/>
                </w:rPr>
                <w:t>https://m.edsoo.ru/8bc30170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70-очный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Стихотворения отечественных поэтов </w:t>
            </w:r>
            <w:r w:rsidRPr="00262812">
              <w:rPr>
                <w:color w:val="000000"/>
                <w:sz w:val="24"/>
                <w:szCs w:val="24"/>
              </w:rPr>
              <w:t>XX</w:t>
            </w:r>
            <w:r w:rsidRPr="009345A6">
              <w:rPr>
                <w:color w:val="000000"/>
                <w:sz w:val="24"/>
                <w:szCs w:val="24"/>
              </w:rPr>
              <w:t xml:space="preserve"> века. Е.А.Евтушенко «Хотят ли русские войны?..», «Русская природа», Д.С.Самойлова «Сороковые», «Выезд»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2" w:history="1">
              <w:r w:rsidRPr="00E85426">
                <w:rPr>
                  <w:rStyle w:val="a8"/>
                  <w:sz w:val="24"/>
                  <w:szCs w:val="24"/>
                </w:rPr>
                <w:t>https://m.edsoo.ru/8bc30288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Резервный урок. Итоговый урок по теме «Русская поэзия </w:t>
            </w:r>
            <w:r w:rsidRPr="00262812">
              <w:rPr>
                <w:color w:val="000000"/>
                <w:sz w:val="24"/>
                <w:szCs w:val="24"/>
              </w:rPr>
              <w:t>XX</w:t>
            </w:r>
            <w:r w:rsidRPr="009345A6">
              <w:rPr>
                <w:color w:val="000000"/>
                <w:sz w:val="24"/>
                <w:szCs w:val="24"/>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3" w:history="1">
              <w:r w:rsidRPr="00E85426">
                <w:rPr>
                  <w:rStyle w:val="a8"/>
                  <w:sz w:val="24"/>
                  <w:szCs w:val="24"/>
                </w:rPr>
                <w:t>https://m.edsoo.ru/8bc303aa</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Проза отечественных писателей конца </w:t>
            </w:r>
            <w:r w:rsidRPr="00262812">
              <w:rPr>
                <w:color w:val="000000"/>
                <w:sz w:val="24"/>
                <w:szCs w:val="24"/>
              </w:rPr>
              <w:t>XX</w:t>
            </w:r>
            <w:r w:rsidRPr="009345A6">
              <w:rPr>
                <w:color w:val="000000"/>
                <w:sz w:val="24"/>
                <w:szCs w:val="24"/>
              </w:rPr>
              <w:t xml:space="preserve"> — начала </w:t>
            </w:r>
            <w:r w:rsidRPr="00262812">
              <w:rPr>
                <w:color w:val="000000"/>
                <w:sz w:val="24"/>
                <w:szCs w:val="24"/>
              </w:rPr>
              <w:t>XXI</w:t>
            </w:r>
            <w:r w:rsidRPr="009345A6">
              <w:rPr>
                <w:color w:val="000000"/>
                <w:sz w:val="24"/>
                <w:szCs w:val="24"/>
              </w:rPr>
              <w:t xml:space="preserve"> века, в том числе о Великой Отечественной войне. Обзор. Б. Л. Васильев. «Экспонат №...»; Б. П. Екимов. «Ночь исцеления».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73-очный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Проза отечественных писателей конца </w:t>
            </w:r>
            <w:r w:rsidRPr="00262812">
              <w:rPr>
                <w:color w:val="000000"/>
                <w:sz w:val="24"/>
                <w:szCs w:val="24"/>
              </w:rPr>
              <w:t>XX</w:t>
            </w:r>
            <w:r w:rsidRPr="009345A6">
              <w:rPr>
                <w:color w:val="000000"/>
                <w:sz w:val="24"/>
                <w:szCs w:val="24"/>
              </w:rPr>
              <w:t xml:space="preserve"> — начала </w:t>
            </w:r>
            <w:r w:rsidRPr="00262812">
              <w:rPr>
                <w:color w:val="000000"/>
                <w:sz w:val="24"/>
                <w:szCs w:val="24"/>
              </w:rPr>
              <w:t>XXI</w:t>
            </w:r>
            <w:r w:rsidRPr="009345A6">
              <w:rPr>
                <w:color w:val="000000"/>
                <w:sz w:val="24"/>
                <w:szCs w:val="24"/>
              </w:rPr>
              <w:t xml:space="preserve"> века. Тематика, идейно-художественное содержание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4" w:history="1">
              <w:r w:rsidRPr="00E85426">
                <w:rPr>
                  <w:rStyle w:val="a8"/>
                  <w:sz w:val="24"/>
                  <w:szCs w:val="24"/>
                </w:rPr>
                <w:t>https://m.edsoo.ru/8bc30620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74-СО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 Г. Распутин. Рассказ «Уроки французского». </w:t>
            </w:r>
            <w:r w:rsidRPr="00262812">
              <w:rPr>
                <w:color w:val="000000"/>
                <w:sz w:val="24"/>
                <w:szCs w:val="24"/>
              </w:rPr>
              <w:t>Трудности послевоенного времени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5" w:history="1">
              <w:r w:rsidRPr="00E85426">
                <w:rPr>
                  <w:rStyle w:val="a8"/>
                  <w:sz w:val="24"/>
                  <w:szCs w:val="24"/>
                </w:rPr>
                <w:t>https://m.edsoo.ru/8bc30cf6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 Г. Распутин. Рассказ «Уроки </w:t>
            </w:r>
            <w:r w:rsidRPr="009345A6">
              <w:rPr>
                <w:color w:val="000000"/>
                <w:sz w:val="24"/>
                <w:szCs w:val="24"/>
              </w:rPr>
              <w:lastRenderedPageBreak/>
              <w:t xml:space="preserve">французского». </w:t>
            </w:r>
            <w:r w:rsidRPr="00262812">
              <w:rPr>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6" w:history="1">
              <w:r w:rsidRPr="00E85426">
                <w:rPr>
                  <w:rStyle w:val="a8"/>
                  <w:sz w:val="24"/>
                  <w:szCs w:val="24"/>
                </w:rPr>
                <w:t>https://m.edsoo.ru/8bc30f1c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76-очный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Резервный урок. В. Г. Распутин. Рассказ «Уроки французского». Нравственная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7" w:history="1">
              <w:r w:rsidRPr="00E85426">
                <w:rPr>
                  <w:rStyle w:val="a8"/>
                  <w:sz w:val="24"/>
                  <w:szCs w:val="24"/>
                </w:rPr>
                <w:t>https://m.edsoo.ru/8bc310de</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77-СО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Произведения отечественных писателей на тему взросления человека. Обзор произведений. Ю.П. Казаков «Тихое утро», В.М. Шукшин «Критики»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Ю.П. Казаков. Идейно-художественная особенность рассказа «Тихое утро»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8" w:history="1">
              <w:r w:rsidRPr="00E85426">
                <w:rPr>
                  <w:rStyle w:val="a8"/>
                  <w:sz w:val="24"/>
                  <w:szCs w:val="24"/>
                </w:rPr>
                <w:t>https://m.edsoo.ru/8bc3132c</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79-очный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В.М. Шукшин. «Критики». Проблематика рассказа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80-СО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Внеклассное чтение. Ю. И. Коваль. Повесть «Самая лёгкая лодка в мире». </w:t>
            </w:r>
            <w:r w:rsidRPr="00262812">
              <w:rPr>
                <w:color w:val="000000"/>
                <w:sz w:val="24"/>
                <w:szCs w:val="24"/>
              </w:rPr>
              <w:t>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79" w:history="1">
              <w:r w:rsidRPr="00E85426">
                <w:rPr>
                  <w:rStyle w:val="a8"/>
                  <w:sz w:val="24"/>
                  <w:szCs w:val="24"/>
                </w:rPr>
                <w:t>https://m.edsoo.ru/8bc3155c</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Произведения современных отечественных писателей-фантастов. А. В. Жвалевский и Е. Б. Пастернак. </w:t>
            </w:r>
            <w:r w:rsidRPr="0091505F">
              <w:rPr>
                <w:color w:val="000000"/>
                <w:sz w:val="24"/>
                <w:szCs w:val="24"/>
              </w:rPr>
              <w:t xml:space="preserve">Повесть «Время всегда хорошее». </w:t>
            </w:r>
            <w:r w:rsidRPr="00262812">
              <w:rPr>
                <w:color w:val="000000"/>
                <w:sz w:val="24"/>
                <w:szCs w:val="24"/>
              </w:rPr>
              <w:t>Конфликт в произведении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82-очный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А. В. Жвалевский и Е. Б. Пастернак. Повесть «Время всегда хорошее». Нравственный выбор героев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 В. Ледерман. «Календарь ма(й)я». </w:t>
            </w:r>
            <w:r w:rsidRPr="00262812">
              <w:rPr>
                <w:color w:val="000000"/>
                <w:sz w:val="24"/>
                <w:szCs w:val="24"/>
              </w:rPr>
              <w:t>Сюжет и композиция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0" w:history="1">
              <w:r w:rsidRPr="00E85426">
                <w:rPr>
                  <w:rStyle w:val="a8"/>
                  <w:sz w:val="24"/>
                  <w:szCs w:val="24"/>
                </w:rPr>
                <w:t>https://m.edsoo.ru/8bc32b1e</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84-СО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В. В. Ледерман. «Календарь ма(й)я». </w:t>
            </w:r>
            <w:r w:rsidRPr="00262812">
              <w:rPr>
                <w:color w:val="000000"/>
                <w:sz w:val="24"/>
                <w:szCs w:val="24"/>
              </w:rPr>
              <w:t>Смысл названия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1" w:history="1">
              <w:r w:rsidRPr="00E85426">
                <w:rPr>
                  <w:rStyle w:val="a8"/>
                  <w:sz w:val="24"/>
                  <w:szCs w:val="24"/>
                </w:rPr>
                <w:t>https://m.edsoo.ru/8bc32c7c</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85-очный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Литература народов Российской Федерации. Стихотворения. Г. Тукай. «Родная деревня», «Книга»; К. Кулиев. «Когда на меня нвалилась беда…», «Каким бы малым ни был мой народ…». </w:t>
            </w:r>
            <w:r w:rsidRPr="00262812">
              <w:rPr>
                <w:color w:val="000000"/>
                <w:sz w:val="24"/>
                <w:szCs w:val="24"/>
              </w:rPr>
              <w:t>Тема.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2" w:history="1">
              <w:r w:rsidRPr="00E85426">
                <w:rPr>
                  <w:rStyle w:val="a8"/>
                  <w:sz w:val="24"/>
                  <w:szCs w:val="24"/>
                </w:rPr>
                <w:t>https://m.edsoo.ru/8bc316d8</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Стихотворения. Г. Тукай. «Родная деревня», «Книга»; К. Кулиев. «Когда на </w:t>
            </w:r>
            <w:r w:rsidRPr="009345A6">
              <w:rPr>
                <w:color w:val="000000"/>
                <w:sz w:val="24"/>
                <w:szCs w:val="24"/>
              </w:rPr>
              <w:lastRenderedPageBreak/>
              <w:t xml:space="preserve">меня навалилась беда…», «Каким бы малым ни был мой народ…». </w:t>
            </w:r>
            <w:r w:rsidRPr="00262812">
              <w:rPr>
                <w:color w:val="000000"/>
                <w:sz w:val="24"/>
                <w:szCs w:val="24"/>
              </w:rPr>
              <w:t>Лирический герой</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lastRenderedPageBreak/>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3" w:history="1">
              <w:r w:rsidRPr="00E85426">
                <w:rPr>
                  <w:rStyle w:val="a8"/>
                  <w:sz w:val="24"/>
                  <w:szCs w:val="24"/>
                </w:rPr>
                <w:t>https://m.edsoo.ru/8bc317f0</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87-СО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Д. Дефо. «Робинзон Крузо» (6 глава). </w:t>
            </w:r>
            <w:r w:rsidRPr="00262812">
              <w:rPr>
                <w:color w:val="000000"/>
                <w:sz w:val="24"/>
                <w:szCs w:val="24"/>
              </w:rPr>
              <w:t>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4" w:history="1">
              <w:r w:rsidRPr="00E85426">
                <w:rPr>
                  <w:rStyle w:val="a8"/>
                  <w:sz w:val="24"/>
                  <w:szCs w:val="24"/>
                </w:rPr>
                <w:t>https://m.edsoo.ru/8bc31d9a</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88-очный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Д. Дефо. «Робинзон Крузо» (6 глава). </w:t>
            </w:r>
            <w:r w:rsidRPr="00262812">
              <w:rPr>
                <w:color w:val="000000"/>
                <w:sz w:val="24"/>
                <w:szCs w:val="24"/>
              </w:rPr>
              <w:t>Образ главного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5" w:history="1">
              <w:r w:rsidRPr="00E85426">
                <w:rPr>
                  <w:rStyle w:val="a8"/>
                  <w:sz w:val="24"/>
                  <w:szCs w:val="24"/>
                </w:rPr>
                <w:t>https://m.edsoo.ru/8bc323b2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89-СО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Дж. Свифт. «Путешествия Гулливера» (главы из романа, в сокращении). </w:t>
            </w:r>
            <w:r w:rsidRPr="00262812">
              <w:rPr>
                <w:color w:val="000000"/>
                <w:sz w:val="24"/>
                <w:szCs w:val="24"/>
              </w:rPr>
              <w:t>Идея произведения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6" w:history="1">
              <w:r w:rsidRPr="00E85426">
                <w:rPr>
                  <w:rStyle w:val="a8"/>
                  <w:sz w:val="24"/>
                  <w:szCs w:val="24"/>
                </w:rPr>
                <w:t>https://m.edsoo.ru/8bc32574</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90-СО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Дж. Свифт. «Путешествия Гулливера» (главы из романа, в сокращении). </w:t>
            </w:r>
            <w:r w:rsidRPr="00262812">
              <w:rPr>
                <w:color w:val="000000"/>
                <w:sz w:val="24"/>
                <w:szCs w:val="24"/>
              </w:rPr>
              <w:t>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7" w:history="1">
              <w:r w:rsidRPr="00E85426">
                <w:rPr>
                  <w:rStyle w:val="a8"/>
                  <w:sz w:val="24"/>
                  <w:szCs w:val="24"/>
                </w:rPr>
                <w:t>https://m.edsoo.ru/8bc3270e</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91-очный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Ж. Верн. Роман «Дети капитана Гранта» (19 глава). </w:t>
            </w:r>
            <w:r w:rsidRPr="00262812">
              <w:rPr>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Ж. Верн. Роман «Дети капитана Гранта» (19 глава). </w:t>
            </w:r>
            <w:r w:rsidRPr="00262812">
              <w:rPr>
                <w:color w:val="000000"/>
                <w:sz w:val="24"/>
                <w:szCs w:val="24"/>
              </w:rPr>
              <w:t>Сюжет, композиция. Образ героя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93-СО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Х. Ли. Роман «Убить пересмешника» (15 глава). </w:t>
            </w:r>
            <w:r w:rsidRPr="00262812">
              <w:rPr>
                <w:color w:val="000000"/>
                <w:sz w:val="24"/>
                <w:szCs w:val="24"/>
              </w:rPr>
              <w:t>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94-очный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Произведения зарубежных писателей на тему взросления человека. Х. Ли. Роман «Убить пересмешника» (15 глава). </w:t>
            </w:r>
            <w:r w:rsidRPr="00262812">
              <w:rPr>
                <w:color w:val="000000"/>
                <w:sz w:val="24"/>
                <w:szCs w:val="24"/>
              </w:rPr>
              <w:t>Сюжет, композиция, образ главного героя. Смысл названия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95-СО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Внеклассное чтение. Произведения зарубежных писателей на тему взросления человека. Ж. Верн «Дети капитана Гранта», Н.Х. Ли «Убить пересмешника».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lastRenderedPageBreak/>
              <w:t>96-СО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 xml:space="preserve">Контрольная работа по теме: «Произведения русских и зарубежных писателей </w:t>
            </w:r>
            <w:r>
              <w:rPr>
                <w:color w:val="000000"/>
                <w:sz w:val="24"/>
                <w:szCs w:val="24"/>
              </w:rPr>
              <w:t>XX</w:t>
            </w:r>
            <w:r w:rsidRPr="009345A6">
              <w:rPr>
                <w:color w:val="000000"/>
                <w:sz w:val="24"/>
                <w:szCs w:val="24"/>
              </w:rPr>
              <w:t>-</w:t>
            </w:r>
            <w:r>
              <w:rPr>
                <w:color w:val="000000"/>
                <w:sz w:val="24"/>
                <w:szCs w:val="24"/>
              </w:rPr>
              <w:t>XXI</w:t>
            </w:r>
            <w:r w:rsidRPr="009345A6">
              <w:rPr>
                <w:color w:val="000000"/>
                <w:sz w:val="24"/>
                <w:szCs w:val="24"/>
              </w:rPr>
              <w:t xml:space="preserve"> века»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8" w:history="1">
              <w:r w:rsidRPr="00E85426">
                <w:rPr>
                  <w:rStyle w:val="a8"/>
                  <w:sz w:val="24"/>
                  <w:szCs w:val="24"/>
                </w:rPr>
                <w:t>https://m.edsoo.ru/8bc32e66</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97-очный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Произведения современных зарубежных писателей-фантастов. Дж. Родари «Сиренида». Тема, идея, проблематика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89" w:history="1">
              <w:r w:rsidRPr="00E85426">
                <w:rPr>
                  <w:rStyle w:val="a8"/>
                  <w:sz w:val="24"/>
                  <w:szCs w:val="24"/>
                </w:rPr>
                <w:t>https://m.edsoo.ru/8bc32fe2</w:t>
              </w:r>
            </w:hyperlink>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98-СО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Произведения современных зарубежных писателей-фантастов. Дж. Родари «Сиренида».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90" w:history="1">
              <w:r w:rsidRPr="00E85426">
                <w:rPr>
                  <w:rStyle w:val="a8"/>
                  <w:sz w:val="24"/>
                  <w:szCs w:val="24"/>
                </w:rPr>
                <w:t>https://m.edsoo.ru/8bc33140</w:t>
              </w:r>
            </w:hyperlink>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99-СО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9345A6" w:rsidRDefault="00B33F3D" w:rsidP="00F05AE1">
            <w:pPr>
              <w:ind w:left="135"/>
              <w:rPr>
                <w:rFonts w:eastAsia="Arial Unicode MS"/>
                <w:color w:val="000000"/>
                <w:sz w:val="24"/>
                <w:szCs w:val="24"/>
              </w:rPr>
            </w:pPr>
            <w:r w:rsidRPr="009345A6">
              <w:rPr>
                <w:color w:val="000000"/>
                <w:sz w:val="24"/>
                <w:szCs w:val="24"/>
              </w:rPr>
              <w:t>Произведения современных зарубежных писателей-фантастов. Р.Д. Брэдбери «Каникулы». Тема, идея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9345A6">
              <w:rPr>
                <w:color w:val="000000"/>
                <w:sz w:val="24"/>
                <w:szCs w:val="24"/>
              </w:rPr>
              <w:t xml:space="preserve"> </w:t>
            </w:r>
            <w:r w:rsidRPr="00E85426">
              <w:rPr>
                <w:color w:val="000000"/>
                <w:sz w:val="24"/>
                <w:szCs w:val="24"/>
              </w:rPr>
              <w:t xml:space="preserve">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100-очный</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Резервный урок. Произведения современных зарубежных писателей-фантастов. </w:t>
            </w:r>
            <w:r>
              <w:rPr>
                <w:color w:val="000000"/>
                <w:sz w:val="24"/>
                <w:szCs w:val="24"/>
              </w:rPr>
              <w:t>Р.Д. Брэдбери «Каникулы»</w:t>
            </w:r>
            <w:r w:rsidRPr="00262812">
              <w:rPr>
                <w:color w:val="000000"/>
                <w:sz w:val="24"/>
                <w:szCs w:val="24"/>
              </w:rPr>
              <w:t>. Сюжет. Система образов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E8542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101-СО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D16710" w:rsidRDefault="00B33F3D" w:rsidP="00F05AE1">
            <w:pPr>
              <w:ind w:left="135"/>
              <w:rPr>
                <w:rFonts w:eastAsia="Arial Unicode MS"/>
                <w:color w:val="000000"/>
                <w:sz w:val="24"/>
                <w:szCs w:val="24"/>
              </w:rPr>
            </w:pPr>
            <w:r w:rsidRPr="009345A6">
              <w:rPr>
                <w:color w:val="000000"/>
                <w:sz w:val="24"/>
                <w:szCs w:val="24"/>
              </w:rPr>
              <w:t xml:space="preserve">Внеклассное чтение. Произведения современных зарубежных писателей-фантастов. </w:t>
            </w:r>
            <w:r>
              <w:rPr>
                <w:color w:val="000000"/>
                <w:sz w:val="24"/>
                <w:szCs w:val="24"/>
              </w:rPr>
              <w:t>Дж. Родари «Сиренида», Р.Д. Брэдбери «Каникулы».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rPr>
                <w:rFonts w:eastAsia="Arial Unicode MS"/>
                <w:sz w:val="24"/>
                <w:szCs w:val="24"/>
              </w:rPr>
            </w:pPr>
          </w:p>
        </w:tc>
      </w:tr>
      <w:tr w:rsidR="00B33F3D" w:rsidRPr="00022D96" w:rsidTr="00F05AE1">
        <w:trPr>
          <w:trHeight w:val="144"/>
        </w:trPr>
        <w:tc>
          <w:tcPr>
            <w:tcW w:w="1613"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rPr>
                <w:rFonts w:eastAsia="Arial Unicode MS"/>
                <w:color w:val="000000"/>
                <w:sz w:val="24"/>
                <w:szCs w:val="24"/>
              </w:rPr>
            </w:pPr>
            <w:r w:rsidRPr="00E85426">
              <w:rPr>
                <w:color w:val="000000"/>
                <w:sz w:val="24"/>
                <w:szCs w:val="24"/>
              </w:rPr>
              <w:t>102-СО</w:t>
            </w:r>
          </w:p>
        </w:tc>
        <w:tc>
          <w:tcPr>
            <w:tcW w:w="4898" w:type="dxa"/>
            <w:tcBorders>
              <w:top w:val="single" w:sz="4" w:space="0" w:color="auto"/>
              <w:left w:val="single" w:sz="4" w:space="0" w:color="auto"/>
              <w:bottom w:val="single" w:sz="4" w:space="0" w:color="auto"/>
              <w:right w:val="single" w:sz="4" w:space="0" w:color="auto"/>
            </w:tcBorders>
            <w:vAlign w:val="center"/>
          </w:tcPr>
          <w:p w:rsidR="00B33F3D" w:rsidRPr="00262812" w:rsidRDefault="00B33F3D" w:rsidP="00F05AE1">
            <w:pPr>
              <w:ind w:left="135"/>
              <w:rPr>
                <w:rFonts w:eastAsia="Arial Unicode MS"/>
                <w:color w:val="000000"/>
                <w:sz w:val="24"/>
                <w:szCs w:val="24"/>
              </w:rPr>
            </w:pPr>
            <w:r w:rsidRPr="009345A6">
              <w:rPr>
                <w:color w:val="000000"/>
                <w:sz w:val="24"/>
                <w:szCs w:val="24"/>
              </w:rPr>
              <w:t xml:space="preserve">Резервный урок. Итоговый урок за год. </w:t>
            </w:r>
            <w:r w:rsidRPr="00262812">
              <w:rPr>
                <w:color w:val="000000"/>
                <w:sz w:val="24"/>
                <w:szCs w:val="24"/>
              </w:rPr>
              <w:t>Список рекомендуемой литературы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sz w:val="24"/>
                <w:szCs w:val="24"/>
              </w:rPr>
            </w:pPr>
            <w:r w:rsidRPr="00E85426">
              <w:rPr>
                <w:color w:val="000000"/>
                <w:sz w:val="24"/>
                <w:szCs w:val="24"/>
              </w:rPr>
              <w:t xml:space="preserve"> 1 </w:t>
            </w:r>
          </w:p>
        </w:tc>
        <w:tc>
          <w:tcPr>
            <w:tcW w:w="2126"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ind w:left="135"/>
              <w:jc w:val="center"/>
              <w:rPr>
                <w:rFonts w:eastAsia="Arial Unicode MS"/>
                <w:sz w:val="24"/>
                <w:szCs w:val="24"/>
              </w:rPr>
            </w:pPr>
          </w:p>
        </w:tc>
        <w:tc>
          <w:tcPr>
            <w:tcW w:w="3542"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sz w:val="24"/>
                <w:szCs w:val="24"/>
              </w:rPr>
            </w:pPr>
            <w:r w:rsidRPr="00E85426">
              <w:rPr>
                <w:color w:val="000000"/>
                <w:sz w:val="24"/>
                <w:szCs w:val="24"/>
              </w:rPr>
              <w:t xml:space="preserve">Библиотека ЦОК </w:t>
            </w:r>
            <w:hyperlink r:id="rId291" w:history="1">
              <w:r w:rsidRPr="00E85426">
                <w:rPr>
                  <w:rStyle w:val="a8"/>
                  <w:sz w:val="24"/>
                  <w:szCs w:val="24"/>
                </w:rPr>
                <w:t>https://m.edsoo.ru/8bc3358c</w:t>
              </w:r>
            </w:hyperlink>
          </w:p>
        </w:tc>
      </w:tr>
      <w:tr w:rsidR="00B33F3D" w:rsidRPr="00E85426" w:rsidTr="00F05AE1">
        <w:trPr>
          <w:trHeight w:val="144"/>
        </w:trPr>
        <w:tc>
          <w:tcPr>
            <w:tcW w:w="6511" w:type="dxa"/>
            <w:gridSpan w:val="2"/>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rPr>
                <w:rFonts w:eastAsia="Arial Unicode MS"/>
                <w:color w:val="000000"/>
                <w:sz w:val="24"/>
                <w:szCs w:val="24"/>
              </w:rPr>
            </w:pPr>
            <w:r w:rsidRPr="00E85426">
              <w:rPr>
                <w:color w:val="000000"/>
                <w:sz w:val="24"/>
                <w:szCs w:val="24"/>
              </w:rPr>
              <w:t>ОБЩЕЕ КОЛИЧЕСТВО ЧАСОВ ПО ПРОГРАММЕ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ind w:left="135"/>
              <w:jc w:val="center"/>
              <w:rPr>
                <w:rFonts w:eastAsia="Arial Unicode MS"/>
                <w:color w:val="000000"/>
                <w:sz w:val="24"/>
                <w:szCs w:val="24"/>
              </w:rPr>
            </w:pPr>
            <w:r w:rsidRPr="00E85426">
              <w:rPr>
                <w:color w:val="000000"/>
                <w:sz w:val="24"/>
                <w:szCs w:val="24"/>
              </w:rPr>
              <w:t xml:space="preserve"> 2 </w:t>
            </w:r>
          </w:p>
        </w:tc>
        <w:tc>
          <w:tcPr>
            <w:tcW w:w="2125" w:type="dxa"/>
            <w:tcBorders>
              <w:top w:val="single" w:sz="4" w:space="0" w:color="auto"/>
              <w:left w:val="single" w:sz="4" w:space="0" w:color="auto"/>
              <w:bottom w:val="single" w:sz="4" w:space="0" w:color="auto"/>
              <w:right w:val="single" w:sz="4" w:space="0" w:color="auto"/>
            </w:tcBorders>
            <w:vAlign w:val="center"/>
            <w:hideMark/>
          </w:tcPr>
          <w:p w:rsidR="00B33F3D" w:rsidRPr="00E85426" w:rsidRDefault="00B33F3D" w:rsidP="00F05AE1">
            <w:pPr>
              <w:jc w:val="center"/>
              <w:rPr>
                <w:rFonts w:eastAsia="Arial Unicode MS"/>
                <w:sz w:val="24"/>
                <w:szCs w:val="24"/>
              </w:rPr>
            </w:pPr>
            <w:r w:rsidRPr="00E85426">
              <w:rPr>
                <w:color w:val="000000"/>
                <w:sz w:val="24"/>
                <w:szCs w:val="24"/>
              </w:rPr>
              <w:t>0</w:t>
            </w:r>
          </w:p>
        </w:tc>
        <w:tc>
          <w:tcPr>
            <w:tcW w:w="3542" w:type="dxa"/>
            <w:tcBorders>
              <w:top w:val="single" w:sz="4" w:space="0" w:color="auto"/>
              <w:left w:val="single" w:sz="4" w:space="0" w:color="auto"/>
              <w:bottom w:val="single" w:sz="4" w:space="0" w:color="auto"/>
              <w:right w:val="single" w:sz="4" w:space="0" w:color="auto"/>
            </w:tcBorders>
            <w:vAlign w:val="center"/>
          </w:tcPr>
          <w:p w:rsidR="00B33F3D" w:rsidRPr="00E85426" w:rsidRDefault="00B33F3D" w:rsidP="00F05AE1">
            <w:pPr>
              <w:rPr>
                <w:rFonts w:eastAsia="Arial Unicode MS"/>
                <w:sz w:val="24"/>
                <w:szCs w:val="24"/>
              </w:rPr>
            </w:pPr>
          </w:p>
        </w:tc>
      </w:tr>
      <w:bookmarkEnd w:id="53"/>
    </w:tbl>
    <w:p w:rsidR="001E5752" w:rsidRPr="00B33F3D" w:rsidRDefault="001E5752" w:rsidP="00B33F3D">
      <w:pPr>
        <w:sectPr w:rsidR="001E5752" w:rsidRPr="00B33F3D">
          <w:pgSz w:w="16383" w:h="11906" w:orient="landscape"/>
          <w:pgMar w:top="1134" w:right="850" w:bottom="1134" w:left="1701" w:header="720" w:footer="720" w:gutter="0"/>
          <w:cols w:space="720"/>
        </w:sectPr>
      </w:pPr>
    </w:p>
    <w:p w:rsidR="001E5752" w:rsidRDefault="001E5752" w:rsidP="00B33F3D">
      <w:pPr>
        <w:jc w:val="center"/>
      </w:pPr>
      <w:r>
        <w:rPr>
          <w:b/>
          <w:color w:val="000000"/>
          <w:sz w:val="28"/>
        </w:rPr>
        <w:lastRenderedPageBreak/>
        <w:t>7 КЛАСС</w:t>
      </w:r>
    </w:p>
    <w:p w:rsidR="001E5752" w:rsidRDefault="001E5752" w:rsidP="001E5752"/>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985"/>
        <w:gridCol w:w="4961"/>
        <w:gridCol w:w="993"/>
        <w:gridCol w:w="1842"/>
        <w:gridCol w:w="1985"/>
        <w:gridCol w:w="3450"/>
      </w:tblGrid>
      <w:tr w:rsidR="00B33F3D" w:rsidTr="00F05AE1">
        <w:trPr>
          <w:trHeight w:val="144"/>
          <w:tblCellSpacing w:w="20" w:type="nil"/>
        </w:trPr>
        <w:tc>
          <w:tcPr>
            <w:tcW w:w="1985" w:type="dxa"/>
            <w:vMerge w:val="restart"/>
            <w:tcMar>
              <w:top w:w="50" w:type="dxa"/>
              <w:left w:w="100" w:type="dxa"/>
            </w:tcMar>
            <w:vAlign w:val="center"/>
          </w:tcPr>
          <w:p w:rsidR="00B33F3D" w:rsidRDefault="00B33F3D" w:rsidP="00F05AE1">
            <w:pPr>
              <w:ind w:left="135"/>
            </w:pPr>
            <w:r>
              <w:rPr>
                <w:b/>
                <w:color w:val="000000"/>
                <w:sz w:val="24"/>
              </w:rPr>
              <w:t xml:space="preserve">№ п/п </w:t>
            </w:r>
          </w:p>
          <w:p w:rsidR="00B33F3D" w:rsidRDefault="00B33F3D" w:rsidP="00F05AE1">
            <w:pPr>
              <w:ind w:left="135"/>
            </w:pPr>
          </w:p>
        </w:tc>
        <w:tc>
          <w:tcPr>
            <w:tcW w:w="4961" w:type="dxa"/>
            <w:vMerge w:val="restart"/>
            <w:tcMar>
              <w:top w:w="50" w:type="dxa"/>
              <w:left w:w="100" w:type="dxa"/>
            </w:tcMar>
            <w:vAlign w:val="center"/>
          </w:tcPr>
          <w:p w:rsidR="00B33F3D" w:rsidRDefault="00B33F3D" w:rsidP="00F05AE1">
            <w:pPr>
              <w:ind w:left="135"/>
            </w:pPr>
            <w:r>
              <w:rPr>
                <w:b/>
                <w:color w:val="000000"/>
                <w:sz w:val="24"/>
              </w:rPr>
              <w:t xml:space="preserve">Тема урока </w:t>
            </w:r>
          </w:p>
          <w:p w:rsidR="00B33F3D" w:rsidRDefault="00B33F3D" w:rsidP="00F05AE1">
            <w:pPr>
              <w:ind w:left="135"/>
            </w:pPr>
          </w:p>
        </w:tc>
        <w:tc>
          <w:tcPr>
            <w:tcW w:w="4820" w:type="dxa"/>
            <w:gridSpan w:val="3"/>
            <w:tcMar>
              <w:top w:w="50" w:type="dxa"/>
              <w:left w:w="100" w:type="dxa"/>
            </w:tcMar>
            <w:vAlign w:val="center"/>
          </w:tcPr>
          <w:p w:rsidR="00B33F3D" w:rsidRDefault="00B33F3D" w:rsidP="00F05AE1">
            <w:pPr>
              <w:jc w:val="center"/>
            </w:pPr>
            <w:r>
              <w:rPr>
                <w:b/>
                <w:color w:val="000000"/>
                <w:sz w:val="24"/>
              </w:rPr>
              <w:t>Количество часов</w:t>
            </w:r>
          </w:p>
        </w:tc>
        <w:tc>
          <w:tcPr>
            <w:tcW w:w="3450" w:type="dxa"/>
            <w:vMerge w:val="restart"/>
            <w:tcMar>
              <w:top w:w="50" w:type="dxa"/>
              <w:left w:w="100" w:type="dxa"/>
            </w:tcMar>
            <w:vAlign w:val="center"/>
          </w:tcPr>
          <w:p w:rsidR="00B33F3D" w:rsidRDefault="00B33F3D" w:rsidP="00F05AE1">
            <w:pPr>
              <w:ind w:left="135"/>
            </w:pPr>
            <w:r>
              <w:rPr>
                <w:b/>
                <w:color w:val="000000"/>
                <w:sz w:val="24"/>
              </w:rPr>
              <w:t xml:space="preserve">Электронные цифровые образовательные ресурсы </w:t>
            </w:r>
          </w:p>
          <w:p w:rsidR="00B33F3D" w:rsidRDefault="00B33F3D" w:rsidP="00F05AE1">
            <w:pPr>
              <w:ind w:left="135"/>
            </w:pPr>
          </w:p>
        </w:tc>
      </w:tr>
      <w:tr w:rsidR="00B33F3D" w:rsidTr="00F05AE1">
        <w:trPr>
          <w:trHeight w:val="144"/>
          <w:tblCellSpacing w:w="20" w:type="nil"/>
        </w:trPr>
        <w:tc>
          <w:tcPr>
            <w:tcW w:w="1985" w:type="dxa"/>
            <w:vMerge/>
            <w:tcBorders>
              <w:top w:val="nil"/>
            </w:tcBorders>
            <w:tcMar>
              <w:top w:w="50" w:type="dxa"/>
              <w:left w:w="100" w:type="dxa"/>
            </w:tcMar>
          </w:tcPr>
          <w:p w:rsidR="00B33F3D" w:rsidRDefault="00B33F3D" w:rsidP="00F05AE1"/>
        </w:tc>
        <w:tc>
          <w:tcPr>
            <w:tcW w:w="4961" w:type="dxa"/>
            <w:vMerge/>
            <w:tcBorders>
              <w:top w:val="nil"/>
            </w:tcBorders>
            <w:tcMar>
              <w:top w:w="50" w:type="dxa"/>
              <w:left w:w="100" w:type="dxa"/>
            </w:tcMar>
          </w:tcPr>
          <w:p w:rsidR="00B33F3D" w:rsidRDefault="00B33F3D" w:rsidP="00F05AE1"/>
        </w:tc>
        <w:tc>
          <w:tcPr>
            <w:tcW w:w="993" w:type="dxa"/>
            <w:tcMar>
              <w:top w:w="50" w:type="dxa"/>
              <w:left w:w="100" w:type="dxa"/>
            </w:tcMar>
            <w:vAlign w:val="center"/>
          </w:tcPr>
          <w:p w:rsidR="00B33F3D" w:rsidRDefault="00B33F3D" w:rsidP="00F05AE1">
            <w:pPr>
              <w:ind w:left="135"/>
            </w:pPr>
            <w:r>
              <w:rPr>
                <w:b/>
                <w:color w:val="000000"/>
                <w:sz w:val="24"/>
              </w:rPr>
              <w:t xml:space="preserve">Всего </w:t>
            </w:r>
          </w:p>
          <w:p w:rsidR="00B33F3D" w:rsidRDefault="00B33F3D" w:rsidP="00F05AE1">
            <w:pPr>
              <w:ind w:left="135"/>
            </w:pPr>
          </w:p>
        </w:tc>
        <w:tc>
          <w:tcPr>
            <w:tcW w:w="1842" w:type="dxa"/>
            <w:tcMar>
              <w:top w:w="50" w:type="dxa"/>
              <w:left w:w="100" w:type="dxa"/>
            </w:tcMar>
            <w:vAlign w:val="center"/>
          </w:tcPr>
          <w:p w:rsidR="00B33F3D" w:rsidRDefault="00B33F3D" w:rsidP="00F05AE1">
            <w:pPr>
              <w:ind w:left="135"/>
            </w:pPr>
            <w:r>
              <w:rPr>
                <w:b/>
                <w:color w:val="000000"/>
                <w:sz w:val="24"/>
              </w:rPr>
              <w:t xml:space="preserve">Контрольные работы </w:t>
            </w:r>
          </w:p>
          <w:p w:rsidR="00B33F3D" w:rsidRDefault="00B33F3D" w:rsidP="00F05AE1">
            <w:pPr>
              <w:ind w:left="135"/>
            </w:pPr>
          </w:p>
        </w:tc>
        <w:tc>
          <w:tcPr>
            <w:tcW w:w="1985" w:type="dxa"/>
            <w:tcMar>
              <w:top w:w="50" w:type="dxa"/>
              <w:left w:w="100" w:type="dxa"/>
            </w:tcMar>
            <w:vAlign w:val="center"/>
          </w:tcPr>
          <w:p w:rsidR="00B33F3D" w:rsidRDefault="00B33F3D" w:rsidP="00F05AE1">
            <w:pPr>
              <w:ind w:left="135"/>
            </w:pPr>
            <w:r>
              <w:rPr>
                <w:b/>
                <w:color w:val="000000"/>
                <w:sz w:val="24"/>
              </w:rPr>
              <w:t xml:space="preserve">Практические работы </w:t>
            </w:r>
          </w:p>
          <w:p w:rsidR="00B33F3D" w:rsidRDefault="00B33F3D" w:rsidP="00F05AE1">
            <w:pPr>
              <w:ind w:left="135"/>
            </w:pPr>
          </w:p>
        </w:tc>
        <w:tc>
          <w:tcPr>
            <w:tcW w:w="3450" w:type="dxa"/>
            <w:vMerge/>
            <w:tcBorders>
              <w:top w:val="nil"/>
            </w:tcBorders>
            <w:tcMar>
              <w:top w:w="50" w:type="dxa"/>
              <w:left w:w="100" w:type="dxa"/>
            </w:tcMar>
          </w:tcPr>
          <w:p w:rsidR="00B33F3D" w:rsidRDefault="00B33F3D" w:rsidP="00F05AE1"/>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Резервный урок. Вводный урок. Изображение человека как важнейшая идейно-нравственная проблема литературы</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2-СО</w:t>
            </w:r>
          </w:p>
        </w:tc>
        <w:tc>
          <w:tcPr>
            <w:tcW w:w="4961" w:type="dxa"/>
            <w:tcMar>
              <w:top w:w="50" w:type="dxa"/>
              <w:left w:w="100" w:type="dxa"/>
            </w:tcMar>
            <w:vAlign w:val="center"/>
          </w:tcPr>
          <w:p w:rsidR="00B33F3D" w:rsidRPr="00022D96" w:rsidRDefault="00B33F3D" w:rsidP="00F05AE1">
            <w:pPr>
              <w:ind w:left="135"/>
              <w:rPr>
                <w:color w:val="000000"/>
                <w:sz w:val="24"/>
              </w:rPr>
            </w:pPr>
            <w:r w:rsidRPr="007558D1">
              <w:rPr>
                <w:color w:val="000000"/>
                <w:sz w:val="24"/>
              </w:rPr>
              <w:t xml:space="preserve">Древнерусские повести. «Поучение» Владимира Мономаха, «Похвалы князю Ярославу и книгам», «Повесть о Петре и Февронии Муромских» (в сокращении). </w:t>
            </w:r>
            <w:r w:rsidRPr="00022D96">
              <w:rPr>
                <w:color w:val="000000"/>
                <w:sz w:val="24"/>
              </w:rPr>
              <w:t>Темы и проблемы произведения</w:t>
            </w:r>
          </w:p>
        </w:tc>
        <w:tc>
          <w:tcPr>
            <w:tcW w:w="993" w:type="dxa"/>
            <w:tcMar>
              <w:top w:w="50" w:type="dxa"/>
              <w:left w:w="100" w:type="dxa"/>
            </w:tcMar>
            <w:vAlign w:val="center"/>
          </w:tcPr>
          <w:p w:rsidR="00B33F3D" w:rsidRDefault="00B33F3D" w:rsidP="00F05AE1">
            <w:pPr>
              <w:ind w:left="135"/>
              <w:jc w:val="center"/>
            </w:pPr>
            <w:r w:rsidRPr="00081A0E">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338</w:t>
              </w:r>
              <w:r>
                <w:rPr>
                  <w:color w:val="0000FF"/>
                  <w:u w:val="single"/>
                </w:rPr>
                <w:t>b</w:t>
              </w:r>
              <w:r w:rsidRPr="00E85426">
                <w:rPr>
                  <w:color w:val="0000FF"/>
                  <w:u w:val="single"/>
                </w:rPr>
                <w:t>6</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color w:val="000000"/>
                <w:sz w:val="24"/>
              </w:rPr>
              <w:t>Тематика и проблематика лирических произведений</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340</w:t>
              </w:r>
              <w:r>
                <w:rPr>
                  <w:color w:val="0000FF"/>
                  <w:u w:val="single"/>
                </w:rPr>
                <w:t>ae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А. С. Пушкин. «Повести Белкина» («Станционный смотритель» и др.). </w:t>
            </w:r>
            <w:r w:rsidRPr="007558D1">
              <w:rPr>
                <w:color w:val="000000"/>
                <w:sz w:val="24"/>
              </w:rPr>
              <w:lastRenderedPageBreak/>
              <w:t xml:space="preserve">Особенности конфликта и композиции повести. Система персонажей. Образ «маленького человека» в повести. </w:t>
            </w:r>
            <w:r>
              <w:rPr>
                <w:color w:val="000000"/>
                <w:sz w:val="24"/>
              </w:rPr>
              <w:t>Мотив "блудного сына" в повести «Станционный смотритель»</w:t>
            </w:r>
          </w:p>
        </w:tc>
        <w:tc>
          <w:tcPr>
            <w:tcW w:w="993" w:type="dxa"/>
            <w:tcMar>
              <w:top w:w="50" w:type="dxa"/>
              <w:left w:w="100" w:type="dxa"/>
            </w:tcMar>
            <w:vAlign w:val="center"/>
          </w:tcPr>
          <w:p w:rsidR="00B33F3D" w:rsidRDefault="00B33F3D" w:rsidP="00F05AE1">
            <w:pPr>
              <w:ind w:left="135"/>
              <w:jc w:val="center"/>
            </w:pPr>
            <w:r>
              <w:rPr>
                <w:color w:val="000000"/>
                <w:sz w:val="24"/>
              </w:rPr>
              <w:lastRenderedPageBreak/>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3420</w:t>
              </w:r>
              <w:r>
                <w:rPr>
                  <w:color w:val="0000FF"/>
                  <w:u w:val="single"/>
                </w:rPr>
                <w:t>c</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7-очный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А. С. Пушкин. Поэма «Полтава» (фрагмент). Историческая основа поэмы. Сюжет, проблематика произведения.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8-СО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А. С. Пушкин. Поэма «Полтава» (фрагмент). Сопоставление образов Петра </w:t>
            </w:r>
            <w:r>
              <w:rPr>
                <w:color w:val="000000"/>
                <w:sz w:val="24"/>
              </w:rPr>
              <w:t>I</w:t>
            </w:r>
            <w:r w:rsidRPr="007558D1">
              <w:rPr>
                <w:color w:val="000000"/>
                <w:sz w:val="24"/>
              </w:rPr>
              <w:t xml:space="preserve"> и Карла </w:t>
            </w:r>
            <w:r>
              <w:rPr>
                <w:color w:val="000000"/>
                <w:sz w:val="24"/>
              </w:rPr>
              <w:t>IX</w:t>
            </w:r>
            <w:r w:rsidRPr="007558D1">
              <w:rPr>
                <w:color w:val="000000"/>
                <w:sz w:val="24"/>
              </w:rPr>
              <w:t xml:space="preserve">. </w:t>
            </w:r>
            <w:r>
              <w:rPr>
                <w:color w:val="000000"/>
                <w:sz w:val="24"/>
              </w:rPr>
              <w:t>Способы выражения авторской позиции в поэме</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9-очный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Развитие речи. А. С. Пушкин. Поэма «Полтава» (фрагмент). Подготовка к домашнему сочинению по поэме «Полтава»(фрагмент)</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33</w:t>
              </w:r>
              <w:r>
                <w:rPr>
                  <w:color w:val="0000FF"/>
                  <w:u w:val="single"/>
                </w:rPr>
                <w:t>fa</w:t>
              </w:r>
              <w:r w:rsidRPr="00E85426">
                <w:rPr>
                  <w:color w:val="0000FF"/>
                  <w:u w:val="single"/>
                </w:rPr>
                <w:t>0</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10-СО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М. Ю. Лермонтов. Стихотворения «Узник», «Тучи», «Желанье» («Отворите мне темницу…»), «Когда волнуется желтеющая нива…», Ангел», «Молитва» («В минуту жизни трудную…») </w:t>
            </w:r>
            <w:r>
              <w:rPr>
                <w:color w:val="000000"/>
                <w:sz w:val="24"/>
              </w:rPr>
              <w:t>и др. Тема одиночества в лирике поэта</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34310</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11-очный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М. Ю. Лермонтов. Стихотворения. Проблема гармонии человека и природы. </w:t>
            </w:r>
            <w:r>
              <w:rPr>
                <w:color w:val="000000"/>
                <w:sz w:val="24"/>
              </w:rPr>
              <w:t>Средства выразительности в художественном произведении</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34428</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12-СО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М. Ю. Лермонтов. «Песня про царя Ивана Васильевича, молодого опричника и удалого купца Калашникова». </w:t>
            </w:r>
            <w:r>
              <w:rPr>
                <w:color w:val="000000"/>
                <w:sz w:val="24"/>
              </w:rPr>
              <w:t>Историческая основа произведения. Тема, идея, сюжет, композиция</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3464</w:t>
              </w:r>
              <w:r>
                <w:rPr>
                  <w:color w:val="0000FF"/>
                  <w:u w:val="single"/>
                </w:rPr>
                <w:t>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13-очный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М. Ю. Лермонтов. «Песня про царя Ивана Васильевича, молодого опричника и удалого </w:t>
            </w:r>
            <w:r w:rsidRPr="007558D1">
              <w:rPr>
                <w:color w:val="000000"/>
                <w:sz w:val="24"/>
              </w:rPr>
              <w:lastRenderedPageBreak/>
              <w:t xml:space="preserve">купца Калашникова». </w:t>
            </w:r>
            <w:r>
              <w:rPr>
                <w:color w:val="000000"/>
                <w:sz w:val="24"/>
              </w:rPr>
              <w:t>Система образов. Художественные особенности языка произведения и фольклорная традиция</w:t>
            </w:r>
          </w:p>
        </w:tc>
        <w:tc>
          <w:tcPr>
            <w:tcW w:w="993" w:type="dxa"/>
            <w:tcMar>
              <w:top w:w="50" w:type="dxa"/>
              <w:left w:w="100" w:type="dxa"/>
            </w:tcMar>
            <w:vAlign w:val="center"/>
          </w:tcPr>
          <w:p w:rsidR="00B33F3D" w:rsidRDefault="00B33F3D" w:rsidP="00F05AE1">
            <w:pPr>
              <w:ind w:left="135"/>
              <w:jc w:val="center"/>
            </w:pPr>
            <w:r>
              <w:rPr>
                <w:color w:val="000000"/>
                <w:sz w:val="24"/>
              </w:rPr>
              <w:lastRenderedPageBreak/>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29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3475</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14-СО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Развитие речи. М. Ю. Лермонтов. «Песня про царя Ивана Васильевича, молодого опричника и удалого купца Калашникова». </w:t>
            </w:r>
            <w:r>
              <w:rPr>
                <w:color w:val="000000"/>
                <w:sz w:val="24"/>
              </w:rPr>
              <w:t>Подготовка к домашнему сочинению по произведению</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34860</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15-очный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Н. В. Гоголь. Повесть «Тарас Бульба». Историческая и фольклорная основа повести. </w:t>
            </w:r>
            <w:r>
              <w:rPr>
                <w:color w:val="000000"/>
                <w:sz w:val="24"/>
              </w:rPr>
              <w:t>Тематика и проблематика произведения</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w:t>
              </w:r>
              <w:r>
                <w:rPr>
                  <w:color w:val="0000FF"/>
                  <w:u w:val="single"/>
                </w:rPr>
                <w:t>d</w:t>
              </w:r>
              <w:r w:rsidRPr="00E85426">
                <w:rPr>
                  <w:color w:val="0000FF"/>
                  <w:u w:val="single"/>
                </w:rPr>
                <w:t>60</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16-СО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Н. В. Гоголь. Повесть «Тарас Бульба». Сюжет и композиция повести. Роль пейзажных зарисовок в повествовании</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34</w:t>
              </w:r>
              <w:r>
                <w:rPr>
                  <w:color w:val="0000FF"/>
                  <w:u w:val="single"/>
                </w:rPr>
                <w:t>e</w:t>
              </w:r>
              <w:r w:rsidRPr="00E85426">
                <w:rPr>
                  <w:color w:val="0000FF"/>
                  <w:u w:val="single"/>
                </w:rPr>
                <w:t>6</w:t>
              </w:r>
              <w:r>
                <w:rPr>
                  <w:color w:val="0000FF"/>
                  <w:u w:val="single"/>
                </w:rPr>
                <w:t>e</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17-очный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Н. В. Гоголь. Повесть «Тарас Бульба». Система персонажей. Сопоставление Остапа и Андрия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18-СО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Резервный урок. Н. В. Гоголь. Повесть «Тарас Бульба». Образ Тараса Бульбы в повести</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19-очный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20-СО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Развитие речи. Развернутый ответ на проблемный вопрос по повести Н. В. Гоголя «Тарас Бульба»</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21-очный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И. С. Тургенев. Цикл «Записки охотника» в историческом контексте. </w:t>
            </w:r>
            <w:r>
              <w:rPr>
                <w:color w:val="000000"/>
                <w:sz w:val="24"/>
              </w:rPr>
              <w:t>Рассказ «Бирюк». Образы повествователя и героев произведения</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350</w:t>
              </w:r>
              <w:r>
                <w:rPr>
                  <w:color w:val="0000FF"/>
                  <w:u w:val="single"/>
                </w:rPr>
                <w:t>a</w:t>
              </w:r>
              <w:r w:rsidRPr="00E85426">
                <w:rPr>
                  <w:color w:val="0000FF"/>
                  <w:u w:val="single"/>
                </w:rPr>
                <w:t>8</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22-СО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И. С. Тургенев. Рассказ «Свидание». Сопоставление героев. Авторская позиция в рассказе</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23-очный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И. С. Тургенев. Стихотворения в прозе например, «Русский язык», «Два богача» и др. </w:t>
            </w:r>
            <w:r>
              <w:rPr>
                <w:color w:val="000000"/>
                <w:sz w:val="24"/>
              </w:rPr>
              <w:t>Особенности жанра, тематика и проблематика произведений, средства выразительности</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352</w:t>
              </w:r>
              <w:r>
                <w:rPr>
                  <w:color w:val="0000FF"/>
                  <w:u w:val="single"/>
                </w:rPr>
                <w:t>ba</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24-СО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Л. Н. Толстой. Рассказ «После бала»: тематика, проблематика произведения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3542</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25-очный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Л. Н. Толстой. Рассказ «После бала»: сюжет и композиция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35544</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26-СО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Л. Н. Толстой. Рассказ «После бала»: система образов</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3565</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27-очный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Н. А. Некрасов. Стихотворение «Размышления у парадного подъезда» Идейно-художествннное своеобразие</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35774</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28-СО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Н. А. Некрасов. Стихотворение «Железная дорога». </w:t>
            </w:r>
            <w:r>
              <w:rPr>
                <w:color w:val="000000"/>
                <w:sz w:val="24"/>
              </w:rPr>
              <w:t>Идейно-художественное своеобразие</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0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35878</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29-очный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Поэзия второй половины </w:t>
            </w:r>
            <w:r>
              <w:rPr>
                <w:color w:val="000000"/>
                <w:sz w:val="24"/>
              </w:rPr>
              <w:t>XIX</w:t>
            </w:r>
            <w:r w:rsidRPr="007558D1">
              <w:rPr>
                <w:color w:val="000000"/>
                <w:sz w:val="24"/>
              </w:rPr>
              <w:t xml:space="preserve"> века. Ф. И. Тютчев. «Фонтан», «Ещё земли печален вид…», «Неохотно и несмело», «Умом Россию не понять…» . А. А. Фет. «Шёпот, робкое дыханье…», «Как беден наш язык! – Хочу и не могу…»</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35990</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30-СО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c</w:t>
              </w:r>
              <w:r w:rsidRPr="00E85426">
                <w:rPr>
                  <w:color w:val="0000FF"/>
                  <w:u w:val="single"/>
                </w:rPr>
                <w:t>06</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31-очный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М. Е. Салтыков-Щедрин. «Премудрый пискарь»: тематика, проблематика, сюжет. </w:t>
            </w:r>
            <w:r w:rsidRPr="007558D1">
              <w:rPr>
                <w:color w:val="000000"/>
                <w:sz w:val="24"/>
              </w:rPr>
              <w:lastRenderedPageBreak/>
              <w:t>Особенности сатиры М. Е. Салтыкова-Щедрина</w:t>
            </w:r>
          </w:p>
        </w:tc>
        <w:tc>
          <w:tcPr>
            <w:tcW w:w="993" w:type="dxa"/>
            <w:tcMar>
              <w:top w:w="50" w:type="dxa"/>
              <w:left w:w="100" w:type="dxa"/>
            </w:tcMar>
            <w:vAlign w:val="center"/>
          </w:tcPr>
          <w:p w:rsidR="00B33F3D" w:rsidRDefault="00B33F3D" w:rsidP="00F05AE1">
            <w:pPr>
              <w:ind w:left="135"/>
              <w:jc w:val="center"/>
            </w:pPr>
            <w:r w:rsidRPr="00E85426">
              <w:rPr>
                <w:color w:val="000000"/>
                <w:sz w:val="24"/>
              </w:rPr>
              <w:lastRenderedPageBreak/>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e</w:t>
              </w:r>
              <w:r w:rsidRPr="00E85426">
                <w:rPr>
                  <w:color w:val="0000FF"/>
                  <w:u w:val="single"/>
                </w:rPr>
                <w:t>2</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32-СО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a</w:t>
              </w:r>
              <w:r w:rsidRPr="00E85426">
                <w:rPr>
                  <w:color w:val="0000FF"/>
                  <w:u w:val="single"/>
                </w:rPr>
                <w:t>94</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33-очный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Историческая основа произведений Р. Сабатини, романтика морских приключений в эпоху географических открытий</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34-СО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Резервный урок. История Америки в произведениях Ф. Купера</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35-очный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Контрольная работа по литературе </w:t>
            </w:r>
            <w:r>
              <w:rPr>
                <w:color w:val="000000"/>
                <w:sz w:val="24"/>
              </w:rPr>
              <w:t>XIX</w:t>
            </w:r>
            <w:r w:rsidRPr="007558D1">
              <w:rPr>
                <w:color w:val="000000"/>
                <w:sz w:val="24"/>
              </w:rPr>
              <w:t xml:space="preserve"> века. Литература и история: изображение в литературе исторических событий</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r>
              <w:rPr>
                <w:color w:val="000000"/>
                <w:sz w:val="24"/>
              </w:rPr>
              <w:t xml:space="preserve"> 1 </w:t>
            </w: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36-СО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А. П. Чехов. Рассказы  «Тоска», «Злоумышленник». Тематика, проблематика произведений. Художественное мастерство писателя</w:t>
            </w:r>
          </w:p>
        </w:tc>
        <w:tc>
          <w:tcPr>
            <w:tcW w:w="993" w:type="dxa"/>
            <w:tcMar>
              <w:top w:w="50" w:type="dxa"/>
              <w:left w:w="100" w:type="dxa"/>
            </w:tcMar>
            <w:vAlign w:val="center"/>
          </w:tcPr>
          <w:p w:rsidR="00B33F3D" w:rsidRDefault="00B33F3D" w:rsidP="00F05AE1">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35</w:t>
              </w:r>
              <w:r>
                <w:rPr>
                  <w:color w:val="0000FF"/>
                  <w:u w:val="single"/>
                </w:rPr>
                <w:t>f</w:t>
              </w:r>
              <w:r w:rsidRPr="00E85426">
                <w:rPr>
                  <w:color w:val="0000FF"/>
                  <w:u w:val="single"/>
                </w:rPr>
                <w:t>3</w:t>
              </w:r>
              <w:r>
                <w:rPr>
                  <w:color w:val="0000FF"/>
                  <w:u w:val="single"/>
                </w:rPr>
                <w:t>a</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37-очный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М. Горький. Ранние рассказы. «Старуха Изергиль» (легенда о Данко). </w:t>
            </w:r>
            <w:r>
              <w:rPr>
                <w:color w:val="000000"/>
                <w:sz w:val="24"/>
              </w:rPr>
              <w:t>Идейно-художственное своеобразие ранних рассказов писателя</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36520</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38-СО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М. Горький. Сюжет, система персонажей одного из ранних рассказов писателя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36656</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39-очный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Объекты сатиры в произведениях писателей конца </w:t>
            </w:r>
            <w:r>
              <w:rPr>
                <w:color w:val="000000"/>
                <w:sz w:val="24"/>
              </w:rPr>
              <w:t>XIX</w:t>
            </w:r>
            <w:r w:rsidRPr="007558D1">
              <w:rPr>
                <w:color w:val="000000"/>
                <w:sz w:val="24"/>
              </w:rPr>
              <w:t xml:space="preserve"> — начала </w:t>
            </w:r>
            <w:r>
              <w:rPr>
                <w:color w:val="000000"/>
                <w:sz w:val="24"/>
              </w:rPr>
              <w:t>XX</w:t>
            </w:r>
            <w:r w:rsidRPr="007558D1">
              <w:rPr>
                <w:color w:val="000000"/>
                <w:sz w:val="24"/>
              </w:rPr>
              <w:t xml:space="preserve"> века.  Н. Тэффи «Жизнь и воротник», О. Генри «Дороги, которые мы выбираем». </w:t>
            </w:r>
            <w:r>
              <w:rPr>
                <w:color w:val="000000"/>
                <w:sz w:val="24"/>
              </w:rPr>
              <w:t>Понятие сатиры.</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w:t>
              </w:r>
              <w:r>
                <w:rPr>
                  <w:color w:val="0000FF"/>
                  <w:u w:val="single"/>
                </w:rPr>
                <w:t>f</w:t>
              </w:r>
              <w:r w:rsidRPr="00E85426">
                <w:rPr>
                  <w:color w:val="0000FF"/>
                  <w:u w:val="single"/>
                </w:rPr>
                <w:t>52</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40-СО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Тематика, проблематика сатирических произведений, средства выразительности в них</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3706</w:t>
              </w:r>
              <w:r>
                <w:rPr>
                  <w:color w:val="0000FF"/>
                  <w:u w:val="single"/>
                </w:rPr>
                <w:t>a</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41-очный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Развитие речи. Сочинение-рассуждение </w:t>
            </w:r>
            <w:r w:rsidRPr="007558D1">
              <w:rPr>
                <w:color w:val="000000"/>
                <w:sz w:val="24"/>
              </w:rPr>
              <w:lastRenderedPageBreak/>
              <w:t xml:space="preserve">"Нужны ли сатирические прозведения?" </w:t>
            </w:r>
            <w:r>
              <w:rPr>
                <w:color w:val="000000"/>
                <w:sz w:val="24"/>
              </w:rPr>
              <w:t>(по изученным сатирическим произведениям отечественной и зарубежной литературы)</w:t>
            </w:r>
          </w:p>
        </w:tc>
        <w:tc>
          <w:tcPr>
            <w:tcW w:w="993" w:type="dxa"/>
            <w:tcMar>
              <w:top w:w="50" w:type="dxa"/>
              <w:left w:w="100" w:type="dxa"/>
            </w:tcMar>
            <w:vAlign w:val="center"/>
          </w:tcPr>
          <w:p w:rsidR="00B33F3D" w:rsidRDefault="00B33F3D" w:rsidP="00F05AE1">
            <w:pPr>
              <w:ind w:left="135"/>
              <w:jc w:val="center"/>
            </w:pPr>
            <w:r>
              <w:rPr>
                <w:color w:val="000000"/>
                <w:sz w:val="24"/>
              </w:rPr>
              <w:lastRenderedPageBreak/>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42-СО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А. С. Грин. Особенности мировоззрения писателя. Повести и рассказы. «Алые паруса» </w:t>
            </w:r>
          </w:p>
        </w:tc>
        <w:tc>
          <w:tcPr>
            <w:tcW w:w="993" w:type="dxa"/>
            <w:tcMar>
              <w:top w:w="50" w:type="dxa"/>
              <w:left w:w="100" w:type="dxa"/>
            </w:tcMar>
            <w:vAlign w:val="center"/>
          </w:tcPr>
          <w:p w:rsidR="00B33F3D" w:rsidRDefault="00B33F3D" w:rsidP="00F05AE1">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1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3678</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43-очный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А. С. Грин. Идейно-художественное своеобразие произведений. </w:t>
            </w:r>
            <w:r>
              <w:rPr>
                <w:color w:val="000000"/>
                <w:sz w:val="24"/>
              </w:rPr>
              <w:t>Система образов</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368</w:t>
              </w:r>
              <w:r>
                <w:rPr>
                  <w:color w:val="0000FF"/>
                  <w:u w:val="single"/>
                </w:rPr>
                <w:t>ae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44-СО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Отечественная поэзия первой половины </w:t>
            </w:r>
            <w:r>
              <w:rPr>
                <w:color w:val="000000"/>
                <w:sz w:val="24"/>
              </w:rPr>
              <w:t>XX</w:t>
            </w:r>
            <w:r w:rsidRPr="007558D1">
              <w:rPr>
                <w:color w:val="000000"/>
                <w:sz w:val="24"/>
              </w:rPr>
              <w:t xml:space="preserve"> века. Стихотворения на тему мечты и реальности (два-три по выбору). Например, стихотворения Н. С. Гумилёва «Жираф», М. И. Цветаевой «Домики старой Москвы», «Генералам двенадцатого года», «Книги в красном переплёте». </w:t>
            </w:r>
            <w:r>
              <w:rPr>
                <w:color w:val="000000"/>
                <w:sz w:val="24"/>
              </w:rPr>
              <w:t>Художественное своебразие произведений, средства выразительности</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3626</w:t>
              </w:r>
              <w:r>
                <w:rPr>
                  <w:color w:val="0000FF"/>
                  <w:u w:val="single"/>
                </w:rPr>
                <w:t>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45-очный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В. В. Маяковский. Стихотворения. «Необычайное приключение, бывшее с Владимиром Маяковским летом на даче». </w:t>
            </w:r>
            <w:r>
              <w:rPr>
                <w:color w:val="000000"/>
                <w:sz w:val="24"/>
              </w:rPr>
              <w:t>Тематика, проблематика, композиция стихотворения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369</w:t>
              </w:r>
              <w:r>
                <w:rPr>
                  <w:color w:val="0000FF"/>
                  <w:u w:val="single"/>
                </w:rPr>
                <w:t>ee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46-СО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В. В. Маяковский. Стихотворения. «Необычайное приключение, бывшее с Владимиром Маяковским летом на даче». </w:t>
            </w:r>
            <w:r>
              <w:rPr>
                <w:color w:val="000000"/>
                <w:sz w:val="24"/>
              </w:rPr>
              <w:t>Система образов стихотворения. Лирический герой. Средства выразительности</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36</w:t>
              </w:r>
              <w:r>
                <w:rPr>
                  <w:color w:val="0000FF"/>
                  <w:u w:val="single"/>
                </w:rPr>
                <w:t>b</w:t>
              </w:r>
              <w:r w:rsidRPr="00E85426">
                <w:rPr>
                  <w:color w:val="0000FF"/>
                  <w:u w:val="single"/>
                </w:rPr>
                <w:t>60</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47-очный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М.А. Шолохов. «Донские рассказы». «Родинка». Тематика, проблематика, сюжет, система персонажей, гуманистический пафос произведения</w:t>
            </w:r>
          </w:p>
        </w:tc>
        <w:tc>
          <w:tcPr>
            <w:tcW w:w="993" w:type="dxa"/>
            <w:tcMar>
              <w:top w:w="50" w:type="dxa"/>
              <w:left w:w="100" w:type="dxa"/>
            </w:tcMar>
            <w:vAlign w:val="center"/>
          </w:tcPr>
          <w:p w:rsidR="00B33F3D" w:rsidRDefault="00B33F3D" w:rsidP="00F05AE1">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48-СО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А. П. Платонов. Рассказы. «Юшка». </w:t>
            </w:r>
            <w:r w:rsidRPr="007558D1">
              <w:rPr>
                <w:color w:val="000000"/>
                <w:sz w:val="24"/>
              </w:rPr>
              <w:lastRenderedPageBreak/>
              <w:t>Идейно-художественное своеобразие произведения. Особенности языка произведений А. П. Платонова</w:t>
            </w:r>
          </w:p>
        </w:tc>
        <w:tc>
          <w:tcPr>
            <w:tcW w:w="993" w:type="dxa"/>
            <w:tcMar>
              <w:top w:w="50" w:type="dxa"/>
              <w:left w:w="100" w:type="dxa"/>
            </w:tcMar>
            <w:vAlign w:val="center"/>
          </w:tcPr>
          <w:p w:rsidR="00B33F3D" w:rsidRDefault="00B33F3D" w:rsidP="00F05AE1">
            <w:pPr>
              <w:ind w:left="135"/>
              <w:jc w:val="center"/>
            </w:pPr>
            <w:r w:rsidRPr="00E85426">
              <w:rPr>
                <w:color w:val="000000"/>
                <w:sz w:val="24"/>
              </w:rPr>
              <w:lastRenderedPageBreak/>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49-очный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В. М. Шукшин. Рассказы «Чудик», «Стенька Разин», «Срезал». Тематика, проблематика, сюжет, система образов произведения</w:t>
            </w:r>
          </w:p>
        </w:tc>
        <w:tc>
          <w:tcPr>
            <w:tcW w:w="993" w:type="dxa"/>
            <w:tcMar>
              <w:top w:w="50" w:type="dxa"/>
              <w:left w:w="100" w:type="dxa"/>
            </w:tcMar>
            <w:vAlign w:val="center"/>
          </w:tcPr>
          <w:p w:rsidR="00B33F3D" w:rsidRDefault="00B33F3D" w:rsidP="00F05AE1">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bdc</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50-СО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Резервный урок. Рассказы «Чудик», «Стенька Разин», «Срезал». Авторская позиция в произведении. Художественное мастерство автора</w:t>
            </w:r>
          </w:p>
        </w:tc>
        <w:tc>
          <w:tcPr>
            <w:tcW w:w="993" w:type="dxa"/>
            <w:tcMar>
              <w:top w:w="50" w:type="dxa"/>
              <w:left w:w="100" w:type="dxa"/>
            </w:tcMar>
            <w:vAlign w:val="center"/>
          </w:tcPr>
          <w:p w:rsidR="00B33F3D" w:rsidRDefault="00B33F3D" w:rsidP="00F05AE1">
            <w:pPr>
              <w:ind w:left="135"/>
              <w:jc w:val="center"/>
            </w:pPr>
            <w:r w:rsidRPr="00C5606B">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51-очный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Стихотворения отечественных поэтов </w:t>
            </w:r>
            <w:r>
              <w:rPr>
                <w:color w:val="000000"/>
                <w:sz w:val="24"/>
              </w:rPr>
              <w:t>XX</w:t>
            </w:r>
            <w:r w:rsidRPr="007558D1">
              <w:rPr>
                <w:color w:val="000000"/>
                <w:sz w:val="24"/>
              </w:rPr>
              <w:t>—</w:t>
            </w:r>
            <w:r>
              <w:rPr>
                <w:color w:val="000000"/>
                <w:sz w:val="24"/>
              </w:rPr>
              <w:t>XXI</w:t>
            </w:r>
            <w:r w:rsidRPr="007558D1">
              <w:rPr>
                <w:color w:val="000000"/>
                <w:sz w:val="24"/>
              </w:rPr>
              <w:t xml:space="preserve"> веков М.В. Исаковского «Катюша», «Враги сожгли родную хату», А.А. Суркова «Бьётся в тесной печурке огонь…», К.М. Симонова «Жди меня, и я вернусь…», «Ты помнишь, Алёша, дороги Смоленщины…», «Б.Ш. Окуджавы «Песенка о пехоте», «Здесь птицы не поют…». </w:t>
            </w:r>
            <w:r>
              <w:rPr>
                <w:color w:val="000000"/>
                <w:sz w:val="24"/>
              </w:rPr>
              <w:t>Тематика, проблематика стихотворений</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373</w:t>
              </w:r>
              <w:r>
                <w:rPr>
                  <w:color w:val="0000FF"/>
                  <w:u w:val="single"/>
                </w:rPr>
                <w:t>f</w:t>
              </w:r>
              <w:r w:rsidRPr="00E85426">
                <w:rPr>
                  <w:color w:val="0000FF"/>
                  <w:u w:val="single"/>
                </w:rPr>
                <w:t>8</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52-СО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Стихотворения отечественных поэтов </w:t>
            </w:r>
            <w:r>
              <w:rPr>
                <w:color w:val="000000"/>
                <w:sz w:val="24"/>
              </w:rPr>
              <w:t>XX</w:t>
            </w:r>
            <w:r w:rsidRPr="007558D1">
              <w:rPr>
                <w:color w:val="000000"/>
                <w:sz w:val="24"/>
              </w:rPr>
              <w:t>—</w:t>
            </w:r>
            <w:r>
              <w:rPr>
                <w:color w:val="000000"/>
                <w:sz w:val="24"/>
              </w:rPr>
              <w:t>XXI</w:t>
            </w:r>
            <w:r w:rsidRPr="007558D1">
              <w:rPr>
                <w:color w:val="000000"/>
                <w:sz w:val="24"/>
              </w:rPr>
              <w:t xml:space="preserve"> веков. Лирический герой стихотворений. Средства выразительности в художественных произведениях</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375</w:t>
              </w:r>
              <w:r>
                <w:rPr>
                  <w:color w:val="0000FF"/>
                  <w:u w:val="single"/>
                </w:rPr>
                <w:t>a</w:t>
              </w:r>
              <w:r w:rsidRPr="00E85426">
                <w:rPr>
                  <w:color w:val="0000FF"/>
                  <w:u w:val="single"/>
                </w:rPr>
                <w:t>6</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53-очный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Развитие речи. Интерпретация стихотворения -отечественных поэтов </w:t>
            </w:r>
            <w:r>
              <w:rPr>
                <w:color w:val="000000"/>
                <w:sz w:val="24"/>
              </w:rPr>
              <w:t>XX</w:t>
            </w:r>
            <w:r w:rsidRPr="007558D1">
              <w:rPr>
                <w:color w:val="000000"/>
                <w:sz w:val="24"/>
              </w:rPr>
              <w:t>—</w:t>
            </w:r>
            <w:r>
              <w:rPr>
                <w:color w:val="000000"/>
                <w:sz w:val="24"/>
              </w:rPr>
              <w:t>XXI</w:t>
            </w:r>
            <w:r w:rsidRPr="007558D1">
              <w:rPr>
                <w:color w:val="000000"/>
                <w:sz w:val="24"/>
              </w:rPr>
              <w:t xml:space="preserve"> веков</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54-СО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Произведения отечественных прозаиков второй половины </w:t>
            </w:r>
            <w:r>
              <w:rPr>
                <w:color w:val="000000"/>
                <w:sz w:val="24"/>
              </w:rPr>
              <w:t>XX</w:t>
            </w:r>
            <w:r w:rsidRPr="007558D1">
              <w:rPr>
                <w:color w:val="000000"/>
                <w:sz w:val="24"/>
              </w:rPr>
              <w:t xml:space="preserve"> — начала </w:t>
            </w:r>
            <w:r>
              <w:rPr>
                <w:color w:val="000000"/>
                <w:sz w:val="24"/>
              </w:rPr>
              <w:t>XXI</w:t>
            </w:r>
            <w:r w:rsidRPr="007558D1">
              <w:rPr>
                <w:color w:val="000000"/>
                <w:sz w:val="24"/>
              </w:rPr>
              <w:t xml:space="preserve"> века. (не менее двух). Например, произведения Ф. А. Абрамова «О чём плачут лошади», В. П. Астафьева «Фотография, на которой меня нет». </w:t>
            </w:r>
            <w:r>
              <w:rPr>
                <w:color w:val="000000"/>
                <w:sz w:val="24"/>
              </w:rPr>
              <w:t>Тематика, проблематика, сюжет, система образов одного из рассказов</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3798</w:t>
              </w:r>
              <w:r>
                <w:rPr>
                  <w:color w:val="0000FF"/>
                  <w:u w:val="single"/>
                </w:rPr>
                <w:t>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55-очный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Произведения отечественных прозаиков второй половины </w:t>
            </w:r>
            <w:r>
              <w:rPr>
                <w:color w:val="000000"/>
                <w:sz w:val="24"/>
              </w:rPr>
              <w:t>XX</w:t>
            </w:r>
            <w:r w:rsidRPr="007558D1">
              <w:rPr>
                <w:color w:val="000000"/>
                <w:sz w:val="24"/>
              </w:rPr>
              <w:t xml:space="preserve"> — начала </w:t>
            </w:r>
            <w:r>
              <w:rPr>
                <w:color w:val="000000"/>
                <w:sz w:val="24"/>
              </w:rPr>
              <w:t>XXI</w:t>
            </w:r>
            <w:r w:rsidRPr="007558D1">
              <w:rPr>
                <w:color w:val="000000"/>
                <w:sz w:val="24"/>
              </w:rPr>
              <w:t xml:space="preserve"> века. </w:t>
            </w:r>
            <w:r>
              <w:rPr>
                <w:color w:val="000000"/>
                <w:sz w:val="24"/>
              </w:rPr>
              <w:t>Идейно-художественное своеобразие одного из рассказов</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8">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a</w:t>
              </w:r>
              <w:r w:rsidRPr="00E85426">
                <w:rPr>
                  <w:color w:val="0000FF"/>
                  <w:u w:val="single"/>
                </w:rPr>
                <w:t>9</w:t>
              </w:r>
              <w:r>
                <w:rPr>
                  <w:color w:val="0000FF"/>
                  <w:u w:val="single"/>
                </w:rPr>
                <w:t>c</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56-СО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Внеклассное чтение по произведениям отечественных прозаиков второй половины </w:t>
            </w:r>
            <w:r>
              <w:rPr>
                <w:color w:val="000000"/>
                <w:sz w:val="24"/>
              </w:rPr>
              <w:t>XX</w:t>
            </w:r>
            <w:r w:rsidRPr="007558D1">
              <w:rPr>
                <w:color w:val="000000"/>
                <w:sz w:val="24"/>
              </w:rPr>
              <w:t xml:space="preserve"> — начала </w:t>
            </w:r>
            <w:r>
              <w:rPr>
                <w:color w:val="000000"/>
                <w:sz w:val="24"/>
              </w:rPr>
              <w:t>XXI</w:t>
            </w:r>
            <w:r w:rsidRPr="007558D1">
              <w:rPr>
                <w:color w:val="000000"/>
                <w:sz w:val="24"/>
              </w:rPr>
              <w:t xml:space="preserve"> века</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57-очный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Тема взаимоотношения поколений, становления человека, выбора им жизненного пути. Т. В. Михеева. «Лёгкие горы», У. Старк «Умеешь ли ты свистеть, Йоханна?». </w:t>
            </w:r>
            <w:r>
              <w:rPr>
                <w:color w:val="000000"/>
                <w:sz w:val="24"/>
              </w:rPr>
              <w:t>Тема, идея, сюжет, система образов одного из произведений.</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29">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e</w:t>
              </w:r>
              <w:r w:rsidRPr="00E85426">
                <w:rPr>
                  <w:color w:val="0000FF"/>
                  <w:u w:val="single"/>
                </w:rPr>
                <w:t>0</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58-СО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30">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37</w:t>
              </w:r>
              <w:r>
                <w:rPr>
                  <w:color w:val="0000FF"/>
                  <w:u w:val="single"/>
                </w:rPr>
                <w:t>f</w:t>
              </w:r>
              <w:r w:rsidRPr="00E85426">
                <w:rPr>
                  <w:color w:val="0000FF"/>
                  <w:u w:val="single"/>
                </w:rPr>
                <w:t>24</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59-очный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Внеклассное чтение. Тема взаимоотношения поколений, становления человека, выбора им жизненного пути</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60-СО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Контрольная работа по литературе </w:t>
            </w:r>
            <w:r>
              <w:rPr>
                <w:color w:val="000000"/>
                <w:sz w:val="24"/>
              </w:rPr>
              <w:t>XX</w:t>
            </w:r>
            <w:r w:rsidRPr="007558D1">
              <w:rPr>
                <w:color w:val="000000"/>
                <w:sz w:val="24"/>
              </w:rPr>
              <w:t xml:space="preserve"> - началу </w:t>
            </w:r>
            <w:r>
              <w:rPr>
                <w:color w:val="000000"/>
                <w:sz w:val="24"/>
              </w:rPr>
              <w:t>XXI</w:t>
            </w:r>
            <w:r w:rsidRPr="007558D1">
              <w:rPr>
                <w:color w:val="000000"/>
                <w:sz w:val="24"/>
              </w:rPr>
              <w:t xml:space="preserve"> веков. Тема взаимоотношения поколений, становления человека, выбора им жизненного пути в художественной литратуре</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r>
              <w:rPr>
                <w:color w:val="000000"/>
                <w:sz w:val="24"/>
              </w:rPr>
              <w:t xml:space="preserve"> 1 </w:t>
            </w: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31">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383</w:t>
              </w:r>
              <w:r>
                <w:rPr>
                  <w:color w:val="0000FF"/>
                  <w:u w:val="single"/>
                </w:rPr>
                <w:t>d</w:t>
              </w:r>
              <w:r w:rsidRPr="00E85426">
                <w:rPr>
                  <w:color w:val="0000FF"/>
                  <w:u w:val="single"/>
                </w:rPr>
                <w:t>4</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61-очный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М. де Сервантес Сааведра. Роман «Хитроумный идальго Дон Кихот Ламанчский» (главы). </w:t>
            </w:r>
            <w:r>
              <w:rPr>
                <w:color w:val="000000"/>
                <w:sz w:val="24"/>
              </w:rPr>
              <w:t>Жанр, тематика, проблематика, сюжет романа</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32">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3851</w:t>
              </w:r>
              <w:r>
                <w:rPr>
                  <w:color w:val="0000FF"/>
                  <w:u w:val="single"/>
                </w:rPr>
                <w:t>e</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62-СО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 xml:space="preserve">М. де Сервантес Сааведра. Роман «Хитроумный идальго Дон Кихот </w:t>
            </w:r>
            <w:r w:rsidRPr="007558D1">
              <w:rPr>
                <w:color w:val="000000"/>
                <w:sz w:val="24"/>
              </w:rPr>
              <w:lastRenderedPageBreak/>
              <w:t>Ламанчский»(главы). Система образов. Дон Кихот как один из «вечных» образов в мировой литературе</w:t>
            </w:r>
          </w:p>
        </w:tc>
        <w:tc>
          <w:tcPr>
            <w:tcW w:w="993" w:type="dxa"/>
            <w:tcMar>
              <w:top w:w="50" w:type="dxa"/>
              <w:left w:w="100" w:type="dxa"/>
            </w:tcMar>
            <w:vAlign w:val="center"/>
          </w:tcPr>
          <w:p w:rsidR="00B33F3D" w:rsidRDefault="00B33F3D" w:rsidP="00F05AE1">
            <w:pPr>
              <w:ind w:left="135"/>
              <w:jc w:val="center"/>
            </w:pPr>
            <w:r w:rsidRPr="00E85426">
              <w:rPr>
                <w:color w:val="000000"/>
                <w:sz w:val="24"/>
              </w:rPr>
              <w:lastRenderedPageBreak/>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Библиотека ЦОК</w:t>
            </w:r>
            <w:hyperlink r:id="rId333">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38672</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lastRenderedPageBreak/>
              <w:t>63-очный</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Зарубежная новеллистика. Жанр новеллы в литературе, его особенности. </w:t>
            </w:r>
            <w:r>
              <w:rPr>
                <w:color w:val="000000"/>
                <w:sz w:val="24"/>
              </w:rPr>
              <w:t>П. Мериме. Идейно-художественное своеобразие новеллы «Маттео Фальконе»</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Библиотека ЦОК</w:t>
            </w:r>
            <w:hyperlink r:id="rId334">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w:t>
              </w:r>
              <w:r>
                <w:rPr>
                  <w:color w:val="0000FF"/>
                  <w:u w:val="single"/>
                </w:rPr>
                <w:t>a</w:t>
              </w:r>
              <w:r w:rsidRPr="00E85426">
                <w:rPr>
                  <w:color w:val="0000FF"/>
                  <w:u w:val="single"/>
                </w:rPr>
                <w:t>64</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64-СО</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65-очный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А. де Сент Экзюпери. Повесть-сказка «Маленький принц». Жанр, тематика, проблематика, сюжет произведения</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35">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3808</w:t>
              </w:r>
              <w:r>
                <w:rPr>
                  <w:color w:val="0000FF"/>
                  <w:u w:val="single"/>
                </w:rPr>
                <w:t>c</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66-СО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А. де Сент Экзюпери. Повесть-сказка «Маленький принц». Система образов. Образ Маленького принца. </w:t>
            </w:r>
            <w:r>
              <w:rPr>
                <w:color w:val="000000"/>
                <w:sz w:val="24"/>
              </w:rPr>
              <w:t>Взаимоотношения главного героя с другими персонажами</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36">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3819</w:t>
              </w:r>
              <w:r>
                <w:rPr>
                  <w:color w:val="0000FF"/>
                  <w:u w:val="single"/>
                </w:rPr>
                <w:t>a</w:t>
              </w:r>
            </w:hyperlink>
          </w:p>
        </w:tc>
      </w:tr>
      <w:tr w:rsidR="00B33F3D" w:rsidRPr="00022D96"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67-очный</w:t>
            </w:r>
          </w:p>
        </w:tc>
        <w:tc>
          <w:tcPr>
            <w:tcW w:w="4961" w:type="dxa"/>
            <w:tcMar>
              <w:top w:w="50" w:type="dxa"/>
              <w:left w:w="100" w:type="dxa"/>
            </w:tcMar>
            <w:vAlign w:val="center"/>
          </w:tcPr>
          <w:p w:rsidR="00B33F3D" w:rsidRPr="007558D1" w:rsidRDefault="00B33F3D" w:rsidP="00F05AE1">
            <w:pPr>
              <w:ind w:left="135"/>
              <w:rPr>
                <w:color w:val="000000"/>
                <w:sz w:val="24"/>
              </w:rPr>
            </w:pPr>
            <w:r w:rsidRPr="007558D1">
              <w:rPr>
                <w:color w:val="000000"/>
                <w:sz w:val="24"/>
              </w:rPr>
              <w:t>А. де Сент Экзюпери. Повесть-сказка «Маленький принц». Образ рассказчика. Нравственные уроки «Маленького принца»</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Pr="00E85426" w:rsidRDefault="00B33F3D" w:rsidP="00F05AE1">
            <w:pPr>
              <w:ind w:left="135"/>
            </w:pPr>
            <w:r w:rsidRPr="00E85426">
              <w:rPr>
                <w:color w:val="000000"/>
                <w:sz w:val="24"/>
              </w:rPr>
              <w:t xml:space="preserve">Библиотека ЦОК </w:t>
            </w:r>
            <w:hyperlink r:id="rId337">
              <w:r>
                <w:rPr>
                  <w:color w:val="0000FF"/>
                  <w:u w:val="single"/>
                </w:rPr>
                <w:t>https</w:t>
              </w:r>
              <w:r w:rsidRPr="00E85426">
                <w:rPr>
                  <w:color w:val="0000FF"/>
                  <w:u w:val="single"/>
                </w:rPr>
                <w:t>://</w:t>
              </w:r>
              <w:r>
                <w:rPr>
                  <w:color w:val="0000FF"/>
                  <w:u w:val="single"/>
                </w:rPr>
                <w:t>m</w:t>
              </w:r>
              <w:r w:rsidRPr="00E85426">
                <w:rPr>
                  <w:color w:val="0000FF"/>
                  <w:u w:val="single"/>
                </w:rPr>
                <w:t>.</w:t>
              </w:r>
              <w:r>
                <w:rPr>
                  <w:color w:val="0000FF"/>
                  <w:u w:val="single"/>
                </w:rPr>
                <w:t>edsoo</w:t>
              </w:r>
              <w:r w:rsidRPr="00E85426">
                <w:rPr>
                  <w:color w:val="0000FF"/>
                  <w:u w:val="single"/>
                </w:rPr>
                <w:t>.</w:t>
              </w:r>
              <w:r>
                <w:rPr>
                  <w:color w:val="0000FF"/>
                  <w:u w:val="single"/>
                </w:rPr>
                <w:t>ru</w:t>
              </w:r>
              <w:r w:rsidRPr="00E85426">
                <w:rPr>
                  <w:color w:val="0000FF"/>
                  <w:u w:val="single"/>
                </w:rPr>
                <w:t>/8</w:t>
              </w:r>
              <w:r>
                <w:rPr>
                  <w:color w:val="0000FF"/>
                  <w:u w:val="single"/>
                </w:rPr>
                <w:t>bc</w:t>
              </w:r>
              <w:r w:rsidRPr="00E85426">
                <w:rPr>
                  <w:color w:val="0000FF"/>
                  <w:u w:val="single"/>
                </w:rPr>
                <w:t>382</w:t>
              </w:r>
              <w:r>
                <w:rPr>
                  <w:color w:val="0000FF"/>
                  <w:u w:val="single"/>
                </w:rPr>
                <w:t>bc</w:t>
              </w:r>
            </w:hyperlink>
          </w:p>
        </w:tc>
      </w:tr>
      <w:tr w:rsidR="00B33F3D" w:rsidTr="00F05AE1">
        <w:trPr>
          <w:trHeight w:val="144"/>
          <w:tblCellSpacing w:w="20" w:type="nil"/>
        </w:trPr>
        <w:tc>
          <w:tcPr>
            <w:tcW w:w="1985" w:type="dxa"/>
            <w:tcMar>
              <w:top w:w="50" w:type="dxa"/>
              <w:left w:w="100" w:type="dxa"/>
            </w:tcMar>
            <w:vAlign w:val="center"/>
          </w:tcPr>
          <w:p w:rsidR="00B33F3D" w:rsidRPr="00F976C5" w:rsidRDefault="00B33F3D" w:rsidP="00F05AE1">
            <w:pPr>
              <w:rPr>
                <w:color w:val="000000"/>
                <w:sz w:val="24"/>
              </w:rPr>
            </w:pPr>
            <w:r>
              <w:rPr>
                <w:color w:val="000000"/>
                <w:sz w:val="24"/>
              </w:rPr>
              <w:t>68-СО</w:t>
            </w:r>
          </w:p>
        </w:tc>
        <w:tc>
          <w:tcPr>
            <w:tcW w:w="4961" w:type="dxa"/>
            <w:tcMar>
              <w:top w:w="50" w:type="dxa"/>
              <w:left w:w="100" w:type="dxa"/>
            </w:tcMar>
            <w:vAlign w:val="center"/>
          </w:tcPr>
          <w:p w:rsidR="00B33F3D" w:rsidRDefault="00B33F3D" w:rsidP="00F05AE1">
            <w:pPr>
              <w:ind w:left="135"/>
              <w:rPr>
                <w:color w:val="000000"/>
                <w:sz w:val="24"/>
              </w:rPr>
            </w:pPr>
            <w:r w:rsidRPr="007558D1">
              <w:rPr>
                <w:color w:val="000000"/>
                <w:sz w:val="24"/>
              </w:rPr>
              <w:t xml:space="preserve">Резервный урок. Итоговый урок. Результаты и планы на следующий год. </w:t>
            </w:r>
            <w:r>
              <w:rPr>
                <w:color w:val="000000"/>
                <w:sz w:val="24"/>
              </w:rPr>
              <w:t>Список рекомендуемой литературы</w:t>
            </w:r>
          </w:p>
        </w:tc>
        <w:tc>
          <w:tcPr>
            <w:tcW w:w="993" w:type="dxa"/>
            <w:tcMar>
              <w:top w:w="50" w:type="dxa"/>
              <w:left w:w="100" w:type="dxa"/>
            </w:tcMar>
            <w:vAlign w:val="center"/>
          </w:tcPr>
          <w:p w:rsidR="00B33F3D" w:rsidRDefault="00B33F3D" w:rsidP="00F05AE1">
            <w:pPr>
              <w:ind w:left="135"/>
              <w:jc w:val="center"/>
            </w:pPr>
            <w:r>
              <w:rPr>
                <w:color w:val="000000"/>
                <w:sz w:val="24"/>
              </w:rPr>
              <w:t xml:space="preserve"> 1 </w:t>
            </w:r>
          </w:p>
        </w:tc>
        <w:tc>
          <w:tcPr>
            <w:tcW w:w="1842" w:type="dxa"/>
            <w:tcMar>
              <w:top w:w="50" w:type="dxa"/>
              <w:left w:w="100" w:type="dxa"/>
            </w:tcMar>
            <w:vAlign w:val="center"/>
          </w:tcPr>
          <w:p w:rsidR="00B33F3D" w:rsidRDefault="00B33F3D" w:rsidP="00F05AE1">
            <w:pPr>
              <w:ind w:left="135"/>
              <w:jc w:val="center"/>
            </w:pPr>
          </w:p>
        </w:tc>
        <w:tc>
          <w:tcPr>
            <w:tcW w:w="1985" w:type="dxa"/>
            <w:tcMar>
              <w:top w:w="50" w:type="dxa"/>
              <w:left w:w="100" w:type="dxa"/>
            </w:tcMar>
            <w:vAlign w:val="center"/>
          </w:tcPr>
          <w:p w:rsidR="00B33F3D" w:rsidRDefault="00B33F3D" w:rsidP="00F05AE1">
            <w:pPr>
              <w:ind w:left="135"/>
              <w:jc w:val="center"/>
            </w:pPr>
          </w:p>
        </w:tc>
        <w:tc>
          <w:tcPr>
            <w:tcW w:w="3450" w:type="dxa"/>
            <w:tcMar>
              <w:top w:w="50" w:type="dxa"/>
              <w:left w:w="100" w:type="dxa"/>
            </w:tcMar>
            <w:vAlign w:val="center"/>
          </w:tcPr>
          <w:p w:rsidR="00B33F3D" w:rsidRDefault="00B33F3D" w:rsidP="00F05AE1">
            <w:pPr>
              <w:ind w:left="135"/>
            </w:pPr>
          </w:p>
        </w:tc>
      </w:tr>
      <w:tr w:rsidR="00B33F3D" w:rsidTr="00F05AE1">
        <w:trPr>
          <w:trHeight w:val="144"/>
          <w:tblCellSpacing w:w="20" w:type="nil"/>
        </w:trPr>
        <w:tc>
          <w:tcPr>
            <w:tcW w:w="6946" w:type="dxa"/>
            <w:gridSpan w:val="2"/>
            <w:tcMar>
              <w:top w:w="50" w:type="dxa"/>
              <w:left w:w="100" w:type="dxa"/>
            </w:tcMar>
            <w:vAlign w:val="center"/>
          </w:tcPr>
          <w:p w:rsidR="00B33F3D" w:rsidRPr="00E85426" w:rsidRDefault="00B33F3D" w:rsidP="00F05AE1">
            <w:pPr>
              <w:ind w:left="135"/>
            </w:pPr>
            <w:r w:rsidRPr="00E85426">
              <w:rPr>
                <w:color w:val="000000"/>
                <w:sz w:val="24"/>
              </w:rPr>
              <w:t>ОБЩЕЕ КОЛИЧЕСТВО ЧАСОВ ПО ПРОГРАММЕ</w:t>
            </w:r>
          </w:p>
        </w:tc>
        <w:tc>
          <w:tcPr>
            <w:tcW w:w="993" w:type="dxa"/>
            <w:tcMar>
              <w:top w:w="50" w:type="dxa"/>
              <w:left w:w="100" w:type="dxa"/>
            </w:tcMar>
            <w:vAlign w:val="center"/>
          </w:tcPr>
          <w:p w:rsidR="00B33F3D" w:rsidRDefault="00B33F3D" w:rsidP="00F05AE1">
            <w:pPr>
              <w:ind w:left="135"/>
              <w:jc w:val="center"/>
            </w:pPr>
            <w:r w:rsidRPr="00E85426">
              <w:rPr>
                <w:color w:val="000000"/>
                <w:sz w:val="24"/>
              </w:rPr>
              <w:t xml:space="preserve"> </w:t>
            </w:r>
            <w:r>
              <w:rPr>
                <w:color w:val="000000"/>
                <w:sz w:val="24"/>
              </w:rPr>
              <w:t xml:space="preserve">68 </w:t>
            </w:r>
          </w:p>
        </w:tc>
        <w:tc>
          <w:tcPr>
            <w:tcW w:w="1842" w:type="dxa"/>
            <w:tcMar>
              <w:top w:w="50" w:type="dxa"/>
              <w:left w:w="100" w:type="dxa"/>
            </w:tcMar>
            <w:vAlign w:val="center"/>
          </w:tcPr>
          <w:p w:rsidR="00B33F3D" w:rsidRDefault="00B33F3D" w:rsidP="00F05AE1">
            <w:pPr>
              <w:ind w:left="135"/>
              <w:jc w:val="center"/>
            </w:pPr>
            <w:r>
              <w:rPr>
                <w:color w:val="000000"/>
                <w:sz w:val="24"/>
              </w:rPr>
              <w:t xml:space="preserve"> 2 </w:t>
            </w:r>
          </w:p>
        </w:tc>
        <w:tc>
          <w:tcPr>
            <w:tcW w:w="1985" w:type="dxa"/>
            <w:tcMar>
              <w:top w:w="50" w:type="dxa"/>
              <w:left w:w="100" w:type="dxa"/>
            </w:tcMar>
            <w:vAlign w:val="center"/>
          </w:tcPr>
          <w:p w:rsidR="00B33F3D" w:rsidRDefault="00B33F3D" w:rsidP="00F05AE1">
            <w:pPr>
              <w:ind w:left="135"/>
              <w:jc w:val="center"/>
            </w:pPr>
            <w:r>
              <w:rPr>
                <w:color w:val="000000"/>
                <w:sz w:val="24"/>
              </w:rPr>
              <w:t xml:space="preserve"> 0 </w:t>
            </w:r>
          </w:p>
        </w:tc>
        <w:tc>
          <w:tcPr>
            <w:tcW w:w="3450" w:type="dxa"/>
            <w:tcMar>
              <w:top w:w="50" w:type="dxa"/>
              <w:left w:w="100" w:type="dxa"/>
            </w:tcMar>
            <w:vAlign w:val="center"/>
          </w:tcPr>
          <w:p w:rsidR="00B33F3D" w:rsidRDefault="00B33F3D" w:rsidP="00F05AE1"/>
        </w:tc>
      </w:tr>
    </w:tbl>
    <w:p w:rsidR="00B33F3D" w:rsidRPr="00710ACA" w:rsidRDefault="00B33F3D" w:rsidP="001E5752">
      <w:pPr>
        <w:sectPr w:rsidR="00B33F3D" w:rsidRPr="00710ACA">
          <w:pgSz w:w="16383" w:h="11906" w:orient="landscape"/>
          <w:pgMar w:top="1134" w:right="850" w:bottom="1134" w:left="1701" w:header="720" w:footer="720" w:gutter="0"/>
          <w:cols w:space="720"/>
        </w:sectPr>
      </w:pPr>
    </w:p>
    <w:p w:rsidR="001E5752" w:rsidRDefault="001E5752" w:rsidP="00B33F3D">
      <w:pPr>
        <w:ind w:left="120"/>
        <w:jc w:val="center"/>
      </w:pPr>
      <w:r>
        <w:rPr>
          <w:b/>
          <w:color w:val="000000"/>
          <w:sz w:val="28"/>
        </w:rPr>
        <w:lastRenderedPageBreak/>
        <w:t>8 КЛАСС</w:t>
      </w:r>
      <w:bookmarkStart w:id="54" w:name="_GoBack"/>
      <w:bookmarkEnd w:id="54"/>
    </w:p>
    <w:tbl>
      <w:tblPr>
        <w:tblW w:w="1559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4961"/>
        <w:gridCol w:w="1418"/>
        <w:gridCol w:w="1984"/>
        <w:gridCol w:w="1985"/>
        <w:gridCol w:w="3685"/>
      </w:tblGrid>
      <w:tr w:rsidR="001E5752" w:rsidRPr="00710ACA" w:rsidTr="006F2299">
        <w:trPr>
          <w:trHeight w:val="144"/>
        </w:trPr>
        <w:tc>
          <w:tcPr>
            <w:tcW w:w="1560" w:type="dxa"/>
            <w:shd w:val="clear" w:color="auto" w:fill="auto"/>
            <w:vAlign w:val="center"/>
          </w:tcPr>
          <w:p w:rsidR="001E5752" w:rsidRPr="00710ACA" w:rsidRDefault="001E5752" w:rsidP="006F2299">
            <w:pPr>
              <w:jc w:val="center"/>
              <w:rPr>
                <w:b/>
                <w:color w:val="000000"/>
                <w:sz w:val="24"/>
                <w:szCs w:val="24"/>
              </w:rPr>
            </w:pPr>
          </w:p>
        </w:tc>
        <w:tc>
          <w:tcPr>
            <w:tcW w:w="4961" w:type="dxa"/>
            <w:shd w:val="clear" w:color="auto" w:fill="auto"/>
            <w:vAlign w:val="center"/>
          </w:tcPr>
          <w:p w:rsidR="001E5752" w:rsidRPr="00710ACA" w:rsidRDefault="001E5752" w:rsidP="006F2299">
            <w:pPr>
              <w:ind w:left="135"/>
              <w:jc w:val="center"/>
              <w:rPr>
                <w:b/>
                <w:color w:val="000000"/>
                <w:sz w:val="24"/>
                <w:szCs w:val="24"/>
              </w:rPr>
            </w:pPr>
          </w:p>
        </w:tc>
        <w:tc>
          <w:tcPr>
            <w:tcW w:w="5387" w:type="dxa"/>
            <w:gridSpan w:val="3"/>
            <w:shd w:val="clear" w:color="auto" w:fill="auto"/>
            <w:vAlign w:val="center"/>
          </w:tcPr>
          <w:p w:rsidR="001E5752" w:rsidRPr="00710ACA" w:rsidRDefault="001E5752" w:rsidP="006F2299">
            <w:pPr>
              <w:snapToGrid w:val="0"/>
              <w:ind w:left="135"/>
              <w:jc w:val="center"/>
              <w:rPr>
                <w:b/>
                <w:sz w:val="24"/>
                <w:szCs w:val="24"/>
              </w:rPr>
            </w:pPr>
            <w:r w:rsidRPr="00710ACA">
              <w:rPr>
                <w:b/>
                <w:sz w:val="24"/>
                <w:szCs w:val="24"/>
              </w:rPr>
              <w:t>Количество часов</w:t>
            </w:r>
          </w:p>
        </w:tc>
        <w:tc>
          <w:tcPr>
            <w:tcW w:w="3685" w:type="dxa"/>
            <w:shd w:val="clear" w:color="auto" w:fill="auto"/>
            <w:vAlign w:val="center"/>
          </w:tcPr>
          <w:p w:rsidR="001E5752" w:rsidRPr="00710ACA" w:rsidRDefault="001E5752" w:rsidP="006F2299">
            <w:pPr>
              <w:ind w:left="135"/>
              <w:jc w:val="center"/>
              <w:rPr>
                <w:b/>
                <w:color w:val="000000"/>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jc w:val="center"/>
              <w:rPr>
                <w:b/>
                <w:color w:val="000000"/>
                <w:sz w:val="24"/>
                <w:szCs w:val="24"/>
              </w:rPr>
            </w:pPr>
            <w:r w:rsidRPr="00710ACA">
              <w:rPr>
                <w:b/>
                <w:color w:val="000000"/>
                <w:sz w:val="24"/>
                <w:szCs w:val="24"/>
              </w:rPr>
              <w:t>№ п/п</w:t>
            </w:r>
          </w:p>
        </w:tc>
        <w:tc>
          <w:tcPr>
            <w:tcW w:w="4961" w:type="dxa"/>
            <w:shd w:val="clear" w:color="auto" w:fill="auto"/>
            <w:vAlign w:val="center"/>
          </w:tcPr>
          <w:p w:rsidR="001E5752" w:rsidRPr="00710ACA" w:rsidRDefault="001E5752" w:rsidP="006F2299">
            <w:pPr>
              <w:ind w:left="135"/>
              <w:jc w:val="center"/>
              <w:rPr>
                <w:b/>
                <w:color w:val="000000"/>
                <w:sz w:val="24"/>
                <w:szCs w:val="24"/>
              </w:rPr>
            </w:pPr>
            <w:r w:rsidRPr="00710ACA">
              <w:rPr>
                <w:b/>
                <w:color w:val="000000"/>
                <w:sz w:val="24"/>
                <w:szCs w:val="24"/>
              </w:rPr>
              <w:t>Тема урока</w:t>
            </w:r>
          </w:p>
        </w:tc>
        <w:tc>
          <w:tcPr>
            <w:tcW w:w="1418" w:type="dxa"/>
            <w:shd w:val="clear" w:color="auto" w:fill="auto"/>
            <w:vAlign w:val="center"/>
          </w:tcPr>
          <w:p w:rsidR="001E5752" w:rsidRPr="00710ACA" w:rsidRDefault="001E5752" w:rsidP="006F2299">
            <w:pPr>
              <w:ind w:left="135"/>
              <w:jc w:val="center"/>
              <w:rPr>
                <w:b/>
                <w:color w:val="000000"/>
                <w:sz w:val="24"/>
                <w:szCs w:val="24"/>
              </w:rPr>
            </w:pPr>
            <w:r w:rsidRPr="00710ACA">
              <w:rPr>
                <w:b/>
                <w:color w:val="000000"/>
                <w:sz w:val="24"/>
                <w:szCs w:val="24"/>
              </w:rPr>
              <w:t>Всего</w:t>
            </w:r>
          </w:p>
        </w:tc>
        <w:tc>
          <w:tcPr>
            <w:tcW w:w="1984" w:type="dxa"/>
            <w:shd w:val="clear" w:color="auto" w:fill="auto"/>
            <w:vAlign w:val="center"/>
          </w:tcPr>
          <w:p w:rsidR="001E5752" w:rsidRPr="00710ACA" w:rsidRDefault="001E5752" w:rsidP="006F2299">
            <w:pPr>
              <w:snapToGrid w:val="0"/>
              <w:ind w:left="135"/>
              <w:jc w:val="center"/>
              <w:rPr>
                <w:b/>
                <w:sz w:val="24"/>
                <w:szCs w:val="24"/>
              </w:rPr>
            </w:pPr>
            <w:r w:rsidRPr="00710ACA">
              <w:rPr>
                <w:b/>
                <w:sz w:val="24"/>
                <w:szCs w:val="24"/>
              </w:rPr>
              <w:t>Контрольные работы</w:t>
            </w:r>
          </w:p>
        </w:tc>
        <w:tc>
          <w:tcPr>
            <w:tcW w:w="1985" w:type="dxa"/>
            <w:shd w:val="clear" w:color="auto" w:fill="auto"/>
            <w:vAlign w:val="center"/>
          </w:tcPr>
          <w:p w:rsidR="001E5752" w:rsidRPr="00710ACA" w:rsidRDefault="001E5752" w:rsidP="006F2299">
            <w:pPr>
              <w:snapToGrid w:val="0"/>
              <w:ind w:left="135"/>
              <w:jc w:val="center"/>
              <w:rPr>
                <w:b/>
                <w:sz w:val="24"/>
                <w:szCs w:val="24"/>
              </w:rPr>
            </w:pPr>
            <w:r w:rsidRPr="00710ACA">
              <w:rPr>
                <w:b/>
                <w:sz w:val="24"/>
                <w:szCs w:val="24"/>
              </w:rPr>
              <w:t>Практические работы</w:t>
            </w:r>
          </w:p>
        </w:tc>
        <w:tc>
          <w:tcPr>
            <w:tcW w:w="3685" w:type="dxa"/>
            <w:shd w:val="clear" w:color="auto" w:fill="auto"/>
            <w:vAlign w:val="center"/>
          </w:tcPr>
          <w:p w:rsidR="001E5752" w:rsidRPr="00710ACA" w:rsidRDefault="001E5752" w:rsidP="006F2299">
            <w:pPr>
              <w:ind w:left="135"/>
              <w:jc w:val="center"/>
              <w:rPr>
                <w:b/>
                <w:color w:val="000000"/>
                <w:sz w:val="24"/>
                <w:szCs w:val="24"/>
              </w:rPr>
            </w:pPr>
            <w:r w:rsidRPr="00710ACA">
              <w:rPr>
                <w:b/>
                <w:color w:val="000000"/>
                <w:sz w:val="24"/>
                <w:szCs w:val="24"/>
              </w:rPr>
              <w:t>Электронные цифровые образовательные ресурсы</w:t>
            </w: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38" w:history="1">
              <w:r w:rsidRPr="00710ACA">
                <w:rPr>
                  <w:rStyle w:val="a8"/>
                  <w:color w:val="0000FF"/>
                  <w:sz w:val="24"/>
                  <w:szCs w:val="24"/>
                </w:rPr>
                <w:t>https://m.edsoo.ru/8bc38c94</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2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39" w:history="1">
              <w:r w:rsidRPr="00710ACA">
                <w:rPr>
                  <w:rStyle w:val="a8"/>
                  <w:color w:val="0000FF"/>
                  <w:sz w:val="24"/>
                  <w:szCs w:val="24"/>
                </w:rPr>
                <w:t>https://m.edsoo.ru/8bc38e06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3 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0" w:history="1">
              <w:r w:rsidRPr="00710ACA">
                <w:rPr>
                  <w:rStyle w:val="a8"/>
                  <w:color w:val="0000FF"/>
                  <w:sz w:val="24"/>
                  <w:szCs w:val="24"/>
                </w:rPr>
                <w:t>https://m.edsoo.ru/8bc38f78</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4</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Д. И. Фонвизин. Комедия «Недоросль».Тематика и социально-нравственная проблематика комедии. Характеристика главных героев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1" w:history="1">
              <w:r w:rsidRPr="00710ACA">
                <w:rPr>
                  <w:rStyle w:val="a8"/>
                  <w:color w:val="0000FF"/>
                  <w:sz w:val="24"/>
                  <w:szCs w:val="24"/>
                </w:rPr>
                <w:t>https://m.edsoo.ru/8bc3909a</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5 </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2" w:history="1">
              <w:r w:rsidRPr="00710ACA">
                <w:rPr>
                  <w:rStyle w:val="a8"/>
                  <w:color w:val="0000FF"/>
                  <w:sz w:val="24"/>
                  <w:szCs w:val="24"/>
                </w:rPr>
                <w:t>https://m.edsoo.ru/8bc391bc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Резервный урок. Д.И. Фонвизин. Комедия "Недоросль" на театральной сцене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7</w:t>
            </w:r>
          </w:p>
          <w:p w:rsidR="001E5752" w:rsidRPr="00710ACA" w:rsidRDefault="001E5752" w:rsidP="006F2299">
            <w:pPr>
              <w:rPr>
                <w:color w:val="000000"/>
                <w:sz w:val="24"/>
                <w:szCs w:val="24"/>
              </w:rPr>
            </w:pPr>
            <w:r w:rsidRPr="00710ACA">
              <w:rPr>
                <w:color w:val="000000"/>
                <w:sz w:val="24"/>
                <w:szCs w:val="24"/>
              </w:rPr>
              <w:lastRenderedPageBreak/>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lastRenderedPageBreak/>
              <w:t xml:space="preserve">А.С. Пушкин. Стихотворения (не менее </w:t>
            </w:r>
            <w:r w:rsidRPr="00710ACA">
              <w:rPr>
                <w:color w:val="000000"/>
                <w:sz w:val="24"/>
                <w:szCs w:val="24"/>
              </w:rPr>
              <w:lastRenderedPageBreak/>
              <w:t>двух). Например, «К Чаадаеву», «Анчар» и др. Гражданские мотивы в лирике поэта. Художественное мастерство и особенности лирического героя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3" w:history="1">
              <w:r w:rsidRPr="00710ACA">
                <w:rPr>
                  <w:rStyle w:val="a8"/>
                  <w:color w:val="0000FF"/>
                  <w:sz w:val="24"/>
                  <w:szCs w:val="24"/>
                </w:rPr>
                <w:t>https://m.edsoo.ru/8bc39b1c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 xml:space="preserve">8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9</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Роман "Капитанская дочка": история создания. Особенности жанра и композиции, сюжетная основа романа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4" w:history="1">
              <w:r w:rsidRPr="00710ACA">
                <w:rPr>
                  <w:rStyle w:val="a8"/>
                  <w:color w:val="0000FF"/>
                  <w:sz w:val="24"/>
                  <w:szCs w:val="24"/>
                </w:rPr>
                <w:t>https://m.edsoo.ru/8bc39c70</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10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Роман "Капитанская дочка": тематика и проблематика, своеобразие конфликта и системы образов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5" w:history="1">
              <w:r w:rsidRPr="00710ACA">
                <w:rPr>
                  <w:rStyle w:val="a8"/>
                  <w:color w:val="0000FF"/>
                  <w:sz w:val="24"/>
                  <w:szCs w:val="24"/>
                </w:rPr>
                <w:t>https://m.edsoo.ru/8bc3a210</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11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Роман "Капитанская дочка": образ Пугачева, его историческая основа и особенности авторской интерпретации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6" w:history="1">
              <w:r w:rsidRPr="00710ACA">
                <w:rPr>
                  <w:rStyle w:val="a8"/>
                  <w:color w:val="0000FF"/>
                  <w:sz w:val="24"/>
                  <w:szCs w:val="24"/>
                </w:rPr>
                <w:t>https://m.edsoo.ru/8bc39fd6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12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Роман "Капитанская дочка": образ Петра Гринева. Способы создания характера героя, его место в системе персонажей</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7" w:history="1">
              <w:r w:rsidRPr="00710ACA">
                <w:rPr>
                  <w:rStyle w:val="a8"/>
                  <w:color w:val="0000FF"/>
                  <w:sz w:val="24"/>
                  <w:szCs w:val="24"/>
                </w:rPr>
                <w:t>https://m.edsoo.ru/8bc39d9c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13</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Роман "Капитанская дочка": тема семьи и женские образы. Роль любовной интриги в романе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8" w:history="1">
              <w:r w:rsidRPr="00710ACA">
                <w:rPr>
                  <w:rStyle w:val="a8"/>
                  <w:color w:val="0000FF"/>
                  <w:sz w:val="24"/>
                  <w:szCs w:val="24"/>
                </w:rPr>
                <w:t>https://m.edsoo.ru/8bc39eb4</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14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49" w:history="1">
              <w:r w:rsidRPr="00710ACA">
                <w:rPr>
                  <w:rStyle w:val="a8"/>
                  <w:color w:val="0000FF"/>
                  <w:sz w:val="24"/>
                  <w:szCs w:val="24"/>
                </w:rPr>
                <w:t>https://m.edsoo.ru/8bc3a3b4</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15</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 xml:space="preserve">Развитие речи. А.С. Пушкин. Роман "Капитанская дочка": подготовка к </w:t>
            </w:r>
            <w:r w:rsidRPr="00710ACA">
              <w:rPr>
                <w:color w:val="000000"/>
                <w:sz w:val="24"/>
                <w:szCs w:val="24"/>
              </w:rPr>
              <w:lastRenderedPageBreak/>
              <w:t>сочинению</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 xml:space="preserve">16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Резервный урок. Сочинение по роману А.С. Пушкина "Капитанская дочка"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17</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0" w:history="1">
              <w:r w:rsidRPr="00710ACA">
                <w:rPr>
                  <w:rStyle w:val="a8"/>
                  <w:color w:val="0000FF"/>
                  <w:sz w:val="24"/>
                  <w:szCs w:val="24"/>
                </w:rPr>
                <w:t>https://m.edsoo.ru/8bc3a5da</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18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19</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М.Ю. Лермонтов. Поэма "Мцыри": история создания. Поэма "Мцыри" как романтическое произведение. Особенности сюжета и композиции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1" w:history="1">
              <w:r w:rsidRPr="00710ACA">
                <w:rPr>
                  <w:rStyle w:val="a8"/>
                  <w:color w:val="0000FF"/>
                  <w:sz w:val="24"/>
                  <w:szCs w:val="24"/>
                </w:rPr>
                <w:t>https://m.edsoo.ru/8bc3a6f2</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20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М.Ю. Лермонтов. Поэма "Мцыри": тематика, проблематика, идея, своеобразие конфликта.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2" w:history="1">
              <w:r w:rsidRPr="00710ACA">
                <w:rPr>
                  <w:rStyle w:val="a8"/>
                  <w:color w:val="0000FF"/>
                  <w:sz w:val="24"/>
                  <w:szCs w:val="24"/>
                </w:rPr>
                <w:t>https://m.edsoo.ru/8bc3a7f6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21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М.Ю. Лермонтов. Поэма "Мцыри": особенности характера героя, художественные средства его создания.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3" w:history="1">
              <w:r w:rsidRPr="00710ACA">
                <w:rPr>
                  <w:rStyle w:val="a8"/>
                  <w:color w:val="0000FF"/>
                  <w:sz w:val="24"/>
                  <w:szCs w:val="24"/>
                </w:rPr>
                <w:t>https://m.edsoo.ru/8bc3a922</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22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Развитие речи. М.Ю. Лермонтов. Поэма "Мцыри": художественное своеобразие. Поэма "Мцыри" в изобразительном искусстве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4" w:history="1">
              <w:r w:rsidRPr="00710ACA">
                <w:rPr>
                  <w:rStyle w:val="a8"/>
                  <w:color w:val="0000FF"/>
                  <w:sz w:val="24"/>
                  <w:szCs w:val="24"/>
                </w:rPr>
                <w:t>https://m.edsoo.ru/8bc3aa58</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23</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Н.В. Гоголь. Повесть "Шинель": тема, идея, особенности конфликта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5" w:history="1">
              <w:r w:rsidRPr="00710ACA">
                <w:rPr>
                  <w:rStyle w:val="a8"/>
                  <w:color w:val="0000FF"/>
                  <w:sz w:val="24"/>
                  <w:szCs w:val="24"/>
                </w:rPr>
                <w:t>https://m.edsoo.ru/8bc3b6ba</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24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Н.В. Гоголь. Повесть "Шинель": социально-нравственная проблематика. Образ маленького человека. Смысл финала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6" w:history="1">
              <w:r w:rsidRPr="00710ACA">
                <w:rPr>
                  <w:rStyle w:val="a8"/>
                  <w:color w:val="0000FF"/>
                  <w:sz w:val="24"/>
                  <w:szCs w:val="24"/>
                </w:rPr>
                <w:t>https://m.edsoo.ru/8bc3b7dc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25 </w:t>
            </w:r>
          </w:p>
          <w:p w:rsidR="001E5752" w:rsidRPr="00710ACA" w:rsidRDefault="001E5752" w:rsidP="006F2299">
            <w:pPr>
              <w:rPr>
                <w:color w:val="000000"/>
                <w:sz w:val="24"/>
                <w:szCs w:val="24"/>
              </w:rPr>
            </w:pPr>
            <w:r w:rsidRPr="00710ACA">
              <w:rPr>
                <w:color w:val="000000"/>
                <w:sz w:val="24"/>
                <w:szCs w:val="24"/>
              </w:rPr>
              <w:lastRenderedPageBreak/>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lastRenderedPageBreak/>
              <w:t xml:space="preserve">Н.В. Гоголь. Комедия "Резизор": история </w:t>
            </w:r>
            <w:r w:rsidRPr="00710ACA">
              <w:rPr>
                <w:color w:val="000000"/>
                <w:sz w:val="24"/>
                <w:szCs w:val="24"/>
              </w:rPr>
              <w:lastRenderedPageBreak/>
              <w:t>создания. Сюжет, композиция, особенности конфликта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7" w:history="1">
              <w:r w:rsidRPr="00710ACA">
                <w:rPr>
                  <w:rStyle w:val="a8"/>
                  <w:color w:val="0000FF"/>
                  <w:sz w:val="24"/>
                  <w:szCs w:val="24"/>
                </w:rPr>
                <w:t>https://m.edsoo.ru/8bc3ace2</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26</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Н.В. Гоголь. Комедия "Ревизор" как сатира на чиновничью Россию. Система образов. Средства создания сатирических персонажей</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8" w:history="1">
              <w:r w:rsidRPr="00710ACA">
                <w:rPr>
                  <w:rStyle w:val="a8"/>
                  <w:color w:val="0000FF"/>
                  <w:sz w:val="24"/>
                  <w:szCs w:val="24"/>
                </w:rPr>
                <w:t>https://m.edsoo.ru/8bc3b2f0</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27</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Н.В. Гоголь. Комедия "Ревизор". Образ Хлестакова. Понятие "хлестаковщина"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59" w:history="1">
              <w:r w:rsidRPr="00710ACA">
                <w:rPr>
                  <w:rStyle w:val="a8"/>
                  <w:color w:val="0000FF"/>
                  <w:sz w:val="24"/>
                  <w:szCs w:val="24"/>
                </w:rPr>
                <w:t>https://m.edsoo.ru/8bc3b19c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28</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Н.В. Гоголь. Комедия "Ревизор". Смысл финала. Сценическая история комедии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0" w:history="1">
              <w:r w:rsidRPr="00710ACA">
                <w:rPr>
                  <w:rStyle w:val="a8"/>
                  <w:color w:val="0000FF"/>
                  <w:sz w:val="24"/>
                  <w:szCs w:val="24"/>
                </w:rPr>
                <w:t>https://m.edsoo.ru/8bc3b53e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29 </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Развитие речи. Н.В. Гоголь. Комедия "Ревизор": подготовка к сочинению</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30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Резервный урок. Сочинение по комедии Н.В. Гоголя "Ревизор"</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31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И. С. Тургенев. Повести (одна по выбору). Например, «Ася»,«Первая любовь». Тема, идея, проблематика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1" w:history="1">
              <w:r w:rsidRPr="00710ACA">
                <w:rPr>
                  <w:rStyle w:val="a8"/>
                  <w:color w:val="0000FF"/>
                  <w:sz w:val="24"/>
                  <w:szCs w:val="24"/>
                </w:rPr>
                <w:t>https://m.edsoo.ru/8bc3ba0c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32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И. С. Тургенев. Повести (одна по выбору). Например, «Ася», «Первая любовь». Система образов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2" w:history="1">
              <w:r w:rsidRPr="00710ACA">
                <w:rPr>
                  <w:rStyle w:val="a8"/>
                  <w:color w:val="0000FF"/>
                  <w:sz w:val="24"/>
                  <w:szCs w:val="24"/>
                </w:rPr>
                <w:t>https://m.edsoo.ru/8bc3be9e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33</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Ф. М. Достоевский. «Бедные люди», «Белые ночи» (одно произведение по выбору). Тема, идея, проблематика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3" w:history="1">
              <w:r w:rsidRPr="00710ACA">
                <w:rPr>
                  <w:rStyle w:val="a8"/>
                  <w:color w:val="0000FF"/>
                  <w:sz w:val="24"/>
                  <w:szCs w:val="24"/>
                </w:rPr>
                <w:t>https://m.edsoo.ru/8bc3c57e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34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Ф. М. Достоевский. «Бедные люди», «Белые ночи» (одно произведение по выбору). Система образов.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4" w:history="1">
              <w:r w:rsidRPr="00710ACA">
                <w:rPr>
                  <w:rStyle w:val="a8"/>
                  <w:color w:val="0000FF"/>
                  <w:sz w:val="24"/>
                  <w:szCs w:val="24"/>
                </w:rPr>
                <w:t>https://m.edsoo.ru/8bc3c7cc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35</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Л. Н. Толстой. Повести и рассказы (одно произведение по выбору). Например, «Отрочество» (главы). Тема, идея, проблематика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36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Л. Н. Толстой. Повести и рассказы (одно произведение по выбору). Например, «Отрочество» (главы). Система образов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37</w:t>
            </w:r>
          </w:p>
          <w:p w:rsidR="001E5752" w:rsidRPr="00710ACA" w:rsidRDefault="001E5752" w:rsidP="006F2299">
            <w:pPr>
              <w:rPr>
                <w:color w:val="000000"/>
                <w:sz w:val="24"/>
                <w:szCs w:val="24"/>
              </w:rPr>
            </w:pPr>
            <w:r w:rsidRPr="00710ACA">
              <w:rPr>
                <w:color w:val="000000"/>
                <w:sz w:val="24"/>
                <w:szCs w:val="24"/>
              </w:rPr>
              <w:lastRenderedPageBreak/>
              <w:t>очный</w:t>
            </w:r>
          </w:p>
        </w:tc>
        <w:tc>
          <w:tcPr>
            <w:tcW w:w="4961" w:type="dxa"/>
            <w:shd w:val="clear" w:color="auto" w:fill="auto"/>
            <w:vAlign w:val="center"/>
          </w:tcPr>
          <w:p w:rsidR="001E5752" w:rsidRPr="00710ACA" w:rsidRDefault="001E5752" w:rsidP="006F2299">
            <w:pPr>
              <w:ind w:left="135"/>
              <w:rPr>
                <w:color w:val="000000"/>
                <w:sz w:val="24"/>
                <w:szCs w:val="24"/>
              </w:rPr>
            </w:pPr>
            <w:r>
              <w:rPr>
                <w:color w:val="000000"/>
                <w:sz w:val="24"/>
                <w:szCs w:val="24"/>
              </w:rPr>
              <w:lastRenderedPageBreak/>
              <w:t>Контрольная работа</w:t>
            </w:r>
            <w:r w:rsidRPr="00710ACA">
              <w:rPr>
                <w:color w:val="000000"/>
                <w:sz w:val="24"/>
                <w:szCs w:val="24"/>
              </w:rPr>
              <w:t xml:space="preserve">. Произведения русской </w:t>
            </w:r>
            <w:r w:rsidRPr="00710ACA">
              <w:rPr>
                <w:color w:val="000000"/>
                <w:sz w:val="24"/>
                <w:szCs w:val="24"/>
              </w:rPr>
              <w:lastRenderedPageBreak/>
              <w:t>литературы второй половины XIX века</w:t>
            </w:r>
          </w:p>
        </w:tc>
        <w:tc>
          <w:tcPr>
            <w:tcW w:w="1418" w:type="dxa"/>
            <w:shd w:val="clear" w:color="auto" w:fill="auto"/>
            <w:vAlign w:val="center"/>
          </w:tcPr>
          <w:p w:rsidR="001E5752" w:rsidRPr="00710ACA" w:rsidRDefault="001E5752" w:rsidP="006F2299">
            <w:pPr>
              <w:ind w:left="135"/>
              <w:jc w:val="center"/>
              <w:rPr>
                <w:color w:val="000000"/>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5" w:history="1">
              <w:r w:rsidRPr="00710ACA">
                <w:rPr>
                  <w:rStyle w:val="a8"/>
                  <w:color w:val="0000FF"/>
                  <w:sz w:val="24"/>
                  <w:szCs w:val="24"/>
                </w:rPr>
                <w:t>https://m.edsoo.ru/8bc3c06a</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 xml:space="preserve">38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6" w:history="1">
              <w:r w:rsidRPr="00710ACA">
                <w:rPr>
                  <w:rStyle w:val="a8"/>
                  <w:color w:val="0000FF"/>
                  <w:sz w:val="24"/>
                  <w:szCs w:val="24"/>
                </w:rPr>
                <w:t>https://m.edsoo.ru/8bc3c984</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39</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7" w:history="1">
              <w:r w:rsidRPr="00710ACA">
                <w:rPr>
                  <w:rStyle w:val="a8"/>
                  <w:color w:val="0000FF"/>
                  <w:sz w:val="24"/>
                  <w:szCs w:val="24"/>
                </w:rPr>
                <w:t>https://m.edsoo.ru/8bc3cc68</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40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8" w:history="1">
              <w:r w:rsidRPr="00710ACA">
                <w:rPr>
                  <w:rStyle w:val="a8"/>
                  <w:color w:val="0000FF"/>
                  <w:sz w:val="24"/>
                  <w:szCs w:val="24"/>
                </w:rPr>
                <w:t>https://m.edsoo.ru/8bc3cfa6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41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69" w:history="1">
              <w:r w:rsidRPr="00710ACA">
                <w:rPr>
                  <w:rStyle w:val="a8"/>
                  <w:color w:val="0000FF"/>
                  <w:sz w:val="24"/>
                  <w:szCs w:val="24"/>
                </w:rPr>
                <w:t>https://m.edsoo.ru/8bc3d604</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42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43</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 xml:space="preserve">М.А. Булгаков (одна повесть по выбору). Например, «Собачье сердце» и др. </w:t>
            </w:r>
            <w:r w:rsidRPr="00710ACA">
              <w:rPr>
                <w:color w:val="000000"/>
                <w:sz w:val="24"/>
                <w:szCs w:val="24"/>
              </w:rPr>
              <w:lastRenderedPageBreak/>
              <w:t>Основные темы, идеи, проблемы</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0" w:history="1">
              <w:r w:rsidRPr="00710ACA">
                <w:rPr>
                  <w:rStyle w:val="a8"/>
                  <w:color w:val="0000FF"/>
                  <w:sz w:val="24"/>
                  <w:szCs w:val="24"/>
                </w:rPr>
                <w:t>https://m.edsoo.ru/8bc3d1cc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 xml:space="preserve">44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М.А. Булгаков (одна повесть по выбору). Например, «Собачье сердце» и др. Главные герои и средства их изображения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1" w:history="1">
              <w:r w:rsidRPr="00710ACA">
                <w:rPr>
                  <w:rStyle w:val="a8"/>
                  <w:color w:val="0000FF"/>
                  <w:sz w:val="24"/>
                  <w:szCs w:val="24"/>
                </w:rPr>
                <w:t>https://m.edsoo.ru/8bc3d32a</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45</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М.А. Булгаков (одна повесть по выбору). Например, «Собачье сердце» и др. Фантастическое и реальное в повести. Смысл названия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2" w:history="1">
              <w:r w:rsidRPr="00710ACA">
                <w:rPr>
                  <w:rStyle w:val="a8"/>
                  <w:color w:val="0000FF"/>
                  <w:sz w:val="24"/>
                  <w:szCs w:val="24"/>
                </w:rPr>
                <w:t>https://m.edsoo.ru/8bc3d44c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46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3" w:history="1">
              <w:r w:rsidRPr="00710ACA">
                <w:rPr>
                  <w:rStyle w:val="a8"/>
                  <w:color w:val="0000FF"/>
                  <w:sz w:val="24"/>
                  <w:szCs w:val="24"/>
                </w:rPr>
                <w:t>https://m.edsoo.ru/8bc3d94c</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47 </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А.Т. Твардовский. Поэма «Василий Тёркин» (главы «Переправа», «Гармонь», «Два солдата», «Поединок» и др. ). Образ главного героя, его народность</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4" w:history="1">
              <w:r w:rsidRPr="00710ACA">
                <w:rPr>
                  <w:rStyle w:val="a8"/>
                  <w:color w:val="0000FF"/>
                  <w:sz w:val="24"/>
                  <w:szCs w:val="24"/>
                </w:rPr>
                <w:t>https://m.edsoo.ru/8bc3db22</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48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5" w:history="1">
              <w:r w:rsidRPr="00710ACA">
                <w:rPr>
                  <w:rStyle w:val="a8"/>
                  <w:color w:val="0000FF"/>
                  <w:sz w:val="24"/>
                  <w:szCs w:val="24"/>
                </w:rPr>
                <w:t>https://m.edsoo.ru/8bc3dcc6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49</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А.Н. Толстой. Рассказ "Русский характер". Образ главного героя и проблема национального характера. Смысл финала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50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М.А. Шолохов. Рассказ «Судьба человека». История создания. Особенности жанра, сюжет и композиция рассказа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6" w:history="1">
              <w:r w:rsidRPr="00710ACA">
                <w:rPr>
                  <w:rStyle w:val="a8"/>
                  <w:color w:val="0000FF"/>
                  <w:sz w:val="24"/>
                  <w:szCs w:val="24"/>
                </w:rPr>
                <w:t>https://m.edsoo.ru/8bc3de56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51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М.А. Шолохов. Рассказ "Судьба человека". Тематика и проблематика. Образ главного героя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7" w:history="1">
              <w:r w:rsidRPr="00710ACA">
                <w:rPr>
                  <w:rStyle w:val="a8"/>
                  <w:color w:val="0000FF"/>
                  <w:sz w:val="24"/>
                  <w:szCs w:val="24"/>
                </w:rPr>
                <w:t>https://m.edsoo.ru/8bc3df82</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52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 xml:space="preserve">Резервный урок. М.А. Шолохов. Рассказ "Судьба человека". Автор и рассказчик. </w:t>
            </w:r>
            <w:r w:rsidRPr="00710ACA">
              <w:rPr>
                <w:color w:val="000000"/>
                <w:sz w:val="24"/>
                <w:szCs w:val="24"/>
              </w:rPr>
              <w:lastRenderedPageBreak/>
              <w:t>Сказовая манера повествования. Смысл названия рассказа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53</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Итоговый контроль. Литературные произведения о Великой Отчественной войне</w:t>
            </w:r>
          </w:p>
        </w:tc>
        <w:tc>
          <w:tcPr>
            <w:tcW w:w="1418" w:type="dxa"/>
            <w:shd w:val="clear" w:color="auto" w:fill="auto"/>
            <w:vAlign w:val="center"/>
          </w:tcPr>
          <w:p w:rsidR="001E5752" w:rsidRPr="00710ACA" w:rsidRDefault="001E5752" w:rsidP="006F2299">
            <w:pPr>
              <w:ind w:left="135"/>
              <w:jc w:val="center"/>
              <w:rPr>
                <w:color w:val="000000"/>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8" w:history="1">
              <w:r w:rsidRPr="00710ACA">
                <w:rPr>
                  <w:rStyle w:val="a8"/>
                  <w:color w:val="0000FF"/>
                  <w:sz w:val="24"/>
                  <w:szCs w:val="24"/>
                </w:rPr>
                <w:t>https://m.edsoo.ru/8bc3e356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54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А.И. Солженицын. Рассказ «Матрёнин двор». История создания. Тематика и проблематика. Система образов.</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79" w:history="1">
              <w:r w:rsidRPr="00710ACA">
                <w:rPr>
                  <w:rStyle w:val="a8"/>
                  <w:color w:val="0000FF"/>
                  <w:sz w:val="24"/>
                  <w:szCs w:val="24"/>
                </w:rPr>
                <w:t>https://m.edsoo.ru/8bc3e450</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55</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А.И. Солженицын. Рассказ «Матрёнин двор». Образ Матрёны, способы создания характера героини. Образ рассказчика. Смысл финала.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0" w:history="1">
              <w:r w:rsidRPr="00710ACA">
                <w:rPr>
                  <w:rStyle w:val="a8"/>
                  <w:color w:val="0000FF"/>
                  <w:sz w:val="24"/>
                  <w:szCs w:val="24"/>
                </w:rPr>
                <w:t>https://m.edsoo.ru/8bc3e55e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56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1" w:history="1">
              <w:r w:rsidRPr="00710ACA">
                <w:rPr>
                  <w:rStyle w:val="a8"/>
                  <w:color w:val="0000FF"/>
                  <w:sz w:val="24"/>
                  <w:szCs w:val="24"/>
                </w:rPr>
                <w:t>https://m.edsoo.ru/8bc3f0f8</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57</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58</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2" w:history="1">
              <w:r w:rsidRPr="00710ACA">
                <w:rPr>
                  <w:rStyle w:val="a8"/>
                  <w:color w:val="0000FF"/>
                  <w:sz w:val="24"/>
                  <w:szCs w:val="24"/>
                </w:rPr>
                <w:t>https://m.edsoo.ru/8bc3f256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59</w:t>
            </w:r>
          </w:p>
          <w:p w:rsidR="001E5752" w:rsidRPr="00710ACA" w:rsidRDefault="001E5752" w:rsidP="006F2299">
            <w:pPr>
              <w:rPr>
                <w:color w:val="000000"/>
                <w:sz w:val="24"/>
                <w:szCs w:val="24"/>
              </w:rPr>
            </w:pPr>
            <w:r w:rsidRPr="00710ACA">
              <w:rPr>
                <w:color w:val="000000"/>
                <w:sz w:val="24"/>
                <w:szCs w:val="24"/>
              </w:rPr>
              <w:lastRenderedPageBreak/>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lastRenderedPageBreak/>
              <w:t xml:space="preserve">Произведения отечественных и зарубежных </w:t>
            </w:r>
            <w:r w:rsidRPr="00710ACA">
              <w:rPr>
                <w:color w:val="000000"/>
                <w:sz w:val="24"/>
                <w:szCs w:val="24"/>
              </w:rPr>
              <w:lastRenderedPageBreak/>
              <w:t>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3" w:history="1">
              <w:r w:rsidRPr="00710ACA">
                <w:rPr>
                  <w:rStyle w:val="a8"/>
                  <w:color w:val="0000FF"/>
                  <w:sz w:val="24"/>
                  <w:szCs w:val="24"/>
                </w:rPr>
                <w:t>https://m.edsoo.ru/8bc3f40e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60</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61</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4" w:history="1">
              <w:r w:rsidRPr="00710ACA">
                <w:rPr>
                  <w:rStyle w:val="a8"/>
                  <w:color w:val="0000FF"/>
                  <w:sz w:val="24"/>
                  <w:szCs w:val="24"/>
                </w:rPr>
                <w:t>https://m.edsoo.ru/8bc3d726</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62</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w:t>
            </w:r>
            <w:r w:rsidRPr="00710ACA">
              <w:rPr>
                <w:color w:val="000000"/>
                <w:sz w:val="24"/>
                <w:szCs w:val="24"/>
              </w:rPr>
              <w:lastRenderedPageBreak/>
              <w:t>Е.А.Евтушенко, Р.И.Рождественского, И.А.Бродского, А.С.Кушнера и др. Художественное мастерство поэта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lastRenderedPageBreak/>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5" w:history="1">
              <w:r w:rsidRPr="00710ACA">
                <w:rPr>
                  <w:rStyle w:val="a8"/>
                  <w:color w:val="0000FF"/>
                  <w:sz w:val="24"/>
                  <w:szCs w:val="24"/>
                </w:rPr>
                <w:t>https://m.edsoo.ru/8bc3d83e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lastRenderedPageBreak/>
              <w:t>63</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У. Шекспир. Творчество драматурга, его значение в мировой литературе.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6" w:history="1">
              <w:r w:rsidRPr="00710ACA">
                <w:rPr>
                  <w:rStyle w:val="a8"/>
                  <w:color w:val="0000FF"/>
                  <w:sz w:val="24"/>
                  <w:szCs w:val="24"/>
                </w:rPr>
                <w:t>https://m.edsoo.ru/8bc3eb80</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64</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7" w:history="1">
              <w:r w:rsidRPr="00710ACA">
                <w:rPr>
                  <w:rStyle w:val="a8"/>
                  <w:color w:val="0000FF"/>
                  <w:sz w:val="24"/>
                  <w:szCs w:val="24"/>
                </w:rPr>
                <w:t>https://m.edsoo.ru/8bc3ec8e</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65</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У. Шекспир. Трагедия «Ромео и Джульетта» (фрагменты по выбору). Жанр трагедии. Тематика, проблематика, сюжет, особенности конфликта.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8" w:history="1">
              <w:r w:rsidRPr="00710ACA">
                <w:rPr>
                  <w:rStyle w:val="a8"/>
                  <w:color w:val="0000FF"/>
                  <w:sz w:val="24"/>
                  <w:szCs w:val="24"/>
                </w:rPr>
                <w:t>https://m.edsoo.ru/8bc3ede2</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66</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snapToGrid w:val="0"/>
              <w:ind w:left="135"/>
              <w:rPr>
                <w:sz w:val="24"/>
                <w:szCs w:val="24"/>
              </w:rPr>
            </w:pPr>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67</w:t>
            </w:r>
          </w:p>
          <w:p w:rsidR="001E5752" w:rsidRPr="00710ACA" w:rsidRDefault="001E5752" w:rsidP="006F2299">
            <w:pPr>
              <w:rPr>
                <w:color w:val="000000"/>
                <w:sz w:val="24"/>
                <w:szCs w:val="24"/>
              </w:rPr>
            </w:pPr>
            <w:r w:rsidRPr="00710ACA">
              <w:rPr>
                <w:color w:val="000000"/>
                <w:sz w:val="24"/>
                <w:szCs w:val="24"/>
              </w:rPr>
              <w:t>очный</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Ж.-Б. Мольер - великий комедиограф. Комедия "Мещанин во дворянстве" как произведения классицизма</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89" w:history="1">
              <w:r w:rsidRPr="00710ACA">
                <w:rPr>
                  <w:rStyle w:val="a8"/>
                  <w:color w:val="0000FF"/>
                  <w:sz w:val="24"/>
                  <w:szCs w:val="24"/>
                </w:rPr>
                <w:t>https://m.edsoo.ru/8bc392ca</w:t>
              </w:r>
            </w:hyperlink>
          </w:p>
        </w:tc>
      </w:tr>
      <w:tr w:rsidR="001E5752" w:rsidRPr="00710ACA" w:rsidTr="006F2299">
        <w:trPr>
          <w:trHeight w:val="144"/>
        </w:trPr>
        <w:tc>
          <w:tcPr>
            <w:tcW w:w="1560" w:type="dxa"/>
            <w:shd w:val="clear" w:color="auto" w:fill="auto"/>
            <w:vAlign w:val="center"/>
          </w:tcPr>
          <w:p w:rsidR="001E5752" w:rsidRPr="00710ACA" w:rsidRDefault="001E5752" w:rsidP="006F2299">
            <w:pPr>
              <w:rPr>
                <w:color w:val="000000"/>
                <w:sz w:val="24"/>
                <w:szCs w:val="24"/>
              </w:rPr>
            </w:pPr>
            <w:r w:rsidRPr="00710ACA">
              <w:rPr>
                <w:color w:val="000000"/>
                <w:sz w:val="24"/>
                <w:szCs w:val="24"/>
              </w:rPr>
              <w:t xml:space="preserve">68 </w:t>
            </w:r>
          </w:p>
          <w:p w:rsidR="001E5752" w:rsidRPr="00710ACA" w:rsidRDefault="001E5752" w:rsidP="006F2299">
            <w:pPr>
              <w:rPr>
                <w:color w:val="000000"/>
                <w:sz w:val="24"/>
                <w:szCs w:val="24"/>
              </w:rPr>
            </w:pPr>
            <w:r w:rsidRPr="00710ACA">
              <w:rPr>
                <w:color w:val="000000"/>
                <w:sz w:val="24"/>
                <w:szCs w:val="24"/>
              </w:rPr>
              <w:t>СО</w:t>
            </w:r>
          </w:p>
        </w:tc>
        <w:tc>
          <w:tcPr>
            <w:tcW w:w="4961" w:type="dxa"/>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Ж.-Б. Мольер. Комедия "Мещанин во дворянстве". Система образов, основные герои. Произведения Ж.-Б. Мольера на современной сцене</w:t>
            </w:r>
          </w:p>
        </w:tc>
        <w:tc>
          <w:tcPr>
            <w:tcW w:w="1418"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1 </w:t>
            </w:r>
          </w:p>
        </w:tc>
        <w:tc>
          <w:tcPr>
            <w:tcW w:w="1984" w:type="dxa"/>
            <w:shd w:val="clear" w:color="auto" w:fill="auto"/>
            <w:vAlign w:val="center"/>
          </w:tcPr>
          <w:p w:rsidR="001E5752" w:rsidRPr="00710ACA" w:rsidRDefault="001E5752" w:rsidP="006F2299">
            <w:pPr>
              <w:snapToGrid w:val="0"/>
              <w:ind w:left="135"/>
              <w:jc w:val="center"/>
              <w:rPr>
                <w:sz w:val="24"/>
                <w:szCs w:val="24"/>
              </w:rPr>
            </w:pPr>
          </w:p>
        </w:tc>
        <w:tc>
          <w:tcPr>
            <w:tcW w:w="1985" w:type="dxa"/>
            <w:shd w:val="clear" w:color="auto" w:fill="auto"/>
            <w:vAlign w:val="center"/>
          </w:tcPr>
          <w:p w:rsidR="001E5752" w:rsidRPr="00710ACA" w:rsidRDefault="001E5752" w:rsidP="006F2299">
            <w:pPr>
              <w:snapToGrid w:val="0"/>
              <w:ind w:left="135"/>
              <w:jc w:val="center"/>
              <w:rPr>
                <w:sz w:val="24"/>
                <w:szCs w:val="24"/>
              </w:rPr>
            </w:pPr>
          </w:p>
        </w:tc>
        <w:tc>
          <w:tcPr>
            <w:tcW w:w="3685" w:type="dxa"/>
            <w:shd w:val="clear" w:color="auto" w:fill="auto"/>
            <w:vAlign w:val="center"/>
          </w:tcPr>
          <w:p w:rsidR="001E5752" w:rsidRPr="00710ACA" w:rsidRDefault="001E5752" w:rsidP="006F2299">
            <w:pPr>
              <w:ind w:left="135"/>
              <w:rPr>
                <w:sz w:val="24"/>
                <w:szCs w:val="24"/>
              </w:rPr>
            </w:pPr>
            <w:r w:rsidRPr="00710ACA">
              <w:rPr>
                <w:color w:val="000000"/>
                <w:sz w:val="24"/>
                <w:szCs w:val="24"/>
              </w:rPr>
              <w:t xml:space="preserve">Библиотека ЦОК </w:t>
            </w:r>
            <w:hyperlink r:id="rId390" w:history="1">
              <w:r w:rsidRPr="00710ACA">
                <w:rPr>
                  <w:rStyle w:val="a8"/>
                  <w:color w:val="0000FF"/>
                  <w:sz w:val="24"/>
                  <w:szCs w:val="24"/>
                </w:rPr>
                <w:t>https://m.edsoo.ru/8bc393d8</w:t>
              </w:r>
            </w:hyperlink>
          </w:p>
        </w:tc>
      </w:tr>
      <w:tr w:rsidR="001E5752" w:rsidRPr="00710ACA" w:rsidTr="006F2299">
        <w:tblPrEx>
          <w:tblCellMar>
            <w:left w:w="0" w:type="dxa"/>
            <w:right w:w="0" w:type="dxa"/>
          </w:tblCellMar>
        </w:tblPrEx>
        <w:trPr>
          <w:trHeight w:val="144"/>
        </w:trPr>
        <w:tc>
          <w:tcPr>
            <w:tcW w:w="6521" w:type="dxa"/>
            <w:gridSpan w:val="2"/>
            <w:shd w:val="clear" w:color="auto" w:fill="auto"/>
            <w:vAlign w:val="center"/>
          </w:tcPr>
          <w:p w:rsidR="001E5752" w:rsidRPr="00710ACA" w:rsidRDefault="001E5752" w:rsidP="006F2299">
            <w:pPr>
              <w:ind w:left="135"/>
              <w:rPr>
                <w:color w:val="000000"/>
                <w:sz w:val="24"/>
                <w:szCs w:val="24"/>
              </w:rPr>
            </w:pPr>
            <w:r w:rsidRPr="00710ACA">
              <w:rPr>
                <w:color w:val="000000"/>
                <w:sz w:val="24"/>
                <w:szCs w:val="24"/>
              </w:rPr>
              <w:t>ОБЩЕЕ КОЛИЧЕСТВО ЧАСОВ ПО ПРОГРАММЕ</w:t>
            </w:r>
          </w:p>
        </w:tc>
        <w:tc>
          <w:tcPr>
            <w:tcW w:w="1418" w:type="dxa"/>
            <w:shd w:val="clear" w:color="auto" w:fill="auto"/>
            <w:vAlign w:val="center"/>
          </w:tcPr>
          <w:p w:rsidR="001E5752" w:rsidRPr="00710ACA" w:rsidRDefault="001E5752" w:rsidP="006F2299">
            <w:pPr>
              <w:ind w:left="135"/>
              <w:jc w:val="center"/>
              <w:rPr>
                <w:color w:val="000000"/>
                <w:sz w:val="24"/>
                <w:szCs w:val="24"/>
              </w:rPr>
            </w:pPr>
            <w:r w:rsidRPr="00710ACA">
              <w:rPr>
                <w:color w:val="000000"/>
                <w:sz w:val="24"/>
                <w:szCs w:val="24"/>
              </w:rPr>
              <w:t xml:space="preserve"> 68 </w:t>
            </w:r>
          </w:p>
        </w:tc>
        <w:tc>
          <w:tcPr>
            <w:tcW w:w="1984" w:type="dxa"/>
            <w:shd w:val="clear" w:color="auto" w:fill="auto"/>
            <w:vAlign w:val="center"/>
          </w:tcPr>
          <w:p w:rsidR="001E5752" w:rsidRPr="00710ACA" w:rsidRDefault="001E5752" w:rsidP="006F2299">
            <w:pPr>
              <w:ind w:left="135"/>
              <w:jc w:val="center"/>
              <w:rPr>
                <w:color w:val="000000"/>
                <w:sz w:val="24"/>
                <w:szCs w:val="24"/>
              </w:rPr>
            </w:pPr>
            <w:r w:rsidRPr="00710ACA">
              <w:rPr>
                <w:color w:val="000000"/>
                <w:sz w:val="24"/>
                <w:szCs w:val="24"/>
              </w:rPr>
              <w:t xml:space="preserve"> 2 </w:t>
            </w:r>
          </w:p>
        </w:tc>
        <w:tc>
          <w:tcPr>
            <w:tcW w:w="1985" w:type="dxa"/>
            <w:shd w:val="clear" w:color="auto" w:fill="auto"/>
            <w:vAlign w:val="center"/>
          </w:tcPr>
          <w:p w:rsidR="001E5752" w:rsidRPr="00710ACA" w:rsidRDefault="001E5752" w:rsidP="006F2299">
            <w:pPr>
              <w:ind w:left="135"/>
              <w:jc w:val="center"/>
              <w:rPr>
                <w:sz w:val="24"/>
                <w:szCs w:val="24"/>
              </w:rPr>
            </w:pPr>
            <w:r w:rsidRPr="00710ACA">
              <w:rPr>
                <w:color w:val="000000"/>
                <w:sz w:val="24"/>
                <w:szCs w:val="24"/>
              </w:rPr>
              <w:t xml:space="preserve"> 0 </w:t>
            </w:r>
          </w:p>
        </w:tc>
        <w:tc>
          <w:tcPr>
            <w:tcW w:w="3685" w:type="dxa"/>
            <w:shd w:val="clear" w:color="auto" w:fill="auto"/>
            <w:vAlign w:val="center"/>
          </w:tcPr>
          <w:p w:rsidR="001E5752" w:rsidRPr="00710ACA" w:rsidRDefault="001E5752" w:rsidP="006F2299">
            <w:pPr>
              <w:snapToGrid w:val="0"/>
              <w:rPr>
                <w:sz w:val="24"/>
                <w:szCs w:val="24"/>
              </w:rPr>
            </w:pPr>
          </w:p>
        </w:tc>
      </w:tr>
    </w:tbl>
    <w:p w:rsidR="001E5752" w:rsidRPr="00710ACA" w:rsidRDefault="001E5752" w:rsidP="001E5752">
      <w:pPr>
        <w:sectPr w:rsidR="001E5752" w:rsidRPr="00710ACA">
          <w:pgSz w:w="16383" w:h="11906" w:orient="landscape"/>
          <w:pgMar w:top="1134" w:right="850" w:bottom="1134" w:left="1701" w:header="720" w:footer="720" w:gutter="0"/>
          <w:cols w:space="720"/>
        </w:sectPr>
      </w:pPr>
    </w:p>
    <w:p w:rsidR="001E5752" w:rsidRDefault="001E5752" w:rsidP="001E5752">
      <w:pPr>
        <w:ind w:left="120"/>
        <w:jc w:val="center"/>
        <w:rPr>
          <w:b/>
          <w:color w:val="000000"/>
          <w:sz w:val="24"/>
        </w:rPr>
      </w:pPr>
      <w:r>
        <w:rPr>
          <w:b/>
          <w:color w:val="000000"/>
          <w:sz w:val="28"/>
        </w:rPr>
        <w:lastRenderedPageBreak/>
        <w:t>9 КЛАСС</w:t>
      </w:r>
    </w:p>
    <w:tbl>
      <w:tblPr>
        <w:tblW w:w="152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6"/>
        <w:gridCol w:w="5233"/>
        <w:gridCol w:w="992"/>
        <w:gridCol w:w="1984"/>
        <w:gridCol w:w="1985"/>
        <w:gridCol w:w="3227"/>
      </w:tblGrid>
      <w:tr w:rsidR="001E5752" w:rsidTr="006F2299">
        <w:trPr>
          <w:trHeight w:val="144"/>
        </w:trPr>
        <w:tc>
          <w:tcPr>
            <w:tcW w:w="1856" w:type="dxa"/>
            <w:shd w:val="clear" w:color="auto" w:fill="auto"/>
            <w:vAlign w:val="center"/>
          </w:tcPr>
          <w:p w:rsidR="001E5752" w:rsidRDefault="001E5752" w:rsidP="006F2299">
            <w:pPr>
              <w:ind w:left="135"/>
              <w:rPr>
                <w:b/>
                <w:color w:val="000000"/>
                <w:sz w:val="24"/>
              </w:rPr>
            </w:pPr>
          </w:p>
        </w:tc>
        <w:tc>
          <w:tcPr>
            <w:tcW w:w="5233" w:type="dxa"/>
            <w:shd w:val="clear" w:color="auto" w:fill="auto"/>
            <w:vAlign w:val="center"/>
          </w:tcPr>
          <w:p w:rsidR="001E5752" w:rsidRDefault="001E5752" w:rsidP="006F2299">
            <w:pPr>
              <w:ind w:left="135"/>
              <w:rPr>
                <w:b/>
                <w:color w:val="000000"/>
                <w:sz w:val="24"/>
              </w:rPr>
            </w:pPr>
          </w:p>
        </w:tc>
        <w:tc>
          <w:tcPr>
            <w:tcW w:w="4961" w:type="dxa"/>
            <w:gridSpan w:val="3"/>
            <w:shd w:val="clear" w:color="auto" w:fill="auto"/>
            <w:vAlign w:val="center"/>
          </w:tcPr>
          <w:p w:rsidR="001E5752" w:rsidRDefault="001E5752" w:rsidP="006F2299">
            <w:pPr>
              <w:rPr>
                <w:b/>
                <w:color w:val="000000"/>
                <w:sz w:val="24"/>
              </w:rPr>
            </w:pPr>
            <w:r>
              <w:rPr>
                <w:b/>
                <w:color w:val="000000"/>
                <w:sz w:val="24"/>
              </w:rPr>
              <w:t>Количество часов</w:t>
            </w:r>
          </w:p>
          <w:p w:rsidR="001E5752" w:rsidRDefault="001E5752" w:rsidP="006F2299">
            <w:pPr>
              <w:ind w:left="135"/>
              <w:rPr>
                <w:b/>
                <w:color w:val="000000"/>
                <w:sz w:val="24"/>
              </w:rPr>
            </w:pPr>
          </w:p>
        </w:tc>
        <w:tc>
          <w:tcPr>
            <w:tcW w:w="3227" w:type="dxa"/>
            <w:shd w:val="clear" w:color="auto" w:fill="auto"/>
            <w:vAlign w:val="center"/>
          </w:tcPr>
          <w:p w:rsidR="001E5752" w:rsidRDefault="001E5752" w:rsidP="006F2299">
            <w:pPr>
              <w:ind w:left="135"/>
              <w:rPr>
                <w:b/>
                <w:color w:val="000000"/>
                <w:sz w:val="24"/>
              </w:rPr>
            </w:pPr>
          </w:p>
        </w:tc>
      </w:tr>
      <w:tr w:rsidR="001E5752" w:rsidTr="006F2299">
        <w:trPr>
          <w:trHeight w:val="144"/>
        </w:trPr>
        <w:tc>
          <w:tcPr>
            <w:tcW w:w="1856" w:type="dxa"/>
            <w:shd w:val="clear" w:color="auto" w:fill="auto"/>
            <w:vAlign w:val="center"/>
          </w:tcPr>
          <w:p w:rsidR="001E5752" w:rsidRPr="00E85426" w:rsidRDefault="001E5752" w:rsidP="006F2299">
            <w:pPr>
              <w:ind w:left="135"/>
            </w:pPr>
            <w:r>
              <w:rPr>
                <w:b/>
                <w:color w:val="000000"/>
                <w:sz w:val="24"/>
              </w:rPr>
              <w:t xml:space="preserve">№ п/п </w:t>
            </w:r>
          </w:p>
        </w:tc>
        <w:tc>
          <w:tcPr>
            <w:tcW w:w="5233" w:type="dxa"/>
            <w:shd w:val="clear" w:color="auto" w:fill="auto"/>
            <w:vAlign w:val="center"/>
          </w:tcPr>
          <w:p w:rsidR="001E5752" w:rsidRPr="00E85426" w:rsidRDefault="001E5752" w:rsidP="006F2299">
            <w:pPr>
              <w:ind w:left="135"/>
            </w:pPr>
            <w:r>
              <w:rPr>
                <w:b/>
                <w:color w:val="000000"/>
                <w:sz w:val="24"/>
              </w:rPr>
              <w:t xml:space="preserve">Тема урока </w:t>
            </w:r>
          </w:p>
        </w:tc>
        <w:tc>
          <w:tcPr>
            <w:tcW w:w="992" w:type="dxa"/>
            <w:shd w:val="clear" w:color="auto" w:fill="auto"/>
            <w:vAlign w:val="center"/>
          </w:tcPr>
          <w:p w:rsidR="001E5752" w:rsidRDefault="001E5752" w:rsidP="006F2299">
            <w:pPr>
              <w:ind w:left="135"/>
              <w:jc w:val="center"/>
              <w:rPr>
                <w:color w:val="000000"/>
                <w:sz w:val="24"/>
              </w:rPr>
            </w:pPr>
            <w:r>
              <w:rPr>
                <w:b/>
                <w:color w:val="000000"/>
                <w:sz w:val="24"/>
              </w:rPr>
              <w:t>Всего</w:t>
            </w:r>
          </w:p>
        </w:tc>
        <w:tc>
          <w:tcPr>
            <w:tcW w:w="1984" w:type="dxa"/>
            <w:shd w:val="clear" w:color="auto" w:fill="auto"/>
            <w:vAlign w:val="center"/>
          </w:tcPr>
          <w:p w:rsidR="001E5752" w:rsidRDefault="001E5752" w:rsidP="006F2299">
            <w:pPr>
              <w:ind w:left="135"/>
            </w:pPr>
            <w:r>
              <w:rPr>
                <w:b/>
                <w:color w:val="000000"/>
                <w:sz w:val="24"/>
              </w:rPr>
              <w:t xml:space="preserve">Контрольные работы </w:t>
            </w:r>
          </w:p>
          <w:p w:rsidR="001E5752" w:rsidRDefault="001E5752" w:rsidP="006F2299">
            <w:pPr>
              <w:ind w:left="135"/>
              <w:jc w:val="center"/>
            </w:pPr>
          </w:p>
        </w:tc>
        <w:tc>
          <w:tcPr>
            <w:tcW w:w="1985" w:type="dxa"/>
            <w:shd w:val="clear" w:color="auto" w:fill="auto"/>
            <w:vAlign w:val="center"/>
          </w:tcPr>
          <w:p w:rsidR="001E5752" w:rsidRDefault="001E5752" w:rsidP="006F2299">
            <w:pPr>
              <w:ind w:left="135"/>
            </w:pPr>
            <w:r>
              <w:rPr>
                <w:b/>
                <w:color w:val="000000"/>
                <w:sz w:val="24"/>
              </w:rPr>
              <w:t xml:space="preserve">Практические работы </w:t>
            </w:r>
          </w:p>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b/>
                <w:color w:val="000000"/>
                <w:sz w:val="24"/>
              </w:rPr>
              <w:t xml:space="preserve">Электронные цифровые образовательные ресурсы </w:t>
            </w: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Введение в курс литературы 9 класса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«Слово о полку Игореве». Литература Древней Руси. История открытия "Слова о полку Игореве"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Библиотепка ЦОК </w:t>
            </w:r>
            <w:hyperlink r:id="rId391" w:history="1">
              <w:r>
                <w:rPr>
                  <w:rStyle w:val="a8"/>
                  <w:color w:val="0000FF"/>
                </w:rPr>
                <w:t>https://m.edsoo.ru/8bc3f6d4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3 - СО</w:t>
            </w:r>
          </w:p>
        </w:tc>
        <w:tc>
          <w:tcPr>
            <w:tcW w:w="5233" w:type="dxa"/>
            <w:shd w:val="clear" w:color="auto" w:fill="auto"/>
            <w:vAlign w:val="center"/>
          </w:tcPr>
          <w:p w:rsidR="001E5752" w:rsidRDefault="001E5752" w:rsidP="006F2299">
            <w:pPr>
              <w:ind w:left="135"/>
              <w:rPr>
                <w:color w:val="000000"/>
                <w:sz w:val="24"/>
              </w:rPr>
            </w:pPr>
            <w:r>
              <w:rPr>
                <w:color w:val="000000"/>
                <w:sz w:val="24"/>
              </w:rPr>
              <w:t>"Слово о полку Игореве". Центральные образы, образ автора в "Слове о полку Игореве"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2" w:history="1">
              <w:r>
                <w:rPr>
                  <w:rStyle w:val="a8"/>
                  <w:color w:val="0000FF"/>
                </w:rPr>
                <w:t>https://m.edsoo.ru/8bc3f7e2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Поэтика "Слова о полку Игореве". Идейно-художественное значение «Слова о полку Игореве»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3" w:history="1">
              <w:r>
                <w:rPr>
                  <w:rStyle w:val="a8"/>
                  <w:color w:val="0000FF"/>
                </w:rPr>
                <w:t>https://m.edsoo.ru/8bc3f8f0</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Подготовка к домашнему сочинению по "Слову о полку Игореве"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6 - СО</w:t>
            </w:r>
          </w:p>
        </w:tc>
        <w:tc>
          <w:tcPr>
            <w:tcW w:w="5233" w:type="dxa"/>
            <w:shd w:val="clear" w:color="auto" w:fill="auto"/>
            <w:vAlign w:val="center"/>
          </w:tcPr>
          <w:p w:rsidR="001E5752" w:rsidRDefault="001E5752" w:rsidP="006F2299">
            <w:pPr>
              <w:ind w:left="135"/>
              <w:rPr>
                <w:color w:val="000000"/>
                <w:sz w:val="24"/>
              </w:rPr>
            </w:pPr>
            <w:r>
              <w:rPr>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4" w:history="1">
              <w:r>
                <w:rPr>
                  <w:rStyle w:val="a8"/>
                  <w:color w:val="0000FF"/>
                </w:rPr>
                <w:t>https://m.edsoo.ru/8bc3fb48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5" w:history="1">
              <w:r>
                <w:rPr>
                  <w:rStyle w:val="a8"/>
                  <w:color w:val="0000FF"/>
                </w:rPr>
                <w:t>https://m.edsoo.ru/8bc3fcba</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9 - СО</w:t>
            </w:r>
          </w:p>
        </w:tc>
        <w:tc>
          <w:tcPr>
            <w:tcW w:w="5233" w:type="dxa"/>
            <w:shd w:val="clear" w:color="auto" w:fill="auto"/>
            <w:vAlign w:val="center"/>
          </w:tcPr>
          <w:p w:rsidR="001E5752" w:rsidRDefault="001E5752" w:rsidP="006F2299">
            <w:pPr>
              <w:ind w:left="135"/>
              <w:rPr>
                <w:color w:val="000000"/>
                <w:sz w:val="24"/>
              </w:rPr>
            </w:pPr>
            <w:r>
              <w:rPr>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6" w:history="1">
              <w:r>
                <w:rPr>
                  <w:rStyle w:val="a8"/>
                  <w:color w:val="0000FF"/>
                </w:rPr>
                <w:t>https://m.edsoo.ru/8bc3fddc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Г. Р. Державин. Стихотворения. «Памятник». Философская проблематика и гражданский пафос произведений Г.Р. Державина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7" w:history="1">
              <w:r>
                <w:rPr>
                  <w:rStyle w:val="a8"/>
                  <w:color w:val="0000FF"/>
                </w:rPr>
                <w:t>https://m.edsoo.ru/8bc3fef4</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Внеклассное чтение. "Мои любимые книги". Открытия летнего чтения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12 - СО</w:t>
            </w:r>
          </w:p>
        </w:tc>
        <w:tc>
          <w:tcPr>
            <w:tcW w:w="5233" w:type="dxa"/>
            <w:shd w:val="clear" w:color="auto" w:fill="auto"/>
            <w:vAlign w:val="center"/>
          </w:tcPr>
          <w:p w:rsidR="001E5752" w:rsidRDefault="001E5752" w:rsidP="006F2299">
            <w:pPr>
              <w:ind w:left="135"/>
              <w:rPr>
                <w:color w:val="000000"/>
                <w:sz w:val="24"/>
              </w:rPr>
            </w:pPr>
            <w:r>
              <w:rPr>
                <w:color w:val="000000"/>
                <w:sz w:val="24"/>
              </w:rPr>
              <w:t>Н.М. Карамзин. Повесть "Бедная Лиза". Сюжет и герои повести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8" w:history="1">
              <w:r>
                <w:rPr>
                  <w:rStyle w:val="a8"/>
                  <w:color w:val="0000FF"/>
                </w:rPr>
                <w:t>https://m.edsoo.ru/8bc40584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13 -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Н. М. Карамзин. Повесть «Бедная Лиза». Черты сентиментализма в повести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399" w:history="1">
              <w:r>
                <w:rPr>
                  <w:rStyle w:val="a8"/>
                  <w:color w:val="0000FF"/>
                </w:rPr>
                <w:t>https://m.edsoo.ru/8bc40692</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Основные черты русской литературы первой половины ХIХ века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15 - СО</w:t>
            </w:r>
          </w:p>
        </w:tc>
        <w:tc>
          <w:tcPr>
            <w:tcW w:w="5233" w:type="dxa"/>
            <w:shd w:val="clear" w:color="auto" w:fill="auto"/>
            <w:vAlign w:val="center"/>
          </w:tcPr>
          <w:p w:rsidR="001E5752" w:rsidRDefault="001E5752" w:rsidP="006F2299">
            <w:pPr>
              <w:ind w:left="135"/>
              <w:rPr>
                <w:color w:val="000000"/>
                <w:sz w:val="24"/>
              </w:rPr>
            </w:pPr>
            <w:r>
              <w:rPr>
                <w:color w:val="000000"/>
                <w:sz w:val="24"/>
              </w:rPr>
              <w:t>В. А. Жуковский. Черты романтизма в лирике В.А. Жуковского. Понятие о балладе, его особенности. Баллада "Светлана"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0" w:history="1">
              <w:r>
                <w:rPr>
                  <w:rStyle w:val="a8"/>
                  <w:color w:val="0000FF"/>
                </w:rPr>
                <w:t>https://m.edsoo.ru/8bc40ae8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16 -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1" w:history="1">
              <w:r>
                <w:rPr>
                  <w:rStyle w:val="a8"/>
                  <w:color w:val="0000FF"/>
                </w:rPr>
                <w:t>https://m.edsoo.ru/8bc40bec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Особенности художественного языка и стиля в произведениях В.А. Жуковского</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2" w:history="1">
              <w:r>
                <w:rPr>
                  <w:rStyle w:val="a8"/>
                  <w:color w:val="0000FF"/>
                </w:rPr>
                <w:t>https://m.edsoo.ru/8bc40f48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18 - СО</w:t>
            </w:r>
          </w:p>
        </w:tc>
        <w:tc>
          <w:tcPr>
            <w:tcW w:w="5233" w:type="dxa"/>
            <w:shd w:val="clear" w:color="auto" w:fill="auto"/>
            <w:vAlign w:val="center"/>
          </w:tcPr>
          <w:p w:rsidR="001E5752" w:rsidRDefault="001E5752" w:rsidP="006F2299">
            <w:pPr>
              <w:ind w:left="135"/>
              <w:rPr>
                <w:color w:val="000000"/>
                <w:sz w:val="24"/>
              </w:rPr>
            </w:pPr>
            <w:r>
              <w:rPr>
                <w:color w:val="000000"/>
                <w:sz w:val="24"/>
              </w:rPr>
              <w:t>А. С. Грибоедов. Жизнь и творчество. Комедия «Горе от ума»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3" w:history="1">
              <w:r>
                <w:rPr>
                  <w:rStyle w:val="a8"/>
                  <w:color w:val="0000FF"/>
                </w:rPr>
                <w:t>https://m.edsoo.ru/8bc4166e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19 -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Грибоедов. Комедия «Горе от ума». Социальная и нравственная проблематика, своеобразие конфликта в пьесе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4" w:history="1">
              <w:r>
                <w:rPr>
                  <w:rStyle w:val="a8"/>
                  <w:color w:val="0000FF"/>
                </w:rPr>
                <w:t>https://m.edsoo.ru/8bc417a4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Грибоедов. Комедия «Горе от ума». Система образов в пьесе. Общественный и личный конфликт в пьесе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5" w:history="1">
              <w:r>
                <w:rPr>
                  <w:rStyle w:val="a8"/>
                  <w:color w:val="0000FF"/>
                </w:rPr>
                <w:t>https://m.edsoo.ru/8bc418d0</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21 - СО</w:t>
            </w:r>
          </w:p>
        </w:tc>
        <w:tc>
          <w:tcPr>
            <w:tcW w:w="5233" w:type="dxa"/>
            <w:shd w:val="clear" w:color="auto" w:fill="auto"/>
            <w:vAlign w:val="center"/>
          </w:tcPr>
          <w:p w:rsidR="001E5752" w:rsidRDefault="001E5752" w:rsidP="006F2299">
            <w:pPr>
              <w:ind w:left="135"/>
              <w:rPr>
                <w:color w:val="000000"/>
                <w:sz w:val="24"/>
              </w:rPr>
            </w:pPr>
            <w:r>
              <w:rPr>
                <w:color w:val="000000"/>
                <w:sz w:val="24"/>
              </w:rPr>
              <w:t xml:space="preserve">А. С. Грибоедов. Комедия «Горе от ума». </w:t>
            </w:r>
            <w:r>
              <w:rPr>
                <w:color w:val="000000"/>
                <w:sz w:val="24"/>
              </w:rPr>
              <w:lastRenderedPageBreak/>
              <w:t>Фамусовская Москва</w:t>
            </w:r>
          </w:p>
        </w:tc>
        <w:tc>
          <w:tcPr>
            <w:tcW w:w="992" w:type="dxa"/>
            <w:shd w:val="clear" w:color="auto" w:fill="auto"/>
            <w:vAlign w:val="center"/>
          </w:tcPr>
          <w:p w:rsidR="001E5752" w:rsidRDefault="001E5752" w:rsidP="006F2299">
            <w:pPr>
              <w:ind w:left="135"/>
              <w:jc w:val="center"/>
            </w:pPr>
            <w:r>
              <w:rPr>
                <w:color w:val="000000"/>
                <w:sz w:val="24"/>
              </w:rPr>
              <w:lastRenderedPageBreak/>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6" w:history="1">
              <w:r>
                <w:rPr>
                  <w:rStyle w:val="a8"/>
                  <w:color w:val="0000FF"/>
                </w:rPr>
                <w:t>https://m.edsoo.ru/8bc41aec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22 -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Грибоедов. Комедия «Горе от ума». Образ Чацкого</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7" w:history="1">
              <w:r>
                <w:rPr>
                  <w:rStyle w:val="a8"/>
                  <w:color w:val="0000FF"/>
                </w:rPr>
                <w:t>https://m.edsoo.ru/8bc41c18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23 -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А.С. Грибоедов. Комедия "Горе от ума". Открытость финала пьесы, его нравственно-филосовское звучание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8" w:history="1">
              <w:r>
                <w:rPr>
                  <w:rStyle w:val="a8"/>
                  <w:color w:val="0000FF"/>
                </w:rPr>
                <w:t>https://m.edsoo.ru/8bc41fd8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24 - СО</w:t>
            </w:r>
          </w:p>
        </w:tc>
        <w:tc>
          <w:tcPr>
            <w:tcW w:w="5233" w:type="dxa"/>
            <w:shd w:val="clear" w:color="auto" w:fill="auto"/>
            <w:vAlign w:val="center"/>
          </w:tcPr>
          <w:p w:rsidR="001E5752" w:rsidRDefault="001E5752" w:rsidP="006F2299">
            <w:pPr>
              <w:ind w:left="135"/>
              <w:rPr>
                <w:color w:val="000000"/>
                <w:sz w:val="24"/>
              </w:rPr>
            </w:pPr>
            <w:r>
              <w:rPr>
                <w:color w:val="000000"/>
                <w:sz w:val="24"/>
              </w:rPr>
              <w:t>А.С. Грибоедов. Художественное своеобразие комедии "Горе от ума"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09" w:history="1">
              <w:r>
                <w:rPr>
                  <w:rStyle w:val="a8"/>
                  <w:color w:val="0000FF"/>
                </w:rPr>
                <w:t>https://m.edsoo.ru/8bc41d6c</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Грибоедов. Комедия «Горе от ума». Смысл названия произведения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26 -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"Горе от ума" в литературной критике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0" w:history="1">
              <w:r>
                <w:rPr>
                  <w:rStyle w:val="a8"/>
                  <w:color w:val="0000FF"/>
                </w:rPr>
                <w:t>https://m.edsoo.ru/8bc41ea2</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27 - СО</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Подготовка к домашнему сочинению по "Горе от ума"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1" w:history="1">
              <w:r>
                <w:rPr>
                  <w:rStyle w:val="a8"/>
                  <w:color w:val="0000FF"/>
                </w:rPr>
                <w:t>https://m.edsoo.ru/8bc44328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29 -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2" w:history="1">
              <w:r>
                <w:rPr>
                  <w:rStyle w:val="a8"/>
                  <w:color w:val="0000FF"/>
                </w:rPr>
                <w:t>https://m.edsoo.ru/8bc44580</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30 - СО</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Жизнь и творчество.Поэтическое новаторство А.С. Пушкина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3" w:history="1">
              <w:r>
                <w:rPr>
                  <w:rStyle w:val="a8"/>
                  <w:color w:val="0000FF"/>
                </w:rPr>
                <w:t>https://m.edsoo.ru/8bc421fe</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Тематика и проблематика лицейской лирики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Основные темы лирики южного периода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33 - СО</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Художественное своеобразие лирики южного периода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 xml:space="preserve">А.С. Пушкин. Лирика Михайловского периода:"К морю", "Вакхическая песня", </w:t>
            </w:r>
            <w:r>
              <w:rPr>
                <w:color w:val="000000"/>
                <w:sz w:val="24"/>
              </w:rPr>
              <w:lastRenderedPageBreak/>
              <w:t>"Подражание Горану" и др. .</w:t>
            </w:r>
          </w:p>
        </w:tc>
        <w:tc>
          <w:tcPr>
            <w:tcW w:w="992" w:type="dxa"/>
            <w:shd w:val="clear" w:color="auto" w:fill="auto"/>
            <w:vAlign w:val="center"/>
          </w:tcPr>
          <w:p w:rsidR="001E5752" w:rsidRDefault="001E5752" w:rsidP="006F2299">
            <w:pPr>
              <w:ind w:left="135"/>
              <w:jc w:val="center"/>
            </w:pPr>
            <w:r>
              <w:rPr>
                <w:color w:val="000000"/>
                <w:sz w:val="24"/>
              </w:rPr>
              <w:lastRenderedPageBreak/>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35 -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Любовная лирика: «К***» («Я помню чудное мгновенье...»), «Я вас любил; любовь ещё, быть может…», «Мадонна»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4" w:history="1">
              <w:r>
                <w:rPr>
                  <w:rStyle w:val="a8"/>
                  <w:color w:val="0000FF"/>
                </w:rPr>
                <w:t>https://m.edsoo.ru/8bc42618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36 - СО</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Своеобразие любовной лирики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5" w:history="1">
              <w:r>
                <w:rPr>
                  <w:rStyle w:val="a8"/>
                  <w:color w:val="0000FF"/>
                </w:rPr>
                <w:t>https://m.edsoo.ru/8bc4273a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Тема поэта и поэзии: «Разговор книгопродавца с поэтом», «Пророк»</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6" w:history="1">
              <w:r>
                <w:rPr>
                  <w:rStyle w:val="a8"/>
                  <w:color w:val="0000FF"/>
                </w:rPr>
                <w:t>https://m.edsoo.ru/8bc4285c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А. С. Пушкин. Стихотворения "Эхо", "Осень" и др. Тема поэта и поэзии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7" w:history="1">
              <w:r>
                <w:rPr>
                  <w:rStyle w:val="a8"/>
                  <w:color w:val="0000FF"/>
                </w:rPr>
                <w:t>https://m.edsoo.ru/8bc4297e</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39 - СО</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Анализ лирического произведения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«Брожу ли я вдоль улиц шумных…», «Бесы», «Элегия» («Безумных лет угасшее веселье…»)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8" w:history="1">
              <w:r>
                <w:rPr>
                  <w:rStyle w:val="a8"/>
                  <w:color w:val="0000FF"/>
                </w:rPr>
                <w:t>https://m.edsoo.ru/8bc42b9a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Тема жизни и смерти: «Пора, мой друг, пора! покоя сердце просит…», «…Вновь я посетил…»</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19" w:history="1">
              <w:r>
                <w:rPr>
                  <w:rStyle w:val="a8"/>
                  <w:color w:val="0000FF"/>
                </w:rPr>
                <w:t>https://m.edsoo.ru/8bc42d3e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42 - СО</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А.С. Пушкин. «Каменноостровский цикл»: «Отцы пустынники и жены непорочны…», «Из Пиндемонти»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0" w:history="1">
              <w:r>
                <w:rPr>
                  <w:rStyle w:val="a8"/>
                  <w:color w:val="0000FF"/>
                </w:rPr>
                <w:t>https://m.edsoo.ru/8bc42e4c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43 -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Подготовка к сочинению по лирике А.С. Пушкина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1" w:history="1">
              <w:r>
                <w:rPr>
                  <w:rStyle w:val="a8"/>
                  <w:color w:val="0000FF"/>
                </w:rPr>
                <w:t>https://m.edsoo.ru/8bc430ea</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Сочинение по лирике А.С. Пушкина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45 - СО</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Поэма «Медный всадник». Человек и история в поэме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2" w:history="1">
              <w:r>
                <w:rPr>
                  <w:rStyle w:val="a8"/>
                  <w:color w:val="0000FF"/>
                </w:rPr>
                <w:t>https://m.edsoo.ru/8bc4336a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46 -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Поэма «Медный всадник»: образ Евгения в поэме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3" w:history="1">
              <w:r>
                <w:rPr>
                  <w:rStyle w:val="a8"/>
                  <w:color w:val="0000FF"/>
                </w:rPr>
                <w:t>https://m.edsoo.ru/8bc434be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А.С. Пушкин. Поэма «Медный всадник»: образ Петра I в поэме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4" w:history="1">
              <w:r>
                <w:rPr>
                  <w:rStyle w:val="a8"/>
                  <w:color w:val="0000FF"/>
                </w:rPr>
                <w:t>https://m.edsoo.ru/8bc43658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48 - СО</w:t>
            </w:r>
          </w:p>
        </w:tc>
        <w:tc>
          <w:tcPr>
            <w:tcW w:w="5233" w:type="dxa"/>
            <w:shd w:val="clear" w:color="auto" w:fill="auto"/>
            <w:vAlign w:val="center"/>
          </w:tcPr>
          <w:p w:rsidR="001E5752" w:rsidRDefault="001E5752" w:rsidP="006F2299">
            <w:pPr>
              <w:ind w:left="135"/>
              <w:rPr>
                <w:color w:val="000000"/>
                <w:sz w:val="24"/>
              </w:rPr>
            </w:pPr>
            <w:r>
              <w:rPr>
                <w:color w:val="000000"/>
                <w:sz w:val="24"/>
              </w:rPr>
              <w:t xml:space="preserve">Контрольная работа по лирике и поэме </w:t>
            </w:r>
            <w:r>
              <w:rPr>
                <w:color w:val="000000"/>
                <w:sz w:val="24"/>
              </w:rPr>
              <w:lastRenderedPageBreak/>
              <w:t>"Медный всадник" А.С. Пушкина</w:t>
            </w:r>
          </w:p>
        </w:tc>
        <w:tc>
          <w:tcPr>
            <w:tcW w:w="992" w:type="dxa"/>
            <w:shd w:val="clear" w:color="auto" w:fill="auto"/>
            <w:vAlign w:val="center"/>
          </w:tcPr>
          <w:p w:rsidR="001E5752" w:rsidRDefault="001E5752" w:rsidP="006F2299">
            <w:pPr>
              <w:ind w:left="135"/>
              <w:jc w:val="center"/>
              <w:rPr>
                <w:color w:val="000000"/>
                <w:sz w:val="24"/>
              </w:rPr>
            </w:pPr>
            <w:r>
              <w:rPr>
                <w:color w:val="000000"/>
                <w:sz w:val="24"/>
              </w:rPr>
              <w:lastRenderedPageBreak/>
              <w:t xml:space="preserve"> 1 </w:t>
            </w:r>
          </w:p>
        </w:tc>
        <w:tc>
          <w:tcPr>
            <w:tcW w:w="1984" w:type="dxa"/>
            <w:shd w:val="clear" w:color="auto" w:fill="auto"/>
            <w:vAlign w:val="center"/>
          </w:tcPr>
          <w:p w:rsidR="001E5752" w:rsidRDefault="001E5752" w:rsidP="006F2299">
            <w:pPr>
              <w:ind w:left="135"/>
              <w:jc w:val="center"/>
            </w:pPr>
            <w:r>
              <w:rPr>
                <w:color w:val="000000"/>
                <w:sz w:val="24"/>
              </w:rPr>
              <w:t xml:space="preserve"> 1 </w:t>
            </w: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5" w:history="1">
              <w:r>
                <w:rPr>
                  <w:rStyle w:val="a8"/>
                  <w:color w:val="0000FF"/>
                </w:rPr>
                <w:t>https://m.edsoo.ru/8bc43770</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49 -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Роман в стихах «Евгений Онегин» как новаторское произведение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6" w:history="1">
              <w:r>
                <w:rPr>
                  <w:rStyle w:val="a8"/>
                  <w:color w:val="0000FF"/>
                </w:rPr>
                <w:t>https://m.edsoo.ru/8bc4387e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А.С. Пушкин. Роман "Евгений Онегин". Главные мужские образы романа. Образ Евгения Онегина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7" w:history="1">
              <w:r>
                <w:rPr>
                  <w:rStyle w:val="a8"/>
                  <w:color w:val="0000FF"/>
                </w:rPr>
                <w:t>https://m.edsoo.ru/8bc43982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51 - СО</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Роман в стихах «Евгений Онегин»: главные женские образы романа. Образ Татьяны Лариной</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8" w:history="1">
              <w:r>
                <w:rPr>
                  <w:rStyle w:val="a8"/>
                  <w:color w:val="0000FF"/>
                </w:rPr>
                <w:t>https://m.edsoo.ru/8bc43a9a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А. С. Пушкин. Роман в стихах «Евгений Онегин»: взаимоотношения главных героев</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29" w:history="1">
              <w:r>
                <w:rPr>
                  <w:rStyle w:val="a8"/>
                  <w:color w:val="0000FF"/>
                </w:rPr>
                <w:t>https://m.edsoo.ru/8bc43bb2</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53 -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Письменный ответ на проблемный вопрос</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54 - СО</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0" w:history="1">
              <w:r>
                <w:rPr>
                  <w:rStyle w:val="a8"/>
                  <w:color w:val="0000FF"/>
                </w:rPr>
                <w:t>https://m.edsoo.ru/8bc43e3c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Подготовка к сочинению по роману "Евгений Онегин"</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1" w:history="1">
              <w:r>
                <w:rPr>
                  <w:rStyle w:val="a8"/>
                  <w:color w:val="0000FF"/>
                </w:rPr>
                <w:t>https://m.edsoo.ru/8bc43fcc</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56 -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Сочинение по роману "Евгений Онегин"</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57 - СО</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Итоговый урок по роману в стихах А. С. Пушкина "Евгений Онегин"</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2" w:history="1">
              <w:r>
                <w:rPr>
                  <w:rStyle w:val="a8"/>
                  <w:color w:val="0000FF"/>
                </w:rPr>
                <w:t>https://m.edsoo.ru/8bc440e4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Жизнь и творчество. Тематика и проблематика лирики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3" w:history="1">
              <w:r>
                <w:rPr>
                  <w:rStyle w:val="a8"/>
                  <w:color w:val="0000FF"/>
                </w:rPr>
                <w:t>https://m.edsoo.ru/8bc449ea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59 -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Лермонтов.Тема назначения поэта и поэзии. Стихотворение "Смерть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4" w:history="1">
              <w:r>
                <w:rPr>
                  <w:rStyle w:val="a8"/>
                  <w:color w:val="0000FF"/>
                </w:rPr>
                <w:t>https://m.edsoo.ru/8bc44bca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60 - СО</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Образ поэта-пророка в лирике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5" w:history="1">
              <w:r>
                <w:rPr>
                  <w:rStyle w:val="a8"/>
                  <w:color w:val="0000FF"/>
                </w:rPr>
                <w:t>https://m.edsoo.ru/8bc44d00</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Тема любви в лирике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6" w:history="1">
              <w:r>
                <w:rPr>
                  <w:rStyle w:val="a8"/>
                  <w:color w:val="0000FF"/>
                </w:rPr>
                <w:t>https://m.edsoo.ru/8bc44e0e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Тема родины в лирике поэта. Стихотворения "Дума", "Родина"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7" w:history="1">
              <w:r>
                <w:rPr>
                  <w:rStyle w:val="a8"/>
                  <w:color w:val="0000FF"/>
                </w:rPr>
                <w:t>https://m.edsoo.ru/8bc45034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63 - СО</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Философский характер лирики поэта. "Выхожу один я на дорогу…"</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8" w:history="1">
              <w:r>
                <w:rPr>
                  <w:rStyle w:val="a8"/>
                  <w:color w:val="0000FF"/>
                </w:rPr>
                <w:t>https://m.edsoo.ru/8bc4514c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Анализ лирического произведения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39" w:history="1">
              <w:r>
                <w:rPr>
                  <w:rStyle w:val="a8"/>
                  <w:color w:val="0000FF"/>
                </w:rPr>
                <w:t>https://m.edsoo.ru/8bc45264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Итоговый урок по лирике М.Ю. Лермонтова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0" w:history="1">
              <w:r>
                <w:rPr>
                  <w:rStyle w:val="a8"/>
                  <w:color w:val="0000FF"/>
                </w:rPr>
                <w:t>https://m.edsoo.ru/8bc45372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66 - СО</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Роман «Герой нашего времени». Тема, идея, проблематика. Своеобразние сюжета и композиции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1" w:history="1">
              <w:r>
                <w:rPr>
                  <w:rStyle w:val="a8"/>
                  <w:color w:val="0000FF"/>
                </w:rPr>
                <w:t>https://m.edsoo.ru/8bc454f8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Роман «Герой нашего времени». Загадки образа Печорина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2" w:history="1">
              <w:r>
                <w:rPr>
                  <w:rStyle w:val="a8"/>
                  <w:color w:val="0000FF"/>
                </w:rPr>
                <w:t>https://m.edsoo.ru/8bc4561a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Роман «Герой нашего времени». Роль "Журнала Печорина" в раскрытии характера главного героя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3" w:history="1">
              <w:r>
                <w:rPr>
                  <w:rStyle w:val="a8"/>
                  <w:color w:val="0000FF"/>
                </w:rPr>
                <w:t>https://m.edsoo.ru/8bc45a52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69 - СО</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Роман «Герой нашего времени». Значение главы "Фаталист"</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4" w:history="1">
              <w:r>
                <w:rPr>
                  <w:rStyle w:val="a8"/>
                  <w:color w:val="0000FF"/>
                </w:rPr>
                <w:t>https://m.edsoo.ru/8bc45b92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М. Ю. Лермонтов. Роман «Герой нашего времени». Дружба в жизни Печорина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5" w:history="1">
              <w:r>
                <w:rPr>
                  <w:rStyle w:val="a8"/>
                  <w:color w:val="0000FF"/>
                </w:rPr>
                <w:t>https://m.edsoo.ru/8bc45ca0</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М. Ю. Лермонтов. Роман «Герой нашего времени». Любовь в жизни Печорина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6" w:history="1">
              <w:r>
                <w:rPr>
                  <w:rStyle w:val="a8"/>
                  <w:color w:val="0000FF"/>
                </w:rPr>
                <w:t>https://m.edsoo.ru/8bc45dae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72 - СО</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Роман "Герой нашего времени" в литературной критике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7" w:history="1">
              <w:r>
                <w:rPr>
                  <w:rStyle w:val="a8"/>
                  <w:color w:val="0000FF"/>
                </w:rPr>
                <w:t>https://m.edsoo.ru/8bc45ed0</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73 -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Подготовка к домашнему сочинению по роману "Герой нашего времени"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Контрольная работа по творчеству М.Ю. Лермонтова</w:t>
            </w:r>
          </w:p>
        </w:tc>
        <w:tc>
          <w:tcPr>
            <w:tcW w:w="992" w:type="dxa"/>
            <w:shd w:val="clear" w:color="auto" w:fill="auto"/>
            <w:vAlign w:val="center"/>
          </w:tcPr>
          <w:p w:rsidR="001E5752" w:rsidRDefault="001E5752" w:rsidP="006F2299">
            <w:pPr>
              <w:ind w:left="135"/>
              <w:jc w:val="center"/>
              <w:rPr>
                <w:color w:val="000000"/>
                <w:sz w:val="24"/>
              </w:rPr>
            </w:pPr>
            <w:r>
              <w:rPr>
                <w:color w:val="000000"/>
                <w:sz w:val="24"/>
              </w:rPr>
              <w:t xml:space="preserve"> 1 </w:t>
            </w:r>
          </w:p>
        </w:tc>
        <w:tc>
          <w:tcPr>
            <w:tcW w:w="1984" w:type="dxa"/>
            <w:shd w:val="clear" w:color="auto" w:fill="auto"/>
            <w:vAlign w:val="center"/>
          </w:tcPr>
          <w:p w:rsidR="001E5752" w:rsidRDefault="001E5752" w:rsidP="006F2299">
            <w:pPr>
              <w:ind w:left="135"/>
              <w:jc w:val="center"/>
            </w:pPr>
            <w:r>
              <w:rPr>
                <w:color w:val="000000"/>
                <w:sz w:val="24"/>
              </w:rPr>
              <w:t xml:space="preserve"> 1 </w:t>
            </w: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8" w:history="1">
              <w:r>
                <w:rPr>
                  <w:rStyle w:val="a8"/>
                  <w:color w:val="0000FF"/>
                </w:rPr>
                <w:t>https://m.edsoo.ru/8bc45fe8</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75 - СО</w:t>
            </w:r>
          </w:p>
        </w:tc>
        <w:tc>
          <w:tcPr>
            <w:tcW w:w="5233" w:type="dxa"/>
            <w:shd w:val="clear" w:color="auto" w:fill="auto"/>
            <w:vAlign w:val="center"/>
          </w:tcPr>
          <w:p w:rsidR="001E5752" w:rsidRDefault="001E5752" w:rsidP="006F2299">
            <w:pPr>
              <w:ind w:left="135"/>
              <w:rPr>
                <w:color w:val="000000"/>
                <w:sz w:val="24"/>
              </w:rPr>
            </w:pPr>
            <w:r>
              <w:rPr>
                <w:color w:val="000000"/>
                <w:sz w:val="24"/>
              </w:rPr>
              <w:t>Внеклассное чтение. Любимые стихотворения поэтов первой половины ХIХ века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76 -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Жизнь и творчество. История создания поэмы «Мёртвые души»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49" w:history="1">
              <w:r>
                <w:rPr>
                  <w:rStyle w:val="a8"/>
                  <w:color w:val="0000FF"/>
                </w:rPr>
                <w:t>https://m.edsoo.ru/8bc46146</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Поэма «Мёртвые души». Образы помещиков</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0" w:history="1">
              <w:r>
                <w:rPr>
                  <w:rStyle w:val="a8"/>
                  <w:color w:val="0000FF"/>
                </w:rPr>
                <w:t>https://m.edsoo.ru/8bc46254</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78 - СО</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Поэма «Мёртвые души». Система образов</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1" w:history="1">
              <w:r>
                <w:rPr>
                  <w:rStyle w:val="a8"/>
                  <w:color w:val="0000FF"/>
                </w:rPr>
                <w:t>https://m.edsoo.ru/8bc4636c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79 -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Поэма «Мёртвые души». Образ города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2" w:history="1">
              <w:r>
                <w:rPr>
                  <w:rStyle w:val="a8"/>
                  <w:color w:val="0000FF"/>
                </w:rPr>
                <w:t>https://m.edsoo.ru/8bc4648e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Поэма «Мёртвые души». Образ Чичикова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3" w:history="1">
              <w:r>
                <w:rPr>
                  <w:rStyle w:val="a8"/>
                  <w:color w:val="0000FF"/>
                </w:rPr>
                <w:t>https://m.edsoo.ru/8bc465a6</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81 - СО</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Поэма «Мёртвые души». Образ России, народа и автора в поэме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4" w:history="1">
              <w:r>
                <w:rPr>
                  <w:rStyle w:val="a8"/>
                  <w:color w:val="0000FF"/>
                </w:rPr>
                <w:t>https://m.edsoo.ru/8bc466aa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Н. В. Гоголь. Поэма «Мёртвые души»: специфика жанра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5" w:history="1">
              <w:r>
                <w:rPr>
                  <w:rStyle w:val="a8"/>
                  <w:color w:val="0000FF"/>
                </w:rPr>
                <w:t>https://m.edsoo.ru/8bc467ae</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83 -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Итоговый урок по "Мертвым душам" Н.В. Гоголя"</w:t>
            </w:r>
          </w:p>
        </w:tc>
        <w:tc>
          <w:tcPr>
            <w:tcW w:w="992" w:type="dxa"/>
            <w:shd w:val="clear" w:color="auto" w:fill="auto"/>
            <w:vAlign w:val="center"/>
          </w:tcPr>
          <w:p w:rsidR="001E5752" w:rsidRDefault="001E5752" w:rsidP="006F2299">
            <w:pPr>
              <w:ind w:left="135"/>
              <w:jc w:val="center"/>
              <w:rPr>
                <w:color w:val="000000"/>
                <w:sz w:val="24"/>
              </w:rPr>
            </w:pPr>
            <w:r>
              <w:rPr>
                <w:color w:val="000000"/>
                <w:sz w:val="24"/>
              </w:rPr>
              <w:t xml:space="preserve"> 1 </w:t>
            </w:r>
          </w:p>
        </w:tc>
        <w:tc>
          <w:tcPr>
            <w:tcW w:w="1984" w:type="dxa"/>
            <w:shd w:val="clear" w:color="auto" w:fill="auto"/>
            <w:vAlign w:val="center"/>
          </w:tcPr>
          <w:p w:rsidR="001E5752" w:rsidRDefault="001E5752" w:rsidP="006F2299">
            <w:pPr>
              <w:ind w:left="135"/>
              <w:jc w:val="center"/>
            </w:pPr>
            <w:r>
              <w:rPr>
                <w:color w:val="000000"/>
                <w:sz w:val="24"/>
              </w:rPr>
              <w:t xml:space="preserve"> 1 </w:t>
            </w: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6" w:history="1">
              <w:r>
                <w:rPr>
                  <w:rStyle w:val="a8"/>
                  <w:color w:val="0000FF"/>
                </w:rPr>
                <w:t>https://m.edsoo.ru/8bc46a7e</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84 - СО</w:t>
            </w:r>
          </w:p>
        </w:tc>
        <w:tc>
          <w:tcPr>
            <w:tcW w:w="5233" w:type="dxa"/>
            <w:shd w:val="clear" w:color="auto" w:fill="auto"/>
            <w:vAlign w:val="center"/>
          </w:tcPr>
          <w:p w:rsidR="001E5752" w:rsidRDefault="001E5752" w:rsidP="006F2299">
            <w:pPr>
              <w:ind w:left="135"/>
              <w:rPr>
                <w:color w:val="000000"/>
                <w:sz w:val="24"/>
              </w:rPr>
            </w:pPr>
            <w:r>
              <w:rPr>
                <w:color w:val="000000"/>
                <w:sz w:val="24"/>
              </w:rPr>
              <w:t>Развитие речи. Подготовка к домашнему сочинению по "Мертвым душам</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Итоговая контрольная работа по поэме Н.В. Гоголя "Мертвые души"</w:t>
            </w:r>
          </w:p>
        </w:tc>
        <w:tc>
          <w:tcPr>
            <w:tcW w:w="992" w:type="dxa"/>
            <w:shd w:val="clear" w:color="auto" w:fill="auto"/>
            <w:vAlign w:val="center"/>
          </w:tcPr>
          <w:p w:rsidR="001E5752" w:rsidRDefault="001E5752" w:rsidP="006F2299">
            <w:pPr>
              <w:ind w:left="135"/>
              <w:jc w:val="center"/>
              <w:rPr>
                <w:color w:val="000000"/>
                <w:sz w:val="24"/>
              </w:rPr>
            </w:pPr>
            <w:r>
              <w:rPr>
                <w:color w:val="000000"/>
                <w:sz w:val="24"/>
              </w:rPr>
              <w:t xml:space="preserve"> 1 </w:t>
            </w:r>
          </w:p>
        </w:tc>
        <w:tc>
          <w:tcPr>
            <w:tcW w:w="1984" w:type="dxa"/>
            <w:shd w:val="clear" w:color="auto" w:fill="auto"/>
            <w:vAlign w:val="center"/>
          </w:tcPr>
          <w:p w:rsidR="001E5752" w:rsidRDefault="001E5752" w:rsidP="006F2299">
            <w:pPr>
              <w:ind w:left="135"/>
              <w:jc w:val="center"/>
            </w:pPr>
            <w:r>
              <w:rPr>
                <w:color w:val="000000"/>
                <w:sz w:val="24"/>
              </w:rPr>
              <w:t xml:space="preserve"> 1 </w:t>
            </w: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86 -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Внеклассное чтение. В мире литературы первой половины ХIХ века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87 - СО</w:t>
            </w:r>
          </w:p>
        </w:tc>
        <w:tc>
          <w:tcPr>
            <w:tcW w:w="5233" w:type="dxa"/>
            <w:shd w:val="clear" w:color="auto" w:fill="auto"/>
            <w:vAlign w:val="center"/>
          </w:tcPr>
          <w:p w:rsidR="001E5752" w:rsidRDefault="001E5752" w:rsidP="006F2299">
            <w:pPr>
              <w:ind w:left="135"/>
              <w:rPr>
                <w:color w:val="000000"/>
                <w:sz w:val="24"/>
              </w:rPr>
            </w:pPr>
            <w:r>
              <w:rPr>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7" w:history="1">
              <w:r>
                <w:rPr>
                  <w:rStyle w:val="a8"/>
                  <w:color w:val="0000FF"/>
                </w:rPr>
                <w:t>https://m.edsoo.ru/8bc46b8c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Специфика отечественной прозы первой половины ХIХ века, ее значение для русской литературы</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8" w:history="1">
              <w:r>
                <w:rPr>
                  <w:rStyle w:val="a8"/>
                  <w:color w:val="0000FF"/>
                </w:rPr>
                <w:t>https://m.edsoo.ru/8bc46c9a</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89 -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Внеклассное чтение. Писатели и поэты о Великой Отечественной войне</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90 - СО</w:t>
            </w:r>
          </w:p>
        </w:tc>
        <w:tc>
          <w:tcPr>
            <w:tcW w:w="5233" w:type="dxa"/>
            <w:shd w:val="clear" w:color="auto" w:fill="auto"/>
            <w:vAlign w:val="center"/>
          </w:tcPr>
          <w:p w:rsidR="001E5752" w:rsidRDefault="001E5752" w:rsidP="006F2299">
            <w:pPr>
              <w:ind w:left="135"/>
              <w:rPr>
                <w:color w:val="000000"/>
                <w:sz w:val="24"/>
              </w:rPr>
            </w:pPr>
            <w:r>
              <w:rPr>
                <w:color w:val="000000"/>
                <w:sz w:val="24"/>
              </w:rPr>
              <w:t>Данте Алигьери. «Божественная комедия» . Особенности жанра и композиции комедии. Сюжет и персонажи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59" w:history="1">
              <w:r>
                <w:rPr>
                  <w:rStyle w:val="a8"/>
                  <w:color w:val="0000FF"/>
                </w:rPr>
                <w:t>https://m.edsoo.ru/8bc46db2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 xml:space="preserve">Данте Алигьери. «Божественная комедия». </w:t>
            </w:r>
            <w:r>
              <w:rPr>
                <w:color w:val="000000"/>
                <w:sz w:val="24"/>
              </w:rPr>
              <w:lastRenderedPageBreak/>
              <w:t>Образ поэта. Пороки человечества и наказание за них. Проблематика</w:t>
            </w:r>
          </w:p>
        </w:tc>
        <w:tc>
          <w:tcPr>
            <w:tcW w:w="992" w:type="dxa"/>
            <w:shd w:val="clear" w:color="auto" w:fill="auto"/>
            <w:vAlign w:val="center"/>
          </w:tcPr>
          <w:p w:rsidR="001E5752" w:rsidRDefault="001E5752" w:rsidP="006F2299">
            <w:pPr>
              <w:ind w:left="135"/>
              <w:jc w:val="center"/>
            </w:pPr>
            <w:r>
              <w:rPr>
                <w:color w:val="000000"/>
                <w:sz w:val="24"/>
              </w:rPr>
              <w:lastRenderedPageBreak/>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0" w:history="1">
              <w:r>
                <w:rPr>
                  <w:rStyle w:val="a8"/>
                  <w:color w:val="0000FF"/>
                </w:rPr>
                <w:t>https://m.edsoo.ru/8bc46ed4</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92 -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У. Шекспир. Трагедия «Гамлет». История создания трагедии. Тема, идея, проблематика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93 - СО</w:t>
            </w:r>
          </w:p>
        </w:tc>
        <w:tc>
          <w:tcPr>
            <w:tcW w:w="5233" w:type="dxa"/>
            <w:shd w:val="clear" w:color="auto" w:fill="auto"/>
            <w:vAlign w:val="center"/>
          </w:tcPr>
          <w:p w:rsidR="001E5752" w:rsidRDefault="001E5752" w:rsidP="006F2299">
            <w:pPr>
              <w:ind w:left="135"/>
              <w:rPr>
                <w:color w:val="000000"/>
                <w:sz w:val="24"/>
              </w:rPr>
            </w:pPr>
            <w:r>
              <w:rPr>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94 - очный</w:t>
            </w:r>
          </w:p>
        </w:tc>
        <w:tc>
          <w:tcPr>
            <w:tcW w:w="5233" w:type="dxa"/>
            <w:shd w:val="clear" w:color="auto" w:fill="auto"/>
            <w:vAlign w:val="center"/>
          </w:tcPr>
          <w:p w:rsidR="001E5752" w:rsidRDefault="001E5752" w:rsidP="006F2299">
            <w:pPr>
              <w:ind w:left="135"/>
              <w:rPr>
                <w:color w:val="000000"/>
                <w:sz w:val="24"/>
              </w:rPr>
            </w:pPr>
            <w:r>
              <w:rPr>
                <w:color w:val="000000"/>
                <w:sz w:val="24"/>
              </w:rPr>
              <w:t>Резервный урок. У. Шекспир. Трагедия «Гамлет». Поиски смысла жизни, проблема выбора в трагедии. Тема любви в трагедии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95 -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И.-В. Гёте. Трагедия «Фауст» (не менее двух фрагментов по выбору). Сюжет и проблематика трагедии.</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1" w:history="1">
              <w:r>
                <w:rPr>
                  <w:rStyle w:val="a8"/>
                  <w:color w:val="0000FF"/>
                </w:rPr>
                <w:t>https://m.edsoo.ru/8bc4728a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96 - СО</w:t>
            </w:r>
          </w:p>
        </w:tc>
        <w:tc>
          <w:tcPr>
            <w:tcW w:w="5233" w:type="dxa"/>
            <w:shd w:val="clear" w:color="auto" w:fill="auto"/>
            <w:vAlign w:val="center"/>
          </w:tcPr>
          <w:p w:rsidR="001E5752" w:rsidRDefault="001E5752" w:rsidP="006F2299">
            <w:pPr>
              <w:ind w:left="135"/>
              <w:rPr>
                <w:color w:val="000000"/>
                <w:sz w:val="24"/>
              </w:rPr>
            </w:pPr>
            <w:r>
              <w:rPr>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2" w:history="1">
              <w:r>
                <w:rPr>
                  <w:rStyle w:val="a8"/>
                  <w:color w:val="0000FF"/>
                </w:rPr>
                <w:t>https://m.edsoo.ru/8bc47398</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97 -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3" w:history="1">
              <w:r>
                <w:rPr>
                  <w:rStyle w:val="a8"/>
                  <w:color w:val="0000FF"/>
                </w:rPr>
                <w:t>https://m.edsoo.ru/8bc408c2</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98 -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4" w:history="1">
              <w:r>
                <w:rPr>
                  <w:rStyle w:val="a8"/>
                  <w:color w:val="0000FF"/>
                </w:rPr>
                <w:t>https://m.edsoo.ru/8bc409d0</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99 - СО</w:t>
            </w:r>
          </w:p>
        </w:tc>
        <w:tc>
          <w:tcPr>
            <w:tcW w:w="5233" w:type="dxa"/>
            <w:shd w:val="clear" w:color="auto" w:fill="auto"/>
            <w:vAlign w:val="center"/>
          </w:tcPr>
          <w:p w:rsidR="001E5752" w:rsidRDefault="001E5752" w:rsidP="006F2299">
            <w:pPr>
              <w:ind w:left="135"/>
              <w:rPr>
                <w:color w:val="000000"/>
                <w:sz w:val="24"/>
              </w:rPr>
            </w:pPr>
            <w:r>
              <w:rPr>
                <w:color w:val="000000"/>
                <w:sz w:val="24"/>
              </w:rPr>
              <w:t>Итоговая контрольная работа за год</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5" w:history="1">
              <w:r>
                <w:rPr>
                  <w:rStyle w:val="a8"/>
                  <w:color w:val="0000FF"/>
                </w:rPr>
                <w:t>https://m.edsoo.ru/8bc4749c</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100 -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6" w:history="1">
              <w:r>
                <w:rPr>
                  <w:rStyle w:val="a8"/>
                  <w:color w:val="0000FF"/>
                </w:rPr>
                <w:t>https://m.edsoo.ru/8bc475aa</w:t>
              </w:r>
            </w:hyperlink>
          </w:p>
        </w:tc>
      </w:tr>
      <w:tr w:rsidR="001E5752" w:rsidRPr="00710ACA"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lastRenderedPageBreak/>
              <w:t>101 - очный</w:t>
            </w:r>
          </w:p>
        </w:tc>
        <w:tc>
          <w:tcPr>
            <w:tcW w:w="5233" w:type="dxa"/>
            <w:shd w:val="clear" w:color="auto" w:fill="auto"/>
            <w:vAlign w:val="center"/>
          </w:tcPr>
          <w:p w:rsidR="001E5752" w:rsidRDefault="001E5752" w:rsidP="006F2299">
            <w:pPr>
              <w:ind w:left="135"/>
              <w:rPr>
                <w:color w:val="000000"/>
                <w:sz w:val="24"/>
              </w:rPr>
            </w:pPr>
            <w:r>
              <w:rPr>
                <w:color w:val="000000"/>
                <w:sz w:val="24"/>
              </w:rPr>
              <w:t>Зарубежная проза первой половины XIX в. Например, произведения Э. Т. А. Гофмана, В. Гюго, В. Скотта. Сюжет, проблематика.</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Pr="00E85426" w:rsidRDefault="001E5752" w:rsidP="006F2299">
            <w:pPr>
              <w:ind w:left="135"/>
            </w:pPr>
            <w:r>
              <w:rPr>
                <w:color w:val="000000"/>
                <w:sz w:val="24"/>
              </w:rPr>
              <w:t xml:space="preserve">Библиотека ЦОК </w:t>
            </w:r>
            <w:hyperlink r:id="rId467" w:history="1">
              <w:r>
                <w:rPr>
                  <w:rStyle w:val="a8"/>
                  <w:color w:val="0000FF"/>
                </w:rPr>
                <w:t>https://m.edsoo.ru/8bc476c2</w:t>
              </w:r>
            </w:hyperlink>
          </w:p>
        </w:tc>
      </w:tr>
      <w:tr w:rsidR="001E5752" w:rsidTr="006F2299">
        <w:trPr>
          <w:trHeight w:val="144"/>
        </w:trPr>
        <w:tc>
          <w:tcPr>
            <w:tcW w:w="1856" w:type="dxa"/>
            <w:shd w:val="clear" w:color="auto" w:fill="auto"/>
            <w:vAlign w:val="center"/>
          </w:tcPr>
          <w:p w:rsidR="001E5752" w:rsidRDefault="001E5752" w:rsidP="006F2299">
            <w:pPr>
              <w:rPr>
                <w:color w:val="000000"/>
                <w:sz w:val="24"/>
              </w:rPr>
            </w:pPr>
            <w:r>
              <w:rPr>
                <w:color w:val="000000"/>
                <w:sz w:val="24"/>
              </w:rPr>
              <w:t>102 - СО</w:t>
            </w:r>
          </w:p>
        </w:tc>
        <w:tc>
          <w:tcPr>
            <w:tcW w:w="5233" w:type="dxa"/>
            <w:shd w:val="clear" w:color="auto" w:fill="auto"/>
            <w:vAlign w:val="center"/>
          </w:tcPr>
          <w:p w:rsidR="001E5752" w:rsidRDefault="001E5752" w:rsidP="006F2299">
            <w:pPr>
              <w:ind w:left="135"/>
              <w:rPr>
                <w:color w:val="000000"/>
                <w:sz w:val="24"/>
              </w:rPr>
            </w:pPr>
            <w:r>
              <w:rPr>
                <w:color w:val="000000"/>
                <w:sz w:val="24"/>
              </w:rPr>
              <w:t>Зарубежная проза первой половины XIX в. Например, произведения Э. Т. А. Гофмана, В. Гюго, В. Скотта. Образ главного героя</w:t>
            </w:r>
          </w:p>
        </w:tc>
        <w:tc>
          <w:tcPr>
            <w:tcW w:w="992" w:type="dxa"/>
            <w:shd w:val="clear" w:color="auto" w:fill="auto"/>
            <w:vAlign w:val="center"/>
          </w:tcPr>
          <w:p w:rsidR="001E5752" w:rsidRDefault="001E5752" w:rsidP="006F2299">
            <w:pPr>
              <w:ind w:left="135"/>
              <w:jc w:val="center"/>
            </w:pPr>
            <w:r>
              <w:rPr>
                <w:color w:val="000000"/>
                <w:sz w:val="24"/>
              </w:rPr>
              <w:t xml:space="preserve"> 1 </w:t>
            </w:r>
          </w:p>
        </w:tc>
        <w:tc>
          <w:tcPr>
            <w:tcW w:w="1984" w:type="dxa"/>
            <w:shd w:val="clear" w:color="auto" w:fill="auto"/>
            <w:vAlign w:val="center"/>
          </w:tcPr>
          <w:p w:rsidR="001E5752" w:rsidRDefault="001E5752" w:rsidP="006F2299">
            <w:pPr>
              <w:ind w:left="135"/>
              <w:jc w:val="center"/>
            </w:pPr>
          </w:p>
        </w:tc>
        <w:tc>
          <w:tcPr>
            <w:tcW w:w="1985" w:type="dxa"/>
            <w:shd w:val="clear" w:color="auto" w:fill="auto"/>
            <w:vAlign w:val="center"/>
          </w:tcPr>
          <w:p w:rsidR="001E5752" w:rsidRDefault="001E5752" w:rsidP="006F2299">
            <w:pPr>
              <w:ind w:left="135"/>
              <w:jc w:val="center"/>
            </w:pPr>
          </w:p>
        </w:tc>
        <w:tc>
          <w:tcPr>
            <w:tcW w:w="3227" w:type="dxa"/>
            <w:shd w:val="clear" w:color="auto" w:fill="auto"/>
            <w:vAlign w:val="center"/>
          </w:tcPr>
          <w:p w:rsidR="001E5752" w:rsidRDefault="001E5752" w:rsidP="006F2299">
            <w:pPr>
              <w:ind w:left="135"/>
            </w:pPr>
          </w:p>
        </w:tc>
      </w:tr>
      <w:tr w:rsidR="001E5752" w:rsidTr="006F2299">
        <w:trPr>
          <w:trHeight w:val="144"/>
        </w:trPr>
        <w:tc>
          <w:tcPr>
            <w:tcW w:w="7089" w:type="dxa"/>
            <w:gridSpan w:val="2"/>
            <w:shd w:val="clear" w:color="auto" w:fill="auto"/>
            <w:vAlign w:val="center"/>
          </w:tcPr>
          <w:p w:rsidR="001E5752" w:rsidRDefault="001E5752" w:rsidP="006F2299">
            <w:pPr>
              <w:ind w:left="135"/>
              <w:rPr>
                <w:color w:val="000000"/>
                <w:sz w:val="24"/>
              </w:rPr>
            </w:pPr>
            <w:r>
              <w:rPr>
                <w:color w:val="000000"/>
                <w:sz w:val="24"/>
              </w:rPr>
              <w:t>ОБЩЕЕ КОЛИЧЕСТВО ЧАСОВ ПО ПРОГРАММЕ</w:t>
            </w:r>
          </w:p>
        </w:tc>
        <w:tc>
          <w:tcPr>
            <w:tcW w:w="992" w:type="dxa"/>
            <w:shd w:val="clear" w:color="auto" w:fill="auto"/>
            <w:vAlign w:val="center"/>
          </w:tcPr>
          <w:p w:rsidR="001E5752" w:rsidRPr="00E85426" w:rsidRDefault="001E5752" w:rsidP="006F2299">
            <w:pPr>
              <w:ind w:left="135"/>
              <w:jc w:val="center"/>
              <w:rPr>
                <w:color w:val="000000"/>
                <w:sz w:val="24"/>
              </w:rPr>
            </w:pPr>
            <w:r>
              <w:rPr>
                <w:color w:val="000000"/>
                <w:sz w:val="24"/>
              </w:rPr>
              <w:t>102</w:t>
            </w:r>
          </w:p>
        </w:tc>
        <w:tc>
          <w:tcPr>
            <w:tcW w:w="1984" w:type="dxa"/>
            <w:shd w:val="clear" w:color="auto" w:fill="auto"/>
            <w:vAlign w:val="center"/>
          </w:tcPr>
          <w:p w:rsidR="001E5752" w:rsidRPr="00E85426" w:rsidRDefault="001E5752" w:rsidP="006F2299">
            <w:pPr>
              <w:ind w:left="135"/>
              <w:jc w:val="center"/>
            </w:pPr>
            <w:r>
              <w:t>2</w:t>
            </w:r>
          </w:p>
        </w:tc>
        <w:tc>
          <w:tcPr>
            <w:tcW w:w="1985" w:type="dxa"/>
            <w:shd w:val="clear" w:color="auto" w:fill="auto"/>
            <w:vAlign w:val="center"/>
          </w:tcPr>
          <w:p w:rsidR="001E5752" w:rsidRPr="00E85426" w:rsidRDefault="001E5752" w:rsidP="006F2299">
            <w:pPr>
              <w:ind w:left="135"/>
              <w:jc w:val="center"/>
            </w:pPr>
            <w:r>
              <w:t>0</w:t>
            </w:r>
          </w:p>
        </w:tc>
        <w:tc>
          <w:tcPr>
            <w:tcW w:w="3227" w:type="dxa"/>
            <w:shd w:val="clear" w:color="auto" w:fill="auto"/>
            <w:vAlign w:val="center"/>
          </w:tcPr>
          <w:p w:rsidR="001E5752" w:rsidRDefault="001E5752" w:rsidP="006F2299">
            <w:pPr>
              <w:ind w:left="135"/>
            </w:pPr>
          </w:p>
        </w:tc>
      </w:tr>
    </w:tbl>
    <w:p w:rsidR="00046A6E" w:rsidRDefault="00046A6E" w:rsidP="00046A6E">
      <w:pPr>
        <w:tabs>
          <w:tab w:val="left" w:pos="8722"/>
        </w:tabs>
      </w:pPr>
      <w:r>
        <w:tab/>
      </w:r>
    </w:p>
    <w:p w:rsidR="00046A6E" w:rsidRPr="001E5752" w:rsidRDefault="00046A6E" w:rsidP="00046A6E">
      <w:pPr>
        <w:ind w:left="120"/>
        <w:jc w:val="center"/>
        <w:rPr>
          <w:rFonts w:eastAsia="Arial Unicode MS"/>
          <w:b/>
          <w:color w:val="000000"/>
          <w:sz w:val="28"/>
          <w:szCs w:val="28"/>
        </w:rPr>
      </w:pPr>
      <w:r w:rsidRPr="005E531A">
        <w:rPr>
          <w:b/>
          <w:color w:val="000000"/>
          <w:sz w:val="28"/>
          <w:szCs w:val="28"/>
        </w:rPr>
        <w:t>УЧЕБНО-МЕТОДИЧЕСКОЕ ОБЕСПЕЧЕНИЕ ОБРАЗОВАТЕЛЬНОГО ПРОЦЕССА</w:t>
      </w:r>
    </w:p>
    <w:p w:rsidR="00046A6E" w:rsidRPr="005E531A" w:rsidRDefault="00046A6E" w:rsidP="00046A6E">
      <w:pPr>
        <w:spacing w:line="480" w:lineRule="auto"/>
        <w:ind w:left="120"/>
        <w:rPr>
          <w:color w:val="000000"/>
          <w:sz w:val="28"/>
          <w:szCs w:val="28"/>
        </w:rPr>
      </w:pPr>
      <w:r w:rsidRPr="005E531A">
        <w:rPr>
          <w:b/>
          <w:color w:val="000000"/>
          <w:sz w:val="28"/>
          <w:szCs w:val="28"/>
        </w:rPr>
        <w:t>ОБЯЗАТЕЛЬНЫЕ УЧЕБНЫЕ МАТЕРИАЛЫ ДЛЯ УЧЕНИКА</w:t>
      </w:r>
    </w:p>
    <w:p w:rsidR="00046A6E" w:rsidRPr="005E531A" w:rsidRDefault="00046A6E" w:rsidP="00046A6E">
      <w:pPr>
        <w:spacing w:line="360" w:lineRule="auto"/>
        <w:ind w:left="120"/>
        <w:rPr>
          <w:color w:val="000000"/>
          <w:sz w:val="28"/>
          <w:szCs w:val="28"/>
        </w:rPr>
      </w:pPr>
      <w:r w:rsidRPr="005E531A">
        <w:rPr>
          <w:rFonts w:ascii="Cambria Math" w:hAnsi="Cambria Math" w:cs="Cambria Math"/>
          <w:color w:val="000000"/>
          <w:sz w:val="28"/>
          <w:szCs w:val="28"/>
        </w:rPr>
        <w:t>​</w:t>
      </w:r>
      <w:r w:rsidRPr="005E531A">
        <w:rPr>
          <w:color w:val="000000"/>
          <w:sz w:val="28"/>
          <w:szCs w:val="28"/>
        </w:rPr>
        <w:t>‌• Литература (в 2 частях), 5 класс/ Коровина В.Я., Журавлев В.П., Коровин В.И., Акционерное общество «Издательство «Просвещение»</w:t>
      </w:r>
      <w:r w:rsidRPr="005E531A">
        <w:rPr>
          <w:sz w:val="28"/>
          <w:szCs w:val="28"/>
        </w:rPr>
        <w:br/>
      </w:r>
      <w:r w:rsidRPr="005E531A">
        <w:rPr>
          <w:color w:val="000000"/>
          <w:sz w:val="28"/>
          <w:szCs w:val="28"/>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5E531A">
        <w:rPr>
          <w:sz w:val="28"/>
          <w:szCs w:val="28"/>
        </w:rPr>
        <w:br/>
      </w:r>
      <w:r w:rsidRPr="005E531A">
        <w:rPr>
          <w:color w:val="000000"/>
          <w:sz w:val="28"/>
          <w:szCs w:val="28"/>
        </w:rPr>
        <w:t xml:space="preserve"> • Литература (в 2 частях), 7 класс/ Коровина В.Я., Журавлев В.П., Коровин В.И., Акционерное общество «Издательство «Просвещение»</w:t>
      </w:r>
      <w:r w:rsidRPr="005E531A">
        <w:rPr>
          <w:sz w:val="28"/>
          <w:szCs w:val="28"/>
        </w:rPr>
        <w:br/>
      </w:r>
      <w:r w:rsidRPr="005E531A">
        <w:rPr>
          <w:color w:val="000000"/>
          <w:sz w:val="28"/>
          <w:szCs w:val="28"/>
        </w:rPr>
        <w:t xml:space="preserve"> • Литература (в 2 частях), 8 класс/ Коровина В.Я., Журавлев В.П., Коровин В.И., Акционерное общество «Издательство «Просвещение»</w:t>
      </w:r>
      <w:r w:rsidRPr="005E531A">
        <w:rPr>
          <w:sz w:val="28"/>
          <w:szCs w:val="28"/>
        </w:rPr>
        <w:br/>
      </w:r>
      <w:bookmarkStart w:id="55" w:name="1f100f48-434a-44f2-b9f0-5dbd482f0e8c"/>
      <w:r w:rsidRPr="005E531A">
        <w:rPr>
          <w:color w:val="000000"/>
          <w:sz w:val="28"/>
          <w:szCs w:val="28"/>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55"/>
      <w:r w:rsidRPr="005E531A">
        <w:rPr>
          <w:color w:val="000000"/>
          <w:sz w:val="28"/>
          <w:szCs w:val="28"/>
        </w:rPr>
        <w:t>‌</w:t>
      </w:r>
      <w:r w:rsidRPr="005E531A">
        <w:rPr>
          <w:rFonts w:ascii="Cambria Math" w:hAnsi="Cambria Math" w:cs="Cambria Math"/>
          <w:color w:val="000000"/>
          <w:sz w:val="28"/>
          <w:szCs w:val="28"/>
        </w:rPr>
        <w:t>​</w:t>
      </w:r>
    </w:p>
    <w:p w:rsidR="00046A6E" w:rsidRPr="005E531A" w:rsidRDefault="00046A6E" w:rsidP="00046A6E">
      <w:pPr>
        <w:spacing w:line="360" w:lineRule="auto"/>
        <w:ind w:left="120"/>
        <w:rPr>
          <w:color w:val="000000"/>
          <w:sz w:val="28"/>
          <w:szCs w:val="28"/>
        </w:rPr>
      </w:pPr>
      <w:r w:rsidRPr="005E531A">
        <w:rPr>
          <w:rFonts w:ascii="Cambria Math" w:hAnsi="Cambria Math" w:cs="Cambria Math"/>
          <w:color w:val="000000"/>
          <w:sz w:val="28"/>
          <w:szCs w:val="28"/>
        </w:rPr>
        <w:t>​</w:t>
      </w:r>
      <w:r w:rsidRPr="005E531A">
        <w:rPr>
          <w:color w:val="000000"/>
          <w:sz w:val="28"/>
          <w:szCs w:val="28"/>
        </w:rPr>
        <w:t>‌1. Литература: 5 класс: Фонохрестоматия: Электронное учебное пособие на СD-PОМ / Сост. В.Я.Коровина, В.П.Журавлев, В.И.Коровин. - М.: Просвещение.</w:t>
      </w:r>
      <w:r w:rsidRPr="005E531A">
        <w:rPr>
          <w:sz w:val="28"/>
          <w:szCs w:val="28"/>
        </w:rPr>
        <w:br/>
      </w:r>
      <w:r w:rsidRPr="005E531A">
        <w:rPr>
          <w:color w:val="000000"/>
          <w:sz w:val="28"/>
          <w:szCs w:val="28"/>
        </w:rPr>
        <w:t xml:space="preserve"> 2. Словарь литературных терминов / Сост. И.В. Клюхина. – 2-е изд., перераб. – М.: ВАКО, 2011. – 96 с. –</w:t>
      </w:r>
      <w:r>
        <w:rPr>
          <w:color w:val="000000"/>
          <w:sz w:val="28"/>
          <w:szCs w:val="28"/>
        </w:rPr>
        <w:t xml:space="preserve"> </w:t>
      </w:r>
      <w:r w:rsidRPr="005E531A">
        <w:rPr>
          <w:color w:val="000000"/>
          <w:sz w:val="28"/>
          <w:szCs w:val="28"/>
        </w:rPr>
        <w:t xml:space="preserve">(Школьный </w:t>
      </w:r>
      <w:r w:rsidRPr="005E531A">
        <w:rPr>
          <w:color w:val="000000"/>
          <w:sz w:val="28"/>
          <w:szCs w:val="28"/>
        </w:rPr>
        <w:lastRenderedPageBreak/>
        <w:t>словарик).</w:t>
      </w:r>
      <w:r w:rsidRPr="005E531A">
        <w:rPr>
          <w:sz w:val="28"/>
          <w:szCs w:val="28"/>
        </w:rPr>
        <w:br/>
      </w:r>
      <w:r w:rsidRPr="005E531A">
        <w:rPr>
          <w:b/>
          <w:color w:val="000000"/>
          <w:sz w:val="28"/>
          <w:szCs w:val="28"/>
        </w:rPr>
        <w:t>МЕТОДИЧЕСКИЕ МАТЕРИАЛЫ ДЛЯ УЧИТЕЛЯ</w:t>
      </w:r>
    </w:p>
    <w:p w:rsidR="00046A6E" w:rsidRPr="005E531A" w:rsidRDefault="00046A6E" w:rsidP="00046A6E">
      <w:pPr>
        <w:spacing w:line="360" w:lineRule="auto"/>
        <w:ind w:left="120"/>
        <w:rPr>
          <w:sz w:val="28"/>
          <w:szCs w:val="28"/>
        </w:rPr>
      </w:pPr>
      <w:r w:rsidRPr="005E531A">
        <w:rPr>
          <w:rFonts w:ascii="Cambria Math" w:hAnsi="Cambria Math" w:cs="Cambria Math"/>
          <w:color w:val="000000"/>
          <w:sz w:val="28"/>
          <w:szCs w:val="28"/>
        </w:rPr>
        <w:t>​</w:t>
      </w:r>
      <w:r w:rsidRPr="005E531A">
        <w:rPr>
          <w:color w:val="000000"/>
          <w:sz w:val="28"/>
          <w:szCs w:val="28"/>
        </w:rPr>
        <w:t>‌1. Беляева Н.В. Литература. Примерная рабочая программа и поурочные разработки. 5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2. Беляева Н.В. Литература. Примерная рабочая программа и поурочные разработки. 6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3. Беляева Н.В. Литература. Примерная рабочая программа и поурочные разработки. 7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4. Беляева Н.В. Литература. Примерная рабочая программа и поурочные разработки. 8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5. Беляева Н.В. Литература. Примерная рабочая программа и поурочные разработки. 9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6. Аристова М.А. Литература. Диагностические работы. 5 класс: учеб. пособие для общеобразоват. организаций. -</w:t>
      </w:r>
      <w:r>
        <w:rPr>
          <w:color w:val="000000"/>
          <w:sz w:val="28"/>
          <w:szCs w:val="28"/>
        </w:rPr>
        <w:t xml:space="preserve"> </w:t>
      </w:r>
      <w:r w:rsidRPr="005E531A">
        <w:rPr>
          <w:color w:val="000000"/>
          <w:sz w:val="28"/>
          <w:szCs w:val="28"/>
        </w:rPr>
        <w:t>М.: Просвещение, 2021.</w:t>
      </w:r>
      <w:r w:rsidRPr="005E531A">
        <w:rPr>
          <w:sz w:val="28"/>
          <w:szCs w:val="28"/>
        </w:rPr>
        <w:br/>
      </w:r>
      <w:r w:rsidRPr="005E531A">
        <w:rPr>
          <w:color w:val="000000"/>
          <w:sz w:val="28"/>
          <w:szCs w:val="28"/>
        </w:rPr>
        <w:t xml:space="preserve"> 7. Аристова М.А. Литература. Диагностические работы. 6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8. Аристова М.А. Литература. Диагностические работы. 7 класс: учеб. пособие для общеобразоват. организаций. - М.: Просвещение, 2021.</w:t>
      </w:r>
      <w:r w:rsidRPr="005E531A">
        <w:rPr>
          <w:sz w:val="28"/>
          <w:szCs w:val="28"/>
        </w:rPr>
        <w:br/>
      </w:r>
      <w:r w:rsidRPr="005E531A">
        <w:rPr>
          <w:color w:val="000000"/>
          <w:sz w:val="28"/>
          <w:szCs w:val="28"/>
        </w:rPr>
        <w:t xml:space="preserve"> 9. Аристова М.А. Литература. Диагностические работы. 8 класс: учеб. пособие для общеобразоват. организаций. - М.: </w:t>
      </w:r>
      <w:r w:rsidRPr="005E531A">
        <w:rPr>
          <w:color w:val="000000"/>
          <w:sz w:val="28"/>
          <w:szCs w:val="28"/>
        </w:rPr>
        <w:lastRenderedPageBreak/>
        <w:t>Просвещение, 2021.</w:t>
      </w:r>
      <w:r w:rsidRPr="005E531A">
        <w:rPr>
          <w:sz w:val="28"/>
          <w:szCs w:val="28"/>
        </w:rPr>
        <w:br/>
      </w:r>
      <w:bookmarkStart w:id="56" w:name="965c2f96-378d-4c13-9dce-56f666e6bfa8"/>
      <w:r w:rsidRPr="005E531A">
        <w:rPr>
          <w:color w:val="000000"/>
          <w:sz w:val="28"/>
          <w:szCs w:val="28"/>
        </w:rPr>
        <w:t xml:space="preserve"> 10. Аристова М.А. Литература. Диагностические работы. 9 класс: учеб. пособие для общеобразоват. организаций. - М.: Просвещение, 2021.</w:t>
      </w:r>
      <w:bookmarkEnd w:id="56"/>
      <w:r w:rsidRPr="005E531A">
        <w:rPr>
          <w:color w:val="000000"/>
          <w:sz w:val="28"/>
          <w:szCs w:val="28"/>
        </w:rPr>
        <w:t>‌</w:t>
      </w:r>
      <w:r w:rsidRPr="005E531A">
        <w:rPr>
          <w:rFonts w:ascii="Cambria Math" w:hAnsi="Cambria Math" w:cs="Cambria Math"/>
          <w:color w:val="000000"/>
          <w:sz w:val="28"/>
          <w:szCs w:val="28"/>
        </w:rPr>
        <w:t>​</w:t>
      </w:r>
    </w:p>
    <w:p w:rsidR="00046A6E" w:rsidRPr="005E531A" w:rsidRDefault="00046A6E" w:rsidP="00046A6E">
      <w:pPr>
        <w:spacing w:line="360" w:lineRule="auto"/>
        <w:ind w:left="120"/>
        <w:rPr>
          <w:color w:val="000000"/>
          <w:sz w:val="28"/>
          <w:szCs w:val="28"/>
        </w:rPr>
      </w:pPr>
      <w:r w:rsidRPr="005E531A">
        <w:rPr>
          <w:b/>
          <w:color w:val="000000"/>
          <w:sz w:val="28"/>
          <w:szCs w:val="28"/>
        </w:rPr>
        <w:t>ЦИФРОВЫЕ ОБРАЗОВАТЕЛЬНЫЕ РЕСУРСЫ И РЕСУРСЫ СЕТИ ИНТЕРНЕТ</w:t>
      </w:r>
    </w:p>
    <w:p w:rsidR="00652C30" w:rsidRPr="00046A6E" w:rsidRDefault="00046A6E" w:rsidP="00046A6E">
      <w:pPr>
        <w:spacing w:line="360" w:lineRule="auto"/>
        <w:ind w:left="120"/>
        <w:rPr>
          <w:sz w:val="28"/>
          <w:szCs w:val="28"/>
        </w:rPr>
      </w:pPr>
      <w:r w:rsidRPr="005E531A">
        <w:rPr>
          <w:rFonts w:ascii="Cambria Math" w:hAnsi="Cambria Math" w:cs="Cambria Math"/>
          <w:color w:val="000000"/>
          <w:sz w:val="28"/>
          <w:szCs w:val="28"/>
        </w:rPr>
        <w:t>​</w:t>
      </w:r>
      <w:r w:rsidRPr="005E531A">
        <w:rPr>
          <w:rFonts w:ascii="Cambria Math" w:hAnsi="Cambria Math" w:cs="Cambria Math"/>
          <w:color w:val="333333"/>
          <w:sz w:val="28"/>
          <w:szCs w:val="28"/>
        </w:rPr>
        <w:t>​</w:t>
      </w:r>
      <w:r w:rsidRPr="005E531A">
        <w:rPr>
          <w:color w:val="333333"/>
          <w:sz w:val="28"/>
          <w:szCs w:val="28"/>
        </w:rPr>
        <w:t>‌</w:t>
      </w:r>
      <w:r w:rsidRPr="005E531A">
        <w:rPr>
          <w:color w:val="000000"/>
          <w:sz w:val="28"/>
          <w:szCs w:val="28"/>
        </w:rPr>
        <w:t>1. http://www.rusfolk.chat.ru – Русский фольклор</w:t>
      </w:r>
      <w:r w:rsidRPr="005E531A">
        <w:rPr>
          <w:sz w:val="28"/>
          <w:szCs w:val="28"/>
        </w:rPr>
        <w:br/>
      </w:r>
      <w:r w:rsidRPr="005E531A">
        <w:rPr>
          <w:color w:val="000000"/>
          <w:sz w:val="28"/>
          <w:szCs w:val="28"/>
        </w:rPr>
        <w:t xml:space="preserve"> 2. http://www.pogovorka.com. – Пословицы и поговорки</w:t>
      </w:r>
      <w:r w:rsidRPr="005E531A">
        <w:rPr>
          <w:sz w:val="28"/>
          <w:szCs w:val="28"/>
        </w:rPr>
        <w:br/>
      </w:r>
      <w:r w:rsidRPr="005E531A">
        <w:rPr>
          <w:color w:val="000000"/>
          <w:sz w:val="28"/>
          <w:szCs w:val="28"/>
        </w:rPr>
        <w:t xml:space="preserve"> 3. http://old-russian.chat.ru – Древнерусская литература</w:t>
      </w:r>
      <w:r w:rsidRPr="005E531A">
        <w:rPr>
          <w:sz w:val="28"/>
          <w:szCs w:val="28"/>
        </w:rPr>
        <w:br/>
      </w:r>
      <w:r w:rsidRPr="005E531A">
        <w:rPr>
          <w:color w:val="000000"/>
          <w:sz w:val="28"/>
          <w:szCs w:val="28"/>
        </w:rPr>
        <w:t xml:space="preserve"> 4. http://www.klassika.ru – Библиотека классической русской литературы</w:t>
      </w:r>
      <w:r w:rsidRPr="005E531A">
        <w:rPr>
          <w:sz w:val="28"/>
          <w:szCs w:val="28"/>
        </w:rPr>
        <w:br/>
      </w:r>
      <w:r w:rsidRPr="005E531A">
        <w:rPr>
          <w:color w:val="000000"/>
          <w:sz w:val="28"/>
          <w:szCs w:val="28"/>
        </w:rPr>
        <w:t>5. http://www.ruthenia.ru – Русская поэзия 60-х годов</w:t>
      </w:r>
      <w:r w:rsidRPr="005E531A">
        <w:rPr>
          <w:sz w:val="28"/>
          <w:szCs w:val="28"/>
        </w:rPr>
        <w:br/>
      </w:r>
      <w:r w:rsidRPr="005E531A">
        <w:rPr>
          <w:color w:val="000000"/>
          <w:sz w:val="28"/>
          <w:szCs w:val="28"/>
        </w:rPr>
        <w:t xml:space="preserve"> 6. http://www.rol.ru – Электронная версия журнала «Вопросы литературы»</w:t>
      </w:r>
      <w:r w:rsidRPr="005E531A">
        <w:rPr>
          <w:sz w:val="28"/>
          <w:szCs w:val="28"/>
        </w:rPr>
        <w:br/>
      </w:r>
      <w:r w:rsidRPr="005E531A">
        <w:rPr>
          <w:color w:val="000000"/>
          <w:sz w:val="28"/>
          <w:szCs w:val="28"/>
        </w:rPr>
        <w:t xml:space="preserve"> 7. http://www.1september.ru – Электронные версии газеты «Литература» (Приложение к «Первому сентября»)</w:t>
      </w:r>
      <w:r w:rsidRPr="005E531A">
        <w:rPr>
          <w:sz w:val="28"/>
          <w:szCs w:val="28"/>
        </w:rPr>
        <w:br/>
      </w:r>
      <w:r w:rsidRPr="005E531A">
        <w:rPr>
          <w:color w:val="000000"/>
          <w:sz w:val="28"/>
          <w:szCs w:val="28"/>
        </w:rPr>
        <w:t xml:space="preserve"> 8. http://center.fio.ru – Мастерская «В помощь учителю. Литература»</w:t>
      </w:r>
      <w:bookmarkStart w:id="57" w:name="b680be9b-368a-4013-95ac-09d499c3ce1d"/>
      <w:bookmarkEnd w:id="57"/>
      <w:r w:rsidRPr="005E531A">
        <w:rPr>
          <w:color w:val="333333"/>
          <w:sz w:val="28"/>
          <w:szCs w:val="28"/>
        </w:rPr>
        <w:t>‌</w:t>
      </w:r>
      <w:r w:rsidRPr="005E531A">
        <w:rPr>
          <w:rFonts w:ascii="Cambria Math" w:hAnsi="Cambria Math" w:cs="Cambria Math"/>
          <w:color w:val="000000"/>
          <w:sz w:val="28"/>
          <w:szCs w:val="28"/>
        </w:rPr>
        <w:t>​</w:t>
      </w:r>
    </w:p>
    <w:sectPr w:rsidR="00652C30" w:rsidRPr="00046A6E" w:rsidSect="004B06CD">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MT">
    <w:altName w:val="Arial Unicode MS"/>
    <w:charset w:val="80"/>
    <w:family w:val="swiss"/>
    <w:pitch w:val="variable"/>
    <w:sig w:usb0="00000000" w:usb1="00000000" w:usb2="00000000" w:usb3="00000000" w:csb0="00000000" w:csb1="00000000"/>
  </w:font>
  <w:font w:name="TimesNewRomanPSMT">
    <w:altName w:val="MS Gothic"/>
    <w:charset w:val="80"/>
    <w:family w:val="auto"/>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112" w:hanging="192"/>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192"/>
      </w:pPr>
      <w:rPr>
        <w:rFonts w:ascii="Symbol" w:hAnsi="Symbol" w:cs="Symbol"/>
        <w:lang w:val="ru-RU" w:eastAsia="ar-SA" w:bidi="ar-SA"/>
      </w:rPr>
    </w:lvl>
    <w:lvl w:ilvl="2">
      <w:start w:val="1"/>
      <w:numFmt w:val="bullet"/>
      <w:lvlText w:val=""/>
      <w:lvlJc w:val="left"/>
      <w:pPr>
        <w:tabs>
          <w:tab w:val="num" w:pos="0"/>
        </w:tabs>
        <w:ind w:left="1957" w:hanging="192"/>
      </w:pPr>
      <w:rPr>
        <w:rFonts w:ascii="Symbol" w:hAnsi="Symbol" w:cs="Symbol"/>
        <w:lang w:val="ru-RU" w:eastAsia="ar-SA" w:bidi="ar-SA"/>
      </w:rPr>
    </w:lvl>
    <w:lvl w:ilvl="3">
      <w:start w:val="1"/>
      <w:numFmt w:val="bullet"/>
      <w:lvlText w:val=""/>
      <w:lvlJc w:val="left"/>
      <w:pPr>
        <w:tabs>
          <w:tab w:val="num" w:pos="0"/>
        </w:tabs>
        <w:ind w:left="2875" w:hanging="192"/>
      </w:pPr>
      <w:rPr>
        <w:rFonts w:ascii="Symbol" w:hAnsi="Symbol" w:cs="Symbol"/>
        <w:lang w:val="ru-RU" w:eastAsia="ar-SA" w:bidi="ar-SA"/>
      </w:rPr>
    </w:lvl>
    <w:lvl w:ilvl="4">
      <w:start w:val="1"/>
      <w:numFmt w:val="bullet"/>
      <w:lvlText w:val=""/>
      <w:lvlJc w:val="left"/>
      <w:pPr>
        <w:tabs>
          <w:tab w:val="num" w:pos="0"/>
        </w:tabs>
        <w:ind w:left="3794" w:hanging="192"/>
      </w:pPr>
      <w:rPr>
        <w:rFonts w:ascii="Symbol" w:hAnsi="Symbol" w:cs="Symbol"/>
        <w:lang w:val="ru-RU" w:eastAsia="ar-SA" w:bidi="ar-SA"/>
      </w:rPr>
    </w:lvl>
    <w:lvl w:ilvl="5">
      <w:start w:val="1"/>
      <w:numFmt w:val="bullet"/>
      <w:lvlText w:val=""/>
      <w:lvlJc w:val="left"/>
      <w:pPr>
        <w:tabs>
          <w:tab w:val="num" w:pos="0"/>
        </w:tabs>
        <w:ind w:left="4713" w:hanging="192"/>
      </w:pPr>
      <w:rPr>
        <w:rFonts w:ascii="Symbol" w:hAnsi="Symbol" w:cs="Symbol"/>
        <w:lang w:val="ru-RU" w:eastAsia="ar-SA" w:bidi="ar-SA"/>
      </w:rPr>
    </w:lvl>
    <w:lvl w:ilvl="6">
      <w:start w:val="1"/>
      <w:numFmt w:val="bullet"/>
      <w:lvlText w:val=""/>
      <w:lvlJc w:val="left"/>
      <w:pPr>
        <w:tabs>
          <w:tab w:val="num" w:pos="0"/>
        </w:tabs>
        <w:ind w:left="5631" w:hanging="192"/>
      </w:pPr>
      <w:rPr>
        <w:rFonts w:ascii="Symbol" w:hAnsi="Symbol" w:cs="Symbol"/>
        <w:lang w:val="ru-RU" w:eastAsia="ar-SA" w:bidi="ar-SA"/>
      </w:rPr>
    </w:lvl>
    <w:lvl w:ilvl="7">
      <w:start w:val="1"/>
      <w:numFmt w:val="bullet"/>
      <w:lvlText w:val=""/>
      <w:lvlJc w:val="left"/>
      <w:pPr>
        <w:tabs>
          <w:tab w:val="num" w:pos="0"/>
        </w:tabs>
        <w:ind w:left="6550" w:hanging="192"/>
      </w:pPr>
      <w:rPr>
        <w:rFonts w:ascii="Symbol" w:hAnsi="Symbol" w:cs="Symbol"/>
        <w:lang w:val="ru-RU" w:eastAsia="ar-SA" w:bidi="ar-SA"/>
      </w:rPr>
    </w:lvl>
    <w:lvl w:ilvl="8">
      <w:start w:val="1"/>
      <w:numFmt w:val="bullet"/>
      <w:lvlText w:val=""/>
      <w:lvlJc w:val="left"/>
      <w:pPr>
        <w:tabs>
          <w:tab w:val="num" w:pos="0"/>
        </w:tabs>
        <w:ind w:left="7469" w:hanging="192"/>
      </w:pPr>
      <w:rPr>
        <w:rFonts w:ascii="Symbol" w:hAnsi="Symbol" w:cs="Symbol"/>
        <w:lang w:val="ru-RU" w:eastAsia="ar-SA" w:bidi="ar-SA"/>
      </w:rPr>
    </w:lvl>
  </w:abstractNum>
  <w:abstractNum w:abstractNumId="1">
    <w:nsid w:val="00000003"/>
    <w:multiLevelType w:val="multilevel"/>
    <w:tmpl w:val="00000003"/>
    <w:name w:val="WW8Num3"/>
    <w:lvl w:ilvl="0">
      <w:start w:val="1"/>
      <w:numFmt w:val="bullet"/>
      <w:lvlText w:val="-"/>
      <w:lvlJc w:val="left"/>
      <w:pPr>
        <w:tabs>
          <w:tab w:val="num" w:pos="0"/>
        </w:tabs>
        <w:ind w:left="112" w:hanging="269"/>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269"/>
      </w:pPr>
      <w:rPr>
        <w:rFonts w:ascii="Symbol" w:hAnsi="Symbol" w:cs="Symbol"/>
        <w:lang w:val="ru-RU" w:eastAsia="ar-SA" w:bidi="ar-SA"/>
      </w:rPr>
    </w:lvl>
    <w:lvl w:ilvl="2">
      <w:start w:val="1"/>
      <w:numFmt w:val="bullet"/>
      <w:lvlText w:val=""/>
      <w:lvlJc w:val="left"/>
      <w:pPr>
        <w:tabs>
          <w:tab w:val="num" w:pos="0"/>
        </w:tabs>
        <w:ind w:left="1957" w:hanging="269"/>
      </w:pPr>
      <w:rPr>
        <w:rFonts w:ascii="Symbol" w:hAnsi="Symbol" w:cs="Symbol"/>
        <w:lang w:val="ru-RU" w:eastAsia="ar-SA" w:bidi="ar-SA"/>
      </w:rPr>
    </w:lvl>
    <w:lvl w:ilvl="3">
      <w:start w:val="1"/>
      <w:numFmt w:val="bullet"/>
      <w:lvlText w:val=""/>
      <w:lvlJc w:val="left"/>
      <w:pPr>
        <w:tabs>
          <w:tab w:val="num" w:pos="0"/>
        </w:tabs>
        <w:ind w:left="2875" w:hanging="269"/>
      </w:pPr>
      <w:rPr>
        <w:rFonts w:ascii="Symbol" w:hAnsi="Symbol" w:cs="Symbol"/>
        <w:lang w:val="ru-RU" w:eastAsia="ar-SA" w:bidi="ar-SA"/>
      </w:rPr>
    </w:lvl>
    <w:lvl w:ilvl="4">
      <w:start w:val="1"/>
      <w:numFmt w:val="bullet"/>
      <w:lvlText w:val=""/>
      <w:lvlJc w:val="left"/>
      <w:pPr>
        <w:tabs>
          <w:tab w:val="num" w:pos="0"/>
        </w:tabs>
        <w:ind w:left="3794" w:hanging="269"/>
      </w:pPr>
      <w:rPr>
        <w:rFonts w:ascii="Symbol" w:hAnsi="Symbol" w:cs="Symbol"/>
        <w:lang w:val="ru-RU" w:eastAsia="ar-SA" w:bidi="ar-SA"/>
      </w:rPr>
    </w:lvl>
    <w:lvl w:ilvl="5">
      <w:start w:val="1"/>
      <w:numFmt w:val="bullet"/>
      <w:lvlText w:val=""/>
      <w:lvlJc w:val="left"/>
      <w:pPr>
        <w:tabs>
          <w:tab w:val="num" w:pos="0"/>
        </w:tabs>
        <w:ind w:left="4713" w:hanging="269"/>
      </w:pPr>
      <w:rPr>
        <w:rFonts w:ascii="Symbol" w:hAnsi="Symbol" w:cs="Symbol"/>
        <w:lang w:val="ru-RU" w:eastAsia="ar-SA" w:bidi="ar-SA"/>
      </w:rPr>
    </w:lvl>
    <w:lvl w:ilvl="6">
      <w:start w:val="1"/>
      <w:numFmt w:val="bullet"/>
      <w:lvlText w:val=""/>
      <w:lvlJc w:val="left"/>
      <w:pPr>
        <w:tabs>
          <w:tab w:val="num" w:pos="0"/>
        </w:tabs>
        <w:ind w:left="5631" w:hanging="269"/>
      </w:pPr>
      <w:rPr>
        <w:rFonts w:ascii="Symbol" w:hAnsi="Symbol" w:cs="Symbol"/>
        <w:lang w:val="ru-RU" w:eastAsia="ar-SA" w:bidi="ar-SA"/>
      </w:rPr>
    </w:lvl>
    <w:lvl w:ilvl="7">
      <w:start w:val="1"/>
      <w:numFmt w:val="bullet"/>
      <w:lvlText w:val=""/>
      <w:lvlJc w:val="left"/>
      <w:pPr>
        <w:tabs>
          <w:tab w:val="num" w:pos="0"/>
        </w:tabs>
        <w:ind w:left="6550" w:hanging="269"/>
      </w:pPr>
      <w:rPr>
        <w:rFonts w:ascii="Symbol" w:hAnsi="Symbol" w:cs="Symbol"/>
        <w:lang w:val="ru-RU" w:eastAsia="ar-SA" w:bidi="ar-SA"/>
      </w:rPr>
    </w:lvl>
    <w:lvl w:ilvl="8">
      <w:start w:val="1"/>
      <w:numFmt w:val="bullet"/>
      <w:lvlText w:val=""/>
      <w:lvlJc w:val="left"/>
      <w:pPr>
        <w:tabs>
          <w:tab w:val="num" w:pos="0"/>
        </w:tabs>
        <w:ind w:left="7469" w:hanging="269"/>
      </w:pPr>
      <w:rPr>
        <w:rFonts w:ascii="Symbol" w:hAnsi="Symbol" w:cs="Symbol"/>
        <w:lang w:val="ru-RU" w:eastAsia="ar-SA" w:bidi="ar-SA"/>
      </w:rPr>
    </w:lvl>
  </w:abstractNum>
  <w:abstractNum w:abstractNumId="2">
    <w:nsid w:val="00000004"/>
    <w:multiLevelType w:val="multilevel"/>
    <w:tmpl w:val="00000004"/>
    <w:name w:val="WW8Num4"/>
    <w:lvl w:ilvl="0">
      <w:start w:val="5"/>
      <w:numFmt w:val="decimal"/>
      <w:lvlText w:val="%1)"/>
      <w:lvlJc w:val="left"/>
      <w:pPr>
        <w:tabs>
          <w:tab w:val="num" w:pos="0"/>
        </w:tabs>
        <w:ind w:left="112"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236"/>
      </w:pPr>
      <w:rPr>
        <w:rFonts w:ascii="Symbol" w:hAnsi="Symbol" w:cs="Symbol"/>
        <w:lang w:val="ru-RU" w:eastAsia="ar-SA" w:bidi="ar-SA"/>
      </w:rPr>
    </w:lvl>
    <w:lvl w:ilvl="2">
      <w:start w:val="1"/>
      <w:numFmt w:val="bullet"/>
      <w:lvlText w:val=""/>
      <w:lvlJc w:val="left"/>
      <w:pPr>
        <w:tabs>
          <w:tab w:val="num" w:pos="0"/>
        </w:tabs>
        <w:ind w:left="1957" w:hanging="236"/>
      </w:pPr>
      <w:rPr>
        <w:rFonts w:ascii="Symbol" w:hAnsi="Symbol" w:cs="Symbol"/>
        <w:lang w:val="ru-RU" w:eastAsia="ar-SA" w:bidi="ar-SA"/>
      </w:rPr>
    </w:lvl>
    <w:lvl w:ilvl="3">
      <w:start w:val="1"/>
      <w:numFmt w:val="bullet"/>
      <w:lvlText w:val=""/>
      <w:lvlJc w:val="left"/>
      <w:pPr>
        <w:tabs>
          <w:tab w:val="num" w:pos="0"/>
        </w:tabs>
        <w:ind w:left="2875" w:hanging="236"/>
      </w:pPr>
      <w:rPr>
        <w:rFonts w:ascii="Symbol" w:hAnsi="Symbol" w:cs="Symbol"/>
        <w:lang w:val="ru-RU" w:eastAsia="ar-SA" w:bidi="ar-SA"/>
      </w:rPr>
    </w:lvl>
    <w:lvl w:ilvl="4">
      <w:start w:val="1"/>
      <w:numFmt w:val="bullet"/>
      <w:lvlText w:val=""/>
      <w:lvlJc w:val="left"/>
      <w:pPr>
        <w:tabs>
          <w:tab w:val="num" w:pos="0"/>
        </w:tabs>
        <w:ind w:left="3794" w:hanging="236"/>
      </w:pPr>
      <w:rPr>
        <w:rFonts w:ascii="Symbol" w:hAnsi="Symbol" w:cs="Symbol"/>
        <w:lang w:val="ru-RU" w:eastAsia="ar-SA" w:bidi="ar-SA"/>
      </w:rPr>
    </w:lvl>
    <w:lvl w:ilvl="5">
      <w:start w:val="1"/>
      <w:numFmt w:val="bullet"/>
      <w:lvlText w:val=""/>
      <w:lvlJc w:val="left"/>
      <w:pPr>
        <w:tabs>
          <w:tab w:val="num" w:pos="0"/>
        </w:tabs>
        <w:ind w:left="4713" w:hanging="236"/>
      </w:pPr>
      <w:rPr>
        <w:rFonts w:ascii="Symbol" w:hAnsi="Symbol" w:cs="Symbol"/>
        <w:lang w:val="ru-RU" w:eastAsia="ar-SA" w:bidi="ar-SA"/>
      </w:rPr>
    </w:lvl>
    <w:lvl w:ilvl="6">
      <w:start w:val="1"/>
      <w:numFmt w:val="bullet"/>
      <w:lvlText w:val=""/>
      <w:lvlJc w:val="left"/>
      <w:pPr>
        <w:tabs>
          <w:tab w:val="num" w:pos="0"/>
        </w:tabs>
        <w:ind w:left="5631" w:hanging="236"/>
      </w:pPr>
      <w:rPr>
        <w:rFonts w:ascii="Symbol" w:hAnsi="Symbol" w:cs="Symbol"/>
        <w:lang w:val="ru-RU" w:eastAsia="ar-SA" w:bidi="ar-SA"/>
      </w:rPr>
    </w:lvl>
    <w:lvl w:ilvl="7">
      <w:start w:val="1"/>
      <w:numFmt w:val="bullet"/>
      <w:lvlText w:val=""/>
      <w:lvlJc w:val="left"/>
      <w:pPr>
        <w:tabs>
          <w:tab w:val="num" w:pos="0"/>
        </w:tabs>
        <w:ind w:left="6550" w:hanging="236"/>
      </w:pPr>
      <w:rPr>
        <w:rFonts w:ascii="Symbol" w:hAnsi="Symbol" w:cs="Symbol"/>
        <w:lang w:val="ru-RU" w:eastAsia="ar-SA" w:bidi="ar-SA"/>
      </w:rPr>
    </w:lvl>
    <w:lvl w:ilvl="8">
      <w:start w:val="1"/>
      <w:numFmt w:val="bullet"/>
      <w:lvlText w:val=""/>
      <w:lvlJc w:val="left"/>
      <w:pPr>
        <w:tabs>
          <w:tab w:val="num" w:pos="0"/>
        </w:tabs>
        <w:ind w:left="7469" w:hanging="236"/>
      </w:pPr>
      <w:rPr>
        <w:rFonts w:ascii="Symbol" w:hAnsi="Symbol" w:cs="Symbol"/>
        <w:lang w:val="ru-RU" w:eastAsia="ar-SA" w:bidi="ar-SA"/>
      </w:rPr>
    </w:lvl>
  </w:abstractNum>
  <w:abstractNum w:abstractNumId="3">
    <w:nsid w:val="00000005"/>
    <w:multiLevelType w:val="multilevel"/>
    <w:tmpl w:val="00000005"/>
    <w:name w:val="WW8Num5"/>
    <w:lvl w:ilvl="0">
      <w:start w:val="1"/>
      <w:numFmt w:val="bullet"/>
      <w:lvlText w:val="-"/>
      <w:lvlJc w:val="left"/>
      <w:pPr>
        <w:tabs>
          <w:tab w:val="num" w:pos="0"/>
        </w:tabs>
        <w:ind w:left="112" w:hanging="188"/>
      </w:pPr>
      <w:rPr>
        <w:rFonts w:ascii="Times New Roman" w:hAnsi="Times New Roman" w:cs="Times New Roman"/>
        <w:w w:val="100"/>
        <w:sz w:val="26"/>
        <w:szCs w:val="26"/>
        <w:lang w:val="ru-RU" w:eastAsia="ar-SA" w:bidi="ar-SA"/>
      </w:rPr>
    </w:lvl>
    <w:lvl w:ilvl="1">
      <w:start w:val="1"/>
      <w:numFmt w:val="bullet"/>
      <w:lvlText w:val=""/>
      <w:lvlJc w:val="left"/>
      <w:pPr>
        <w:tabs>
          <w:tab w:val="num" w:pos="0"/>
        </w:tabs>
        <w:ind w:left="1038" w:hanging="188"/>
      </w:pPr>
      <w:rPr>
        <w:rFonts w:ascii="Symbol" w:hAnsi="Symbol" w:cs="Symbol"/>
        <w:lang w:val="ru-RU" w:eastAsia="ar-SA" w:bidi="ar-SA"/>
      </w:rPr>
    </w:lvl>
    <w:lvl w:ilvl="2">
      <w:start w:val="1"/>
      <w:numFmt w:val="bullet"/>
      <w:lvlText w:val=""/>
      <w:lvlJc w:val="left"/>
      <w:pPr>
        <w:tabs>
          <w:tab w:val="num" w:pos="0"/>
        </w:tabs>
        <w:ind w:left="1957" w:hanging="188"/>
      </w:pPr>
      <w:rPr>
        <w:rFonts w:ascii="Symbol" w:hAnsi="Symbol" w:cs="Symbol"/>
        <w:lang w:val="ru-RU" w:eastAsia="ar-SA" w:bidi="ar-SA"/>
      </w:rPr>
    </w:lvl>
    <w:lvl w:ilvl="3">
      <w:start w:val="1"/>
      <w:numFmt w:val="bullet"/>
      <w:lvlText w:val=""/>
      <w:lvlJc w:val="left"/>
      <w:pPr>
        <w:tabs>
          <w:tab w:val="num" w:pos="0"/>
        </w:tabs>
        <w:ind w:left="2875" w:hanging="188"/>
      </w:pPr>
      <w:rPr>
        <w:rFonts w:ascii="Symbol" w:hAnsi="Symbol" w:cs="Symbol"/>
        <w:lang w:val="ru-RU" w:eastAsia="ar-SA" w:bidi="ar-SA"/>
      </w:rPr>
    </w:lvl>
    <w:lvl w:ilvl="4">
      <w:start w:val="1"/>
      <w:numFmt w:val="bullet"/>
      <w:lvlText w:val=""/>
      <w:lvlJc w:val="left"/>
      <w:pPr>
        <w:tabs>
          <w:tab w:val="num" w:pos="0"/>
        </w:tabs>
        <w:ind w:left="3794" w:hanging="188"/>
      </w:pPr>
      <w:rPr>
        <w:rFonts w:ascii="Symbol" w:hAnsi="Symbol" w:cs="Symbol"/>
        <w:lang w:val="ru-RU" w:eastAsia="ar-SA" w:bidi="ar-SA"/>
      </w:rPr>
    </w:lvl>
    <w:lvl w:ilvl="5">
      <w:start w:val="1"/>
      <w:numFmt w:val="bullet"/>
      <w:lvlText w:val=""/>
      <w:lvlJc w:val="left"/>
      <w:pPr>
        <w:tabs>
          <w:tab w:val="num" w:pos="0"/>
        </w:tabs>
        <w:ind w:left="4713" w:hanging="188"/>
      </w:pPr>
      <w:rPr>
        <w:rFonts w:ascii="Symbol" w:hAnsi="Symbol" w:cs="Symbol"/>
        <w:lang w:val="ru-RU" w:eastAsia="ar-SA" w:bidi="ar-SA"/>
      </w:rPr>
    </w:lvl>
    <w:lvl w:ilvl="6">
      <w:start w:val="1"/>
      <w:numFmt w:val="bullet"/>
      <w:lvlText w:val=""/>
      <w:lvlJc w:val="left"/>
      <w:pPr>
        <w:tabs>
          <w:tab w:val="num" w:pos="0"/>
        </w:tabs>
        <w:ind w:left="5631" w:hanging="188"/>
      </w:pPr>
      <w:rPr>
        <w:rFonts w:ascii="Symbol" w:hAnsi="Symbol" w:cs="Symbol"/>
        <w:lang w:val="ru-RU" w:eastAsia="ar-SA" w:bidi="ar-SA"/>
      </w:rPr>
    </w:lvl>
    <w:lvl w:ilvl="7">
      <w:start w:val="1"/>
      <w:numFmt w:val="bullet"/>
      <w:lvlText w:val=""/>
      <w:lvlJc w:val="left"/>
      <w:pPr>
        <w:tabs>
          <w:tab w:val="num" w:pos="0"/>
        </w:tabs>
        <w:ind w:left="6550" w:hanging="188"/>
      </w:pPr>
      <w:rPr>
        <w:rFonts w:ascii="Symbol" w:hAnsi="Symbol" w:cs="Symbol"/>
        <w:lang w:val="ru-RU" w:eastAsia="ar-SA" w:bidi="ar-SA"/>
      </w:rPr>
    </w:lvl>
    <w:lvl w:ilvl="8">
      <w:start w:val="1"/>
      <w:numFmt w:val="bullet"/>
      <w:lvlText w:val=""/>
      <w:lvlJc w:val="left"/>
      <w:pPr>
        <w:tabs>
          <w:tab w:val="num" w:pos="0"/>
        </w:tabs>
        <w:ind w:left="7469" w:hanging="188"/>
      </w:pPr>
      <w:rPr>
        <w:rFonts w:ascii="Symbol" w:hAnsi="Symbol" w:cs="Symbol"/>
        <w:lang w:val="ru-RU" w:eastAsia="ar-SA" w:bidi="ar-SA"/>
      </w:rPr>
    </w:lvl>
  </w:abstractNum>
  <w:abstractNum w:abstractNumId="4">
    <w:nsid w:val="00000006"/>
    <w:multiLevelType w:val="multilevel"/>
    <w:tmpl w:val="00000006"/>
    <w:name w:val="WW8Num6"/>
    <w:lvl w:ilvl="0">
      <w:start w:val="1"/>
      <w:numFmt w:val="bullet"/>
      <w:lvlText w:val="-"/>
      <w:lvlJc w:val="left"/>
      <w:pPr>
        <w:tabs>
          <w:tab w:val="num" w:pos="0"/>
        </w:tabs>
        <w:ind w:left="112" w:hanging="15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038" w:hanging="156"/>
      </w:pPr>
      <w:rPr>
        <w:rFonts w:ascii="Symbol" w:hAnsi="Symbol" w:cs="Symbol"/>
        <w:lang w:val="ru-RU" w:eastAsia="ar-SA" w:bidi="ar-SA"/>
      </w:rPr>
    </w:lvl>
    <w:lvl w:ilvl="2">
      <w:start w:val="1"/>
      <w:numFmt w:val="bullet"/>
      <w:lvlText w:val=""/>
      <w:lvlJc w:val="left"/>
      <w:pPr>
        <w:tabs>
          <w:tab w:val="num" w:pos="0"/>
        </w:tabs>
        <w:ind w:left="1957" w:hanging="156"/>
      </w:pPr>
      <w:rPr>
        <w:rFonts w:ascii="Symbol" w:hAnsi="Symbol" w:cs="Symbol"/>
        <w:lang w:val="ru-RU" w:eastAsia="ar-SA" w:bidi="ar-SA"/>
      </w:rPr>
    </w:lvl>
    <w:lvl w:ilvl="3">
      <w:start w:val="1"/>
      <w:numFmt w:val="bullet"/>
      <w:lvlText w:val=""/>
      <w:lvlJc w:val="left"/>
      <w:pPr>
        <w:tabs>
          <w:tab w:val="num" w:pos="0"/>
        </w:tabs>
        <w:ind w:left="2875" w:hanging="156"/>
      </w:pPr>
      <w:rPr>
        <w:rFonts w:ascii="Symbol" w:hAnsi="Symbol" w:cs="Symbol"/>
        <w:lang w:val="ru-RU" w:eastAsia="ar-SA" w:bidi="ar-SA"/>
      </w:rPr>
    </w:lvl>
    <w:lvl w:ilvl="4">
      <w:start w:val="1"/>
      <w:numFmt w:val="bullet"/>
      <w:lvlText w:val=""/>
      <w:lvlJc w:val="left"/>
      <w:pPr>
        <w:tabs>
          <w:tab w:val="num" w:pos="0"/>
        </w:tabs>
        <w:ind w:left="3794" w:hanging="156"/>
      </w:pPr>
      <w:rPr>
        <w:rFonts w:ascii="Symbol" w:hAnsi="Symbol" w:cs="Symbol"/>
        <w:lang w:val="ru-RU" w:eastAsia="ar-SA" w:bidi="ar-SA"/>
      </w:rPr>
    </w:lvl>
    <w:lvl w:ilvl="5">
      <w:start w:val="1"/>
      <w:numFmt w:val="bullet"/>
      <w:lvlText w:val=""/>
      <w:lvlJc w:val="left"/>
      <w:pPr>
        <w:tabs>
          <w:tab w:val="num" w:pos="0"/>
        </w:tabs>
        <w:ind w:left="4713" w:hanging="156"/>
      </w:pPr>
      <w:rPr>
        <w:rFonts w:ascii="Symbol" w:hAnsi="Symbol" w:cs="Symbol"/>
        <w:lang w:val="ru-RU" w:eastAsia="ar-SA" w:bidi="ar-SA"/>
      </w:rPr>
    </w:lvl>
    <w:lvl w:ilvl="6">
      <w:start w:val="1"/>
      <w:numFmt w:val="bullet"/>
      <w:lvlText w:val=""/>
      <w:lvlJc w:val="left"/>
      <w:pPr>
        <w:tabs>
          <w:tab w:val="num" w:pos="0"/>
        </w:tabs>
        <w:ind w:left="5631" w:hanging="156"/>
      </w:pPr>
      <w:rPr>
        <w:rFonts w:ascii="Symbol" w:hAnsi="Symbol" w:cs="Symbol"/>
        <w:lang w:val="ru-RU" w:eastAsia="ar-SA" w:bidi="ar-SA"/>
      </w:rPr>
    </w:lvl>
    <w:lvl w:ilvl="7">
      <w:start w:val="1"/>
      <w:numFmt w:val="bullet"/>
      <w:lvlText w:val=""/>
      <w:lvlJc w:val="left"/>
      <w:pPr>
        <w:tabs>
          <w:tab w:val="num" w:pos="0"/>
        </w:tabs>
        <w:ind w:left="6550" w:hanging="156"/>
      </w:pPr>
      <w:rPr>
        <w:rFonts w:ascii="Symbol" w:hAnsi="Symbol" w:cs="Symbol"/>
        <w:lang w:val="ru-RU" w:eastAsia="ar-SA" w:bidi="ar-SA"/>
      </w:rPr>
    </w:lvl>
    <w:lvl w:ilvl="8">
      <w:start w:val="1"/>
      <w:numFmt w:val="bullet"/>
      <w:lvlText w:val=""/>
      <w:lvlJc w:val="left"/>
      <w:pPr>
        <w:tabs>
          <w:tab w:val="num" w:pos="0"/>
        </w:tabs>
        <w:ind w:left="7469" w:hanging="156"/>
      </w:pPr>
      <w:rPr>
        <w:rFonts w:ascii="Symbol" w:hAnsi="Symbol" w:cs="Symbol"/>
        <w:lang w:val="ru-RU" w:eastAsia="ar-SA" w:bidi="ar-SA"/>
      </w:rPr>
    </w:lvl>
  </w:abstractNum>
  <w:abstractNum w:abstractNumId="5">
    <w:nsid w:val="00000007"/>
    <w:multiLevelType w:val="multilevel"/>
    <w:tmpl w:val="00000007"/>
    <w:name w:val="WW8Num7"/>
    <w:lvl w:ilvl="0">
      <w:start w:val="6"/>
      <w:numFmt w:val="decimal"/>
      <w:lvlText w:val="%1"/>
      <w:lvlJc w:val="left"/>
      <w:pPr>
        <w:tabs>
          <w:tab w:val="num" w:pos="0"/>
        </w:tabs>
        <w:ind w:left="324" w:hanging="212"/>
      </w:pPr>
      <w:rPr>
        <w:rFonts w:ascii="Times New Roman" w:hAnsi="Times New Roman" w:cs="Times New Roman"/>
        <w:w w:val="100"/>
        <w:sz w:val="28"/>
        <w:szCs w:val="28"/>
        <w:lang w:val="ru-RU" w:eastAsia="ar-SA" w:bidi="ar-SA"/>
      </w:rPr>
    </w:lvl>
    <w:lvl w:ilvl="1">
      <w:start w:val="1"/>
      <w:numFmt w:val="decimal"/>
      <w:lvlText w:val="%2)"/>
      <w:lvlJc w:val="left"/>
      <w:pPr>
        <w:tabs>
          <w:tab w:val="num" w:pos="0"/>
        </w:tabs>
        <w:ind w:left="112" w:hanging="236"/>
      </w:pPr>
      <w:rPr>
        <w:rFonts w:ascii="Symbol" w:hAnsi="Symbol" w:cs="Symbol"/>
        <w:sz w:val="28"/>
        <w:lang w:val="ru-RU" w:eastAsia="ar-SA" w:bidi="ar-SA"/>
      </w:rPr>
    </w:lvl>
    <w:lvl w:ilvl="2">
      <w:start w:val="1"/>
      <w:numFmt w:val="bullet"/>
      <w:lvlText w:val=""/>
      <w:lvlJc w:val="left"/>
      <w:pPr>
        <w:tabs>
          <w:tab w:val="num" w:pos="0"/>
        </w:tabs>
        <w:ind w:left="1318" w:hanging="236"/>
      </w:pPr>
      <w:rPr>
        <w:rFonts w:ascii="Symbol" w:hAnsi="Symbol" w:cs="Symbol"/>
        <w:lang w:val="ru-RU" w:eastAsia="ar-SA" w:bidi="ar-SA"/>
      </w:rPr>
    </w:lvl>
    <w:lvl w:ilvl="3">
      <w:start w:val="1"/>
      <w:numFmt w:val="bullet"/>
      <w:lvlText w:val=""/>
      <w:lvlJc w:val="left"/>
      <w:pPr>
        <w:tabs>
          <w:tab w:val="num" w:pos="0"/>
        </w:tabs>
        <w:ind w:left="2316" w:hanging="236"/>
      </w:pPr>
      <w:rPr>
        <w:rFonts w:ascii="Symbol" w:hAnsi="Symbol" w:cs="Symbol"/>
        <w:lang w:val="ru-RU" w:eastAsia="ar-SA" w:bidi="ar-SA"/>
      </w:rPr>
    </w:lvl>
    <w:lvl w:ilvl="4">
      <w:start w:val="1"/>
      <w:numFmt w:val="bullet"/>
      <w:lvlText w:val=""/>
      <w:lvlJc w:val="left"/>
      <w:pPr>
        <w:tabs>
          <w:tab w:val="num" w:pos="0"/>
        </w:tabs>
        <w:ind w:left="3315" w:hanging="236"/>
      </w:pPr>
      <w:rPr>
        <w:rFonts w:ascii="Symbol" w:hAnsi="Symbol" w:cs="Symbol"/>
        <w:lang w:val="ru-RU" w:eastAsia="ar-SA" w:bidi="ar-SA"/>
      </w:rPr>
    </w:lvl>
    <w:lvl w:ilvl="5">
      <w:start w:val="1"/>
      <w:numFmt w:val="bullet"/>
      <w:lvlText w:val=""/>
      <w:lvlJc w:val="left"/>
      <w:pPr>
        <w:tabs>
          <w:tab w:val="num" w:pos="0"/>
        </w:tabs>
        <w:ind w:left="4313" w:hanging="236"/>
      </w:pPr>
      <w:rPr>
        <w:rFonts w:ascii="Symbol" w:hAnsi="Symbol" w:cs="Symbol"/>
        <w:lang w:val="ru-RU" w:eastAsia="ar-SA" w:bidi="ar-SA"/>
      </w:rPr>
    </w:lvl>
    <w:lvl w:ilvl="6">
      <w:start w:val="1"/>
      <w:numFmt w:val="bullet"/>
      <w:lvlText w:val=""/>
      <w:lvlJc w:val="left"/>
      <w:pPr>
        <w:tabs>
          <w:tab w:val="num" w:pos="0"/>
        </w:tabs>
        <w:ind w:left="5312" w:hanging="236"/>
      </w:pPr>
      <w:rPr>
        <w:rFonts w:ascii="Symbol" w:hAnsi="Symbol" w:cs="Symbol"/>
        <w:lang w:val="ru-RU" w:eastAsia="ar-SA" w:bidi="ar-SA"/>
      </w:rPr>
    </w:lvl>
    <w:lvl w:ilvl="7">
      <w:start w:val="1"/>
      <w:numFmt w:val="bullet"/>
      <w:lvlText w:val=""/>
      <w:lvlJc w:val="left"/>
      <w:pPr>
        <w:tabs>
          <w:tab w:val="num" w:pos="0"/>
        </w:tabs>
        <w:ind w:left="6310" w:hanging="236"/>
      </w:pPr>
      <w:rPr>
        <w:rFonts w:ascii="Symbol" w:hAnsi="Symbol" w:cs="Symbol"/>
        <w:lang w:val="ru-RU" w:eastAsia="ar-SA" w:bidi="ar-SA"/>
      </w:rPr>
    </w:lvl>
    <w:lvl w:ilvl="8">
      <w:start w:val="1"/>
      <w:numFmt w:val="bullet"/>
      <w:lvlText w:val=""/>
      <w:lvlJc w:val="left"/>
      <w:pPr>
        <w:tabs>
          <w:tab w:val="num" w:pos="0"/>
        </w:tabs>
        <w:ind w:left="7309" w:hanging="236"/>
      </w:pPr>
      <w:rPr>
        <w:rFonts w:ascii="Symbol" w:hAnsi="Symbol" w:cs="Symbol"/>
        <w:lang w:val="ru-RU" w:eastAsia="ar-SA" w:bidi="ar-SA"/>
      </w:rPr>
    </w:lvl>
  </w:abstractNum>
  <w:abstractNum w:abstractNumId="6">
    <w:nsid w:val="00000008"/>
    <w:multiLevelType w:val="multilevel"/>
    <w:tmpl w:val="00000008"/>
    <w:name w:val="WW8Num8"/>
    <w:lvl w:ilvl="0">
      <w:start w:val="1"/>
      <w:numFmt w:val="bullet"/>
      <w:lvlText w:val="-"/>
      <w:lvlJc w:val="left"/>
      <w:pPr>
        <w:tabs>
          <w:tab w:val="num" w:pos="0"/>
        </w:tabs>
        <w:ind w:left="112" w:hanging="190"/>
      </w:pPr>
      <w:rPr>
        <w:rFonts w:ascii="Times New Roman" w:hAnsi="Times New Roman" w:cs="Times New Roman"/>
        <w:b/>
        <w:bCs/>
        <w:w w:val="100"/>
        <w:sz w:val="28"/>
        <w:szCs w:val="28"/>
        <w:lang w:val="ru-RU" w:eastAsia="ar-SA" w:bidi="ar-SA"/>
      </w:rPr>
    </w:lvl>
    <w:lvl w:ilvl="1">
      <w:start w:val="1"/>
      <w:numFmt w:val="bullet"/>
      <w:lvlText w:val=""/>
      <w:lvlJc w:val="left"/>
      <w:pPr>
        <w:tabs>
          <w:tab w:val="num" w:pos="0"/>
        </w:tabs>
        <w:ind w:left="1038" w:hanging="190"/>
      </w:pPr>
      <w:rPr>
        <w:rFonts w:ascii="Symbol" w:hAnsi="Symbol" w:cs="Times New Roman"/>
        <w:w w:val="100"/>
        <w:sz w:val="26"/>
        <w:szCs w:val="26"/>
        <w:lang w:val="ru-RU" w:eastAsia="ar-SA" w:bidi="ar-SA"/>
      </w:rPr>
    </w:lvl>
    <w:lvl w:ilvl="2">
      <w:start w:val="1"/>
      <w:numFmt w:val="bullet"/>
      <w:lvlText w:val=""/>
      <w:lvlJc w:val="left"/>
      <w:pPr>
        <w:tabs>
          <w:tab w:val="num" w:pos="0"/>
        </w:tabs>
        <w:ind w:left="1957" w:hanging="190"/>
      </w:pPr>
      <w:rPr>
        <w:rFonts w:ascii="Symbol" w:hAnsi="Symbol" w:cs="Times New Roman"/>
        <w:w w:val="100"/>
        <w:sz w:val="26"/>
        <w:szCs w:val="26"/>
        <w:lang w:val="ru-RU" w:eastAsia="ar-SA" w:bidi="ar-SA"/>
      </w:rPr>
    </w:lvl>
    <w:lvl w:ilvl="3">
      <w:start w:val="1"/>
      <w:numFmt w:val="bullet"/>
      <w:lvlText w:val=""/>
      <w:lvlJc w:val="left"/>
      <w:pPr>
        <w:tabs>
          <w:tab w:val="num" w:pos="0"/>
        </w:tabs>
        <w:ind w:left="2875" w:hanging="190"/>
      </w:pPr>
      <w:rPr>
        <w:rFonts w:ascii="Symbol" w:hAnsi="Symbol" w:cs="Times New Roman"/>
        <w:w w:val="100"/>
        <w:sz w:val="26"/>
        <w:szCs w:val="26"/>
        <w:lang w:val="ru-RU" w:eastAsia="ar-SA" w:bidi="ar-SA"/>
      </w:rPr>
    </w:lvl>
    <w:lvl w:ilvl="4">
      <w:start w:val="1"/>
      <w:numFmt w:val="bullet"/>
      <w:lvlText w:val=""/>
      <w:lvlJc w:val="left"/>
      <w:pPr>
        <w:tabs>
          <w:tab w:val="num" w:pos="0"/>
        </w:tabs>
        <w:ind w:left="3794" w:hanging="190"/>
      </w:pPr>
      <w:rPr>
        <w:rFonts w:ascii="Symbol" w:hAnsi="Symbol" w:cs="Times New Roman"/>
        <w:w w:val="100"/>
        <w:sz w:val="26"/>
        <w:szCs w:val="26"/>
        <w:lang w:val="ru-RU" w:eastAsia="ar-SA" w:bidi="ar-SA"/>
      </w:rPr>
    </w:lvl>
    <w:lvl w:ilvl="5">
      <w:start w:val="1"/>
      <w:numFmt w:val="bullet"/>
      <w:lvlText w:val=""/>
      <w:lvlJc w:val="left"/>
      <w:pPr>
        <w:tabs>
          <w:tab w:val="num" w:pos="0"/>
        </w:tabs>
        <w:ind w:left="4713" w:hanging="190"/>
      </w:pPr>
      <w:rPr>
        <w:rFonts w:ascii="Symbol" w:hAnsi="Symbol" w:cs="Times New Roman"/>
        <w:w w:val="100"/>
        <w:sz w:val="26"/>
        <w:szCs w:val="26"/>
        <w:lang w:val="ru-RU" w:eastAsia="ar-SA" w:bidi="ar-SA"/>
      </w:rPr>
    </w:lvl>
    <w:lvl w:ilvl="6">
      <w:start w:val="1"/>
      <w:numFmt w:val="bullet"/>
      <w:lvlText w:val=""/>
      <w:lvlJc w:val="left"/>
      <w:pPr>
        <w:tabs>
          <w:tab w:val="num" w:pos="0"/>
        </w:tabs>
        <w:ind w:left="5631" w:hanging="190"/>
      </w:pPr>
      <w:rPr>
        <w:rFonts w:ascii="Symbol" w:hAnsi="Symbol" w:cs="Times New Roman"/>
        <w:w w:val="100"/>
        <w:sz w:val="26"/>
        <w:szCs w:val="26"/>
        <w:lang w:val="ru-RU" w:eastAsia="ar-SA" w:bidi="ar-SA"/>
      </w:rPr>
    </w:lvl>
    <w:lvl w:ilvl="7">
      <w:start w:val="1"/>
      <w:numFmt w:val="bullet"/>
      <w:lvlText w:val=""/>
      <w:lvlJc w:val="left"/>
      <w:pPr>
        <w:tabs>
          <w:tab w:val="num" w:pos="0"/>
        </w:tabs>
        <w:ind w:left="6550" w:hanging="190"/>
      </w:pPr>
      <w:rPr>
        <w:rFonts w:ascii="Symbol" w:hAnsi="Symbol" w:cs="Times New Roman"/>
        <w:w w:val="100"/>
        <w:sz w:val="26"/>
        <w:szCs w:val="26"/>
        <w:lang w:val="ru-RU" w:eastAsia="ar-SA" w:bidi="ar-SA"/>
      </w:rPr>
    </w:lvl>
    <w:lvl w:ilvl="8">
      <w:start w:val="1"/>
      <w:numFmt w:val="bullet"/>
      <w:lvlText w:val=""/>
      <w:lvlJc w:val="left"/>
      <w:pPr>
        <w:tabs>
          <w:tab w:val="num" w:pos="0"/>
        </w:tabs>
        <w:ind w:left="7469" w:hanging="190"/>
      </w:pPr>
      <w:rPr>
        <w:rFonts w:ascii="Symbol" w:hAnsi="Symbol" w:cs="Times New Roman"/>
        <w:w w:val="100"/>
        <w:sz w:val="26"/>
        <w:szCs w:val="26"/>
        <w:lang w:val="ru-RU" w:eastAsia="ar-SA" w:bidi="ar-SA"/>
      </w:rPr>
    </w:lvl>
  </w:abstractNum>
  <w:abstractNum w:abstractNumId="7">
    <w:nsid w:val="00000009"/>
    <w:multiLevelType w:val="multilevel"/>
    <w:tmpl w:val="00000009"/>
    <w:name w:val="WW8Num9"/>
    <w:lvl w:ilvl="0">
      <w:start w:val="1"/>
      <w:numFmt w:val="decimal"/>
      <w:lvlText w:val="%1)"/>
      <w:lvlJc w:val="left"/>
      <w:pPr>
        <w:tabs>
          <w:tab w:val="num" w:pos="0"/>
        </w:tabs>
        <w:ind w:left="1057" w:hanging="236"/>
      </w:pPr>
      <w:rPr>
        <w:rFonts w:ascii="Times New Roman" w:hAnsi="Times New Roman" w:cs="Times New Roman"/>
        <w:w w:val="100"/>
        <w:sz w:val="28"/>
        <w:szCs w:val="28"/>
        <w:lang w:val="ru-RU" w:eastAsia="ar-SA" w:bidi="ar-SA"/>
      </w:rPr>
    </w:lvl>
    <w:lvl w:ilvl="1">
      <w:start w:val="1"/>
      <w:numFmt w:val="bullet"/>
      <w:lvlText w:val=""/>
      <w:lvlJc w:val="left"/>
      <w:pPr>
        <w:tabs>
          <w:tab w:val="num" w:pos="0"/>
        </w:tabs>
        <w:ind w:left="1884" w:hanging="236"/>
      </w:pPr>
      <w:rPr>
        <w:rFonts w:ascii="Symbol" w:hAnsi="Symbol" w:cs="Symbol"/>
        <w:lang w:val="ru-RU" w:eastAsia="ar-SA" w:bidi="ar-SA"/>
      </w:rPr>
    </w:lvl>
    <w:lvl w:ilvl="2">
      <w:start w:val="1"/>
      <w:numFmt w:val="bullet"/>
      <w:lvlText w:val=""/>
      <w:lvlJc w:val="left"/>
      <w:pPr>
        <w:tabs>
          <w:tab w:val="num" w:pos="0"/>
        </w:tabs>
        <w:ind w:left="2709" w:hanging="236"/>
      </w:pPr>
      <w:rPr>
        <w:rFonts w:ascii="Symbol" w:hAnsi="Symbol" w:cs="Symbol"/>
        <w:lang w:val="ru-RU" w:eastAsia="ar-SA" w:bidi="ar-SA"/>
      </w:rPr>
    </w:lvl>
    <w:lvl w:ilvl="3">
      <w:start w:val="1"/>
      <w:numFmt w:val="bullet"/>
      <w:lvlText w:val=""/>
      <w:lvlJc w:val="left"/>
      <w:pPr>
        <w:tabs>
          <w:tab w:val="num" w:pos="0"/>
        </w:tabs>
        <w:ind w:left="3533" w:hanging="236"/>
      </w:pPr>
      <w:rPr>
        <w:rFonts w:ascii="Symbol" w:hAnsi="Symbol" w:cs="Symbol"/>
        <w:lang w:val="ru-RU" w:eastAsia="ar-SA" w:bidi="ar-SA"/>
      </w:rPr>
    </w:lvl>
    <w:lvl w:ilvl="4">
      <w:start w:val="1"/>
      <w:numFmt w:val="bullet"/>
      <w:lvlText w:val=""/>
      <w:lvlJc w:val="left"/>
      <w:pPr>
        <w:tabs>
          <w:tab w:val="num" w:pos="0"/>
        </w:tabs>
        <w:ind w:left="4358" w:hanging="236"/>
      </w:pPr>
      <w:rPr>
        <w:rFonts w:ascii="Symbol" w:hAnsi="Symbol" w:cs="Symbol"/>
        <w:lang w:val="ru-RU" w:eastAsia="ar-SA" w:bidi="ar-SA"/>
      </w:rPr>
    </w:lvl>
    <w:lvl w:ilvl="5">
      <w:start w:val="1"/>
      <w:numFmt w:val="bullet"/>
      <w:lvlText w:val=""/>
      <w:lvlJc w:val="left"/>
      <w:pPr>
        <w:tabs>
          <w:tab w:val="num" w:pos="0"/>
        </w:tabs>
        <w:ind w:left="5183" w:hanging="236"/>
      </w:pPr>
      <w:rPr>
        <w:rFonts w:ascii="Symbol" w:hAnsi="Symbol" w:cs="Symbol"/>
        <w:lang w:val="ru-RU" w:eastAsia="ar-SA" w:bidi="ar-SA"/>
      </w:rPr>
    </w:lvl>
    <w:lvl w:ilvl="6">
      <w:start w:val="1"/>
      <w:numFmt w:val="bullet"/>
      <w:lvlText w:val=""/>
      <w:lvlJc w:val="left"/>
      <w:pPr>
        <w:tabs>
          <w:tab w:val="num" w:pos="0"/>
        </w:tabs>
        <w:ind w:left="6007" w:hanging="236"/>
      </w:pPr>
      <w:rPr>
        <w:rFonts w:ascii="Symbol" w:hAnsi="Symbol" w:cs="Symbol"/>
        <w:lang w:val="ru-RU" w:eastAsia="ar-SA" w:bidi="ar-SA"/>
      </w:rPr>
    </w:lvl>
    <w:lvl w:ilvl="7">
      <w:start w:val="1"/>
      <w:numFmt w:val="bullet"/>
      <w:lvlText w:val=""/>
      <w:lvlJc w:val="left"/>
      <w:pPr>
        <w:tabs>
          <w:tab w:val="num" w:pos="0"/>
        </w:tabs>
        <w:ind w:left="6832" w:hanging="236"/>
      </w:pPr>
      <w:rPr>
        <w:rFonts w:ascii="Symbol" w:hAnsi="Symbol" w:cs="Symbol"/>
        <w:lang w:val="ru-RU" w:eastAsia="ar-SA" w:bidi="ar-SA"/>
      </w:rPr>
    </w:lvl>
    <w:lvl w:ilvl="8">
      <w:start w:val="1"/>
      <w:numFmt w:val="bullet"/>
      <w:lvlText w:val=""/>
      <w:lvlJc w:val="left"/>
      <w:pPr>
        <w:tabs>
          <w:tab w:val="num" w:pos="0"/>
        </w:tabs>
        <w:ind w:left="7657" w:hanging="236"/>
      </w:pPr>
      <w:rPr>
        <w:rFonts w:ascii="Symbol" w:hAnsi="Symbol" w:cs="Symbol"/>
        <w:lang w:val="ru-RU" w:eastAsia="ar-SA" w:bidi="ar-SA"/>
      </w:rPr>
    </w:lvl>
  </w:abstractNum>
  <w:abstractNum w:abstractNumId="8">
    <w:nsid w:val="0000000A"/>
    <w:multiLevelType w:val="multilevel"/>
    <w:tmpl w:val="0000000A"/>
    <w:name w:val="WW8Num10"/>
    <w:lvl w:ilvl="0">
      <w:start w:val="6"/>
      <w:numFmt w:val="decimal"/>
      <w:lvlText w:val="%1"/>
      <w:lvlJc w:val="left"/>
      <w:pPr>
        <w:tabs>
          <w:tab w:val="num" w:pos="0"/>
        </w:tabs>
        <w:ind w:left="324" w:hanging="212"/>
      </w:pPr>
      <w:rPr>
        <w:rFonts w:eastAsia="Times New Roman" w:cs="Times New Roman"/>
        <w:w w:val="100"/>
        <w:sz w:val="26"/>
        <w:szCs w:val="26"/>
        <w:lang w:val="ru-RU" w:eastAsia="ar-SA" w:bidi="ar-SA"/>
      </w:rPr>
    </w:lvl>
    <w:lvl w:ilvl="1">
      <w:start w:val="1"/>
      <w:numFmt w:val="decimal"/>
      <w:lvlText w:val="%2)"/>
      <w:lvlJc w:val="left"/>
      <w:pPr>
        <w:tabs>
          <w:tab w:val="num" w:pos="0"/>
        </w:tabs>
        <w:ind w:left="112" w:hanging="305"/>
      </w:pPr>
      <w:rPr>
        <w:rFonts w:ascii="Symbol" w:hAnsi="Symbol" w:cs="Symbol"/>
        <w:sz w:val="28"/>
        <w:lang w:val="ru-RU" w:eastAsia="ar-SA" w:bidi="ar-SA"/>
      </w:rPr>
    </w:lvl>
    <w:lvl w:ilvl="2">
      <w:start w:val="1"/>
      <w:numFmt w:val="bullet"/>
      <w:lvlText w:val=""/>
      <w:lvlJc w:val="left"/>
      <w:pPr>
        <w:tabs>
          <w:tab w:val="num" w:pos="0"/>
        </w:tabs>
        <w:ind w:left="1318" w:hanging="305"/>
      </w:pPr>
      <w:rPr>
        <w:rFonts w:ascii="Symbol" w:hAnsi="Symbol" w:cs="Symbol"/>
        <w:lang w:val="ru-RU" w:eastAsia="ar-SA" w:bidi="ar-SA"/>
      </w:rPr>
    </w:lvl>
    <w:lvl w:ilvl="3">
      <w:start w:val="1"/>
      <w:numFmt w:val="bullet"/>
      <w:lvlText w:val=""/>
      <w:lvlJc w:val="left"/>
      <w:pPr>
        <w:tabs>
          <w:tab w:val="num" w:pos="0"/>
        </w:tabs>
        <w:ind w:left="2316" w:hanging="305"/>
      </w:pPr>
      <w:rPr>
        <w:rFonts w:ascii="Symbol" w:hAnsi="Symbol" w:cs="Symbol"/>
        <w:lang w:val="ru-RU" w:eastAsia="ar-SA" w:bidi="ar-SA"/>
      </w:rPr>
    </w:lvl>
    <w:lvl w:ilvl="4">
      <w:start w:val="1"/>
      <w:numFmt w:val="bullet"/>
      <w:lvlText w:val=""/>
      <w:lvlJc w:val="left"/>
      <w:pPr>
        <w:tabs>
          <w:tab w:val="num" w:pos="0"/>
        </w:tabs>
        <w:ind w:left="3315" w:hanging="305"/>
      </w:pPr>
      <w:rPr>
        <w:rFonts w:ascii="Symbol" w:hAnsi="Symbol" w:cs="Symbol"/>
        <w:lang w:val="ru-RU" w:eastAsia="ar-SA" w:bidi="ar-SA"/>
      </w:rPr>
    </w:lvl>
    <w:lvl w:ilvl="5">
      <w:start w:val="1"/>
      <w:numFmt w:val="bullet"/>
      <w:lvlText w:val=""/>
      <w:lvlJc w:val="left"/>
      <w:pPr>
        <w:tabs>
          <w:tab w:val="num" w:pos="0"/>
        </w:tabs>
        <w:ind w:left="4313" w:hanging="305"/>
      </w:pPr>
      <w:rPr>
        <w:rFonts w:ascii="Symbol" w:hAnsi="Symbol" w:cs="Symbol"/>
        <w:lang w:val="ru-RU" w:eastAsia="ar-SA" w:bidi="ar-SA"/>
      </w:rPr>
    </w:lvl>
    <w:lvl w:ilvl="6">
      <w:start w:val="1"/>
      <w:numFmt w:val="bullet"/>
      <w:lvlText w:val=""/>
      <w:lvlJc w:val="left"/>
      <w:pPr>
        <w:tabs>
          <w:tab w:val="num" w:pos="0"/>
        </w:tabs>
        <w:ind w:left="5312" w:hanging="305"/>
      </w:pPr>
      <w:rPr>
        <w:rFonts w:ascii="Symbol" w:hAnsi="Symbol" w:cs="Symbol"/>
        <w:lang w:val="ru-RU" w:eastAsia="ar-SA" w:bidi="ar-SA"/>
      </w:rPr>
    </w:lvl>
    <w:lvl w:ilvl="7">
      <w:start w:val="1"/>
      <w:numFmt w:val="bullet"/>
      <w:lvlText w:val=""/>
      <w:lvlJc w:val="left"/>
      <w:pPr>
        <w:tabs>
          <w:tab w:val="num" w:pos="0"/>
        </w:tabs>
        <w:ind w:left="6310" w:hanging="305"/>
      </w:pPr>
      <w:rPr>
        <w:rFonts w:ascii="Symbol" w:hAnsi="Symbol" w:cs="Symbol"/>
        <w:lang w:val="ru-RU" w:eastAsia="ar-SA" w:bidi="ar-SA"/>
      </w:rPr>
    </w:lvl>
    <w:lvl w:ilvl="8">
      <w:start w:val="1"/>
      <w:numFmt w:val="bullet"/>
      <w:lvlText w:val=""/>
      <w:lvlJc w:val="left"/>
      <w:pPr>
        <w:tabs>
          <w:tab w:val="num" w:pos="0"/>
        </w:tabs>
        <w:ind w:left="7309" w:hanging="305"/>
      </w:pPr>
      <w:rPr>
        <w:rFonts w:ascii="Symbol" w:hAnsi="Symbol" w:cs="Symbol"/>
        <w:lang w:val="ru-RU" w:eastAsia="ar-SA" w:bidi="ar-SA"/>
      </w:rPr>
    </w:lvl>
  </w:abstractNum>
  <w:abstractNum w:abstractNumId="9">
    <w:nsid w:val="0000000B"/>
    <w:multiLevelType w:val="multilevel"/>
    <w:tmpl w:val="0000000B"/>
    <w:name w:val="WW8Num11"/>
    <w:lvl w:ilvl="0">
      <w:start w:val="1"/>
      <w:numFmt w:val="bullet"/>
      <w:lvlText w:val=""/>
      <w:lvlJc w:val="left"/>
      <w:pPr>
        <w:tabs>
          <w:tab w:val="num" w:pos="0"/>
        </w:tabs>
        <w:ind w:left="821" w:hanging="281"/>
      </w:pPr>
      <w:rPr>
        <w:rFonts w:ascii="Wingdings" w:hAnsi="Wingdings" w:cs="Times New Roman"/>
        <w:b/>
        <w:bCs/>
        <w:w w:val="100"/>
        <w:sz w:val="28"/>
        <w:szCs w:val="28"/>
        <w:lang w:val="ru-RU" w:eastAsia="ar-SA" w:bidi="ar-SA"/>
      </w:rPr>
    </w:lvl>
    <w:lvl w:ilvl="1">
      <w:start w:val="1"/>
      <w:numFmt w:val="bullet"/>
      <w:lvlText w:val=""/>
      <w:lvlJc w:val="left"/>
      <w:pPr>
        <w:tabs>
          <w:tab w:val="num" w:pos="0"/>
        </w:tabs>
        <w:ind w:left="1668" w:hanging="281"/>
      </w:pPr>
      <w:rPr>
        <w:rFonts w:ascii="Symbol" w:hAnsi="Symbol" w:cs="Times New Roman"/>
        <w:spacing w:val="0"/>
        <w:w w:val="100"/>
        <w:sz w:val="28"/>
        <w:szCs w:val="28"/>
        <w:lang w:val="ru-RU" w:eastAsia="ar-SA" w:bidi="ar-SA"/>
      </w:rPr>
    </w:lvl>
    <w:lvl w:ilvl="2">
      <w:start w:val="1"/>
      <w:numFmt w:val="bullet"/>
      <w:lvlText w:val=""/>
      <w:lvlJc w:val="left"/>
      <w:pPr>
        <w:tabs>
          <w:tab w:val="num" w:pos="0"/>
        </w:tabs>
        <w:ind w:left="2517" w:hanging="281"/>
      </w:pPr>
      <w:rPr>
        <w:rFonts w:ascii="Symbol" w:hAnsi="Symbol" w:cs="Times New Roman"/>
        <w:spacing w:val="0"/>
        <w:w w:val="100"/>
        <w:sz w:val="28"/>
        <w:szCs w:val="28"/>
        <w:lang w:val="ru-RU" w:eastAsia="ar-SA" w:bidi="ar-SA"/>
      </w:rPr>
    </w:lvl>
    <w:lvl w:ilvl="3">
      <w:start w:val="1"/>
      <w:numFmt w:val="bullet"/>
      <w:lvlText w:val=""/>
      <w:lvlJc w:val="left"/>
      <w:pPr>
        <w:tabs>
          <w:tab w:val="num" w:pos="0"/>
        </w:tabs>
        <w:ind w:left="3365" w:hanging="281"/>
      </w:pPr>
      <w:rPr>
        <w:rFonts w:ascii="Symbol" w:hAnsi="Symbol" w:cs="Times New Roman"/>
        <w:spacing w:val="0"/>
        <w:w w:val="100"/>
        <w:sz w:val="28"/>
        <w:szCs w:val="28"/>
        <w:lang w:val="ru-RU" w:eastAsia="ar-SA" w:bidi="ar-SA"/>
      </w:rPr>
    </w:lvl>
    <w:lvl w:ilvl="4">
      <w:start w:val="1"/>
      <w:numFmt w:val="bullet"/>
      <w:lvlText w:val=""/>
      <w:lvlJc w:val="left"/>
      <w:pPr>
        <w:tabs>
          <w:tab w:val="num" w:pos="0"/>
        </w:tabs>
        <w:ind w:left="4214" w:hanging="281"/>
      </w:pPr>
      <w:rPr>
        <w:rFonts w:ascii="Symbol" w:hAnsi="Symbol" w:cs="Times New Roman"/>
        <w:spacing w:val="0"/>
        <w:w w:val="100"/>
        <w:sz w:val="28"/>
        <w:szCs w:val="28"/>
        <w:lang w:val="ru-RU" w:eastAsia="ar-SA" w:bidi="ar-SA"/>
      </w:rPr>
    </w:lvl>
    <w:lvl w:ilvl="5">
      <w:start w:val="1"/>
      <w:numFmt w:val="bullet"/>
      <w:lvlText w:val=""/>
      <w:lvlJc w:val="left"/>
      <w:pPr>
        <w:tabs>
          <w:tab w:val="num" w:pos="0"/>
        </w:tabs>
        <w:ind w:left="5063" w:hanging="281"/>
      </w:pPr>
      <w:rPr>
        <w:rFonts w:ascii="Symbol" w:hAnsi="Symbol" w:cs="Times New Roman"/>
        <w:spacing w:val="0"/>
        <w:w w:val="100"/>
        <w:sz w:val="28"/>
        <w:szCs w:val="28"/>
        <w:lang w:val="ru-RU" w:eastAsia="ar-SA" w:bidi="ar-SA"/>
      </w:rPr>
    </w:lvl>
    <w:lvl w:ilvl="6">
      <w:start w:val="1"/>
      <w:numFmt w:val="bullet"/>
      <w:lvlText w:val=""/>
      <w:lvlJc w:val="left"/>
      <w:pPr>
        <w:tabs>
          <w:tab w:val="num" w:pos="0"/>
        </w:tabs>
        <w:ind w:left="5911" w:hanging="281"/>
      </w:pPr>
      <w:rPr>
        <w:rFonts w:ascii="Symbol" w:hAnsi="Symbol" w:cs="Times New Roman"/>
        <w:spacing w:val="0"/>
        <w:w w:val="100"/>
        <w:sz w:val="28"/>
        <w:szCs w:val="28"/>
        <w:lang w:val="ru-RU" w:eastAsia="ar-SA" w:bidi="ar-SA"/>
      </w:rPr>
    </w:lvl>
    <w:lvl w:ilvl="7">
      <w:start w:val="1"/>
      <w:numFmt w:val="bullet"/>
      <w:lvlText w:val=""/>
      <w:lvlJc w:val="left"/>
      <w:pPr>
        <w:tabs>
          <w:tab w:val="num" w:pos="0"/>
        </w:tabs>
        <w:ind w:left="6760" w:hanging="281"/>
      </w:pPr>
      <w:rPr>
        <w:rFonts w:ascii="Symbol" w:hAnsi="Symbol" w:cs="Times New Roman"/>
        <w:spacing w:val="0"/>
        <w:w w:val="100"/>
        <w:sz w:val="28"/>
        <w:szCs w:val="28"/>
        <w:lang w:val="ru-RU" w:eastAsia="ar-SA" w:bidi="ar-SA"/>
      </w:rPr>
    </w:lvl>
    <w:lvl w:ilvl="8">
      <w:start w:val="1"/>
      <w:numFmt w:val="bullet"/>
      <w:lvlText w:val=""/>
      <w:lvlJc w:val="left"/>
      <w:pPr>
        <w:tabs>
          <w:tab w:val="num" w:pos="0"/>
        </w:tabs>
        <w:ind w:left="7609" w:hanging="281"/>
      </w:pPr>
      <w:rPr>
        <w:rFonts w:ascii="Symbol" w:hAnsi="Symbol" w:cs="Times New Roman"/>
        <w:spacing w:val="0"/>
        <w:w w:val="100"/>
        <w:sz w:val="28"/>
        <w:szCs w:val="28"/>
        <w:lang w:val="ru-RU" w:eastAsia="ar-SA" w:bidi="ar-SA"/>
      </w:rPr>
    </w:lvl>
  </w:abstractNum>
  <w:abstractNum w:abstractNumId="10">
    <w:nsid w:val="0000000C"/>
    <w:multiLevelType w:val="multilevel"/>
    <w:tmpl w:val="0000000C"/>
    <w:name w:val="WW8Num12"/>
    <w:lvl w:ilvl="0">
      <w:start w:val="1"/>
      <w:numFmt w:val="decimal"/>
      <w:lvlText w:val="%1)"/>
      <w:lvlJc w:val="left"/>
      <w:pPr>
        <w:tabs>
          <w:tab w:val="num" w:pos="0"/>
        </w:tabs>
        <w:ind w:left="222" w:hanging="236"/>
      </w:pPr>
      <w:rPr>
        <w:rFonts w:eastAsia="Times New Roman" w:cs="Times New Roman"/>
        <w:b/>
        <w:bCs/>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1">
    <w:nsid w:val="0000000D"/>
    <w:multiLevelType w:val="multilevel"/>
    <w:tmpl w:val="0000000D"/>
    <w:name w:val="WW8Num13"/>
    <w:lvl w:ilvl="0">
      <w:start w:val="1"/>
      <w:numFmt w:val="decimal"/>
      <w:lvlText w:val="%1)"/>
      <w:lvlJc w:val="left"/>
      <w:pPr>
        <w:tabs>
          <w:tab w:val="num" w:pos="0"/>
        </w:tabs>
        <w:ind w:left="222" w:hanging="305"/>
      </w:pPr>
      <w:rPr>
        <w:rFonts w:ascii="Wingdings" w:hAnsi="Wingdings" w:cs="Wingdings"/>
        <w:w w:val="100"/>
        <w:sz w:val="28"/>
        <w:szCs w:val="28"/>
        <w:lang w:val="ru-RU" w:eastAsia="ar-SA" w:bidi="ar-SA"/>
      </w:rPr>
    </w:lvl>
    <w:lvl w:ilvl="1">
      <w:start w:val="1"/>
      <w:numFmt w:val="bullet"/>
      <w:lvlText w:val=""/>
      <w:lvlJc w:val="left"/>
      <w:pPr>
        <w:tabs>
          <w:tab w:val="num" w:pos="0"/>
        </w:tabs>
        <w:ind w:left="1178" w:hanging="305"/>
      </w:pPr>
      <w:rPr>
        <w:rFonts w:ascii="Symbol" w:hAnsi="Symbol" w:cs="Symbol"/>
        <w:lang w:val="ru-RU" w:eastAsia="ar-SA" w:bidi="ar-SA"/>
      </w:rPr>
    </w:lvl>
    <w:lvl w:ilvl="2">
      <w:start w:val="1"/>
      <w:numFmt w:val="bullet"/>
      <w:lvlText w:val=""/>
      <w:lvlJc w:val="left"/>
      <w:pPr>
        <w:tabs>
          <w:tab w:val="num" w:pos="0"/>
        </w:tabs>
        <w:ind w:left="2137" w:hanging="305"/>
      </w:pPr>
      <w:rPr>
        <w:rFonts w:ascii="Symbol" w:hAnsi="Symbol" w:cs="Symbol"/>
        <w:lang w:val="ru-RU" w:eastAsia="ar-SA" w:bidi="ar-SA"/>
      </w:rPr>
    </w:lvl>
    <w:lvl w:ilvl="3">
      <w:start w:val="1"/>
      <w:numFmt w:val="bullet"/>
      <w:lvlText w:val=""/>
      <w:lvlJc w:val="left"/>
      <w:pPr>
        <w:tabs>
          <w:tab w:val="num" w:pos="0"/>
        </w:tabs>
        <w:ind w:left="3095" w:hanging="305"/>
      </w:pPr>
      <w:rPr>
        <w:rFonts w:ascii="Symbol" w:hAnsi="Symbol" w:cs="Symbol"/>
        <w:lang w:val="ru-RU" w:eastAsia="ar-SA" w:bidi="ar-SA"/>
      </w:rPr>
    </w:lvl>
    <w:lvl w:ilvl="4">
      <w:start w:val="1"/>
      <w:numFmt w:val="bullet"/>
      <w:lvlText w:val=""/>
      <w:lvlJc w:val="left"/>
      <w:pPr>
        <w:tabs>
          <w:tab w:val="num" w:pos="0"/>
        </w:tabs>
        <w:ind w:left="4054" w:hanging="305"/>
      </w:pPr>
      <w:rPr>
        <w:rFonts w:ascii="Symbol" w:hAnsi="Symbol" w:cs="Symbol"/>
        <w:lang w:val="ru-RU" w:eastAsia="ar-SA" w:bidi="ar-SA"/>
      </w:rPr>
    </w:lvl>
    <w:lvl w:ilvl="5">
      <w:start w:val="1"/>
      <w:numFmt w:val="bullet"/>
      <w:lvlText w:val=""/>
      <w:lvlJc w:val="left"/>
      <w:pPr>
        <w:tabs>
          <w:tab w:val="num" w:pos="0"/>
        </w:tabs>
        <w:ind w:left="5013" w:hanging="305"/>
      </w:pPr>
      <w:rPr>
        <w:rFonts w:ascii="Symbol" w:hAnsi="Symbol" w:cs="Symbol"/>
        <w:lang w:val="ru-RU" w:eastAsia="ar-SA" w:bidi="ar-SA"/>
      </w:rPr>
    </w:lvl>
    <w:lvl w:ilvl="6">
      <w:start w:val="1"/>
      <w:numFmt w:val="bullet"/>
      <w:lvlText w:val=""/>
      <w:lvlJc w:val="left"/>
      <w:pPr>
        <w:tabs>
          <w:tab w:val="num" w:pos="0"/>
        </w:tabs>
        <w:ind w:left="5971" w:hanging="305"/>
      </w:pPr>
      <w:rPr>
        <w:rFonts w:ascii="Symbol" w:hAnsi="Symbol" w:cs="Symbol"/>
        <w:lang w:val="ru-RU" w:eastAsia="ar-SA" w:bidi="ar-SA"/>
      </w:rPr>
    </w:lvl>
    <w:lvl w:ilvl="7">
      <w:start w:val="1"/>
      <w:numFmt w:val="bullet"/>
      <w:lvlText w:val=""/>
      <w:lvlJc w:val="left"/>
      <w:pPr>
        <w:tabs>
          <w:tab w:val="num" w:pos="0"/>
        </w:tabs>
        <w:ind w:left="6930" w:hanging="305"/>
      </w:pPr>
      <w:rPr>
        <w:rFonts w:ascii="Symbol" w:hAnsi="Symbol" w:cs="Symbol"/>
        <w:lang w:val="ru-RU" w:eastAsia="ar-SA" w:bidi="ar-SA"/>
      </w:rPr>
    </w:lvl>
    <w:lvl w:ilvl="8">
      <w:start w:val="1"/>
      <w:numFmt w:val="bullet"/>
      <w:lvlText w:val=""/>
      <w:lvlJc w:val="left"/>
      <w:pPr>
        <w:tabs>
          <w:tab w:val="num" w:pos="0"/>
        </w:tabs>
        <w:ind w:left="7889" w:hanging="305"/>
      </w:pPr>
      <w:rPr>
        <w:rFonts w:ascii="Symbol" w:hAnsi="Symbol" w:cs="Symbol"/>
        <w:lang w:val="ru-RU" w:eastAsia="ar-SA" w:bidi="ar-SA"/>
      </w:rPr>
    </w:lvl>
  </w:abstractNum>
  <w:abstractNum w:abstractNumId="12">
    <w:nsid w:val="0000000E"/>
    <w:multiLevelType w:val="multilevel"/>
    <w:tmpl w:val="0000000E"/>
    <w:name w:val="WW8Num14"/>
    <w:lvl w:ilvl="0">
      <w:start w:val="5"/>
      <w:numFmt w:val="decimal"/>
      <w:lvlText w:val="%1"/>
      <w:lvlJc w:val="left"/>
      <w:pPr>
        <w:tabs>
          <w:tab w:val="num" w:pos="0"/>
        </w:tabs>
        <w:ind w:left="1141" w:hanging="212"/>
      </w:pPr>
      <w:rPr>
        <w:rFonts w:eastAsia="Times New Roman" w:cs="Times New Roman"/>
        <w:w w:val="100"/>
        <w:sz w:val="28"/>
        <w:szCs w:val="28"/>
        <w:lang w:val="ru-RU" w:eastAsia="ar-SA" w:bidi="ar-SA"/>
      </w:rPr>
    </w:lvl>
    <w:lvl w:ilvl="1">
      <w:start w:val="1"/>
      <w:numFmt w:val="bullet"/>
      <w:lvlText w:val=""/>
      <w:lvlJc w:val="left"/>
      <w:pPr>
        <w:tabs>
          <w:tab w:val="num" w:pos="0"/>
        </w:tabs>
        <w:ind w:left="2006" w:hanging="212"/>
      </w:pPr>
      <w:rPr>
        <w:rFonts w:ascii="Symbol" w:hAnsi="Symbol" w:cs="Symbol"/>
        <w:lang w:val="ru-RU" w:eastAsia="ar-SA" w:bidi="ar-SA"/>
      </w:rPr>
    </w:lvl>
    <w:lvl w:ilvl="2">
      <w:start w:val="1"/>
      <w:numFmt w:val="bullet"/>
      <w:lvlText w:val=""/>
      <w:lvlJc w:val="left"/>
      <w:pPr>
        <w:tabs>
          <w:tab w:val="num" w:pos="0"/>
        </w:tabs>
        <w:ind w:left="2873" w:hanging="212"/>
      </w:pPr>
      <w:rPr>
        <w:rFonts w:ascii="Symbol" w:hAnsi="Symbol" w:cs="Symbol"/>
        <w:lang w:val="ru-RU" w:eastAsia="ar-SA" w:bidi="ar-SA"/>
      </w:rPr>
    </w:lvl>
    <w:lvl w:ilvl="3">
      <w:start w:val="1"/>
      <w:numFmt w:val="bullet"/>
      <w:lvlText w:val=""/>
      <w:lvlJc w:val="left"/>
      <w:pPr>
        <w:tabs>
          <w:tab w:val="num" w:pos="0"/>
        </w:tabs>
        <w:ind w:left="3739" w:hanging="212"/>
      </w:pPr>
      <w:rPr>
        <w:rFonts w:ascii="Symbol" w:hAnsi="Symbol" w:cs="Symbol"/>
        <w:lang w:val="ru-RU" w:eastAsia="ar-SA" w:bidi="ar-SA"/>
      </w:rPr>
    </w:lvl>
    <w:lvl w:ilvl="4">
      <w:start w:val="1"/>
      <w:numFmt w:val="bullet"/>
      <w:lvlText w:val=""/>
      <w:lvlJc w:val="left"/>
      <w:pPr>
        <w:tabs>
          <w:tab w:val="num" w:pos="0"/>
        </w:tabs>
        <w:ind w:left="4606" w:hanging="212"/>
      </w:pPr>
      <w:rPr>
        <w:rFonts w:ascii="Symbol" w:hAnsi="Symbol" w:cs="Symbol"/>
        <w:lang w:val="ru-RU" w:eastAsia="ar-SA" w:bidi="ar-SA"/>
      </w:rPr>
    </w:lvl>
    <w:lvl w:ilvl="5">
      <w:start w:val="1"/>
      <w:numFmt w:val="bullet"/>
      <w:lvlText w:val=""/>
      <w:lvlJc w:val="left"/>
      <w:pPr>
        <w:tabs>
          <w:tab w:val="num" w:pos="0"/>
        </w:tabs>
        <w:ind w:left="5473" w:hanging="212"/>
      </w:pPr>
      <w:rPr>
        <w:rFonts w:ascii="Symbol" w:hAnsi="Symbol" w:cs="Symbol"/>
        <w:lang w:val="ru-RU" w:eastAsia="ar-SA" w:bidi="ar-SA"/>
      </w:rPr>
    </w:lvl>
    <w:lvl w:ilvl="6">
      <w:start w:val="1"/>
      <w:numFmt w:val="bullet"/>
      <w:lvlText w:val=""/>
      <w:lvlJc w:val="left"/>
      <w:pPr>
        <w:tabs>
          <w:tab w:val="num" w:pos="0"/>
        </w:tabs>
        <w:ind w:left="6339" w:hanging="212"/>
      </w:pPr>
      <w:rPr>
        <w:rFonts w:ascii="Symbol" w:hAnsi="Symbol" w:cs="Symbol"/>
        <w:lang w:val="ru-RU" w:eastAsia="ar-SA" w:bidi="ar-SA"/>
      </w:rPr>
    </w:lvl>
    <w:lvl w:ilvl="7">
      <w:start w:val="1"/>
      <w:numFmt w:val="bullet"/>
      <w:lvlText w:val=""/>
      <w:lvlJc w:val="left"/>
      <w:pPr>
        <w:tabs>
          <w:tab w:val="num" w:pos="0"/>
        </w:tabs>
        <w:ind w:left="7206" w:hanging="212"/>
      </w:pPr>
      <w:rPr>
        <w:rFonts w:ascii="Symbol" w:hAnsi="Symbol" w:cs="Symbol"/>
        <w:lang w:val="ru-RU" w:eastAsia="ar-SA" w:bidi="ar-SA"/>
      </w:rPr>
    </w:lvl>
    <w:lvl w:ilvl="8">
      <w:start w:val="1"/>
      <w:numFmt w:val="bullet"/>
      <w:lvlText w:val=""/>
      <w:lvlJc w:val="left"/>
      <w:pPr>
        <w:tabs>
          <w:tab w:val="num" w:pos="0"/>
        </w:tabs>
        <w:ind w:left="8073" w:hanging="212"/>
      </w:pPr>
      <w:rPr>
        <w:rFonts w:ascii="Symbol" w:hAnsi="Symbol" w:cs="Symbol"/>
        <w:lang w:val="ru-RU" w:eastAsia="ar-SA" w:bidi="ar-SA"/>
      </w:rPr>
    </w:lvl>
  </w:abstractNum>
  <w:abstractNum w:abstractNumId="13">
    <w:nsid w:val="0000000F"/>
    <w:multiLevelType w:val="multilevel"/>
    <w:tmpl w:val="0000000F"/>
    <w:name w:val="WW8Num15"/>
    <w:lvl w:ilvl="0">
      <w:start w:val="1"/>
      <w:numFmt w:val="decimal"/>
      <w:lvlText w:val="%1)"/>
      <w:lvlJc w:val="left"/>
      <w:pPr>
        <w:tabs>
          <w:tab w:val="num" w:pos="0"/>
        </w:tabs>
        <w:ind w:left="1165"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2024" w:hanging="236"/>
      </w:pPr>
      <w:rPr>
        <w:rFonts w:ascii="Symbol" w:hAnsi="Symbol" w:cs="Symbol"/>
        <w:lang w:val="ru-RU" w:eastAsia="ar-SA" w:bidi="ar-SA"/>
      </w:rPr>
    </w:lvl>
    <w:lvl w:ilvl="2">
      <w:start w:val="1"/>
      <w:numFmt w:val="bullet"/>
      <w:lvlText w:val=""/>
      <w:lvlJc w:val="left"/>
      <w:pPr>
        <w:tabs>
          <w:tab w:val="num" w:pos="0"/>
        </w:tabs>
        <w:ind w:left="2889" w:hanging="236"/>
      </w:pPr>
      <w:rPr>
        <w:rFonts w:ascii="Symbol" w:hAnsi="Symbol" w:cs="Symbol"/>
        <w:lang w:val="ru-RU" w:eastAsia="ar-SA" w:bidi="ar-SA"/>
      </w:rPr>
    </w:lvl>
    <w:lvl w:ilvl="3">
      <w:start w:val="1"/>
      <w:numFmt w:val="bullet"/>
      <w:lvlText w:val=""/>
      <w:lvlJc w:val="left"/>
      <w:pPr>
        <w:tabs>
          <w:tab w:val="num" w:pos="0"/>
        </w:tabs>
        <w:ind w:left="3753" w:hanging="236"/>
      </w:pPr>
      <w:rPr>
        <w:rFonts w:ascii="Symbol" w:hAnsi="Symbol" w:cs="Symbol"/>
        <w:lang w:val="ru-RU" w:eastAsia="ar-SA" w:bidi="ar-SA"/>
      </w:rPr>
    </w:lvl>
    <w:lvl w:ilvl="4">
      <w:start w:val="1"/>
      <w:numFmt w:val="bullet"/>
      <w:lvlText w:val=""/>
      <w:lvlJc w:val="left"/>
      <w:pPr>
        <w:tabs>
          <w:tab w:val="num" w:pos="0"/>
        </w:tabs>
        <w:ind w:left="4618" w:hanging="236"/>
      </w:pPr>
      <w:rPr>
        <w:rFonts w:ascii="Symbol" w:hAnsi="Symbol" w:cs="Symbol"/>
        <w:lang w:val="ru-RU" w:eastAsia="ar-SA" w:bidi="ar-SA"/>
      </w:rPr>
    </w:lvl>
    <w:lvl w:ilvl="5">
      <w:start w:val="1"/>
      <w:numFmt w:val="bullet"/>
      <w:lvlText w:val=""/>
      <w:lvlJc w:val="left"/>
      <w:pPr>
        <w:tabs>
          <w:tab w:val="num" w:pos="0"/>
        </w:tabs>
        <w:ind w:left="5483" w:hanging="236"/>
      </w:pPr>
      <w:rPr>
        <w:rFonts w:ascii="Symbol" w:hAnsi="Symbol" w:cs="Symbol"/>
        <w:lang w:val="ru-RU" w:eastAsia="ar-SA" w:bidi="ar-SA"/>
      </w:rPr>
    </w:lvl>
    <w:lvl w:ilvl="6">
      <w:start w:val="1"/>
      <w:numFmt w:val="bullet"/>
      <w:lvlText w:val=""/>
      <w:lvlJc w:val="left"/>
      <w:pPr>
        <w:tabs>
          <w:tab w:val="num" w:pos="0"/>
        </w:tabs>
        <w:ind w:left="6347" w:hanging="236"/>
      </w:pPr>
      <w:rPr>
        <w:rFonts w:ascii="Symbol" w:hAnsi="Symbol" w:cs="Symbol"/>
        <w:lang w:val="ru-RU" w:eastAsia="ar-SA" w:bidi="ar-SA"/>
      </w:rPr>
    </w:lvl>
    <w:lvl w:ilvl="7">
      <w:start w:val="1"/>
      <w:numFmt w:val="bullet"/>
      <w:lvlText w:val=""/>
      <w:lvlJc w:val="left"/>
      <w:pPr>
        <w:tabs>
          <w:tab w:val="num" w:pos="0"/>
        </w:tabs>
        <w:ind w:left="7212" w:hanging="236"/>
      </w:pPr>
      <w:rPr>
        <w:rFonts w:ascii="Symbol" w:hAnsi="Symbol" w:cs="Symbol"/>
        <w:lang w:val="ru-RU" w:eastAsia="ar-SA" w:bidi="ar-SA"/>
      </w:rPr>
    </w:lvl>
    <w:lvl w:ilvl="8">
      <w:start w:val="1"/>
      <w:numFmt w:val="bullet"/>
      <w:lvlText w:val=""/>
      <w:lvlJc w:val="left"/>
      <w:pPr>
        <w:tabs>
          <w:tab w:val="num" w:pos="0"/>
        </w:tabs>
        <w:ind w:left="8077" w:hanging="236"/>
      </w:pPr>
      <w:rPr>
        <w:rFonts w:ascii="Symbol" w:hAnsi="Symbol" w:cs="Symbol"/>
        <w:lang w:val="ru-RU" w:eastAsia="ar-SA" w:bidi="ar-SA"/>
      </w:rPr>
    </w:lvl>
  </w:abstractNum>
  <w:abstractNum w:abstractNumId="14">
    <w:nsid w:val="00000010"/>
    <w:multiLevelType w:val="multilevel"/>
    <w:tmpl w:val="00000010"/>
    <w:name w:val="WW8Num16"/>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5">
    <w:nsid w:val="00000011"/>
    <w:multiLevelType w:val="multilevel"/>
    <w:tmpl w:val="00000011"/>
    <w:name w:val="WW8Num17"/>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6">
    <w:nsid w:val="00000012"/>
    <w:multiLevelType w:val="multilevel"/>
    <w:tmpl w:val="00000012"/>
    <w:name w:val="WW8Num18"/>
    <w:lvl w:ilvl="0">
      <w:start w:val="1"/>
      <w:numFmt w:val="decimal"/>
      <w:lvlText w:val="%1)"/>
      <w:lvlJc w:val="left"/>
      <w:pPr>
        <w:tabs>
          <w:tab w:val="num" w:pos="0"/>
        </w:tabs>
        <w:ind w:left="222" w:hanging="236"/>
      </w:pPr>
      <w:rPr>
        <w:rFonts w:eastAsia="Times New Roman" w:cs="Times New Roman"/>
        <w:b/>
        <w:spacing w:val="0"/>
        <w:w w:val="100"/>
        <w:sz w:val="28"/>
        <w:szCs w:val="28"/>
        <w:lang w:val="ru-RU" w:eastAsia="ar-SA" w:bidi="ar-SA"/>
      </w:rPr>
    </w:lvl>
    <w:lvl w:ilvl="1">
      <w:start w:val="1"/>
      <w:numFmt w:val="bullet"/>
      <w:lvlText w:val=""/>
      <w:lvlJc w:val="left"/>
      <w:pPr>
        <w:tabs>
          <w:tab w:val="num" w:pos="0"/>
        </w:tabs>
        <w:ind w:left="1178" w:hanging="236"/>
      </w:pPr>
      <w:rPr>
        <w:rFonts w:ascii="Symbol" w:hAnsi="Symbol" w:cs="Symbol"/>
        <w:lang w:val="ru-RU" w:eastAsia="ar-SA" w:bidi="ar-SA"/>
      </w:rPr>
    </w:lvl>
    <w:lvl w:ilvl="2">
      <w:start w:val="1"/>
      <w:numFmt w:val="bullet"/>
      <w:lvlText w:val=""/>
      <w:lvlJc w:val="left"/>
      <w:pPr>
        <w:tabs>
          <w:tab w:val="num" w:pos="0"/>
        </w:tabs>
        <w:ind w:left="2137" w:hanging="236"/>
      </w:pPr>
      <w:rPr>
        <w:rFonts w:ascii="Symbol" w:hAnsi="Symbol" w:cs="Symbol"/>
        <w:lang w:val="ru-RU" w:eastAsia="ar-SA" w:bidi="ar-SA"/>
      </w:rPr>
    </w:lvl>
    <w:lvl w:ilvl="3">
      <w:start w:val="1"/>
      <w:numFmt w:val="bullet"/>
      <w:lvlText w:val=""/>
      <w:lvlJc w:val="left"/>
      <w:pPr>
        <w:tabs>
          <w:tab w:val="num" w:pos="0"/>
        </w:tabs>
        <w:ind w:left="3095" w:hanging="236"/>
      </w:pPr>
      <w:rPr>
        <w:rFonts w:ascii="Symbol" w:hAnsi="Symbol" w:cs="Symbol"/>
        <w:lang w:val="ru-RU" w:eastAsia="ar-SA" w:bidi="ar-SA"/>
      </w:rPr>
    </w:lvl>
    <w:lvl w:ilvl="4">
      <w:start w:val="1"/>
      <w:numFmt w:val="bullet"/>
      <w:lvlText w:val=""/>
      <w:lvlJc w:val="left"/>
      <w:pPr>
        <w:tabs>
          <w:tab w:val="num" w:pos="0"/>
        </w:tabs>
        <w:ind w:left="4054" w:hanging="236"/>
      </w:pPr>
      <w:rPr>
        <w:rFonts w:ascii="Symbol" w:hAnsi="Symbol" w:cs="Symbol"/>
        <w:lang w:val="ru-RU" w:eastAsia="ar-SA" w:bidi="ar-SA"/>
      </w:rPr>
    </w:lvl>
    <w:lvl w:ilvl="5">
      <w:start w:val="1"/>
      <w:numFmt w:val="bullet"/>
      <w:lvlText w:val=""/>
      <w:lvlJc w:val="left"/>
      <w:pPr>
        <w:tabs>
          <w:tab w:val="num" w:pos="0"/>
        </w:tabs>
        <w:ind w:left="5013" w:hanging="236"/>
      </w:pPr>
      <w:rPr>
        <w:rFonts w:ascii="Symbol" w:hAnsi="Symbol" w:cs="Symbol"/>
        <w:lang w:val="ru-RU" w:eastAsia="ar-SA" w:bidi="ar-SA"/>
      </w:rPr>
    </w:lvl>
    <w:lvl w:ilvl="6">
      <w:start w:val="1"/>
      <w:numFmt w:val="bullet"/>
      <w:lvlText w:val=""/>
      <w:lvlJc w:val="left"/>
      <w:pPr>
        <w:tabs>
          <w:tab w:val="num" w:pos="0"/>
        </w:tabs>
        <w:ind w:left="5971" w:hanging="236"/>
      </w:pPr>
      <w:rPr>
        <w:rFonts w:ascii="Symbol" w:hAnsi="Symbol" w:cs="Symbol"/>
        <w:lang w:val="ru-RU" w:eastAsia="ar-SA" w:bidi="ar-SA"/>
      </w:rPr>
    </w:lvl>
    <w:lvl w:ilvl="7">
      <w:start w:val="1"/>
      <w:numFmt w:val="bullet"/>
      <w:lvlText w:val=""/>
      <w:lvlJc w:val="left"/>
      <w:pPr>
        <w:tabs>
          <w:tab w:val="num" w:pos="0"/>
        </w:tabs>
        <w:ind w:left="6930" w:hanging="236"/>
      </w:pPr>
      <w:rPr>
        <w:rFonts w:ascii="Symbol" w:hAnsi="Symbol" w:cs="Symbol"/>
        <w:lang w:val="ru-RU" w:eastAsia="ar-SA" w:bidi="ar-SA"/>
      </w:rPr>
    </w:lvl>
    <w:lvl w:ilvl="8">
      <w:start w:val="1"/>
      <w:numFmt w:val="bullet"/>
      <w:lvlText w:val=""/>
      <w:lvlJc w:val="left"/>
      <w:pPr>
        <w:tabs>
          <w:tab w:val="num" w:pos="0"/>
        </w:tabs>
        <w:ind w:left="7889" w:hanging="236"/>
      </w:pPr>
      <w:rPr>
        <w:rFonts w:ascii="Symbol" w:hAnsi="Symbol" w:cs="Symbol"/>
        <w:lang w:val="ru-RU" w:eastAsia="ar-SA" w:bidi="ar-SA"/>
      </w:rPr>
    </w:lvl>
  </w:abstractNum>
  <w:abstractNum w:abstractNumId="17">
    <w:nsid w:val="00000013"/>
    <w:multiLevelType w:val="multilevel"/>
    <w:tmpl w:val="00000013"/>
    <w:name w:val="WWNum11"/>
    <w:lvl w:ilvl="0">
      <w:start w:val="5"/>
      <w:numFmt w:val="decimal"/>
      <w:lvlText w:val="%1"/>
      <w:lvlJc w:val="left"/>
      <w:pPr>
        <w:tabs>
          <w:tab w:val="num" w:pos="0"/>
        </w:tabs>
        <w:ind w:left="324" w:hanging="212"/>
      </w:pPr>
      <w:rPr>
        <w:rFonts w:eastAsia="Times New Roman" w:cs="Times New Roman"/>
        <w:b/>
        <w:bCs/>
        <w:w w:val="100"/>
        <w:sz w:val="28"/>
        <w:szCs w:val="28"/>
        <w:lang w:val="ru-RU" w:eastAsia="ar-SA" w:bidi="ar-SA"/>
      </w:rPr>
    </w:lvl>
    <w:lvl w:ilvl="1">
      <w:start w:val="1"/>
      <w:numFmt w:val="bullet"/>
      <w:lvlText w:val=""/>
      <w:lvlJc w:val="left"/>
      <w:pPr>
        <w:tabs>
          <w:tab w:val="num" w:pos="0"/>
        </w:tabs>
        <w:ind w:left="1218" w:hanging="212"/>
      </w:pPr>
      <w:rPr>
        <w:rFonts w:ascii="Symbol" w:hAnsi="Symbol"/>
        <w:lang w:val="ru-RU" w:eastAsia="ar-SA" w:bidi="ar-SA"/>
      </w:rPr>
    </w:lvl>
    <w:lvl w:ilvl="2">
      <w:start w:val="1"/>
      <w:numFmt w:val="bullet"/>
      <w:lvlText w:val=""/>
      <w:lvlJc w:val="left"/>
      <w:pPr>
        <w:tabs>
          <w:tab w:val="num" w:pos="0"/>
        </w:tabs>
        <w:ind w:left="2117" w:hanging="212"/>
      </w:pPr>
      <w:rPr>
        <w:rFonts w:ascii="Symbol" w:hAnsi="Symbol"/>
        <w:lang w:val="ru-RU" w:eastAsia="ar-SA" w:bidi="ar-SA"/>
      </w:rPr>
    </w:lvl>
    <w:lvl w:ilvl="3">
      <w:start w:val="1"/>
      <w:numFmt w:val="bullet"/>
      <w:lvlText w:val=""/>
      <w:lvlJc w:val="left"/>
      <w:pPr>
        <w:tabs>
          <w:tab w:val="num" w:pos="0"/>
        </w:tabs>
        <w:ind w:left="3015" w:hanging="212"/>
      </w:pPr>
      <w:rPr>
        <w:rFonts w:ascii="Symbol" w:hAnsi="Symbol"/>
        <w:lang w:val="ru-RU" w:eastAsia="ar-SA" w:bidi="ar-SA"/>
      </w:rPr>
    </w:lvl>
    <w:lvl w:ilvl="4">
      <w:start w:val="1"/>
      <w:numFmt w:val="bullet"/>
      <w:lvlText w:val=""/>
      <w:lvlJc w:val="left"/>
      <w:pPr>
        <w:tabs>
          <w:tab w:val="num" w:pos="0"/>
        </w:tabs>
        <w:ind w:left="3914" w:hanging="212"/>
      </w:pPr>
      <w:rPr>
        <w:rFonts w:ascii="Symbol" w:hAnsi="Symbol"/>
        <w:lang w:val="ru-RU" w:eastAsia="ar-SA" w:bidi="ar-SA"/>
      </w:rPr>
    </w:lvl>
    <w:lvl w:ilvl="5">
      <w:start w:val="1"/>
      <w:numFmt w:val="bullet"/>
      <w:lvlText w:val=""/>
      <w:lvlJc w:val="left"/>
      <w:pPr>
        <w:tabs>
          <w:tab w:val="num" w:pos="0"/>
        </w:tabs>
        <w:ind w:left="4813" w:hanging="212"/>
      </w:pPr>
      <w:rPr>
        <w:rFonts w:ascii="Symbol" w:hAnsi="Symbol"/>
        <w:lang w:val="ru-RU" w:eastAsia="ar-SA" w:bidi="ar-SA"/>
      </w:rPr>
    </w:lvl>
    <w:lvl w:ilvl="6">
      <w:start w:val="1"/>
      <w:numFmt w:val="bullet"/>
      <w:lvlText w:val=""/>
      <w:lvlJc w:val="left"/>
      <w:pPr>
        <w:tabs>
          <w:tab w:val="num" w:pos="0"/>
        </w:tabs>
        <w:ind w:left="5711" w:hanging="212"/>
      </w:pPr>
      <w:rPr>
        <w:rFonts w:ascii="Symbol" w:hAnsi="Symbol"/>
        <w:lang w:val="ru-RU" w:eastAsia="ar-SA" w:bidi="ar-SA"/>
      </w:rPr>
    </w:lvl>
    <w:lvl w:ilvl="7">
      <w:start w:val="1"/>
      <w:numFmt w:val="bullet"/>
      <w:lvlText w:val=""/>
      <w:lvlJc w:val="left"/>
      <w:pPr>
        <w:tabs>
          <w:tab w:val="num" w:pos="0"/>
        </w:tabs>
        <w:ind w:left="6610" w:hanging="212"/>
      </w:pPr>
      <w:rPr>
        <w:rFonts w:ascii="Symbol" w:hAnsi="Symbol"/>
        <w:lang w:val="ru-RU" w:eastAsia="ar-SA" w:bidi="ar-SA"/>
      </w:rPr>
    </w:lvl>
    <w:lvl w:ilvl="8">
      <w:start w:val="1"/>
      <w:numFmt w:val="bullet"/>
      <w:lvlText w:val=""/>
      <w:lvlJc w:val="left"/>
      <w:pPr>
        <w:tabs>
          <w:tab w:val="num" w:pos="0"/>
        </w:tabs>
        <w:ind w:left="7509" w:hanging="212"/>
      </w:pPr>
      <w:rPr>
        <w:rFonts w:ascii="Symbol" w:hAnsi="Symbol"/>
        <w:lang w:val="ru-RU" w:eastAsia="ar-SA" w:bidi="ar-SA"/>
      </w:rPr>
    </w:lvl>
  </w:abstractNum>
  <w:abstractNum w:abstractNumId="18">
    <w:nsid w:val="00000014"/>
    <w:multiLevelType w:val="multilevel"/>
    <w:tmpl w:val="00000014"/>
    <w:name w:val="WWNum19"/>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9">
    <w:nsid w:val="00000015"/>
    <w:multiLevelType w:val="multilevel"/>
    <w:tmpl w:val="00000015"/>
    <w:name w:val="WWNum20"/>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nsid w:val="00000016"/>
    <w:multiLevelType w:val="multilevel"/>
    <w:tmpl w:val="00000016"/>
    <w:name w:val="WWNum21"/>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1">
    <w:nsid w:val="00000017"/>
    <w:multiLevelType w:val="multilevel"/>
    <w:tmpl w:val="00000017"/>
    <w:name w:val="WWNum22"/>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2">
    <w:nsid w:val="00000018"/>
    <w:multiLevelType w:val="multilevel"/>
    <w:tmpl w:val="00000018"/>
    <w:name w:val="WWNum23"/>
    <w:lvl w:ilvl="0">
      <w:start w:val="1"/>
      <w:numFmt w:val="bullet"/>
      <w:lvlText w:val=""/>
      <w:lvlJc w:val="left"/>
      <w:pPr>
        <w:tabs>
          <w:tab w:val="num" w:pos="0"/>
        </w:tabs>
        <w:ind w:left="960" w:hanging="360"/>
      </w:pPr>
      <w:rPr>
        <w:rFonts w:ascii="Symbol" w:hAnsi="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3">
    <w:nsid w:val="00000019"/>
    <w:multiLevelType w:val="multilevel"/>
    <w:tmpl w:val="00000019"/>
    <w:name w:val="WWNum24"/>
    <w:lvl w:ilvl="0">
      <w:start w:val="1"/>
      <w:numFmt w:val="bullet"/>
      <w:lvlText w:val=""/>
      <w:lvlJc w:val="left"/>
      <w:pPr>
        <w:tabs>
          <w:tab w:val="num" w:pos="0"/>
        </w:tabs>
        <w:ind w:left="222" w:hanging="778"/>
      </w:pPr>
      <w:rPr>
        <w:rFonts w:ascii="Symbol" w:hAnsi="Symbol" w:cs="Symbol"/>
        <w:w w:val="100"/>
        <w:sz w:val="28"/>
        <w:szCs w:val="28"/>
        <w:lang w:val="ru-RU" w:eastAsia="ar-SA" w:bidi="ar-SA"/>
      </w:rPr>
    </w:lvl>
    <w:lvl w:ilvl="1">
      <w:start w:val="1"/>
      <w:numFmt w:val="bullet"/>
      <w:lvlText w:val=""/>
      <w:lvlJc w:val="left"/>
      <w:pPr>
        <w:tabs>
          <w:tab w:val="num" w:pos="0"/>
        </w:tabs>
        <w:ind w:left="1178" w:hanging="778"/>
      </w:pPr>
      <w:rPr>
        <w:rFonts w:ascii="Symbol" w:hAnsi="Symbol"/>
        <w:lang w:val="ru-RU" w:eastAsia="ar-SA" w:bidi="ar-SA"/>
      </w:rPr>
    </w:lvl>
    <w:lvl w:ilvl="2">
      <w:start w:val="1"/>
      <w:numFmt w:val="bullet"/>
      <w:lvlText w:val=""/>
      <w:lvlJc w:val="left"/>
      <w:pPr>
        <w:tabs>
          <w:tab w:val="num" w:pos="0"/>
        </w:tabs>
        <w:ind w:left="2137" w:hanging="778"/>
      </w:pPr>
      <w:rPr>
        <w:rFonts w:ascii="Symbol" w:hAnsi="Symbol"/>
        <w:lang w:val="ru-RU" w:eastAsia="ar-SA" w:bidi="ar-SA"/>
      </w:rPr>
    </w:lvl>
    <w:lvl w:ilvl="3">
      <w:start w:val="1"/>
      <w:numFmt w:val="bullet"/>
      <w:lvlText w:val=""/>
      <w:lvlJc w:val="left"/>
      <w:pPr>
        <w:tabs>
          <w:tab w:val="num" w:pos="0"/>
        </w:tabs>
        <w:ind w:left="3095" w:hanging="778"/>
      </w:pPr>
      <w:rPr>
        <w:rFonts w:ascii="Symbol" w:hAnsi="Symbol"/>
        <w:lang w:val="ru-RU" w:eastAsia="ar-SA" w:bidi="ar-SA"/>
      </w:rPr>
    </w:lvl>
    <w:lvl w:ilvl="4">
      <w:start w:val="1"/>
      <w:numFmt w:val="bullet"/>
      <w:lvlText w:val=""/>
      <w:lvlJc w:val="left"/>
      <w:pPr>
        <w:tabs>
          <w:tab w:val="num" w:pos="0"/>
        </w:tabs>
        <w:ind w:left="4054" w:hanging="778"/>
      </w:pPr>
      <w:rPr>
        <w:rFonts w:ascii="Symbol" w:hAnsi="Symbol"/>
        <w:lang w:val="ru-RU" w:eastAsia="ar-SA" w:bidi="ar-SA"/>
      </w:rPr>
    </w:lvl>
    <w:lvl w:ilvl="5">
      <w:start w:val="1"/>
      <w:numFmt w:val="bullet"/>
      <w:lvlText w:val=""/>
      <w:lvlJc w:val="left"/>
      <w:pPr>
        <w:tabs>
          <w:tab w:val="num" w:pos="0"/>
        </w:tabs>
        <w:ind w:left="5013" w:hanging="778"/>
      </w:pPr>
      <w:rPr>
        <w:rFonts w:ascii="Symbol" w:hAnsi="Symbol"/>
        <w:lang w:val="ru-RU" w:eastAsia="ar-SA" w:bidi="ar-SA"/>
      </w:rPr>
    </w:lvl>
    <w:lvl w:ilvl="6">
      <w:start w:val="1"/>
      <w:numFmt w:val="bullet"/>
      <w:lvlText w:val=""/>
      <w:lvlJc w:val="left"/>
      <w:pPr>
        <w:tabs>
          <w:tab w:val="num" w:pos="0"/>
        </w:tabs>
        <w:ind w:left="5971" w:hanging="778"/>
      </w:pPr>
      <w:rPr>
        <w:rFonts w:ascii="Symbol" w:hAnsi="Symbol"/>
        <w:lang w:val="ru-RU" w:eastAsia="ar-SA" w:bidi="ar-SA"/>
      </w:rPr>
    </w:lvl>
    <w:lvl w:ilvl="7">
      <w:start w:val="1"/>
      <w:numFmt w:val="bullet"/>
      <w:lvlText w:val=""/>
      <w:lvlJc w:val="left"/>
      <w:pPr>
        <w:tabs>
          <w:tab w:val="num" w:pos="0"/>
        </w:tabs>
        <w:ind w:left="6930" w:hanging="778"/>
      </w:pPr>
      <w:rPr>
        <w:rFonts w:ascii="Symbol" w:hAnsi="Symbol"/>
        <w:lang w:val="ru-RU" w:eastAsia="ar-SA" w:bidi="ar-SA"/>
      </w:rPr>
    </w:lvl>
    <w:lvl w:ilvl="8">
      <w:start w:val="1"/>
      <w:numFmt w:val="bullet"/>
      <w:lvlText w:val=""/>
      <w:lvlJc w:val="left"/>
      <w:pPr>
        <w:tabs>
          <w:tab w:val="num" w:pos="0"/>
        </w:tabs>
        <w:ind w:left="7889" w:hanging="778"/>
      </w:pPr>
      <w:rPr>
        <w:rFonts w:ascii="Symbol" w:hAnsi="Symbol"/>
        <w:lang w:val="ru-RU" w:eastAsia="ar-SA" w:bidi="ar-SA"/>
      </w:rPr>
    </w:lvl>
  </w:abstractNum>
  <w:abstractNum w:abstractNumId="24">
    <w:nsid w:val="0000001A"/>
    <w:multiLevelType w:val="multilevel"/>
    <w:tmpl w:val="0000001A"/>
    <w:name w:val="WWNum25"/>
    <w:lvl w:ilvl="0">
      <w:start w:val="1"/>
      <w:numFmt w:val="bullet"/>
      <w:lvlText w:val=""/>
      <w:lvlJc w:val="left"/>
      <w:pPr>
        <w:tabs>
          <w:tab w:val="num" w:pos="0"/>
        </w:tabs>
        <w:ind w:left="222" w:hanging="708"/>
      </w:pPr>
      <w:rPr>
        <w:rFonts w:ascii="Symbol" w:hAnsi="Symbol" w:cs="Symbol"/>
        <w:w w:val="100"/>
        <w:sz w:val="28"/>
        <w:szCs w:val="28"/>
        <w:lang w:val="ru-RU" w:eastAsia="ar-SA" w:bidi="ar-SA"/>
      </w:rPr>
    </w:lvl>
    <w:lvl w:ilvl="1">
      <w:start w:val="1"/>
      <w:numFmt w:val="bullet"/>
      <w:lvlText w:val=""/>
      <w:lvlJc w:val="left"/>
      <w:pPr>
        <w:tabs>
          <w:tab w:val="num" w:pos="0"/>
        </w:tabs>
        <w:ind w:left="1178" w:hanging="708"/>
      </w:pPr>
      <w:rPr>
        <w:rFonts w:ascii="Symbol" w:hAnsi="Symbol"/>
        <w:lang w:val="ru-RU" w:eastAsia="ar-SA" w:bidi="ar-SA"/>
      </w:rPr>
    </w:lvl>
    <w:lvl w:ilvl="2">
      <w:start w:val="1"/>
      <w:numFmt w:val="bullet"/>
      <w:lvlText w:val=""/>
      <w:lvlJc w:val="left"/>
      <w:pPr>
        <w:tabs>
          <w:tab w:val="num" w:pos="0"/>
        </w:tabs>
        <w:ind w:left="2137" w:hanging="708"/>
      </w:pPr>
      <w:rPr>
        <w:rFonts w:ascii="Symbol" w:hAnsi="Symbol"/>
        <w:lang w:val="ru-RU" w:eastAsia="ar-SA" w:bidi="ar-SA"/>
      </w:rPr>
    </w:lvl>
    <w:lvl w:ilvl="3">
      <w:start w:val="1"/>
      <w:numFmt w:val="bullet"/>
      <w:lvlText w:val=""/>
      <w:lvlJc w:val="left"/>
      <w:pPr>
        <w:tabs>
          <w:tab w:val="num" w:pos="0"/>
        </w:tabs>
        <w:ind w:left="3095" w:hanging="708"/>
      </w:pPr>
      <w:rPr>
        <w:rFonts w:ascii="Symbol" w:hAnsi="Symbol"/>
        <w:lang w:val="ru-RU" w:eastAsia="ar-SA" w:bidi="ar-SA"/>
      </w:rPr>
    </w:lvl>
    <w:lvl w:ilvl="4">
      <w:start w:val="1"/>
      <w:numFmt w:val="bullet"/>
      <w:lvlText w:val=""/>
      <w:lvlJc w:val="left"/>
      <w:pPr>
        <w:tabs>
          <w:tab w:val="num" w:pos="0"/>
        </w:tabs>
        <w:ind w:left="4054" w:hanging="708"/>
      </w:pPr>
      <w:rPr>
        <w:rFonts w:ascii="Symbol" w:hAnsi="Symbol"/>
        <w:lang w:val="ru-RU" w:eastAsia="ar-SA" w:bidi="ar-SA"/>
      </w:rPr>
    </w:lvl>
    <w:lvl w:ilvl="5">
      <w:start w:val="1"/>
      <w:numFmt w:val="bullet"/>
      <w:lvlText w:val=""/>
      <w:lvlJc w:val="left"/>
      <w:pPr>
        <w:tabs>
          <w:tab w:val="num" w:pos="0"/>
        </w:tabs>
        <w:ind w:left="5013" w:hanging="708"/>
      </w:pPr>
      <w:rPr>
        <w:rFonts w:ascii="Symbol" w:hAnsi="Symbol"/>
        <w:lang w:val="ru-RU" w:eastAsia="ar-SA" w:bidi="ar-SA"/>
      </w:rPr>
    </w:lvl>
    <w:lvl w:ilvl="6">
      <w:start w:val="1"/>
      <w:numFmt w:val="bullet"/>
      <w:lvlText w:val=""/>
      <w:lvlJc w:val="left"/>
      <w:pPr>
        <w:tabs>
          <w:tab w:val="num" w:pos="0"/>
        </w:tabs>
        <w:ind w:left="5971" w:hanging="708"/>
      </w:pPr>
      <w:rPr>
        <w:rFonts w:ascii="Symbol" w:hAnsi="Symbol"/>
        <w:lang w:val="ru-RU" w:eastAsia="ar-SA" w:bidi="ar-SA"/>
      </w:rPr>
    </w:lvl>
    <w:lvl w:ilvl="7">
      <w:start w:val="1"/>
      <w:numFmt w:val="bullet"/>
      <w:lvlText w:val=""/>
      <w:lvlJc w:val="left"/>
      <w:pPr>
        <w:tabs>
          <w:tab w:val="num" w:pos="0"/>
        </w:tabs>
        <w:ind w:left="6930" w:hanging="708"/>
      </w:pPr>
      <w:rPr>
        <w:rFonts w:ascii="Symbol" w:hAnsi="Symbol"/>
        <w:lang w:val="ru-RU" w:eastAsia="ar-SA" w:bidi="ar-SA"/>
      </w:rPr>
    </w:lvl>
    <w:lvl w:ilvl="8">
      <w:start w:val="1"/>
      <w:numFmt w:val="bullet"/>
      <w:lvlText w:val=""/>
      <w:lvlJc w:val="left"/>
      <w:pPr>
        <w:tabs>
          <w:tab w:val="num" w:pos="0"/>
        </w:tabs>
        <w:ind w:left="7889" w:hanging="708"/>
      </w:pPr>
      <w:rPr>
        <w:rFonts w:ascii="Symbol" w:hAnsi="Symbol"/>
        <w:lang w:val="ru-RU" w:eastAsia="ar-SA" w:bidi="ar-SA"/>
      </w:rPr>
    </w:lvl>
  </w:abstractNum>
  <w:abstractNum w:abstractNumId="25">
    <w:nsid w:val="2EEE1DE0"/>
    <w:multiLevelType w:val="hybridMultilevel"/>
    <w:tmpl w:val="16CAA114"/>
    <w:lvl w:ilvl="0" w:tplc="09C8B310">
      <w:start w:val="8"/>
      <w:numFmt w:val="decimal"/>
      <w:lvlText w:val="%1"/>
      <w:lvlJc w:val="left"/>
      <w:pPr>
        <w:ind w:left="472" w:hanging="36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26">
    <w:nsid w:val="44982CE7"/>
    <w:multiLevelType w:val="hybridMultilevel"/>
    <w:tmpl w:val="CD5A7F00"/>
    <w:lvl w:ilvl="0" w:tplc="8EDAE4E2">
      <w:start w:val="5"/>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4BECF5FE">
      <w:numFmt w:val="bullet"/>
      <w:lvlText w:val="•"/>
      <w:lvlJc w:val="left"/>
      <w:pPr>
        <w:ind w:left="1218" w:hanging="212"/>
      </w:pPr>
      <w:rPr>
        <w:rFonts w:hint="default"/>
        <w:lang w:val="ru-RU" w:eastAsia="en-US" w:bidi="ar-SA"/>
      </w:rPr>
    </w:lvl>
    <w:lvl w:ilvl="2" w:tplc="91A2870A">
      <w:numFmt w:val="bullet"/>
      <w:lvlText w:val="•"/>
      <w:lvlJc w:val="left"/>
      <w:pPr>
        <w:ind w:left="2117" w:hanging="212"/>
      </w:pPr>
      <w:rPr>
        <w:rFonts w:hint="default"/>
        <w:lang w:val="ru-RU" w:eastAsia="en-US" w:bidi="ar-SA"/>
      </w:rPr>
    </w:lvl>
    <w:lvl w:ilvl="3" w:tplc="FEBC4098">
      <w:numFmt w:val="bullet"/>
      <w:lvlText w:val="•"/>
      <w:lvlJc w:val="left"/>
      <w:pPr>
        <w:ind w:left="3015" w:hanging="212"/>
      </w:pPr>
      <w:rPr>
        <w:rFonts w:hint="default"/>
        <w:lang w:val="ru-RU" w:eastAsia="en-US" w:bidi="ar-SA"/>
      </w:rPr>
    </w:lvl>
    <w:lvl w:ilvl="4" w:tplc="5582C85A">
      <w:numFmt w:val="bullet"/>
      <w:lvlText w:val="•"/>
      <w:lvlJc w:val="left"/>
      <w:pPr>
        <w:ind w:left="3914" w:hanging="212"/>
      </w:pPr>
      <w:rPr>
        <w:rFonts w:hint="default"/>
        <w:lang w:val="ru-RU" w:eastAsia="en-US" w:bidi="ar-SA"/>
      </w:rPr>
    </w:lvl>
    <w:lvl w:ilvl="5" w:tplc="A4E6B994">
      <w:numFmt w:val="bullet"/>
      <w:lvlText w:val="•"/>
      <w:lvlJc w:val="left"/>
      <w:pPr>
        <w:ind w:left="4813" w:hanging="212"/>
      </w:pPr>
      <w:rPr>
        <w:rFonts w:hint="default"/>
        <w:lang w:val="ru-RU" w:eastAsia="en-US" w:bidi="ar-SA"/>
      </w:rPr>
    </w:lvl>
    <w:lvl w:ilvl="6" w:tplc="DA0820C8">
      <w:numFmt w:val="bullet"/>
      <w:lvlText w:val="•"/>
      <w:lvlJc w:val="left"/>
      <w:pPr>
        <w:ind w:left="5711" w:hanging="212"/>
      </w:pPr>
      <w:rPr>
        <w:rFonts w:hint="default"/>
        <w:lang w:val="ru-RU" w:eastAsia="en-US" w:bidi="ar-SA"/>
      </w:rPr>
    </w:lvl>
    <w:lvl w:ilvl="7" w:tplc="0E2CFE6E">
      <w:numFmt w:val="bullet"/>
      <w:lvlText w:val="•"/>
      <w:lvlJc w:val="left"/>
      <w:pPr>
        <w:ind w:left="6610" w:hanging="212"/>
      </w:pPr>
      <w:rPr>
        <w:rFonts w:hint="default"/>
        <w:lang w:val="ru-RU" w:eastAsia="en-US" w:bidi="ar-SA"/>
      </w:rPr>
    </w:lvl>
    <w:lvl w:ilvl="8" w:tplc="740C6AEE">
      <w:numFmt w:val="bullet"/>
      <w:lvlText w:val="•"/>
      <w:lvlJc w:val="left"/>
      <w:pPr>
        <w:ind w:left="7509" w:hanging="212"/>
      </w:pPr>
      <w:rPr>
        <w:rFonts w:hint="default"/>
        <w:lang w:val="ru-RU" w:eastAsia="en-US" w:bidi="ar-SA"/>
      </w:rPr>
    </w:lvl>
  </w:abstractNum>
  <w:abstractNum w:abstractNumId="27">
    <w:nsid w:val="45A878B5"/>
    <w:multiLevelType w:val="hybridMultilevel"/>
    <w:tmpl w:val="2730BBF2"/>
    <w:lvl w:ilvl="0" w:tplc="D82479CE">
      <w:numFmt w:val="bullet"/>
      <w:lvlText w:val="-"/>
      <w:lvlJc w:val="left"/>
      <w:pPr>
        <w:ind w:left="112" w:hanging="188"/>
      </w:pPr>
      <w:rPr>
        <w:rFonts w:ascii="Times New Roman" w:eastAsia="Times New Roman" w:hAnsi="Times New Roman" w:cs="Times New Roman" w:hint="default"/>
        <w:w w:val="100"/>
        <w:sz w:val="28"/>
        <w:szCs w:val="28"/>
        <w:lang w:val="ru-RU" w:eastAsia="en-US" w:bidi="ar-SA"/>
      </w:rPr>
    </w:lvl>
    <w:lvl w:ilvl="1" w:tplc="732CFA72">
      <w:numFmt w:val="bullet"/>
      <w:lvlText w:val="•"/>
      <w:lvlJc w:val="left"/>
      <w:pPr>
        <w:ind w:left="1038" w:hanging="188"/>
      </w:pPr>
      <w:rPr>
        <w:lang w:val="ru-RU" w:eastAsia="en-US" w:bidi="ar-SA"/>
      </w:rPr>
    </w:lvl>
    <w:lvl w:ilvl="2" w:tplc="8AE4CCE4">
      <w:numFmt w:val="bullet"/>
      <w:lvlText w:val="•"/>
      <w:lvlJc w:val="left"/>
      <w:pPr>
        <w:ind w:left="1957" w:hanging="188"/>
      </w:pPr>
      <w:rPr>
        <w:lang w:val="ru-RU" w:eastAsia="en-US" w:bidi="ar-SA"/>
      </w:rPr>
    </w:lvl>
    <w:lvl w:ilvl="3" w:tplc="CAC8F960">
      <w:numFmt w:val="bullet"/>
      <w:lvlText w:val="•"/>
      <w:lvlJc w:val="left"/>
      <w:pPr>
        <w:ind w:left="2875" w:hanging="188"/>
      </w:pPr>
      <w:rPr>
        <w:lang w:val="ru-RU" w:eastAsia="en-US" w:bidi="ar-SA"/>
      </w:rPr>
    </w:lvl>
    <w:lvl w:ilvl="4" w:tplc="9B36E068">
      <w:numFmt w:val="bullet"/>
      <w:lvlText w:val="•"/>
      <w:lvlJc w:val="left"/>
      <w:pPr>
        <w:ind w:left="3794" w:hanging="188"/>
      </w:pPr>
      <w:rPr>
        <w:lang w:val="ru-RU" w:eastAsia="en-US" w:bidi="ar-SA"/>
      </w:rPr>
    </w:lvl>
    <w:lvl w:ilvl="5" w:tplc="98F455E0">
      <w:numFmt w:val="bullet"/>
      <w:lvlText w:val="•"/>
      <w:lvlJc w:val="left"/>
      <w:pPr>
        <w:ind w:left="4713" w:hanging="188"/>
      </w:pPr>
      <w:rPr>
        <w:lang w:val="ru-RU" w:eastAsia="en-US" w:bidi="ar-SA"/>
      </w:rPr>
    </w:lvl>
    <w:lvl w:ilvl="6" w:tplc="DAEE5B9A">
      <w:numFmt w:val="bullet"/>
      <w:lvlText w:val="•"/>
      <w:lvlJc w:val="left"/>
      <w:pPr>
        <w:ind w:left="5631" w:hanging="188"/>
      </w:pPr>
      <w:rPr>
        <w:lang w:val="ru-RU" w:eastAsia="en-US" w:bidi="ar-SA"/>
      </w:rPr>
    </w:lvl>
    <w:lvl w:ilvl="7" w:tplc="8860719C">
      <w:numFmt w:val="bullet"/>
      <w:lvlText w:val="•"/>
      <w:lvlJc w:val="left"/>
      <w:pPr>
        <w:ind w:left="6550" w:hanging="188"/>
      </w:pPr>
      <w:rPr>
        <w:lang w:val="ru-RU" w:eastAsia="en-US" w:bidi="ar-SA"/>
      </w:rPr>
    </w:lvl>
    <w:lvl w:ilvl="8" w:tplc="DD44FE0C">
      <w:numFmt w:val="bullet"/>
      <w:lvlText w:val="•"/>
      <w:lvlJc w:val="left"/>
      <w:pPr>
        <w:ind w:left="7469" w:hanging="188"/>
      </w:pPr>
      <w:rPr>
        <w:lang w:val="ru-RU" w:eastAsia="en-US" w:bidi="ar-SA"/>
      </w:rPr>
    </w:lvl>
  </w:abstractNum>
  <w:abstractNum w:abstractNumId="28">
    <w:nsid w:val="45BD295F"/>
    <w:multiLevelType w:val="hybridMultilevel"/>
    <w:tmpl w:val="DA00CECC"/>
    <w:lvl w:ilvl="0" w:tplc="F17E2D86">
      <w:numFmt w:val="bullet"/>
      <w:lvlText w:val="-"/>
      <w:lvlJc w:val="left"/>
      <w:pPr>
        <w:ind w:left="112" w:hanging="190"/>
      </w:pPr>
      <w:rPr>
        <w:rFonts w:ascii="Times New Roman" w:eastAsia="Times New Roman" w:hAnsi="Times New Roman" w:cs="Times New Roman" w:hint="default"/>
        <w:w w:val="100"/>
        <w:sz w:val="28"/>
        <w:szCs w:val="28"/>
        <w:lang w:val="ru-RU" w:eastAsia="en-US" w:bidi="ar-SA"/>
      </w:rPr>
    </w:lvl>
    <w:lvl w:ilvl="1" w:tplc="B17EC83C">
      <w:numFmt w:val="bullet"/>
      <w:lvlText w:val="•"/>
      <w:lvlJc w:val="left"/>
      <w:pPr>
        <w:ind w:left="1038" w:hanging="190"/>
      </w:pPr>
      <w:rPr>
        <w:lang w:val="ru-RU" w:eastAsia="en-US" w:bidi="ar-SA"/>
      </w:rPr>
    </w:lvl>
    <w:lvl w:ilvl="2" w:tplc="629A0A58">
      <w:numFmt w:val="bullet"/>
      <w:lvlText w:val="•"/>
      <w:lvlJc w:val="left"/>
      <w:pPr>
        <w:ind w:left="1957" w:hanging="190"/>
      </w:pPr>
      <w:rPr>
        <w:lang w:val="ru-RU" w:eastAsia="en-US" w:bidi="ar-SA"/>
      </w:rPr>
    </w:lvl>
    <w:lvl w:ilvl="3" w:tplc="25FE02FE">
      <w:numFmt w:val="bullet"/>
      <w:lvlText w:val="•"/>
      <w:lvlJc w:val="left"/>
      <w:pPr>
        <w:ind w:left="2875" w:hanging="190"/>
      </w:pPr>
      <w:rPr>
        <w:lang w:val="ru-RU" w:eastAsia="en-US" w:bidi="ar-SA"/>
      </w:rPr>
    </w:lvl>
    <w:lvl w:ilvl="4" w:tplc="1B3407AA">
      <w:numFmt w:val="bullet"/>
      <w:lvlText w:val="•"/>
      <w:lvlJc w:val="left"/>
      <w:pPr>
        <w:ind w:left="3794" w:hanging="190"/>
      </w:pPr>
      <w:rPr>
        <w:lang w:val="ru-RU" w:eastAsia="en-US" w:bidi="ar-SA"/>
      </w:rPr>
    </w:lvl>
    <w:lvl w:ilvl="5" w:tplc="3E20AF5C">
      <w:numFmt w:val="bullet"/>
      <w:lvlText w:val="•"/>
      <w:lvlJc w:val="left"/>
      <w:pPr>
        <w:ind w:left="4713" w:hanging="190"/>
      </w:pPr>
      <w:rPr>
        <w:lang w:val="ru-RU" w:eastAsia="en-US" w:bidi="ar-SA"/>
      </w:rPr>
    </w:lvl>
    <w:lvl w:ilvl="6" w:tplc="E46ED182">
      <w:numFmt w:val="bullet"/>
      <w:lvlText w:val="•"/>
      <w:lvlJc w:val="left"/>
      <w:pPr>
        <w:ind w:left="5631" w:hanging="190"/>
      </w:pPr>
      <w:rPr>
        <w:lang w:val="ru-RU" w:eastAsia="en-US" w:bidi="ar-SA"/>
      </w:rPr>
    </w:lvl>
    <w:lvl w:ilvl="7" w:tplc="1C66E202">
      <w:numFmt w:val="bullet"/>
      <w:lvlText w:val="•"/>
      <w:lvlJc w:val="left"/>
      <w:pPr>
        <w:ind w:left="6550" w:hanging="190"/>
      </w:pPr>
      <w:rPr>
        <w:lang w:val="ru-RU" w:eastAsia="en-US" w:bidi="ar-SA"/>
      </w:rPr>
    </w:lvl>
    <w:lvl w:ilvl="8" w:tplc="E8F6C01E">
      <w:numFmt w:val="bullet"/>
      <w:lvlText w:val="•"/>
      <w:lvlJc w:val="left"/>
      <w:pPr>
        <w:ind w:left="7469" w:hanging="190"/>
      </w:pPr>
      <w:rPr>
        <w:lang w:val="ru-RU" w:eastAsia="en-US" w:bidi="ar-SA"/>
      </w:rPr>
    </w:lvl>
  </w:abstractNum>
  <w:abstractNum w:abstractNumId="29">
    <w:nsid w:val="4E4C78DE"/>
    <w:multiLevelType w:val="hybridMultilevel"/>
    <w:tmpl w:val="7D08FFB8"/>
    <w:lvl w:ilvl="0" w:tplc="D69C9AF2">
      <w:start w:val="5"/>
      <w:numFmt w:val="decimal"/>
      <w:lvlText w:val="%1)"/>
      <w:lvlJc w:val="left"/>
      <w:pPr>
        <w:ind w:left="112" w:hanging="236"/>
      </w:pPr>
      <w:rPr>
        <w:rFonts w:ascii="Times New Roman" w:eastAsia="Times New Roman" w:hAnsi="Times New Roman" w:cs="Times New Roman" w:hint="default"/>
        <w:w w:val="100"/>
        <w:sz w:val="26"/>
        <w:szCs w:val="26"/>
        <w:lang w:val="ru-RU" w:eastAsia="en-US" w:bidi="ar-SA"/>
      </w:rPr>
    </w:lvl>
    <w:lvl w:ilvl="1" w:tplc="C3E85754">
      <w:numFmt w:val="bullet"/>
      <w:lvlText w:val="•"/>
      <w:lvlJc w:val="left"/>
      <w:pPr>
        <w:ind w:left="1038" w:hanging="236"/>
      </w:pPr>
      <w:rPr>
        <w:lang w:val="ru-RU" w:eastAsia="en-US" w:bidi="ar-SA"/>
      </w:rPr>
    </w:lvl>
    <w:lvl w:ilvl="2" w:tplc="99A86542">
      <w:numFmt w:val="bullet"/>
      <w:lvlText w:val="•"/>
      <w:lvlJc w:val="left"/>
      <w:pPr>
        <w:ind w:left="1957" w:hanging="236"/>
      </w:pPr>
      <w:rPr>
        <w:lang w:val="ru-RU" w:eastAsia="en-US" w:bidi="ar-SA"/>
      </w:rPr>
    </w:lvl>
    <w:lvl w:ilvl="3" w:tplc="EA60EDEA">
      <w:numFmt w:val="bullet"/>
      <w:lvlText w:val="•"/>
      <w:lvlJc w:val="left"/>
      <w:pPr>
        <w:ind w:left="2875" w:hanging="236"/>
      </w:pPr>
      <w:rPr>
        <w:lang w:val="ru-RU" w:eastAsia="en-US" w:bidi="ar-SA"/>
      </w:rPr>
    </w:lvl>
    <w:lvl w:ilvl="4" w:tplc="CC42B3D4">
      <w:numFmt w:val="bullet"/>
      <w:lvlText w:val="•"/>
      <w:lvlJc w:val="left"/>
      <w:pPr>
        <w:ind w:left="3794" w:hanging="236"/>
      </w:pPr>
      <w:rPr>
        <w:lang w:val="ru-RU" w:eastAsia="en-US" w:bidi="ar-SA"/>
      </w:rPr>
    </w:lvl>
    <w:lvl w:ilvl="5" w:tplc="683C3138">
      <w:numFmt w:val="bullet"/>
      <w:lvlText w:val="•"/>
      <w:lvlJc w:val="left"/>
      <w:pPr>
        <w:ind w:left="4713" w:hanging="236"/>
      </w:pPr>
      <w:rPr>
        <w:lang w:val="ru-RU" w:eastAsia="en-US" w:bidi="ar-SA"/>
      </w:rPr>
    </w:lvl>
    <w:lvl w:ilvl="6" w:tplc="91E819A8">
      <w:numFmt w:val="bullet"/>
      <w:lvlText w:val="•"/>
      <w:lvlJc w:val="left"/>
      <w:pPr>
        <w:ind w:left="5631" w:hanging="236"/>
      </w:pPr>
      <w:rPr>
        <w:lang w:val="ru-RU" w:eastAsia="en-US" w:bidi="ar-SA"/>
      </w:rPr>
    </w:lvl>
    <w:lvl w:ilvl="7" w:tplc="A8AAFBF2">
      <w:numFmt w:val="bullet"/>
      <w:lvlText w:val="•"/>
      <w:lvlJc w:val="left"/>
      <w:pPr>
        <w:ind w:left="6550" w:hanging="236"/>
      </w:pPr>
      <w:rPr>
        <w:lang w:val="ru-RU" w:eastAsia="en-US" w:bidi="ar-SA"/>
      </w:rPr>
    </w:lvl>
    <w:lvl w:ilvl="8" w:tplc="0E88D62A">
      <w:numFmt w:val="bullet"/>
      <w:lvlText w:val="•"/>
      <w:lvlJc w:val="left"/>
      <w:pPr>
        <w:ind w:left="7469" w:hanging="236"/>
      </w:pPr>
      <w:rPr>
        <w:lang w:val="ru-RU" w:eastAsia="en-US" w:bidi="ar-SA"/>
      </w:rPr>
    </w:lvl>
  </w:abstractNum>
  <w:abstractNum w:abstractNumId="30">
    <w:nsid w:val="565541DF"/>
    <w:multiLevelType w:val="hybridMultilevel"/>
    <w:tmpl w:val="75BC2BEE"/>
    <w:lvl w:ilvl="0" w:tplc="CD7A71C0">
      <w:numFmt w:val="bullet"/>
      <w:lvlText w:val="-"/>
      <w:lvlJc w:val="left"/>
      <w:pPr>
        <w:ind w:left="112" w:hanging="269"/>
      </w:pPr>
      <w:rPr>
        <w:rFonts w:ascii="Times New Roman" w:eastAsia="Times New Roman" w:hAnsi="Times New Roman" w:cs="Times New Roman" w:hint="default"/>
        <w:w w:val="100"/>
        <w:sz w:val="28"/>
        <w:szCs w:val="28"/>
        <w:lang w:val="ru-RU" w:eastAsia="en-US" w:bidi="ar-SA"/>
      </w:rPr>
    </w:lvl>
    <w:lvl w:ilvl="1" w:tplc="2FF41140">
      <w:numFmt w:val="bullet"/>
      <w:lvlText w:val="•"/>
      <w:lvlJc w:val="left"/>
      <w:pPr>
        <w:ind w:left="1038" w:hanging="269"/>
      </w:pPr>
      <w:rPr>
        <w:lang w:val="ru-RU" w:eastAsia="en-US" w:bidi="ar-SA"/>
      </w:rPr>
    </w:lvl>
    <w:lvl w:ilvl="2" w:tplc="214A9030">
      <w:numFmt w:val="bullet"/>
      <w:lvlText w:val="•"/>
      <w:lvlJc w:val="left"/>
      <w:pPr>
        <w:ind w:left="1957" w:hanging="269"/>
      </w:pPr>
      <w:rPr>
        <w:lang w:val="ru-RU" w:eastAsia="en-US" w:bidi="ar-SA"/>
      </w:rPr>
    </w:lvl>
    <w:lvl w:ilvl="3" w:tplc="1184719E">
      <w:numFmt w:val="bullet"/>
      <w:lvlText w:val="•"/>
      <w:lvlJc w:val="left"/>
      <w:pPr>
        <w:ind w:left="2875" w:hanging="269"/>
      </w:pPr>
      <w:rPr>
        <w:lang w:val="ru-RU" w:eastAsia="en-US" w:bidi="ar-SA"/>
      </w:rPr>
    </w:lvl>
    <w:lvl w:ilvl="4" w:tplc="3C40C6EC">
      <w:numFmt w:val="bullet"/>
      <w:lvlText w:val="•"/>
      <w:lvlJc w:val="left"/>
      <w:pPr>
        <w:ind w:left="3794" w:hanging="269"/>
      </w:pPr>
      <w:rPr>
        <w:lang w:val="ru-RU" w:eastAsia="en-US" w:bidi="ar-SA"/>
      </w:rPr>
    </w:lvl>
    <w:lvl w:ilvl="5" w:tplc="E8686FEC">
      <w:numFmt w:val="bullet"/>
      <w:lvlText w:val="•"/>
      <w:lvlJc w:val="left"/>
      <w:pPr>
        <w:ind w:left="4713" w:hanging="269"/>
      </w:pPr>
      <w:rPr>
        <w:lang w:val="ru-RU" w:eastAsia="en-US" w:bidi="ar-SA"/>
      </w:rPr>
    </w:lvl>
    <w:lvl w:ilvl="6" w:tplc="1C86B664">
      <w:numFmt w:val="bullet"/>
      <w:lvlText w:val="•"/>
      <w:lvlJc w:val="left"/>
      <w:pPr>
        <w:ind w:left="5631" w:hanging="269"/>
      </w:pPr>
      <w:rPr>
        <w:lang w:val="ru-RU" w:eastAsia="en-US" w:bidi="ar-SA"/>
      </w:rPr>
    </w:lvl>
    <w:lvl w:ilvl="7" w:tplc="CE669660">
      <w:numFmt w:val="bullet"/>
      <w:lvlText w:val="•"/>
      <w:lvlJc w:val="left"/>
      <w:pPr>
        <w:ind w:left="6550" w:hanging="269"/>
      </w:pPr>
      <w:rPr>
        <w:lang w:val="ru-RU" w:eastAsia="en-US" w:bidi="ar-SA"/>
      </w:rPr>
    </w:lvl>
    <w:lvl w:ilvl="8" w:tplc="85FE015C">
      <w:numFmt w:val="bullet"/>
      <w:lvlText w:val="•"/>
      <w:lvlJc w:val="left"/>
      <w:pPr>
        <w:ind w:left="7469" w:hanging="269"/>
      </w:pPr>
      <w:rPr>
        <w:lang w:val="ru-RU" w:eastAsia="en-US" w:bidi="ar-SA"/>
      </w:rPr>
    </w:lvl>
  </w:abstractNum>
  <w:abstractNum w:abstractNumId="31">
    <w:nsid w:val="5A884E42"/>
    <w:multiLevelType w:val="hybridMultilevel"/>
    <w:tmpl w:val="F26EF4CE"/>
    <w:lvl w:ilvl="0" w:tplc="0EEE1140">
      <w:numFmt w:val="bullet"/>
      <w:lvlText w:val="-"/>
      <w:lvlJc w:val="left"/>
      <w:pPr>
        <w:ind w:left="112" w:hanging="192"/>
      </w:pPr>
      <w:rPr>
        <w:rFonts w:ascii="Times New Roman" w:eastAsia="Times New Roman" w:hAnsi="Times New Roman" w:cs="Times New Roman" w:hint="default"/>
        <w:w w:val="100"/>
        <w:sz w:val="28"/>
        <w:szCs w:val="28"/>
        <w:lang w:val="ru-RU" w:eastAsia="en-US" w:bidi="ar-SA"/>
      </w:rPr>
    </w:lvl>
    <w:lvl w:ilvl="1" w:tplc="3288EF74">
      <w:numFmt w:val="bullet"/>
      <w:lvlText w:val="•"/>
      <w:lvlJc w:val="left"/>
      <w:pPr>
        <w:ind w:left="1038" w:hanging="192"/>
      </w:pPr>
      <w:rPr>
        <w:lang w:val="ru-RU" w:eastAsia="en-US" w:bidi="ar-SA"/>
      </w:rPr>
    </w:lvl>
    <w:lvl w:ilvl="2" w:tplc="F7008220">
      <w:numFmt w:val="bullet"/>
      <w:lvlText w:val="•"/>
      <w:lvlJc w:val="left"/>
      <w:pPr>
        <w:ind w:left="1957" w:hanging="192"/>
      </w:pPr>
      <w:rPr>
        <w:lang w:val="ru-RU" w:eastAsia="en-US" w:bidi="ar-SA"/>
      </w:rPr>
    </w:lvl>
    <w:lvl w:ilvl="3" w:tplc="6D446730">
      <w:numFmt w:val="bullet"/>
      <w:lvlText w:val="•"/>
      <w:lvlJc w:val="left"/>
      <w:pPr>
        <w:ind w:left="2875" w:hanging="192"/>
      </w:pPr>
      <w:rPr>
        <w:lang w:val="ru-RU" w:eastAsia="en-US" w:bidi="ar-SA"/>
      </w:rPr>
    </w:lvl>
    <w:lvl w:ilvl="4" w:tplc="0C243814">
      <w:numFmt w:val="bullet"/>
      <w:lvlText w:val="•"/>
      <w:lvlJc w:val="left"/>
      <w:pPr>
        <w:ind w:left="3794" w:hanging="192"/>
      </w:pPr>
      <w:rPr>
        <w:lang w:val="ru-RU" w:eastAsia="en-US" w:bidi="ar-SA"/>
      </w:rPr>
    </w:lvl>
    <w:lvl w:ilvl="5" w:tplc="E4C61070">
      <w:numFmt w:val="bullet"/>
      <w:lvlText w:val="•"/>
      <w:lvlJc w:val="left"/>
      <w:pPr>
        <w:ind w:left="4713" w:hanging="192"/>
      </w:pPr>
      <w:rPr>
        <w:lang w:val="ru-RU" w:eastAsia="en-US" w:bidi="ar-SA"/>
      </w:rPr>
    </w:lvl>
    <w:lvl w:ilvl="6" w:tplc="00285418">
      <w:numFmt w:val="bullet"/>
      <w:lvlText w:val="•"/>
      <w:lvlJc w:val="left"/>
      <w:pPr>
        <w:ind w:left="5631" w:hanging="192"/>
      </w:pPr>
      <w:rPr>
        <w:lang w:val="ru-RU" w:eastAsia="en-US" w:bidi="ar-SA"/>
      </w:rPr>
    </w:lvl>
    <w:lvl w:ilvl="7" w:tplc="6CF45494">
      <w:numFmt w:val="bullet"/>
      <w:lvlText w:val="•"/>
      <w:lvlJc w:val="left"/>
      <w:pPr>
        <w:ind w:left="6550" w:hanging="192"/>
      </w:pPr>
      <w:rPr>
        <w:lang w:val="ru-RU" w:eastAsia="en-US" w:bidi="ar-SA"/>
      </w:rPr>
    </w:lvl>
    <w:lvl w:ilvl="8" w:tplc="3DDA30DC">
      <w:numFmt w:val="bullet"/>
      <w:lvlText w:val="•"/>
      <w:lvlJc w:val="left"/>
      <w:pPr>
        <w:ind w:left="7469" w:hanging="192"/>
      </w:pPr>
      <w:rPr>
        <w:lang w:val="ru-RU" w:eastAsia="en-US" w:bidi="ar-SA"/>
      </w:rPr>
    </w:lvl>
  </w:abstractNum>
  <w:abstractNum w:abstractNumId="32">
    <w:nsid w:val="67E914B2"/>
    <w:multiLevelType w:val="hybridMultilevel"/>
    <w:tmpl w:val="4502D252"/>
    <w:lvl w:ilvl="0" w:tplc="F17E2D86">
      <w:numFmt w:val="bullet"/>
      <w:lvlText w:val="-"/>
      <w:lvlJc w:val="left"/>
      <w:pPr>
        <w:ind w:left="832"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33">
    <w:nsid w:val="6B5C04E8"/>
    <w:multiLevelType w:val="hybridMultilevel"/>
    <w:tmpl w:val="E0605286"/>
    <w:lvl w:ilvl="0" w:tplc="6E9CF50C">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8B7815DE">
      <w:start w:val="1"/>
      <w:numFmt w:val="decimal"/>
      <w:lvlText w:val="%2)"/>
      <w:lvlJc w:val="left"/>
      <w:pPr>
        <w:ind w:left="112" w:hanging="305"/>
      </w:pPr>
      <w:rPr>
        <w:rFonts w:ascii="Times New Roman" w:eastAsia="Times New Roman" w:hAnsi="Times New Roman" w:cs="Times New Roman" w:hint="default"/>
        <w:spacing w:val="0"/>
        <w:w w:val="100"/>
        <w:sz w:val="28"/>
        <w:szCs w:val="28"/>
        <w:lang w:val="ru-RU" w:eastAsia="en-US" w:bidi="ar-SA"/>
      </w:rPr>
    </w:lvl>
    <w:lvl w:ilvl="2" w:tplc="2DC2E05A">
      <w:numFmt w:val="bullet"/>
      <w:lvlText w:val="•"/>
      <w:lvlJc w:val="left"/>
      <w:pPr>
        <w:ind w:left="1318" w:hanging="305"/>
      </w:pPr>
      <w:rPr>
        <w:lang w:val="ru-RU" w:eastAsia="en-US" w:bidi="ar-SA"/>
      </w:rPr>
    </w:lvl>
    <w:lvl w:ilvl="3" w:tplc="91DE91C2">
      <w:numFmt w:val="bullet"/>
      <w:lvlText w:val="•"/>
      <w:lvlJc w:val="left"/>
      <w:pPr>
        <w:ind w:left="2316" w:hanging="305"/>
      </w:pPr>
      <w:rPr>
        <w:lang w:val="ru-RU" w:eastAsia="en-US" w:bidi="ar-SA"/>
      </w:rPr>
    </w:lvl>
    <w:lvl w:ilvl="4" w:tplc="6BB67BD0">
      <w:numFmt w:val="bullet"/>
      <w:lvlText w:val="•"/>
      <w:lvlJc w:val="left"/>
      <w:pPr>
        <w:ind w:left="3315" w:hanging="305"/>
      </w:pPr>
      <w:rPr>
        <w:lang w:val="ru-RU" w:eastAsia="en-US" w:bidi="ar-SA"/>
      </w:rPr>
    </w:lvl>
    <w:lvl w:ilvl="5" w:tplc="6EFAE718">
      <w:numFmt w:val="bullet"/>
      <w:lvlText w:val="•"/>
      <w:lvlJc w:val="left"/>
      <w:pPr>
        <w:ind w:left="4313" w:hanging="305"/>
      </w:pPr>
      <w:rPr>
        <w:lang w:val="ru-RU" w:eastAsia="en-US" w:bidi="ar-SA"/>
      </w:rPr>
    </w:lvl>
    <w:lvl w:ilvl="6" w:tplc="3F365CFC">
      <w:numFmt w:val="bullet"/>
      <w:lvlText w:val="•"/>
      <w:lvlJc w:val="left"/>
      <w:pPr>
        <w:ind w:left="5312" w:hanging="305"/>
      </w:pPr>
      <w:rPr>
        <w:lang w:val="ru-RU" w:eastAsia="en-US" w:bidi="ar-SA"/>
      </w:rPr>
    </w:lvl>
    <w:lvl w:ilvl="7" w:tplc="9392AB6C">
      <w:numFmt w:val="bullet"/>
      <w:lvlText w:val="•"/>
      <w:lvlJc w:val="left"/>
      <w:pPr>
        <w:ind w:left="6310" w:hanging="305"/>
      </w:pPr>
      <w:rPr>
        <w:lang w:val="ru-RU" w:eastAsia="en-US" w:bidi="ar-SA"/>
      </w:rPr>
    </w:lvl>
    <w:lvl w:ilvl="8" w:tplc="E97E40B4">
      <w:numFmt w:val="bullet"/>
      <w:lvlText w:val="•"/>
      <w:lvlJc w:val="left"/>
      <w:pPr>
        <w:ind w:left="7309" w:hanging="305"/>
      </w:pPr>
      <w:rPr>
        <w:lang w:val="ru-RU" w:eastAsia="en-US" w:bidi="ar-SA"/>
      </w:rPr>
    </w:lvl>
  </w:abstractNum>
  <w:abstractNum w:abstractNumId="34">
    <w:nsid w:val="6B630FEB"/>
    <w:multiLevelType w:val="hybridMultilevel"/>
    <w:tmpl w:val="BD32C0D2"/>
    <w:lvl w:ilvl="0" w:tplc="AE544AD2">
      <w:start w:val="1"/>
      <w:numFmt w:val="decimal"/>
      <w:lvlText w:val="%1)"/>
      <w:lvlJc w:val="left"/>
      <w:pPr>
        <w:ind w:left="1057" w:hanging="236"/>
      </w:pPr>
      <w:rPr>
        <w:rFonts w:ascii="Times New Roman" w:eastAsia="Times New Roman" w:hAnsi="Times New Roman" w:cs="Times New Roman" w:hint="default"/>
        <w:w w:val="100"/>
        <w:sz w:val="26"/>
        <w:szCs w:val="26"/>
        <w:lang w:val="ru-RU" w:eastAsia="en-US" w:bidi="ar-SA"/>
      </w:rPr>
    </w:lvl>
    <w:lvl w:ilvl="1" w:tplc="C58AF34E">
      <w:numFmt w:val="bullet"/>
      <w:lvlText w:val="•"/>
      <w:lvlJc w:val="left"/>
      <w:pPr>
        <w:ind w:left="1884" w:hanging="236"/>
      </w:pPr>
      <w:rPr>
        <w:lang w:val="ru-RU" w:eastAsia="en-US" w:bidi="ar-SA"/>
      </w:rPr>
    </w:lvl>
    <w:lvl w:ilvl="2" w:tplc="B9DE3194">
      <w:numFmt w:val="bullet"/>
      <w:lvlText w:val="•"/>
      <w:lvlJc w:val="left"/>
      <w:pPr>
        <w:ind w:left="2709" w:hanging="236"/>
      </w:pPr>
      <w:rPr>
        <w:lang w:val="ru-RU" w:eastAsia="en-US" w:bidi="ar-SA"/>
      </w:rPr>
    </w:lvl>
    <w:lvl w:ilvl="3" w:tplc="64C8D782">
      <w:numFmt w:val="bullet"/>
      <w:lvlText w:val="•"/>
      <w:lvlJc w:val="left"/>
      <w:pPr>
        <w:ind w:left="3533" w:hanging="236"/>
      </w:pPr>
      <w:rPr>
        <w:lang w:val="ru-RU" w:eastAsia="en-US" w:bidi="ar-SA"/>
      </w:rPr>
    </w:lvl>
    <w:lvl w:ilvl="4" w:tplc="3350EFC8">
      <w:numFmt w:val="bullet"/>
      <w:lvlText w:val="•"/>
      <w:lvlJc w:val="left"/>
      <w:pPr>
        <w:ind w:left="4358" w:hanging="236"/>
      </w:pPr>
      <w:rPr>
        <w:lang w:val="ru-RU" w:eastAsia="en-US" w:bidi="ar-SA"/>
      </w:rPr>
    </w:lvl>
    <w:lvl w:ilvl="5" w:tplc="4B8E0554">
      <w:numFmt w:val="bullet"/>
      <w:lvlText w:val="•"/>
      <w:lvlJc w:val="left"/>
      <w:pPr>
        <w:ind w:left="5183" w:hanging="236"/>
      </w:pPr>
      <w:rPr>
        <w:lang w:val="ru-RU" w:eastAsia="en-US" w:bidi="ar-SA"/>
      </w:rPr>
    </w:lvl>
    <w:lvl w:ilvl="6" w:tplc="B8A8BD8C">
      <w:numFmt w:val="bullet"/>
      <w:lvlText w:val="•"/>
      <w:lvlJc w:val="left"/>
      <w:pPr>
        <w:ind w:left="6007" w:hanging="236"/>
      </w:pPr>
      <w:rPr>
        <w:lang w:val="ru-RU" w:eastAsia="en-US" w:bidi="ar-SA"/>
      </w:rPr>
    </w:lvl>
    <w:lvl w:ilvl="7" w:tplc="5756E1CA">
      <w:numFmt w:val="bullet"/>
      <w:lvlText w:val="•"/>
      <w:lvlJc w:val="left"/>
      <w:pPr>
        <w:ind w:left="6832" w:hanging="236"/>
      </w:pPr>
      <w:rPr>
        <w:lang w:val="ru-RU" w:eastAsia="en-US" w:bidi="ar-SA"/>
      </w:rPr>
    </w:lvl>
    <w:lvl w:ilvl="8" w:tplc="C3ECB680">
      <w:numFmt w:val="bullet"/>
      <w:lvlText w:val="•"/>
      <w:lvlJc w:val="left"/>
      <w:pPr>
        <w:ind w:left="7657" w:hanging="236"/>
      </w:pPr>
      <w:rPr>
        <w:lang w:val="ru-RU" w:eastAsia="en-US" w:bidi="ar-SA"/>
      </w:rPr>
    </w:lvl>
  </w:abstractNum>
  <w:abstractNum w:abstractNumId="35">
    <w:nsid w:val="6CA67662"/>
    <w:multiLevelType w:val="hybridMultilevel"/>
    <w:tmpl w:val="D0560514"/>
    <w:lvl w:ilvl="0" w:tplc="8B7815DE">
      <w:start w:val="1"/>
      <w:numFmt w:val="decimal"/>
      <w:lvlText w:val="%1)"/>
      <w:lvlJc w:val="left"/>
      <w:pPr>
        <w:ind w:left="112" w:hanging="305"/>
      </w:pPr>
      <w:rPr>
        <w:rFonts w:ascii="Times New Roman" w:eastAsia="Times New Roman" w:hAnsi="Times New Roman" w:cs="Times New Roman" w:hint="default"/>
        <w:spacing w:val="0"/>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2D0C6C"/>
    <w:multiLevelType w:val="hybridMultilevel"/>
    <w:tmpl w:val="9F4CA10E"/>
    <w:lvl w:ilvl="0" w:tplc="069251FC">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B05C3F90">
      <w:start w:val="1"/>
      <w:numFmt w:val="decimal"/>
      <w:lvlText w:val="%2)"/>
      <w:lvlJc w:val="left"/>
      <w:pPr>
        <w:ind w:left="112" w:hanging="236"/>
      </w:pPr>
      <w:rPr>
        <w:rFonts w:ascii="Times New Roman" w:eastAsia="Times New Roman" w:hAnsi="Times New Roman" w:cs="Times New Roman" w:hint="default"/>
        <w:w w:val="100"/>
        <w:sz w:val="26"/>
        <w:szCs w:val="26"/>
        <w:lang w:val="ru-RU" w:eastAsia="en-US" w:bidi="ar-SA"/>
      </w:rPr>
    </w:lvl>
    <w:lvl w:ilvl="2" w:tplc="F168B9A2">
      <w:numFmt w:val="bullet"/>
      <w:lvlText w:val="•"/>
      <w:lvlJc w:val="left"/>
      <w:pPr>
        <w:ind w:left="1318" w:hanging="236"/>
      </w:pPr>
      <w:rPr>
        <w:lang w:val="ru-RU" w:eastAsia="en-US" w:bidi="ar-SA"/>
      </w:rPr>
    </w:lvl>
    <w:lvl w:ilvl="3" w:tplc="36386B36">
      <w:numFmt w:val="bullet"/>
      <w:lvlText w:val="•"/>
      <w:lvlJc w:val="left"/>
      <w:pPr>
        <w:ind w:left="2316" w:hanging="236"/>
      </w:pPr>
      <w:rPr>
        <w:lang w:val="ru-RU" w:eastAsia="en-US" w:bidi="ar-SA"/>
      </w:rPr>
    </w:lvl>
    <w:lvl w:ilvl="4" w:tplc="5C4AFE08">
      <w:numFmt w:val="bullet"/>
      <w:lvlText w:val="•"/>
      <w:lvlJc w:val="left"/>
      <w:pPr>
        <w:ind w:left="3315" w:hanging="236"/>
      </w:pPr>
      <w:rPr>
        <w:lang w:val="ru-RU" w:eastAsia="en-US" w:bidi="ar-SA"/>
      </w:rPr>
    </w:lvl>
    <w:lvl w:ilvl="5" w:tplc="20188976">
      <w:numFmt w:val="bullet"/>
      <w:lvlText w:val="•"/>
      <w:lvlJc w:val="left"/>
      <w:pPr>
        <w:ind w:left="4313" w:hanging="236"/>
      </w:pPr>
      <w:rPr>
        <w:lang w:val="ru-RU" w:eastAsia="en-US" w:bidi="ar-SA"/>
      </w:rPr>
    </w:lvl>
    <w:lvl w:ilvl="6" w:tplc="F544DCC8">
      <w:numFmt w:val="bullet"/>
      <w:lvlText w:val="•"/>
      <w:lvlJc w:val="left"/>
      <w:pPr>
        <w:ind w:left="5312" w:hanging="236"/>
      </w:pPr>
      <w:rPr>
        <w:lang w:val="ru-RU" w:eastAsia="en-US" w:bidi="ar-SA"/>
      </w:rPr>
    </w:lvl>
    <w:lvl w:ilvl="7" w:tplc="9E34CCE4">
      <w:numFmt w:val="bullet"/>
      <w:lvlText w:val="•"/>
      <w:lvlJc w:val="left"/>
      <w:pPr>
        <w:ind w:left="6310" w:hanging="236"/>
      </w:pPr>
      <w:rPr>
        <w:lang w:val="ru-RU" w:eastAsia="en-US" w:bidi="ar-SA"/>
      </w:rPr>
    </w:lvl>
    <w:lvl w:ilvl="8" w:tplc="C5C8FE6E">
      <w:numFmt w:val="bullet"/>
      <w:lvlText w:val="•"/>
      <w:lvlJc w:val="left"/>
      <w:pPr>
        <w:ind w:left="7309" w:hanging="236"/>
      </w:pPr>
      <w:rPr>
        <w:lang w:val="ru-RU" w:eastAsia="en-US" w:bidi="ar-SA"/>
      </w:rPr>
    </w:lvl>
  </w:abstractNum>
  <w:abstractNum w:abstractNumId="37">
    <w:nsid w:val="7DA164F3"/>
    <w:multiLevelType w:val="hybridMultilevel"/>
    <w:tmpl w:val="247ABEF8"/>
    <w:lvl w:ilvl="0" w:tplc="F17E2D86">
      <w:numFmt w:val="bullet"/>
      <w:lvlText w:val="-"/>
      <w:lvlJc w:val="left"/>
      <w:pPr>
        <w:ind w:left="154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num w:numId="1">
    <w:abstractNumId w:val="9"/>
  </w:num>
  <w:num w:numId="2">
    <w:abstractNumId w:val="26"/>
  </w:num>
  <w:num w:numId="3">
    <w:abstractNumId w:val="33"/>
    <w:lvlOverride w:ilvl="0">
      <w:startOverride w:val="6"/>
    </w:lvlOverride>
    <w:lvlOverride w:ilvl="1">
      <w:startOverride w:val="1"/>
    </w:lvlOverride>
    <w:lvlOverride w:ilvl="2"/>
    <w:lvlOverride w:ilvl="3"/>
    <w:lvlOverride w:ilvl="4"/>
    <w:lvlOverride w:ilvl="5"/>
    <w:lvlOverride w:ilvl="6"/>
    <w:lvlOverride w:ilvl="7"/>
    <w:lvlOverride w:ilvl="8"/>
  </w:num>
  <w:num w:numId="4">
    <w:abstractNumId w:val="35"/>
  </w:num>
  <w:num w:numId="5">
    <w:abstractNumId w:val="34"/>
    <w:lvlOverride w:ilvl="0">
      <w:startOverride w:val="1"/>
    </w:lvlOverride>
    <w:lvlOverride w:ilvl="1"/>
    <w:lvlOverride w:ilvl="2"/>
    <w:lvlOverride w:ilvl="3"/>
    <w:lvlOverride w:ilvl="4"/>
    <w:lvlOverride w:ilvl="5"/>
    <w:lvlOverride w:ilvl="6"/>
    <w:lvlOverride w:ilvl="7"/>
    <w:lvlOverride w:ilvl="8"/>
  </w:num>
  <w:num w:numId="6">
    <w:abstractNumId w:val="28"/>
  </w:num>
  <w:num w:numId="7">
    <w:abstractNumId w:val="36"/>
    <w:lvlOverride w:ilvl="0">
      <w:startOverride w:val="6"/>
    </w:lvlOverride>
    <w:lvlOverride w:ilvl="1">
      <w:startOverride w:val="1"/>
    </w:lvlOverride>
    <w:lvlOverride w:ilvl="2"/>
    <w:lvlOverride w:ilvl="3"/>
    <w:lvlOverride w:ilvl="4"/>
    <w:lvlOverride w:ilvl="5"/>
    <w:lvlOverride w:ilvl="6"/>
    <w:lvlOverride w:ilvl="7"/>
    <w:lvlOverride w:ilvl="8"/>
  </w:num>
  <w:num w:numId="8">
    <w:abstractNumId w:val="37"/>
  </w:num>
  <w:num w:numId="9">
    <w:abstractNumId w:val="27"/>
  </w:num>
  <w:num w:numId="10">
    <w:abstractNumId w:val="29"/>
    <w:lvlOverride w:ilvl="0">
      <w:startOverride w:val="5"/>
    </w:lvlOverride>
    <w:lvlOverride w:ilvl="1"/>
    <w:lvlOverride w:ilvl="2"/>
    <w:lvlOverride w:ilvl="3"/>
    <w:lvlOverride w:ilvl="4"/>
    <w:lvlOverride w:ilvl="5"/>
    <w:lvlOverride w:ilvl="6"/>
    <w:lvlOverride w:ilvl="7"/>
    <w:lvlOverride w:ilvl="8"/>
  </w:num>
  <w:num w:numId="11">
    <w:abstractNumId w:val="30"/>
  </w:num>
  <w:num w:numId="12">
    <w:abstractNumId w:val="32"/>
  </w:num>
  <w:num w:numId="13">
    <w:abstractNumId w:val="31"/>
  </w:num>
  <w:num w:numId="14">
    <w:abstractNumId w:val="2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D294F"/>
    <w:rsid w:val="00046A6E"/>
    <w:rsid w:val="001E5605"/>
    <w:rsid w:val="001E5752"/>
    <w:rsid w:val="004B06CD"/>
    <w:rsid w:val="00652C30"/>
    <w:rsid w:val="007D294F"/>
    <w:rsid w:val="00821279"/>
    <w:rsid w:val="00A55753"/>
    <w:rsid w:val="00AD2873"/>
    <w:rsid w:val="00B33F3D"/>
    <w:rsid w:val="00D06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6CD"/>
    <w:pPr>
      <w:suppressAutoHyphens/>
      <w:spacing w:after="0" w:line="240" w:lineRule="auto"/>
    </w:pPr>
    <w:rPr>
      <w:rFonts w:ascii="Times New Roman" w:eastAsia="Times New Roman" w:hAnsi="Times New Roman" w:cs="Times New Roman"/>
      <w:lang w:eastAsia="ar-SA"/>
    </w:rPr>
  </w:style>
  <w:style w:type="paragraph" w:styleId="1">
    <w:name w:val="heading 1"/>
    <w:basedOn w:val="a"/>
    <w:next w:val="a0"/>
    <w:link w:val="10"/>
    <w:qFormat/>
    <w:rsid w:val="004B06CD"/>
    <w:pPr>
      <w:tabs>
        <w:tab w:val="num" w:pos="0"/>
      </w:tabs>
      <w:spacing w:line="319" w:lineRule="exact"/>
      <w:ind w:left="821"/>
      <w:outlineLvl w:val="0"/>
    </w:pPr>
    <w:rPr>
      <w:b/>
      <w:bCs/>
      <w:sz w:val="28"/>
      <w:szCs w:val="28"/>
    </w:rPr>
  </w:style>
  <w:style w:type="paragraph" w:styleId="2">
    <w:name w:val="heading 2"/>
    <w:basedOn w:val="a"/>
    <w:next w:val="a0"/>
    <w:link w:val="20"/>
    <w:qFormat/>
    <w:rsid w:val="00046A6E"/>
    <w:pPr>
      <w:tabs>
        <w:tab w:val="num" w:pos="0"/>
      </w:tabs>
      <w:spacing w:before="1"/>
      <w:ind w:left="112" w:right="115" w:firstLine="708"/>
      <w:jc w:val="both"/>
      <w:outlineLvl w:val="1"/>
    </w:pPr>
    <w:rPr>
      <w:b/>
      <w:bCs/>
      <w:i/>
      <w:iCs/>
      <w:sz w:val="28"/>
      <w:szCs w:val="28"/>
    </w:rPr>
  </w:style>
  <w:style w:type="paragraph" w:styleId="3">
    <w:name w:val="heading 3"/>
    <w:basedOn w:val="a"/>
    <w:next w:val="a0"/>
    <w:link w:val="30"/>
    <w:unhideWhenUsed/>
    <w:qFormat/>
    <w:rsid w:val="00046A6E"/>
    <w:pPr>
      <w:keepNext/>
      <w:keepLines/>
      <w:tabs>
        <w:tab w:val="num" w:pos="0"/>
      </w:tabs>
      <w:spacing w:before="200" w:after="200" w:line="276" w:lineRule="auto"/>
      <w:ind w:left="1957" w:hanging="192"/>
      <w:outlineLvl w:val="2"/>
    </w:pPr>
    <w:rPr>
      <w:rFonts w:ascii="Cambria" w:eastAsia="Arial Unicode MS" w:hAnsi="Cambria"/>
      <w:b/>
      <w:bCs/>
      <w:color w:val="4F81BD"/>
      <w:lang w:val="en-US"/>
    </w:rPr>
  </w:style>
  <w:style w:type="paragraph" w:styleId="4">
    <w:name w:val="heading 4"/>
    <w:basedOn w:val="a"/>
    <w:next w:val="a"/>
    <w:link w:val="40"/>
    <w:unhideWhenUsed/>
    <w:qFormat/>
    <w:rsid w:val="004B06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B06CD"/>
    <w:rPr>
      <w:rFonts w:ascii="Times New Roman" w:eastAsia="Times New Roman" w:hAnsi="Times New Roman" w:cs="Times New Roman"/>
      <w:b/>
      <w:bCs/>
      <w:sz w:val="28"/>
      <w:szCs w:val="28"/>
      <w:lang w:eastAsia="ar-SA"/>
    </w:rPr>
  </w:style>
  <w:style w:type="paragraph" w:styleId="a0">
    <w:name w:val="Body Text"/>
    <w:basedOn w:val="a"/>
    <w:link w:val="a4"/>
    <w:qFormat/>
    <w:rsid w:val="004B06CD"/>
    <w:pPr>
      <w:ind w:left="112"/>
    </w:pPr>
    <w:rPr>
      <w:sz w:val="28"/>
      <w:szCs w:val="28"/>
    </w:rPr>
  </w:style>
  <w:style w:type="character" w:customStyle="1" w:styleId="a4">
    <w:name w:val="Основной текст Знак"/>
    <w:basedOn w:val="a1"/>
    <w:link w:val="a0"/>
    <w:rsid w:val="004B06CD"/>
    <w:rPr>
      <w:rFonts w:ascii="Times New Roman" w:eastAsia="Times New Roman" w:hAnsi="Times New Roman" w:cs="Times New Roman"/>
      <w:sz w:val="28"/>
      <w:szCs w:val="28"/>
      <w:lang w:eastAsia="ar-SA"/>
    </w:rPr>
  </w:style>
  <w:style w:type="paragraph" w:styleId="a5">
    <w:name w:val="footer"/>
    <w:basedOn w:val="a"/>
    <w:link w:val="a6"/>
    <w:rsid w:val="004B06CD"/>
    <w:pPr>
      <w:suppressLineNumbers/>
      <w:tabs>
        <w:tab w:val="center" w:pos="4819"/>
        <w:tab w:val="right" w:pos="9638"/>
      </w:tabs>
    </w:pPr>
  </w:style>
  <w:style w:type="character" w:customStyle="1" w:styleId="a6">
    <w:name w:val="Нижний колонтитул Знак"/>
    <w:basedOn w:val="a1"/>
    <w:link w:val="a5"/>
    <w:rsid w:val="004B06CD"/>
    <w:rPr>
      <w:rFonts w:ascii="Times New Roman" w:eastAsia="Times New Roman" w:hAnsi="Times New Roman" w:cs="Times New Roman"/>
      <w:lang w:eastAsia="ar-SA"/>
    </w:rPr>
  </w:style>
  <w:style w:type="paragraph" w:customStyle="1" w:styleId="11">
    <w:name w:val="Абзац списка1"/>
    <w:basedOn w:val="a"/>
    <w:rsid w:val="004B06CD"/>
    <w:pPr>
      <w:ind w:left="112" w:firstLine="708"/>
      <w:jc w:val="both"/>
    </w:pPr>
  </w:style>
  <w:style w:type="character" w:customStyle="1" w:styleId="40">
    <w:name w:val="Заголовок 4 Знак"/>
    <w:basedOn w:val="a1"/>
    <w:link w:val="4"/>
    <w:rsid w:val="004B06CD"/>
    <w:rPr>
      <w:rFonts w:asciiTheme="majorHAnsi" w:eastAsiaTheme="majorEastAsia" w:hAnsiTheme="majorHAnsi" w:cstheme="majorBidi"/>
      <w:b/>
      <w:bCs/>
      <w:i/>
      <w:iCs/>
      <w:color w:val="4F81BD" w:themeColor="accent1"/>
      <w:lang w:eastAsia="ar-SA"/>
    </w:rPr>
  </w:style>
  <w:style w:type="paragraph" w:customStyle="1" w:styleId="110">
    <w:name w:val="Заголовок 11"/>
    <w:basedOn w:val="a"/>
    <w:uiPriority w:val="1"/>
    <w:qFormat/>
    <w:rsid w:val="004B06CD"/>
    <w:pPr>
      <w:widowControl w:val="0"/>
      <w:suppressAutoHyphens w:val="0"/>
      <w:autoSpaceDE w:val="0"/>
      <w:autoSpaceDN w:val="0"/>
      <w:spacing w:line="319" w:lineRule="exact"/>
      <w:ind w:left="821"/>
      <w:outlineLvl w:val="1"/>
    </w:pPr>
    <w:rPr>
      <w:b/>
      <w:bCs/>
      <w:sz w:val="28"/>
      <w:szCs w:val="28"/>
      <w:lang w:eastAsia="en-US"/>
    </w:rPr>
  </w:style>
  <w:style w:type="paragraph" w:styleId="a7">
    <w:name w:val="List Paragraph"/>
    <w:basedOn w:val="a"/>
    <w:uiPriority w:val="1"/>
    <w:qFormat/>
    <w:rsid w:val="004B06CD"/>
    <w:pPr>
      <w:ind w:left="720"/>
      <w:contextualSpacing/>
    </w:pPr>
  </w:style>
  <w:style w:type="paragraph" w:customStyle="1" w:styleId="21">
    <w:name w:val="Заголовок 21"/>
    <w:basedOn w:val="a"/>
    <w:uiPriority w:val="1"/>
    <w:qFormat/>
    <w:rsid w:val="004B06CD"/>
    <w:pPr>
      <w:widowControl w:val="0"/>
      <w:suppressAutoHyphens w:val="0"/>
      <w:autoSpaceDE w:val="0"/>
      <w:autoSpaceDN w:val="0"/>
      <w:spacing w:before="1"/>
      <w:ind w:left="112" w:right="115" w:firstLine="708"/>
      <w:jc w:val="both"/>
      <w:outlineLvl w:val="2"/>
    </w:pPr>
    <w:rPr>
      <w:b/>
      <w:bCs/>
      <w:i/>
      <w:iCs/>
      <w:sz w:val="28"/>
      <w:szCs w:val="28"/>
      <w:lang w:eastAsia="en-US"/>
    </w:rPr>
  </w:style>
  <w:style w:type="character" w:customStyle="1" w:styleId="WW8Num1z2">
    <w:name w:val="WW8Num1z2"/>
    <w:rsid w:val="004B06CD"/>
  </w:style>
  <w:style w:type="character" w:styleId="a8">
    <w:name w:val="Hyperlink"/>
    <w:rsid w:val="00652C30"/>
    <w:rPr>
      <w:color w:val="000080"/>
      <w:u w:val="single"/>
    </w:rPr>
  </w:style>
  <w:style w:type="character" w:customStyle="1" w:styleId="20">
    <w:name w:val="Заголовок 2 Знак"/>
    <w:basedOn w:val="a1"/>
    <w:link w:val="2"/>
    <w:rsid w:val="00046A6E"/>
    <w:rPr>
      <w:rFonts w:ascii="Times New Roman" w:eastAsia="Times New Roman" w:hAnsi="Times New Roman" w:cs="Times New Roman"/>
      <w:b/>
      <w:bCs/>
      <w:i/>
      <w:iCs/>
      <w:sz w:val="28"/>
      <w:szCs w:val="28"/>
      <w:lang w:eastAsia="ar-SA"/>
    </w:rPr>
  </w:style>
  <w:style w:type="character" w:customStyle="1" w:styleId="30">
    <w:name w:val="Заголовок 3 Знак"/>
    <w:basedOn w:val="a1"/>
    <w:link w:val="3"/>
    <w:rsid w:val="00046A6E"/>
    <w:rPr>
      <w:rFonts w:ascii="Cambria" w:eastAsia="Arial Unicode MS" w:hAnsi="Cambria" w:cs="Times New Roman"/>
      <w:b/>
      <w:bCs/>
      <w:color w:val="4F81BD"/>
      <w:lang w:val="en-US" w:eastAsia="ar-SA"/>
    </w:rPr>
  </w:style>
  <w:style w:type="paragraph" w:customStyle="1" w:styleId="ConsPlusNormal">
    <w:name w:val="ConsPlusNormal"/>
    <w:rsid w:val="00046A6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046A6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WW8Num1z0">
    <w:name w:val="WW8Num1z0"/>
    <w:rsid w:val="00046A6E"/>
  </w:style>
  <w:style w:type="character" w:customStyle="1" w:styleId="WW8Num1z1">
    <w:name w:val="WW8Num1z1"/>
    <w:rsid w:val="00046A6E"/>
  </w:style>
  <w:style w:type="character" w:customStyle="1" w:styleId="WW8Num1z3">
    <w:name w:val="WW8Num1z3"/>
    <w:rsid w:val="00046A6E"/>
  </w:style>
  <w:style w:type="character" w:customStyle="1" w:styleId="WW8Num1z4">
    <w:name w:val="WW8Num1z4"/>
    <w:rsid w:val="00046A6E"/>
  </w:style>
  <w:style w:type="character" w:customStyle="1" w:styleId="WW8Num1z5">
    <w:name w:val="WW8Num1z5"/>
    <w:rsid w:val="00046A6E"/>
  </w:style>
  <w:style w:type="character" w:customStyle="1" w:styleId="WW8Num1z6">
    <w:name w:val="WW8Num1z6"/>
    <w:rsid w:val="00046A6E"/>
  </w:style>
  <w:style w:type="character" w:customStyle="1" w:styleId="WW8Num1z7">
    <w:name w:val="WW8Num1z7"/>
    <w:rsid w:val="00046A6E"/>
  </w:style>
  <w:style w:type="character" w:customStyle="1" w:styleId="WW8Num1z8">
    <w:name w:val="WW8Num1z8"/>
    <w:rsid w:val="00046A6E"/>
  </w:style>
  <w:style w:type="character" w:customStyle="1" w:styleId="WW8Num2z0">
    <w:name w:val="WW8Num2z0"/>
    <w:rsid w:val="00046A6E"/>
    <w:rPr>
      <w:rFonts w:eastAsia="Times New Roman" w:cs="Times New Roman"/>
      <w:b/>
      <w:bCs/>
      <w:w w:val="100"/>
      <w:sz w:val="28"/>
      <w:szCs w:val="28"/>
      <w:lang w:val="ru-RU" w:eastAsia="ar-SA" w:bidi="ar-SA"/>
    </w:rPr>
  </w:style>
  <w:style w:type="character" w:customStyle="1" w:styleId="WW8Num2z1">
    <w:name w:val="WW8Num2z1"/>
    <w:rsid w:val="00046A6E"/>
    <w:rPr>
      <w:rFonts w:ascii="Symbol" w:hAnsi="Symbol" w:cs="Symbol"/>
      <w:lang w:val="ru-RU" w:eastAsia="ar-SA" w:bidi="ar-SA"/>
    </w:rPr>
  </w:style>
  <w:style w:type="character" w:customStyle="1" w:styleId="WW8Num3z0">
    <w:name w:val="WW8Num3z0"/>
    <w:rsid w:val="00046A6E"/>
    <w:rPr>
      <w:rFonts w:ascii="Times New Roman" w:hAnsi="Times New Roman" w:cs="Times New Roman"/>
      <w:w w:val="100"/>
      <w:sz w:val="28"/>
      <w:szCs w:val="28"/>
      <w:lang w:val="ru-RU" w:eastAsia="ar-SA" w:bidi="ar-SA"/>
    </w:rPr>
  </w:style>
  <w:style w:type="character" w:customStyle="1" w:styleId="WW8Num3z1">
    <w:name w:val="WW8Num3z1"/>
    <w:rsid w:val="00046A6E"/>
    <w:rPr>
      <w:rFonts w:ascii="Symbol" w:hAnsi="Symbol" w:cs="Symbol"/>
      <w:lang w:val="ru-RU" w:eastAsia="ar-SA" w:bidi="ar-SA"/>
    </w:rPr>
  </w:style>
  <w:style w:type="character" w:customStyle="1" w:styleId="WW8Num4z0">
    <w:name w:val="WW8Num4z0"/>
    <w:rsid w:val="00046A6E"/>
    <w:rPr>
      <w:rFonts w:ascii="Times New Roman" w:hAnsi="Times New Roman" w:cs="Times New Roman"/>
      <w:w w:val="100"/>
      <w:sz w:val="28"/>
      <w:szCs w:val="28"/>
      <w:lang w:val="ru-RU" w:eastAsia="ar-SA" w:bidi="ar-SA"/>
    </w:rPr>
  </w:style>
  <w:style w:type="character" w:customStyle="1" w:styleId="WW8Num4z1">
    <w:name w:val="WW8Num4z1"/>
    <w:rsid w:val="00046A6E"/>
    <w:rPr>
      <w:rFonts w:ascii="Symbol" w:hAnsi="Symbol" w:cs="Symbol"/>
      <w:lang w:val="ru-RU" w:eastAsia="ar-SA" w:bidi="ar-SA"/>
    </w:rPr>
  </w:style>
  <w:style w:type="character" w:customStyle="1" w:styleId="WW8Num5z0">
    <w:name w:val="WW8Num5z0"/>
    <w:rsid w:val="00046A6E"/>
    <w:rPr>
      <w:rFonts w:eastAsia="Times New Roman" w:cs="Times New Roman"/>
      <w:w w:val="100"/>
      <w:sz w:val="26"/>
      <w:szCs w:val="26"/>
      <w:lang w:val="ru-RU" w:eastAsia="ar-SA" w:bidi="ar-SA"/>
    </w:rPr>
  </w:style>
  <w:style w:type="character" w:customStyle="1" w:styleId="WW8Num5z1">
    <w:name w:val="WW8Num5z1"/>
    <w:rsid w:val="00046A6E"/>
    <w:rPr>
      <w:rFonts w:ascii="Symbol" w:hAnsi="Symbol" w:cs="Symbol"/>
      <w:lang w:val="ru-RU" w:eastAsia="ar-SA" w:bidi="ar-SA"/>
    </w:rPr>
  </w:style>
  <w:style w:type="character" w:customStyle="1" w:styleId="WW8Num6z0">
    <w:name w:val="WW8Num6z0"/>
    <w:rsid w:val="00046A6E"/>
    <w:rPr>
      <w:rFonts w:ascii="Times New Roman" w:hAnsi="Times New Roman" w:cs="Times New Roman"/>
      <w:w w:val="100"/>
      <w:sz w:val="28"/>
      <w:szCs w:val="28"/>
      <w:lang w:val="ru-RU" w:eastAsia="ar-SA" w:bidi="ar-SA"/>
    </w:rPr>
  </w:style>
  <w:style w:type="character" w:customStyle="1" w:styleId="WW8Num6z1">
    <w:name w:val="WW8Num6z1"/>
    <w:rsid w:val="00046A6E"/>
    <w:rPr>
      <w:rFonts w:ascii="Symbol" w:hAnsi="Symbol" w:cs="Symbol"/>
      <w:lang w:val="ru-RU" w:eastAsia="ar-SA" w:bidi="ar-SA"/>
    </w:rPr>
  </w:style>
  <w:style w:type="character" w:customStyle="1" w:styleId="WW8Num7z0">
    <w:name w:val="WW8Num7z0"/>
    <w:rsid w:val="00046A6E"/>
    <w:rPr>
      <w:rFonts w:ascii="Times New Roman" w:hAnsi="Times New Roman" w:cs="Times New Roman"/>
      <w:w w:val="100"/>
      <w:sz w:val="28"/>
      <w:szCs w:val="28"/>
      <w:lang w:val="ru-RU" w:eastAsia="ar-SA" w:bidi="ar-SA"/>
    </w:rPr>
  </w:style>
  <w:style w:type="character" w:customStyle="1" w:styleId="WW8Num7z1">
    <w:name w:val="WW8Num7z1"/>
    <w:rsid w:val="00046A6E"/>
    <w:rPr>
      <w:rFonts w:ascii="Symbol" w:hAnsi="Symbol" w:cs="Symbol"/>
      <w:sz w:val="28"/>
      <w:lang w:val="ru-RU" w:eastAsia="ar-SA" w:bidi="ar-SA"/>
    </w:rPr>
  </w:style>
  <w:style w:type="character" w:customStyle="1" w:styleId="WW8Num7z2">
    <w:name w:val="WW8Num7z2"/>
    <w:rsid w:val="00046A6E"/>
    <w:rPr>
      <w:rFonts w:ascii="Symbol" w:hAnsi="Symbol" w:cs="Symbol"/>
      <w:lang w:val="ru-RU" w:eastAsia="ar-SA" w:bidi="ar-SA"/>
    </w:rPr>
  </w:style>
  <w:style w:type="character" w:customStyle="1" w:styleId="WW8Num8z0">
    <w:name w:val="WW8Num8z0"/>
    <w:rsid w:val="00046A6E"/>
    <w:rPr>
      <w:rFonts w:eastAsia="Times New Roman" w:cs="Times New Roman"/>
      <w:b/>
      <w:bCs/>
      <w:w w:val="100"/>
      <w:sz w:val="28"/>
      <w:szCs w:val="28"/>
      <w:lang w:val="ru-RU" w:eastAsia="ar-SA" w:bidi="ar-SA"/>
    </w:rPr>
  </w:style>
  <w:style w:type="character" w:customStyle="1" w:styleId="WW8Num8z1">
    <w:name w:val="WW8Num8z1"/>
    <w:rsid w:val="00046A6E"/>
    <w:rPr>
      <w:rFonts w:eastAsia="Times New Roman" w:cs="Times New Roman"/>
      <w:w w:val="100"/>
      <w:sz w:val="26"/>
      <w:szCs w:val="26"/>
      <w:lang w:val="ru-RU" w:eastAsia="ar-SA" w:bidi="ar-SA"/>
    </w:rPr>
  </w:style>
  <w:style w:type="character" w:customStyle="1" w:styleId="WW8Num9z0">
    <w:name w:val="WW8Num9z0"/>
    <w:rsid w:val="00046A6E"/>
    <w:rPr>
      <w:rFonts w:ascii="Times New Roman" w:hAnsi="Times New Roman" w:cs="Times New Roman"/>
      <w:w w:val="100"/>
      <w:sz w:val="28"/>
      <w:szCs w:val="28"/>
      <w:lang w:val="ru-RU" w:eastAsia="ar-SA" w:bidi="ar-SA"/>
    </w:rPr>
  </w:style>
  <w:style w:type="character" w:customStyle="1" w:styleId="WW8Num9z1">
    <w:name w:val="WW8Num9z1"/>
    <w:rsid w:val="00046A6E"/>
    <w:rPr>
      <w:rFonts w:ascii="Symbol" w:hAnsi="Symbol" w:cs="Symbol"/>
      <w:lang w:val="ru-RU" w:eastAsia="ar-SA" w:bidi="ar-SA"/>
    </w:rPr>
  </w:style>
  <w:style w:type="character" w:customStyle="1" w:styleId="WW8Num10z0">
    <w:name w:val="WW8Num10z0"/>
    <w:rsid w:val="00046A6E"/>
    <w:rPr>
      <w:rFonts w:eastAsia="Times New Roman" w:cs="Times New Roman"/>
      <w:w w:val="100"/>
      <w:sz w:val="26"/>
      <w:szCs w:val="26"/>
      <w:lang w:val="ru-RU" w:eastAsia="ar-SA" w:bidi="ar-SA"/>
    </w:rPr>
  </w:style>
  <w:style w:type="character" w:customStyle="1" w:styleId="WW8Num10z1">
    <w:name w:val="WW8Num10z1"/>
    <w:rsid w:val="00046A6E"/>
    <w:rPr>
      <w:rFonts w:ascii="Symbol" w:hAnsi="Symbol" w:cs="Symbol"/>
      <w:sz w:val="28"/>
      <w:lang w:val="ru-RU" w:eastAsia="ar-SA" w:bidi="ar-SA"/>
    </w:rPr>
  </w:style>
  <w:style w:type="character" w:customStyle="1" w:styleId="WW8Num10z2">
    <w:name w:val="WW8Num10z2"/>
    <w:rsid w:val="00046A6E"/>
    <w:rPr>
      <w:rFonts w:ascii="Symbol" w:hAnsi="Symbol" w:cs="Symbol"/>
      <w:lang w:val="ru-RU" w:eastAsia="ar-SA" w:bidi="ar-SA"/>
    </w:rPr>
  </w:style>
  <w:style w:type="character" w:customStyle="1" w:styleId="WW8Num11z0">
    <w:name w:val="WW8Num11z0"/>
    <w:rsid w:val="00046A6E"/>
    <w:rPr>
      <w:rFonts w:eastAsia="Times New Roman" w:cs="Times New Roman"/>
      <w:b/>
      <w:bCs/>
      <w:w w:val="100"/>
      <w:sz w:val="28"/>
      <w:szCs w:val="28"/>
      <w:lang w:val="ru-RU" w:eastAsia="ar-SA" w:bidi="ar-SA"/>
    </w:rPr>
  </w:style>
  <w:style w:type="character" w:customStyle="1" w:styleId="WW8Num11z1">
    <w:name w:val="WW8Num11z1"/>
    <w:rsid w:val="00046A6E"/>
    <w:rPr>
      <w:rFonts w:eastAsia="Times New Roman" w:cs="Times New Roman"/>
      <w:spacing w:val="0"/>
      <w:w w:val="100"/>
      <w:sz w:val="28"/>
      <w:szCs w:val="28"/>
      <w:lang w:val="ru-RU" w:eastAsia="ar-SA" w:bidi="ar-SA"/>
    </w:rPr>
  </w:style>
  <w:style w:type="character" w:customStyle="1" w:styleId="WW8Num12z0">
    <w:name w:val="WW8Num12z0"/>
    <w:rsid w:val="00046A6E"/>
    <w:rPr>
      <w:rFonts w:eastAsia="Times New Roman" w:cs="Times New Roman"/>
      <w:b/>
      <w:bCs/>
      <w:w w:val="100"/>
      <w:sz w:val="28"/>
      <w:szCs w:val="28"/>
      <w:lang w:val="ru-RU" w:eastAsia="ar-SA" w:bidi="ar-SA"/>
    </w:rPr>
  </w:style>
  <w:style w:type="character" w:customStyle="1" w:styleId="WW8Num12z1">
    <w:name w:val="WW8Num12z1"/>
    <w:rsid w:val="00046A6E"/>
    <w:rPr>
      <w:rFonts w:ascii="Symbol" w:hAnsi="Symbol" w:cs="Symbol"/>
      <w:lang w:val="ru-RU" w:eastAsia="ar-SA" w:bidi="ar-SA"/>
    </w:rPr>
  </w:style>
  <w:style w:type="character" w:customStyle="1" w:styleId="WW8Num13z0">
    <w:name w:val="WW8Num13z0"/>
    <w:rsid w:val="00046A6E"/>
    <w:rPr>
      <w:rFonts w:ascii="Wingdings" w:hAnsi="Wingdings" w:cs="Wingdings"/>
      <w:w w:val="100"/>
      <w:sz w:val="28"/>
      <w:szCs w:val="28"/>
      <w:lang w:val="ru-RU" w:eastAsia="ar-SA" w:bidi="ar-SA"/>
    </w:rPr>
  </w:style>
  <w:style w:type="character" w:customStyle="1" w:styleId="WW8Num13z1">
    <w:name w:val="WW8Num13z1"/>
    <w:rsid w:val="00046A6E"/>
    <w:rPr>
      <w:rFonts w:ascii="Symbol" w:hAnsi="Symbol" w:cs="Symbol"/>
      <w:lang w:val="ru-RU" w:eastAsia="ar-SA" w:bidi="ar-SA"/>
    </w:rPr>
  </w:style>
  <w:style w:type="character" w:customStyle="1" w:styleId="WW8Num14z0">
    <w:name w:val="WW8Num14z0"/>
    <w:rsid w:val="00046A6E"/>
    <w:rPr>
      <w:rFonts w:eastAsia="Times New Roman" w:cs="Times New Roman"/>
      <w:w w:val="100"/>
      <w:sz w:val="28"/>
      <w:szCs w:val="28"/>
      <w:lang w:val="ru-RU" w:eastAsia="ar-SA" w:bidi="ar-SA"/>
    </w:rPr>
  </w:style>
  <w:style w:type="character" w:customStyle="1" w:styleId="WW8Num14z1">
    <w:name w:val="WW8Num14z1"/>
    <w:rsid w:val="00046A6E"/>
    <w:rPr>
      <w:rFonts w:ascii="Symbol" w:hAnsi="Symbol" w:cs="Symbol"/>
      <w:lang w:val="ru-RU" w:eastAsia="ar-SA" w:bidi="ar-SA"/>
    </w:rPr>
  </w:style>
  <w:style w:type="character" w:customStyle="1" w:styleId="WW8Num15z0">
    <w:name w:val="WW8Num15z0"/>
    <w:rsid w:val="00046A6E"/>
    <w:rPr>
      <w:rFonts w:eastAsia="Times New Roman" w:cs="Times New Roman"/>
      <w:b/>
      <w:spacing w:val="0"/>
      <w:w w:val="100"/>
      <w:sz w:val="28"/>
      <w:szCs w:val="28"/>
      <w:lang w:val="ru-RU" w:eastAsia="ar-SA" w:bidi="ar-SA"/>
    </w:rPr>
  </w:style>
  <w:style w:type="character" w:customStyle="1" w:styleId="WW8Num15z1">
    <w:name w:val="WW8Num15z1"/>
    <w:rsid w:val="00046A6E"/>
    <w:rPr>
      <w:rFonts w:ascii="Symbol" w:hAnsi="Symbol" w:cs="Symbol"/>
      <w:lang w:val="ru-RU" w:eastAsia="ar-SA" w:bidi="ar-SA"/>
    </w:rPr>
  </w:style>
  <w:style w:type="character" w:customStyle="1" w:styleId="WW8Num16z0">
    <w:name w:val="WW8Num16z0"/>
    <w:rsid w:val="00046A6E"/>
    <w:rPr>
      <w:rFonts w:eastAsia="Times New Roman" w:cs="Times New Roman"/>
      <w:b/>
      <w:spacing w:val="0"/>
      <w:w w:val="100"/>
      <w:sz w:val="28"/>
      <w:szCs w:val="28"/>
      <w:lang w:val="ru-RU" w:eastAsia="ar-SA" w:bidi="ar-SA"/>
    </w:rPr>
  </w:style>
  <w:style w:type="character" w:customStyle="1" w:styleId="WW8Num16z1">
    <w:name w:val="WW8Num16z1"/>
    <w:rsid w:val="00046A6E"/>
    <w:rPr>
      <w:rFonts w:ascii="Symbol" w:hAnsi="Symbol" w:cs="Symbol"/>
      <w:lang w:val="ru-RU" w:eastAsia="ar-SA" w:bidi="ar-SA"/>
    </w:rPr>
  </w:style>
  <w:style w:type="character" w:customStyle="1" w:styleId="WW8Num17z0">
    <w:name w:val="WW8Num17z0"/>
    <w:rsid w:val="00046A6E"/>
    <w:rPr>
      <w:rFonts w:eastAsia="Times New Roman" w:cs="Times New Roman"/>
      <w:b/>
      <w:spacing w:val="0"/>
      <w:w w:val="100"/>
      <w:sz w:val="28"/>
      <w:szCs w:val="28"/>
      <w:lang w:val="ru-RU" w:eastAsia="ar-SA" w:bidi="ar-SA"/>
    </w:rPr>
  </w:style>
  <w:style w:type="character" w:customStyle="1" w:styleId="WW8Num17z1">
    <w:name w:val="WW8Num17z1"/>
    <w:rsid w:val="00046A6E"/>
    <w:rPr>
      <w:rFonts w:ascii="Symbol" w:hAnsi="Symbol" w:cs="Symbol"/>
      <w:lang w:val="ru-RU" w:eastAsia="ar-SA" w:bidi="ar-SA"/>
    </w:rPr>
  </w:style>
  <w:style w:type="character" w:customStyle="1" w:styleId="WW8Num18z0">
    <w:name w:val="WW8Num18z0"/>
    <w:rsid w:val="00046A6E"/>
    <w:rPr>
      <w:rFonts w:eastAsia="Times New Roman" w:cs="Times New Roman"/>
      <w:b/>
      <w:spacing w:val="0"/>
      <w:w w:val="100"/>
      <w:sz w:val="28"/>
      <w:szCs w:val="28"/>
      <w:lang w:val="ru-RU" w:eastAsia="ar-SA" w:bidi="ar-SA"/>
    </w:rPr>
  </w:style>
  <w:style w:type="character" w:customStyle="1" w:styleId="WW8Num18z1">
    <w:name w:val="WW8Num18z1"/>
    <w:rsid w:val="00046A6E"/>
    <w:rPr>
      <w:rFonts w:ascii="Symbol" w:hAnsi="Symbol" w:cs="Symbol"/>
      <w:lang w:val="ru-RU" w:eastAsia="ar-SA" w:bidi="ar-SA"/>
    </w:rPr>
  </w:style>
  <w:style w:type="character" w:customStyle="1" w:styleId="WW8Num8z2">
    <w:name w:val="WW8Num8z2"/>
    <w:rsid w:val="00046A6E"/>
    <w:rPr>
      <w:rFonts w:ascii="Symbol" w:hAnsi="Symbol" w:cs="Symbol"/>
      <w:lang w:val="ru-RU" w:eastAsia="ar-SA" w:bidi="ar-SA"/>
    </w:rPr>
  </w:style>
  <w:style w:type="character" w:customStyle="1" w:styleId="WW8Num11z2">
    <w:name w:val="WW8Num11z2"/>
    <w:rsid w:val="00046A6E"/>
    <w:rPr>
      <w:rFonts w:ascii="Symbol" w:hAnsi="Symbol" w:cs="Symbol"/>
      <w:lang w:val="ru-RU" w:eastAsia="ar-SA" w:bidi="ar-SA"/>
    </w:rPr>
  </w:style>
  <w:style w:type="character" w:customStyle="1" w:styleId="12">
    <w:name w:val="Основной шрифт абзаца1"/>
    <w:rsid w:val="00046A6E"/>
  </w:style>
  <w:style w:type="character" w:customStyle="1" w:styleId="a9">
    <w:name w:val="Текст выноски Знак"/>
    <w:basedOn w:val="12"/>
    <w:link w:val="aa"/>
    <w:rsid w:val="00046A6E"/>
    <w:rPr>
      <w:rFonts w:ascii="Tahoma" w:eastAsia="Times New Roman" w:hAnsi="Tahoma" w:cs="Tahoma"/>
      <w:sz w:val="16"/>
      <w:szCs w:val="16"/>
    </w:rPr>
  </w:style>
  <w:style w:type="paragraph" w:styleId="aa">
    <w:name w:val="Balloon Text"/>
    <w:basedOn w:val="a"/>
    <w:link w:val="a9"/>
    <w:uiPriority w:val="99"/>
    <w:semiHidden/>
    <w:unhideWhenUsed/>
    <w:rsid w:val="00046A6E"/>
    <w:pPr>
      <w:widowControl w:val="0"/>
      <w:suppressAutoHyphens w:val="0"/>
      <w:autoSpaceDE w:val="0"/>
      <w:autoSpaceDN w:val="0"/>
    </w:pPr>
    <w:rPr>
      <w:rFonts w:ascii="Tahoma" w:hAnsi="Tahoma" w:cs="Tahoma"/>
      <w:sz w:val="16"/>
      <w:szCs w:val="16"/>
      <w:lang w:eastAsia="en-US"/>
    </w:rPr>
  </w:style>
  <w:style w:type="character" w:customStyle="1" w:styleId="13">
    <w:name w:val="Текст выноски Знак1"/>
    <w:basedOn w:val="a1"/>
    <w:rsid w:val="00046A6E"/>
    <w:rPr>
      <w:rFonts w:ascii="Tahoma" w:eastAsia="Times New Roman" w:hAnsi="Tahoma" w:cs="Tahoma"/>
      <w:sz w:val="16"/>
      <w:szCs w:val="16"/>
      <w:lang w:eastAsia="ar-SA"/>
    </w:rPr>
  </w:style>
  <w:style w:type="character" w:customStyle="1" w:styleId="ListLabel1">
    <w:name w:val="ListLabel 1"/>
    <w:rsid w:val="00046A6E"/>
    <w:rPr>
      <w:rFonts w:eastAsia="Times New Roman" w:cs="Times New Roman"/>
      <w:b/>
      <w:bCs/>
      <w:w w:val="100"/>
      <w:sz w:val="28"/>
      <w:szCs w:val="28"/>
      <w:lang w:val="ru-RU" w:eastAsia="ar-SA" w:bidi="ar-SA"/>
    </w:rPr>
  </w:style>
  <w:style w:type="character" w:customStyle="1" w:styleId="ListLabel2">
    <w:name w:val="ListLabel 2"/>
    <w:rsid w:val="00046A6E"/>
    <w:rPr>
      <w:lang w:val="ru-RU" w:eastAsia="ar-SA" w:bidi="ar-SA"/>
    </w:rPr>
  </w:style>
  <w:style w:type="character" w:customStyle="1" w:styleId="ListLabel3">
    <w:name w:val="ListLabel 3"/>
    <w:rsid w:val="00046A6E"/>
    <w:rPr>
      <w:rFonts w:eastAsia="Times New Roman" w:cs="Times New Roman"/>
      <w:w w:val="100"/>
      <w:sz w:val="28"/>
      <w:szCs w:val="28"/>
      <w:lang w:val="ru-RU" w:eastAsia="ar-SA" w:bidi="ar-SA"/>
    </w:rPr>
  </w:style>
  <w:style w:type="character" w:customStyle="1" w:styleId="ListLabel4">
    <w:name w:val="ListLabel 4"/>
    <w:rsid w:val="00046A6E"/>
    <w:rPr>
      <w:rFonts w:eastAsia="Times New Roman" w:cs="Times New Roman"/>
      <w:w w:val="100"/>
      <w:sz w:val="26"/>
      <w:szCs w:val="26"/>
      <w:lang w:val="ru-RU" w:eastAsia="ar-SA" w:bidi="ar-SA"/>
    </w:rPr>
  </w:style>
  <w:style w:type="character" w:customStyle="1" w:styleId="ListLabel5">
    <w:name w:val="ListLabel 5"/>
    <w:rsid w:val="00046A6E"/>
    <w:rPr>
      <w:rFonts w:eastAsia="Times New Roman" w:cs="Times New Roman"/>
      <w:spacing w:val="0"/>
      <w:w w:val="100"/>
      <w:sz w:val="28"/>
      <w:szCs w:val="28"/>
      <w:lang w:val="ru-RU" w:eastAsia="ar-SA" w:bidi="ar-SA"/>
    </w:rPr>
  </w:style>
  <w:style w:type="character" w:customStyle="1" w:styleId="ListLabel6">
    <w:name w:val="ListLabel 6"/>
    <w:rsid w:val="00046A6E"/>
    <w:rPr>
      <w:rFonts w:eastAsia="Wingdings" w:cs="Wingdings"/>
      <w:w w:val="100"/>
      <w:sz w:val="28"/>
      <w:szCs w:val="28"/>
      <w:lang w:val="ru-RU" w:eastAsia="ar-SA" w:bidi="ar-SA"/>
    </w:rPr>
  </w:style>
  <w:style w:type="character" w:customStyle="1" w:styleId="ListLabel7">
    <w:name w:val="ListLabel 7"/>
    <w:rsid w:val="00046A6E"/>
    <w:rPr>
      <w:rFonts w:eastAsia="Times New Roman" w:cs="Times New Roman"/>
      <w:w w:val="100"/>
      <w:sz w:val="28"/>
      <w:szCs w:val="28"/>
      <w:lang w:val="ru-RU" w:eastAsia="ar-SA" w:bidi="ar-SA"/>
    </w:rPr>
  </w:style>
  <w:style w:type="paragraph" w:customStyle="1" w:styleId="ab">
    <w:name w:val="Заголовок"/>
    <w:basedOn w:val="a"/>
    <w:next w:val="a0"/>
    <w:rsid w:val="00046A6E"/>
    <w:pPr>
      <w:keepNext/>
      <w:spacing w:before="240" w:after="120"/>
    </w:pPr>
    <w:rPr>
      <w:rFonts w:ascii="Arial" w:eastAsia="Arial Unicode MS" w:hAnsi="Arial" w:cs="Arial Unicode MS"/>
      <w:sz w:val="28"/>
      <w:szCs w:val="28"/>
    </w:rPr>
  </w:style>
  <w:style w:type="paragraph" w:styleId="ac">
    <w:name w:val="List"/>
    <w:basedOn w:val="a0"/>
    <w:rsid w:val="00046A6E"/>
  </w:style>
  <w:style w:type="paragraph" w:customStyle="1" w:styleId="14">
    <w:name w:val="Название1"/>
    <w:basedOn w:val="a"/>
    <w:rsid w:val="00046A6E"/>
    <w:pPr>
      <w:suppressLineNumbers/>
      <w:spacing w:before="120" w:after="120"/>
    </w:pPr>
    <w:rPr>
      <w:i/>
      <w:iCs/>
      <w:sz w:val="24"/>
      <w:szCs w:val="24"/>
    </w:rPr>
  </w:style>
  <w:style w:type="paragraph" w:customStyle="1" w:styleId="15">
    <w:name w:val="Указатель1"/>
    <w:basedOn w:val="a"/>
    <w:rsid w:val="00046A6E"/>
    <w:pPr>
      <w:suppressLineNumbers/>
    </w:pPr>
  </w:style>
  <w:style w:type="paragraph" w:styleId="16">
    <w:name w:val="toc 1"/>
    <w:basedOn w:val="a"/>
    <w:rsid w:val="00046A6E"/>
    <w:pPr>
      <w:tabs>
        <w:tab w:val="right" w:leader="dot" w:pos="9638"/>
      </w:tabs>
      <w:spacing w:before="122"/>
      <w:ind w:right="3"/>
      <w:jc w:val="center"/>
    </w:pPr>
    <w:rPr>
      <w:sz w:val="28"/>
      <w:szCs w:val="28"/>
    </w:rPr>
  </w:style>
  <w:style w:type="paragraph" w:styleId="22">
    <w:name w:val="toc 2"/>
    <w:basedOn w:val="a"/>
    <w:rsid w:val="00046A6E"/>
    <w:pPr>
      <w:tabs>
        <w:tab w:val="right" w:leader="dot" w:pos="9355"/>
      </w:tabs>
      <w:spacing w:before="119" w:line="322" w:lineRule="exact"/>
      <w:ind w:left="112"/>
    </w:pPr>
    <w:rPr>
      <w:sz w:val="28"/>
      <w:szCs w:val="28"/>
    </w:rPr>
  </w:style>
  <w:style w:type="paragraph" w:styleId="31">
    <w:name w:val="toc 3"/>
    <w:basedOn w:val="a"/>
    <w:rsid w:val="00046A6E"/>
    <w:pPr>
      <w:tabs>
        <w:tab w:val="right" w:leader="dot" w:pos="9072"/>
      </w:tabs>
      <w:spacing w:line="322" w:lineRule="exact"/>
      <w:ind w:left="679"/>
    </w:pPr>
    <w:rPr>
      <w:sz w:val="28"/>
      <w:szCs w:val="28"/>
    </w:rPr>
  </w:style>
  <w:style w:type="paragraph" w:styleId="41">
    <w:name w:val="toc 4"/>
    <w:basedOn w:val="a"/>
    <w:rsid w:val="00046A6E"/>
    <w:pPr>
      <w:tabs>
        <w:tab w:val="right" w:leader="dot" w:pos="8789"/>
      </w:tabs>
      <w:spacing w:line="322" w:lineRule="exact"/>
      <w:ind w:left="1457" w:hanging="212"/>
    </w:pPr>
    <w:rPr>
      <w:sz w:val="28"/>
      <w:szCs w:val="28"/>
    </w:rPr>
  </w:style>
  <w:style w:type="paragraph" w:customStyle="1" w:styleId="17">
    <w:name w:val="Абзац списка1"/>
    <w:basedOn w:val="a"/>
    <w:rsid w:val="00046A6E"/>
    <w:pPr>
      <w:ind w:left="112" w:firstLine="708"/>
      <w:jc w:val="both"/>
    </w:pPr>
  </w:style>
  <w:style w:type="paragraph" w:customStyle="1" w:styleId="TableParagraph">
    <w:name w:val="Table Paragraph"/>
    <w:basedOn w:val="a"/>
    <w:qFormat/>
    <w:rsid w:val="00046A6E"/>
  </w:style>
  <w:style w:type="paragraph" w:customStyle="1" w:styleId="18">
    <w:name w:val="Обычный (веб)1"/>
    <w:basedOn w:val="a"/>
    <w:rsid w:val="00046A6E"/>
    <w:pPr>
      <w:spacing w:before="100" w:after="100"/>
    </w:pPr>
    <w:rPr>
      <w:sz w:val="24"/>
      <w:szCs w:val="24"/>
    </w:rPr>
  </w:style>
  <w:style w:type="paragraph" w:customStyle="1" w:styleId="19">
    <w:name w:val="Текст выноски1"/>
    <w:basedOn w:val="a"/>
    <w:rsid w:val="00046A6E"/>
    <w:rPr>
      <w:rFonts w:ascii="Tahoma" w:hAnsi="Tahoma" w:cs="Tahoma"/>
      <w:sz w:val="16"/>
      <w:szCs w:val="16"/>
    </w:rPr>
  </w:style>
  <w:style w:type="paragraph" w:styleId="ad">
    <w:name w:val="header"/>
    <w:basedOn w:val="a"/>
    <w:link w:val="ae"/>
    <w:rsid w:val="00046A6E"/>
    <w:pPr>
      <w:suppressLineNumbers/>
      <w:tabs>
        <w:tab w:val="center" w:pos="4819"/>
        <w:tab w:val="right" w:pos="9638"/>
      </w:tabs>
    </w:pPr>
  </w:style>
  <w:style w:type="character" w:customStyle="1" w:styleId="ae">
    <w:name w:val="Верхний колонтитул Знак"/>
    <w:basedOn w:val="a1"/>
    <w:link w:val="ad"/>
    <w:rsid w:val="00046A6E"/>
    <w:rPr>
      <w:rFonts w:ascii="Times New Roman" w:eastAsia="Times New Roman" w:hAnsi="Times New Roman" w:cs="Times New Roman"/>
      <w:lang w:eastAsia="ar-SA"/>
    </w:rPr>
  </w:style>
  <w:style w:type="paragraph" w:styleId="af">
    <w:name w:val="Subtitle"/>
    <w:basedOn w:val="a"/>
    <w:next w:val="a0"/>
    <w:link w:val="1a"/>
    <w:qFormat/>
    <w:rsid w:val="00046A6E"/>
    <w:pPr>
      <w:spacing w:after="200" w:line="276" w:lineRule="auto"/>
      <w:ind w:left="86"/>
    </w:pPr>
    <w:rPr>
      <w:rFonts w:ascii="Cambria" w:eastAsia="Arial Unicode MS" w:hAnsi="Cambria"/>
      <w:i/>
      <w:iCs/>
      <w:color w:val="4F81BD"/>
      <w:spacing w:val="15"/>
      <w:sz w:val="24"/>
      <w:szCs w:val="24"/>
      <w:lang w:val="en-US"/>
    </w:rPr>
  </w:style>
  <w:style w:type="character" w:customStyle="1" w:styleId="af0">
    <w:name w:val="Подзаголовок Знак"/>
    <w:basedOn w:val="a1"/>
    <w:rsid w:val="00046A6E"/>
    <w:rPr>
      <w:rFonts w:asciiTheme="majorHAnsi" w:eastAsiaTheme="majorEastAsia" w:hAnsiTheme="majorHAnsi" w:cstheme="majorBidi"/>
      <w:i/>
      <w:iCs/>
      <w:color w:val="4F81BD" w:themeColor="accent1"/>
      <w:spacing w:val="15"/>
      <w:sz w:val="24"/>
      <w:szCs w:val="24"/>
      <w:lang w:eastAsia="ar-SA"/>
    </w:rPr>
  </w:style>
  <w:style w:type="character" w:customStyle="1" w:styleId="1a">
    <w:name w:val="Подзаголовок Знак1"/>
    <w:basedOn w:val="a1"/>
    <w:link w:val="af"/>
    <w:locked/>
    <w:rsid w:val="00046A6E"/>
    <w:rPr>
      <w:rFonts w:ascii="Cambria" w:eastAsia="Arial Unicode MS" w:hAnsi="Cambria" w:cs="Times New Roman"/>
      <w:i/>
      <w:iCs/>
      <w:color w:val="4F81BD"/>
      <w:spacing w:val="15"/>
      <w:sz w:val="24"/>
      <w:szCs w:val="24"/>
      <w:lang w:val="en-US" w:eastAsia="ar-SA"/>
    </w:rPr>
  </w:style>
  <w:style w:type="paragraph" w:styleId="af1">
    <w:name w:val="Title"/>
    <w:basedOn w:val="a"/>
    <w:next w:val="af"/>
    <w:link w:val="1b"/>
    <w:qFormat/>
    <w:rsid w:val="00046A6E"/>
    <w:pPr>
      <w:pBdr>
        <w:bottom w:val="single" w:sz="8" w:space="4" w:color="808080"/>
      </w:pBdr>
      <w:spacing w:after="300" w:line="276" w:lineRule="auto"/>
    </w:pPr>
    <w:rPr>
      <w:rFonts w:ascii="Cambria" w:eastAsia="Arial Unicode MS" w:hAnsi="Cambria"/>
      <w:b/>
      <w:bCs/>
      <w:color w:val="17365D"/>
      <w:spacing w:val="5"/>
      <w:kern w:val="2"/>
      <w:sz w:val="52"/>
      <w:szCs w:val="52"/>
      <w:lang w:val="en-US"/>
    </w:rPr>
  </w:style>
  <w:style w:type="character" w:customStyle="1" w:styleId="af2">
    <w:name w:val="Название Знак"/>
    <w:basedOn w:val="a1"/>
    <w:rsid w:val="00046A6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1b">
    <w:name w:val="Название Знак1"/>
    <w:basedOn w:val="a1"/>
    <w:link w:val="af1"/>
    <w:locked/>
    <w:rsid w:val="00046A6E"/>
    <w:rPr>
      <w:rFonts w:ascii="Cambria" w:eastAsia="Arial Unicode MS" w:hAnsi="Cambria" w:cs="Times New Roman"/>
      <w:b/>
      <w:bCs/>
      <w:color w:val="17365D"/>
      <w:spacing w:val="5"/>
      <w:kern w:val="2"/>
      <w:sz w:val="52"/>
      <w:szCs w:val="52"/>
      <w:lang w:val="en-US" w:eastAsia="ar-SA"/>
    </w:rPr>
  </w:style>
  <w:style w:type="table" w:styleId="af3">
    <w:name w:val="Table Grid"/>
    <w:basedOn w:val="a2"/>
    <w:uiPriority w:val="59"/>
    <w:rsid w:val="00046A6E"/>
    <w:pPr>
      <w:spacing w:after="0" w:line="240" w:lineRule="auto"/>
    </w:pPr>
    <w:rPr>
      <w:rFonts w:ascii="Calibri" w:eastAsia="Calibri" w:hAnsi="Calibri"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
    <w:name w:val="Заголовок 11"/>
    <w:basedOn w:val="a"/>
    <w:qFormat/>
    <w:rsid w:val="00046A6E"/>
    <w:pPr>
      <w:widowControl w:val="0"/>
      <w:suppressAutoHyphens w:val="0"/>
      <w:autoSpaceDE w:val="0"/>
      <w:autoSpaceDN w:val="0"/>
      <w:spacing w:line="319" w:lineRule="exact"/>
      <w:ind w:left="821"/>
      <w:outlineLvl w:val="1"/>
    </w:pPr>
    <w:rPr>
      <w:b/>
      <w:bCs/>
      <w:sz w:val="28"/>
      <w:szCs w:val="28"/>
      <w:lang w:eastAsia="en-US"/>
    </w:rPr>
  </w:style>
  <w:style w:type="paragraph" w:customStyle="1" w:styleId="210">
    <w:name w:val="Заголовок 21"/>
    <w:basedOn w:val="a"/>
    <w:qFormat/>
    <w:rsid w:val="00046A6E"/>
    <w:pPr>
      <w:widowControl w:val="0"/>
      <w:suppressAutoHyphens w:val="0"/>
      <w:autoSpaceDE w:val="0"/>
      <w:autoSpaceDN w:val="0"/>
      <w:spacing w:before="1"/>
      <w:ind w:left="112" w:right="115" w:firstLine="708"/>
      <w:jc w:val="both"/>
      <w:outlineLvl w:val="2"/>
    </w:pPr>
    <w:rPr>
      <w:b/>
      <w:bCs/>
      <w:i/>
      <w:iCs/>
      <w:sz w:val="28"/>
      <w:szCs w:val="28"/>
      <w:lang w:eastAsia="en-US"/>
    </w:rPr>
  </w:style>
  <w:style w:type="paragraph" w:customStyle="1" w:styleId="112">
    <w:name w:val="Оглавление 11"/>
    <w:basedOn w:val="a"/>
    <w:qFormat/>
    <w:rsid w:val="00046A6E"/>
    <w:pPr>
      <w:widowControl w:val="0"/>
      <w:suppressAutoHyphens w:val="0"/>
      <w:autoSpaceDE w:val="0"/>
      <w:autoSpaceDN w:val="0"/>
      <w:spacing w:before="122"/>
      <w:ind w:right="3"/>
      <w:jc w:val="center"/>
    </w:pPr>
    <w:rPr>
      <w:sz w:val="28"/>
      <w:szCs w:val="28"/>
      <w:lang w:eastAsia="en-US"/>
    </w:rPr>
  </w:style>
  <w:style w:type="paragraph" w:customStyle="1" w:styleId="211">
    <w:name w:val="Оглавление 21"/>
    <w:basedOn w:val="a"/>
    <w:qFormat/>
    <w:rsid w:val="00046A6E"/>
    <w:pPr>
      <w:widowControl w:val="0"/>
      <w:suppressAutoHyphens w:val="0"/>
      <w:autoSpaceDE w:val="0"/>
      <w:autoSpaceDN w:val="0"/>
      <w:spacing w:before="119" w:line="322" w:lineRule="exact"/>
      <w:ind w:left="112"/>
    </w:pPr>
    <w:rPr>
      <w:sz w:val="28"/>
      <w:szCs w:val="28"/>
      <w:lang w:eastAsia="en-US"/>
    </w:rPr>
  </w:style>
  <w:style w:type="paragraph" w:customStyle="1" w:styleId="310">
    <w:name w:val="Оглавление 31"/>
    <w:basedOn w:val="a"/>
    <w:qFormat/>
    <w:rsid w:val="00046A6E"/>
    <w:pPr>
      <w:widowControl w:val="0"/>
      <w:suppressAutoHyphens w:val="0"/>
      <w:autoSpaceDE w:val="0"/>
      <w:autoSpaceDN w:val="0"/>
      <w:spacing w:line="322" w:lineRule="exact"/>
      <w:ind w:left="679"/>
    </w:pPr>
    <w:rPr>
      <w:sz w:val="28"/>
      <w:szCs w:val="28"/>
      <w:lang w:eastAsia="en-US"/>
    </w:rPr>
  </w:style>
  <w:style w:type="paragraph" w:customStyle="1" w:styleId="410">
    <w:name w:val="Оглавление 41"/>
    <w:basedOn w:val="a"/>
    <w:qFormat/>
    <w:rsid w:val="00046A6E"/>
    <w:pPr>
      <w:widowControl w:val="0"/>
      <w:suppressAutoHyphens w:val="0"/>
      <w:autoSpaceDE w:val="0"/>
      <w:autoSpaceDN w:val="0"/>
      <w:spacing w:line="322" w:lineRule="exact"/>
      <w:ind w:left="1457" w:hanging="212"/>
    </w:pPr>
    <w:rPr>
      <w:sz w:val="28"/>
      <w:szCs w:val="28"/>
      <w:lang w:eastAsia="en-US"/>
    </w:rPr>
  </w:style>
  <w:style w:type="character" w:customStyle="1" w:styleId="23">
    <w:name w:val="Основной шрифт абзаца2"/>
    <w:rsid w:val="00046A6E"/>
  </w:style>
  <w:style w:type="paragraph" w:customStyle="1" w:styleId="24">
    <w:name w:val="Обычный (веб)2"/>
    <w:basedOn w:val="a"/>
    <w:rsid w:val="00046A6E"/>
    <w:pPr>
      <w:spacing w:before="100" w:after="100"/>
    </w:pPr>
    <w:rPr>
      <w:sz w:val="24"/>
      <w:szCs w:val="24"/>
    </w:rPr>
  </w:style>
  <w:style w:type="paragraph" w:customStyle="1" w:styleId="25">
    <w:name w:val="Текст выноски2"/>
    <w:basedOn w:val="a"/>
    <w:rsid w:val="00046A6E"/>
    <w:rPr>
      <w:rFonts w:ascii="Tahoma" w:hAnsi="Tahoma" w:cs="Tahoma"/>
      <w:sz w:val="16"/>
      <w:szCs w:val="16"/>
    </w:rPr>
  </w:style>
  <w:style w:type="paragraph" w:customStyle="1" w:styleId="120">
    <w:name w:val="Оглавление 12"/>
    <w:basedOn w:val="a"/>
    <w:qFormat/>
    <w:rsid w:val="00046A6E"/>
    <w:pPr>
      <w:widowControl w:val="0"/>
      <w:suppressAutoHyphens w:val="0"/>
      <w:autoSpaceDE w:val="0"/>
      <w:autoSpaceDN w:val="0"/>
      <w:spacing w:before="122"/>
      <w:ind w:right="3"/>
      <w:jc w:val="center"/>
    </w:pPr>
    <w:rPr>
      <w:sz w:val="28"/>
      <w:szCs w:val="28"/>
      <w:lang w:eastAsia="en-US"/>
    </w:rPr>
  </w:style>
  <w:style w:type="paragraph" w:customStyle="1" w:styleId="220">
    <w:name w:val="Оглавление 22"/>
    <w:basedOn w:val="a"/>
    <w:qFormat/>
    <w:rsid w:val="00046A6E"/>
    <w:pPr>
      <w:widowControl w:val="0"/>
      <w:suppressAutoHyphens w:val="0"/>
      <w:autoSpaceDE w:val="0"/>
      <w:autoSpaceDN w:val="0"/>
      <w:spacing w:before="119" w:line="322" w:lineRule="exact"/>
      <w:ind w:left="112"/>
    </w:pPr>
    <w:rPr>
      <w:sz w:val="28"/>
      <w:szCs w:val="28"/>
      <w:lang w:eastAsia="en-US"/>
    </w:rPr>
  </w:style>
  <w:style w:type="paragraph" w:customStyle="1" w:styleId="32">
    <w:name w:val="Оглавление 32"/>
    <w:basedOn w:val="a"/>
    <w:qFormat/>
    <w:rsid w:val="00046A6E"/>
    <w:pPr>
      <w:widowControl w:val="0"/>
      <w:suppressAutoHyphens w:val="0"/>
      <w:autoSpaceDE w:val="0"/>
      <w:autoSpaceDN w:val="0"/>
      <w:spacing w:line="322" w:lineRule="exact"/>
      <w:ind w:left="679"/>
    </w:pPr>
    <w:rPr>
      <w:sz w:val="28"/>
      <w:szCs w:val="28"/>
      <w:lang w:eastAsia="en-US"/>
    </w:rPr>
  </w:style>
  <w:style w:type="paragraph" w:customStyle="1" w:styleId="42">
    <w:name w:val="Оглавление 42"/>
    <w:basedOn w:val="a"/>
    <w:qFormat/>
    <w:rsid w:val="00046A6E"/>
    <w:pPr>
      <w:widowControl w:val="0"/>
      <w:suppressAutoHyphens w:val="0"/>
      <w:autoSpaceDE w:val="0"/>
      <w:autoSpaceDN w:val="0"/>
      <w:spacing w:line="322" w:lineRule="exact"/>
      <w:ind w:left="1457" w:hanging="212"/>
    </w:pPr>
    <w:rPr>
      <w:sz w:val="28"/>
      <w:szCs w:val="28"/>
      <w:lang w:eastAsia="en-US"/>
    </w:rPr>
  </w:style>
  <w:style w:type="paragraph" w:styleId="af4">
    <w:name w:val="Normal Indent"/>
    <w:basedOn w:val="a"/>
    <w:uiPriority w:val="99"/>
    <w:unhideWhenUsed/>
    <w:rsid w:val="001E5752"/>
    <w:pPr>
      <w:suppressAutoHyphens w:val="0"/>
      <w:spacing w:after="200" w:line="276" w:lineRule="auto"/>
      <w:ind w:left="720"/>
    </w:pPr>
    <w:rPr>
      <w:rFonts w:asciiTheme="minorHAnsi" w:eastAsiaTheme="minorHAnsi" w:hAnsiTheme="minorHAnsi" w:cstheme="minorBidi"/>
      <w:lang w:val="en-US" w:eastAsia="en-US"/>
    </w:rPr>
  </w:style>
  <w:style w:type="character" w:styleId="af5">
    <w:name w:val="Emphasis"/>
    <w:basedOn w:val="a1"/>
    <w:qFormat/>
    <w:rsid w:val="001E5752"/>
    <w:rPr>
      <w:i/>
      <w:iCs/>
    </w:rPr>
  </w:style>
  <w:style w:type="paragraph" w:styleId="af6">
    <w:name w:val="caption"/>
    <w:basedOn w:val="a"/>
    <w:next w:val="a"/>
    <w:uiPriority w:val="35"/>
    <w:semiHidden/>
    <w:unhideWhenUsed/>
    <w:qFormat/>
    <w:rsid w:val="001E5752"/>
    <w:pPr>
      <w:suppressAutoHyphens w:val="0"/>
      <w:spacing w:after="200"/>
    </w:pPr>
    <w:rPr>
      <w:rFonts w:asciiTheme="minorHAnsi" w:eastAsiaTheme="minorHAnsi" w:hAnsiTheme="minorHAnsi" w:cstheme="minorBidi"/>
      <w:b/>
      <w:bCs/>
      <w:color w:val="4F81BD" w:themeColor="accent1"/>
      <w:sz w:val="18"/>
      <w:szCs w:val="18"/>
      <w:lang w:val="en-US" w:eastAsia="en-US"/>
    </w:rPr>
  </w:style>
  <w:style w:type="character" w:customStyle="1" w:styleId="33">
    <w:name w:val="Основной шрифт абзаца3"/>
    <w:rsid w:val="001E5752"/>
  </w:style>
  <w:style w:type="character" w:customStyle="1" w:styleId="ListLabel8">
    <w:name w:val="ListLabel 8"/>
    <w:rsid w:val="001E5752"/>
    <w:rPr>
      <w:rFonts w:eastAsia="Symbol" w:cs="Symbol"/>
      <w:w w:val="100"/>
      <w:sz w:val="28"/>
      <w:szCs w:val="28"/>
      <w:lang w:val="ru-RU" w:eastAsia="ar-SA" w:bidi="ar-SA"/>
    </w:rPr>
  </w:style>
  <w:style w:type="character" w:customStyle="1" w:styleId="ListLabel9">
    <w:name w:val="ListLabel 9"/>
    <w:rsid w:val="001E5752"/>
    <w:rPr>
      <w:lang w:val="ru-RU" w:eastAsia="ar-SA" w:bidi="ar-SA"/>
    </w:rPr>
  </w:style>
  <w:style w:type="paragraph" w:customStyle="1" w:styleId="26">
    <w:name w:val="Название2"/>
    <w:basedOn w:val="a"/>
    <w:rsid w:val="001E5752"/>
    <w:pPr>
      <w:suppressLineNumbers/>
      <w:spacing w:before="120" w:after="120" w:line="276" w:lineRule="auto"/>
    </w:pPr>
    <w:rPr>
      <w:rFonts w:ascii="Calibri" w:eastAsia="Arial Unicode MS" w:hAnsi="Calibri" w:cs="Calibri"/>
      <w:i/>
      <w:iCs/>
      <w:sz w:val="24"/>
      <w:szCs w:val="24"/>
      <w:lang w:val="en-US"/>
    </w:rPr>
  </w:style>
  <w:style w:type="paragraph" w:customStyle="1" w:styleId="27">
    <w:name w:val="Указатель2"/>
    <w:basedOn w:val="a"/>
    <w:rsid w:val="001E5752"/>
    <w:pPr>
      <w:suppressLineNumbers/>
      <w:spacing w:after="200" w:line="276" w:lineRule="auto"/>
    </w:pPr>
    <w:rPr>
      <w:rFonts w:ascii="Calibri" w:eastAsia="Arial Unicode MS" w:hAnsi="Calibri" w:cs="Calibri"/>
      <w:lang w:val="en-US"/>
    </w:rPr>
  </w:style>
  <w:style w:type="paragraph" w:customStyle="1" w:styleId="1c">
    <w:name w:val="Обычный отступ1"/>
    <w:basedOn w:val="a"/>
    <w:rsid w:val="001E5752"/>
    <w:pPr>
      <w:spacing w:after="200" w:line="276" w:lineRule="auto"/>
      <w:ind w:left="720"/>
    </w:pPr>
    <w:rPr>
      <w:rFonts w:ascii="Calibri" w:eastAsia="Arial Unicode MS" w:hAnsi="Calibri" w:cs="Calibri"/>
      <w:lang w:val="en-US"/>
    </w:rPr>
  </w:style>
  <w:style w:type="paragraph" w:customStyle="1" w:styleId="1d">
    <w:name w:val="Название объекта1"/>
    <w:basedOn w:val="a"/>
    <w:rsid w:val="001E5752"/>
    <w:pPr>
      <w:spacing w:after="200" w:line="100" w:lineRule="atLeast"/>
    </w:pPr>
    <w:rPr>
      <w:rFonts w:ascii="Calibri" w:eastAsia="Arial Unicode MS" w:hAnsi="Calibri" w:cs="Calibri"/>
      <w:b/>
      <w:bCs/>
      <w:color w:val="4F81BD"/>
      <w:sz w:val="18"/>
      <w:szCs w:val="18"/>
      <w:lang w:val="en-US"/>
    </w:rPr>
  </w:style>
  <w:style w:type="paragraph" w:customStyle="1" w:styleId="28">
    <w:name w:val="Абзац списка2"/>
    <w:basedOn w:val="a"/>
    <w:rsid w:val="001E5752"/>
    <w:pPr>
      <w:widowControl w:val="0"/>
      <w:spacing w:line="100" w:lineRule="atLeast"/>
      <w:ind w:left="222" w:firstLine="707"/>
      <w:jc w:val="both"/>
    </w:pPr>
  </w:style>
  <w:style w:type="paragraph" w:customStyle="1" w:styleId="34">
    <w:name w:val="Текст выноски3"/>
    <w:basedOn w:val="a"/>
    <w:rsid w:val="001E5752"/>
    <w:pPr>
      <w:widowControl w:val="0"/>
      <w:spacing w:line="100" w:lineRule="atLeast"/>
    </w:pPr>
    <w:rPr>
      <w:rFonts w:ascii="Tahoma" w:hAnsi="Tahoma" w:cs="Tahoma"/>
      <w:sz w:val="16"/>
      <w:szCs w:val="16"/>
      <w:lang w:val="en-US"/>
    </w:rPr>
  </w:style>
  <w:style w:type="paragraph" w:customStyle="1" w:styleId="121">
    <w:name w:val="Заголовок 12"/>
    <w:basedOn w:val="a"/>
    <w:rsid w:val="001E5752"/>
    <w:pPr>
      <w:widowControl w:val="0"/>
      <w:spacing w:line="319" w:lineRule="exact"/>
      <w:ind w:left="821"/>
    </w:pPr>
    <w:rPr>
      <w:b/>
      <w:bCs/>
      <w:sz w:val="28"/>
      <w:szCs w:val="28"/>
    </w:rPr>
  </w:style>
  <w:style w:type="paragraph" w:customStyle="1" w:styleId="221">
    <w:name w:val="Заголовок 22"/>
    <w:basedOn w:val="a"/>
    <w:rsid w:val="001E5752"/>
    <w:pPr>
      <w:widowControl w:val="0"/>
      <w:spacing w:before="1" w:line="100" w:lineRule="atLeast"/>
      <w:ind w:left="112" w:right="115" w:firstLine="708"/>
      <w:jc w:val="both"/>
    </w:pPr>
    <w:rPr>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6CD"/>
    <w:pPr>
      <w:suppressAutoHyphens/>
      <w:spacing w:after="0" w:line="240" w:lineRule="auto"/>
    </w:pPr>
    <w:rPr>
      <w:rFonts w:ascii="Times New Roman" w:eastAsia="Times New Roman" w:hAnsi="Times New Roman" w:cs="Times New Roman"/>
      <w:lang w:eastAsia="ar-SA"/>
    </w:rPr>
  </w:style>
  <w:style w:type="paragraph" w:styleId="1">
    <w:name w:val="heading 1"/>
    <w:basedOn w:val="a"/>
    <w:next w:val="a0"/>
    <w:link w:val="10"/>
    <w:qFormat/>
    <w:rsid w:val="004B06CD"/>
    <w:pPr>
      <w:tabs>
        <w:tab w:val="num" w:pos="0"/>
      </w:tabs>
      <w:spacing w:line="319" w:lineRule="exact"/>
      <w:ind w:left="821"/>
      <w:outlineLvl w:val="0"/>
    </w:pPr>
    <w:rPr>
      <w:b/>
      <w:bCs/>
      <w:sz w:val="28"/>
      <w:szCs w:val="28"/>
    </w:rPr>
  </w:style>
  <w:style w:type="paragraph" w:styleId="2">
    <w:name w:val="heading 2"/>
    <w:basedOn w:val="a"/>
    <w:next w:val="a0"/>
    <w:link w:val="20"/>
    <w:qFormat/>
    <w:rsid w:val="00046A6E"/>
    <w:pPr>
      <w:tabs>
        <w:tab w:val="num" w:pos="0"/>
      </w:tabs>
      <w:spacing w:before="1"/>
      <w:ind w:left="112" w:right="115" w:firstLine="708"/>
      <w:jc w:val="both"/>
      <w:outlineLvl w:val="1"/>
    </w:pPr>
    <w:rPr>
      <w:b/>
      <w:bCs/>
      <w:i/>
      <w:iCs/>
      <w:sz w:val="28"/>
      <w:szCs w:val="28"/>
    </w:rPr>
  </w:style>
  <w:style w:type="paragraph" w:styleId="3">
    <w:name w:val="heading 3"/>
    <w:basedOn w:val="a"/>
    <w:next w:val="a0"/>
    <w:link w:val="30"/>
    <w:unhideWhenUsed/>
    <w:qFormat/>
    <w:rsid w:val="00046A6E"/>
    <w:pPr>
      <w:keepNext/>
      <w:keepLines/>
      <w:tabs>
        <w:tab w:val="num" w:pos="0"/>
      </w:tabs>
      <w:spacing w:before="200" w:after="200" w:line="276" w:lineRule="auto"/>
      <w:ind w:left="1957" w:hanging="192"/>
      <w:outlineLvl w:val="2"/>
    </w:pPr>
    <w:rPr>
      <w:rFonts w:ascii="Cambria" w:eastAsia="Arial Unicode MS" w:hAnsi="Cambria"/>
      <w:b/>
      <w:bCs/>
      <w:color w:val="4F81BD"/>
      <w:lang w:val="en-US"/>
    </w:rPr>
  </w:style>
  <w:style w:type="paragraph" w:styleId="4">
    <w:name w:val="heading 4"/>
    <w:basedOn w:val="a"/>
    <w:next w:val="a"/>
    <w:link w:val="40"/>
    <w:unhideWhenUsed/>
    <w:qFormat/>
    <w:rsid w:val="004B06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B06CD"/>
    <w:rPr>
      <w:rFonts w:ascii="Times New Roman" w:eastAsia="Times New Roman" w:hAnsi="Times New Roman" w:cs="Times New Roman"/>
      <w:b/>
      <w:bCs/>
      <w:sz w:val="28"/>
      <w:szCs w:val="28"/>
      <w:lang w:eastAsia="ar-SA"/>
    </w:rPr>
  </w:style>
  <w:style w:type="paragraph" w:styleId="a0">
    <w:name w:val="Body Text"/>
    <w:basedOn w:val="a"/>
    <w:link w:val="a4"/>
    <w:qFormat/>
    <w:rsid w:val="004B06CD"/>
    <w:pPr>
      <w:ind w:left="112"/>
    </w:pPr>
    <w:rPr>
      <w:sz w:val="28"/>
      <w:szCs w:val="28"/>
    </w:rPr>
  </w:style>
  <w:style w:type="character" w:customStyle="1" w:styleId="a4">
    <w:name w:val="Основной текст Знак"/>
    <w:basedOn w:val="a1"/>
    <w:link w:val="a0"/>
    <w:rsid w:val="004B06CD"/>
    <w:rPr>
      <w:rFonts w:ascii="Times New Roman" w:eastAsia="Times New Roman" w:hAnsi="Times New Roman" w:cs="Times New Roman"/>
      <w:sz w:val="28"/>
      <w:szCs w:val="28"/>
      <w:lang w:eastAsia="ar-SA"/>
    </w:rPr>
  </w:style>
  <w:style w:type="paragraph" w:styleId="a5">
    <w:name w:val="footer"/>
    <w:basedOn w:val="a"/>
    <w:link w:val="a6"/>
    <w:rsid w:val="004B06CD"/>
    <w:pPr>
      <w:suppressLineNumbers/>
      <w:tabs>
        <w:tab w:val="center" w:pos="4819"/>
        <w:tab w:val="right" w:pos="9638"/>
      </w:tabs>
    </w:pPr>
  </w:style>
  <w:style w:type="character" w:customStyle="1" w:styleId="a6">
    <w:name w:val="Нижний колонтитул Знак"/>
    <w:basedOn w:val="a1"/>
    <w:link w:val="a5"/>
    <w:rsid w:val="004B06CD"/>
    <w:rPr>
      <w:rFonts w:ascii="Times New Roman" w:eastAsia="Times New Roman" w:hAnsi="Times New Roman" w:cs="Times New Roman"/>
      <w:lang w:eastAsia="ar-SA"/>
    </w:rPr>
  </w:style>
  <w:style w:type="paragraph" w:customStyle="1" w:styleId="11">
    <w:name w:val="Абзац списка1"/>
    <w:basedOn w:val="a"/>
    <w:rsid w:val="004B06CD"/>
    <w:pPr>
      <w:ind w:left="112" w:firstLine="708"/>
      <w:jc w:val="both"/>
    </w:pPr>
  </w:style>
  <w:style w:type="character" w:customStyle="1" w:styleId="40">
    <w:name w:val="Заголовок 4 Знак"/>
    <w:basedOn w:val="a1"/>
    <w:link w:val="4"/>
    <w:rsid w:val="004B06CD"/>
    <w:rPr>
      <w:rFonts w:asciiTheme="majorHAnsi" w:eastAsiaTheme="majorEastAsia" w:hAnsiTheme="majorHAnsi" w:cstheme="majorBidi"/>
      <w:b/>
      <w:bCs/>
      <w:i/>
      <w:iCs/>
      <w:color w:val="4F81BD" w:themeColor="accent1"/>
      <w:lang w:eastAsia="ar-SA"/>
    </w:rPr>
  </w:style>
  <w:style w:type="paragraph" w:customStyle="1" w:styleId="110">
    <w:name w:val="Заголовок 11"/>
    <w:basedOn w:val="a"/>
    <w:uiPriority w:val="1"/>
    <w:qFormat/>
    <w:rsid w:val="004B06CD"/>
    <w:pPr>
      <w:widowControl w:val="0"/>
      <w:suppressAutoHyphens w:val="0"/>
      <w:autoSpaceDE w:val="0"/>
      <w:autoSpaceDN w:val="0"/>
      <w:spacing w:line="319" w:lineRule="exact"/>
      <w:ind w:left="821"/>
      <w:outlineLvl w:val="1"/>
    </w:pPr>
    <w:rPr>
      <w:b/>
      <w:bCs/>
      <w:sz w:val="28"/>
      <w:szCs w:val="28"/>
      <w:lang w:eastAsia="en-US"/>
    </w:rPr>
  </w:style>
  <w:style w:type="paragraph" w:styleId="a7">
    <w:name w:val="List Paragraph"/>
    <w:basedOn w:val="a"/>
    <w:uiPriority w:val="1"/>
    <w:qFormat/>
    <w:rsid w:val="004B06CD"/>
    <w:pPr>
      <w:ind w:left="720"/>
      <w:contextualSpacing/>
    </w:pPr>
  </w:style>
  <w:style w:type="paragraph" w:customStyle="1" w:styleId="21">
    <w:name w:val="Заголовок 21"/>
    <w:basedOn w:val="a"/>
    <w:uiPriority w:val="1"/>
    <w:qFormat/>
    <w:rsid w:val="004B06CD"/>
    <w:pPr>
      <w:widowControl w:val="0"/>
      <w:suppressAutoHyphens w:val="0"/>
      <w:autoSpaceDE w:val="0"/>
      <w:autoSpaceDN w:val="0"/>
      <w:spacing w:before="1"/>
      <w:ind w:left="112" w:right="115" w:firstLine="708"/>
      <w:jc w:val="both"/>
      <w:outlineLvl w:val="2"/>
    </w:pPr>
    <w:rPr>
      <w:b/>
      <w:bCs/>
      <w:i/>
      <w:iCs/>
      <w:sz w:val="28"/>
      <w:szCs w:val="28"/>
      <w:lang w:eastAsia="en-US"/>
    </w:rPr>
  </w:style>
  <w:style w:type="character" w:customStyle="1" w:styleId="WW8Num1z2">
    <w:name w:val="WW8Num1z2"/>
    <w:rsid w:val="004B06CD"/>
  </w:style>
  <w:style w:type="character" w:styleId="a8">
    <w:name w:val="Hyperlink"/>
    <w:rsid w:val="00652C30"/>
    <w:rPr>
      <w:color w:val="000080"/>
      <w:u w:val="single"/>
    </w:rPr>
  </w:style>
  <w:style w:type="character" w:customStyle="1" w:styleId="20">
    <w:name w:val="Заголовок 2 Знак"/>
    <w:basedOn w:val="a1"/>
    <w:link w:val="2"/>
    <w:rsid w:val="00046A6E"/>
    <w:rPr>
      <w:rFonts w:ascii="Times New Roman" w:eastAsia="Times New Roman" w:hAnsi="Times New Roman" w:cs="Times New Roman"/>
      <w:b/>
      <w:bCs/>
      <w:i/>
      <w:iCs/>
      <w:sz w:val="28"/>
      <w:szCs w:val="28"/>
      <w:lang w:eastAsia="ar-SA"/>
    </w:rPr>
  </w:style>
  <w:style w:type="character" w:customStyle="1" w:styleId="30">
    <w:name w:val="Заголовок 3 Знак"/>
    <w:basedOn w:val="a1"/>
    <w:link w:val="3"/>
    <w:rsid w:val="00046A6E"/>
    <w:rPr>
      <w:rFonts w:ascii="Cambria" w:eastAsia="Arial Unicode MS" w:hAnsi="Cambria" w:cs="Times New Roman"/>
      <w:b/>
      <w:bCs/>
      <w:color w:val="4F81BD"/>
      <w:lang w:val="en-US" w:eastAsia="ar-SA"/>
    </w:rPr>
  </w:style>
  <w:style w:type="paragraph" w:customStyle="1" w:styleId="ConsPlusNormal">
    <w:name w:val="ConsPlusNormal"/>
    <w:rsid w:val="00046A6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046A6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WW8Num1z0">
    <w:name w:val="WW8Num1z0"/>
    <w:rsid w:val="00046A6E"/>
  </w:style>
  <w:style w:type="character" w:customStyle="1" w:styleId="WW8Num1z1">
    <w:name w:val="WW8Num1z1"/>
    <w:rsid w:val="00046A6E"/>
  </w:style>
  <w:style w:type="character" w:customStyle="1" w:styleId="WW8Num1z3">
    <w:name w:val="WW8Num1z3"/>
    <w:rsid w:val="00046A6E"/>
  </w:style>
  <w:style w:type="character" w:customStyle="1" w:styleId="WW8Num1z4">
    <w:name w:val="WW8Num1z4"/>
    <w:rsid w:val="00046A6E"/>
  </w:style>
  <w:style w:type="character" w:customStyle="1" w:styleId="WW8Num1z5">
    <w:name w:val="WW8Num1z5"/>
    <w:rsid w:val="00046A6E"/>
  </w:style>
  <w:style w:type="character" w:customStyle="1" w:styleId="WW8Num1z6">
    <w:name w:val="WW8Num1z6"/>
    <w:rsid w:val="00046A6E"/>
  </w:style>
  <w:style w:type="character" w:customStyle="1" w:styleId="WW8Num1z7">
    <w:name w:val="WW8Num1z7"/>
    <w:rsid w:val="00046A6E"/>
  </w:style>
  <w:style w:type="character" w:customStyle="1" w:styleId="WW8Num1z8">
    <w:name w:val="WW8Num1z8"/>
    <w:rsid w:val="00046A6E"/>
  </w:style>
  <w:style w:type="character" w:customStyle="1" w:styleId="WW8Num2z0">
    <w:name w:val="WW8Num2z0"/>
    <w:rsid w:val="00046A6E"/>
    <w:rPr>
      <w:rFonts w:eastAsia="Times New Roman" w:cs="Times New Roman"/>
      <w:b/>
      <w:bCs/>
      <w:w w:val="100"/>
      <w:sz w:val="28"/>
      <w:szCs w:val="28"/>
      <w:lang w:val="ru-RU" w:eastAsia="ar-SA" w:bidi="ar-SA"/>
    </w:rPr>
  </w:style>
  <w:style w:type="character" w:customStyle="1" w:styleId="WW8Num2z1">
    <w:name w:val="WW8Num2z1"/>
    <w:rsid w:val="00046A6E"/>
    <w:rPr>
      <w:rFonts w:ascii="Symbol" w:hAnsi="Symbol" w:cs="Symbol"/>
      <w:lang w:val="ru-RU" w:eastAsia="ar-SA" w:bidi="ar-SA"/>
    </w:rPr>
  </w:style>
  <w:style w:type="character" w:customStyle="1" w:styleId="WW8Num3z0">
    <w:name w:val="WW8Num3z0"/>
    <w:rsid w:val="00046A6E"/>
    <w:rPr>
      <w:rFonts w:ascii="Times New Roman" w:hAnsi="Times New Roman" w:cs="Times New Roman"/>
      <w:w w:val="100"/>
      <w:sz w:val="28"/>
      <w:szCs w:val="28"/>
      <w:lang w:val="ru-RU" w:eastAsia="ar-SA" w:bidi="ar-SA"/>
    </w:rPr>
  </w:style>
  <w:style w:type="character" w:customStyle="1" w:styleId="WW8Num3z1">
    <w:name w:val="WW8Num3z1"/>
    <w:rsid w:val="00046A6E"/>
    <w:rPr>
      <w:rFonts w:ascii="Symbol" w:hAnsi="Symbol" w:cs="Symbol"/>
      <w:lang w:val="ru-RU" w:eastAsia="ar-SA" w:bidi="ar-SA"/>
    </w:rPr>
  </w:style>
  <w:style w:type="character" w:customStyle="1" w:styleId="WW8Num4z0">
    <w:name w:val="WW8Num4z0"/>
    <w:rsid w:val="00046A6E"/>
    <w:rPr>
      <w:rFonts w:ascii="Times New Roman" w:hAnsi="Times New Roman" w:cs="Times New Roman"/>
      <w:w w:val="100"/>
      <w:sz w:val="28"/>
      <w:szCs w:val="28"/>
      <w:lang w:val="ru-RU" w:eastAsia="ar-SA" w:bidi="ar-SA"/>
    </w:rPr>
  </w:style>
  <w:style w:type="character" w:customStyle="1" w:styleId="WW8Num4z1">
    <w:name w:val="WW8Num4z1"/>
    <w:rsid w:val="00046A6E"/>
    <w:rPr>
      <w:rFonts w:ascii="Symbol" w:hAnsi="Symbol" w:cs="Symbol"/>
      <w:lang w:val="ru-RU" w:eastAsia="ar-SA" w:bidi="ar-SA"/>
    </w:rPr>
  </w:style>
  <w:style w:type="character" w:customStyle="1" w:styleId="WW8Num5z0">
    <w:name w:val="WW8Num5z0"/>
    <w:rsid w:val="00046A6E"/>
    <w:rPr>
      <w:rFonts w:eastAsia="Times New Roman" w:cs="Times New Roman"/>
      <w:w w:val="100"/>
      <w:sz w:val="26"/>
      <w:szCs w:val="26"/>
      <w:lang w:val="ru-RU" w:eastAsia="ar-SA" w:bidi="ar-SA"/>
    </w:rPr>
  </w:style>
  <w:style w:type="character" w:customStyle="1" w:styleId="WW8Num5z1">
    <w:name w:val="WW8Num5z1"/>
    <w:rsid w:val="00046A6E"/>
    <w:rPr>
      <w:rFonts w:ascii="Symbol" w:hAnsi="Symbol" w:cs="Symbol"/>
      <w:lang w:val="ru-RU" w:eastAsia="ar-SA" w:bidi="ar-SA"/>
    </w:rPr>
  </w:style>
  <w:style w:type="character" w:customStyle="1" w:styleId="WW8Num6z0">
    <w:name w:val="WW8Num6z0"/>
    <w:rsid w:val="00046A6E"/>
    <w:rPr>
      <w:rFonts w:ascii="Times New Roman" w:hAnsi="Times New Roman" w:cs="Times New Roman"/>
      <w:w w:val="100"/>
      <w:sz w:val="28"/>
      <w:szCs w:val="28"/>
      <w:lang w:val="ru-RU" w:eastAsia="ar-SA" w:bidi="ar-SA"/>
    </w:rPr>
  </w:style>
  <w:style w:type="character" w:customStyle="1" w:styleId="WW8Num6z1">
    <w:name w:val="WW8Num6z1"/>
    <w:rsid w:val="00046A6E"/>
    <w:rPr>
      <w:rFonts w:ascii="Symbol" w:hAnsi="Symbol" w:cs="Symbol"/>
      <w:lang w:val="ru-RU" w:eastAsia="ar-SA" w:bidi="ar-SA"/>
    </w:rPr>
  </w:style>
  <w:style w:type="character" w:customStyle="1" w:styleId="WW8Num7z0">
    <w:name w:val="WW8Num7z0"/>
    <w:rsid w:val="00046A6E"/>
    <w:rPr>
      <w:rFonts w:ascii="Times New Roman" w:hAnsi="Times New Roman" w:cs="Times New Roman"/>
      <w:w w:val="100"/>
      <w:sz w:val="28"/>
      <w:szCs w:val="28"/>
      <w:lang w:val="ru-RU" w:eastAsia="ar-SA" w:bidi="ar-SA"/>
    </w:rPr>
  </w:style>
  <w:style w:type="character" w:customStyle="1" w:styleId="WW8Num7z1">
    <w:name w:val="WW8Num7z1"/>
    <w:rsid w:val="00046A6E"/>
    <w:rPr>
      <w:rFonts w:ascii="Symbol" w:hAnsi="Symbol" w:cs="Symbol"/>
      <w:sz w:val="28"/>
      <w:lang w:val="ru-RU" w:eastAsia="ar-SA" w:bidi="ar-SA"/>
    </w:rPr>
  </w:style>
  <w:style w:type="character" w:customStyle="1" w:styleId="WW8Num7z2">
    <w:name w:val="WW8Num7z2"/>
    <w:rsid w:val="00046A6E"/>
    <w:rPr>
      <w:rFonts w:ascii="Symbol" w:hAnsi="Symbol" w:cs="Symbol"/>
      <w:lang w:val="ru-RU" w:eastAsia="ar-SA" w:bidi="ar-SA"/>
    </w:rPr>
  </w:style>
  <w:style w:type="character" w:customStyle="1" w:styleId="WW8Num8z0">
    <w:name w:val="WW8Num8z0"/>
    <w:rsid w:val="00046A6E"/>
    <w:rPr>
      <w:rFonts w:eastAsia="Times New Roman" w:cs="Times New Roman"/>
      <w:b/>
      <w:bCs/>
      <w:w w:val="100"/>
      <w:sz w:val="28"/>
      <w:szCs w:val="28"/>
      <w:lang w:val="ru-RU" w:eastAsia="ar-SA" w:bidi="ar-SA"/>
    </w:rPr>
  </w:style>
  <w:style w:type="character" w:customStyle="1" w:styleId="WW8Num8z1">
    <w:name w:val="WW8Num8z1"/>
    <w:rsid w:val="00046A6E"/>
    <w:rPr>
      <w:rFonts w:eastAsia="Times New Roman" w:cs="Times New Roman"/>
      <w:w w:val="100"/>
      <w:sz w:val="26"/>
      <w:szCs w:val="26"/>
      <w:lang w:val="ru-RU" w:eastAsia="ar-SA" w:bidi="ar-SA"/>
    </w:rPr>
  </w:style>
  <w:style w:type="character" w:customStyle="1" w:styleId="WW8Num9z0">
    <w:name w:val="WW8Num9z0"/>
    <w:rsid w:val="00046A6E"/>
    <w:rPr>
      <w:rFonts w:ascii="Times New Roman" w:hAnsi="Times New Roman" w:cs="Times New Roman"/>
      <w:w w:val="100"/>
      <w:sz w:val="28"/>
      <w:szCs w:val="28"/>
      <w:lang w:val="ru-RU" w:eastAsia="ar-SA" w:bidi="ar-SA"/>
    </w:rPr>
  </w:style>
  <w:style w:type="character" w:customStyle="1" w:styleId="WW8Num9z1">
    <w:name w:val="WW8Num9z1"/>
    <w:rsid w:val="00046A6E"/>
    <w:rPr>
      <w:rFonts w:ascii="Symbol" w:hAnsi="Symbol" w:cs="Symbol"/>
      <w:lang w:val="ru-RU" w:eastAsia="ar-SA" w:bidi="ar-SA"/>
    </w:rPr>
  </w:style>
  <w:style w:type="character" w:customStyle="1" w:styleId="WW8Num10z0">
    <w:name w:val="WW8Num10z0"/>
    <w:rsid w:val="00046A6E"/>
    <w:rPr>
      <w:rFonts w:eastAsia="Times New Roman" w:cs="Times New Roman"/>
      <w:w w:val="100"/>
      <w:sz w:val="26"/>
      <w:szCs w:val="26"/>
      <w:lang w:val="ru-RU" w:eastAsia="ar-SA" w:bidi="ar-SA"/>
    </w:rPr>
  </w:style>
  <w:style w:type="character" w:customStyle="1" w:styleId="WW8Num10z1">
    <w:name w:val="WW8Num10z1"/>
    <w:rsid w:val="00046A6E"/>
    <w:rPr>
      <w:rFonts w:ascii="Symbol" w:hAnsi="Symbol" w:cs="Symbol"/>
      <w:sz w:val="28"/>
      <w:lang w:val="ru-RU" w:eastAsia="ar-SA" w:bidi="ar-SA"/>
    </w:rPr>
  </w:style>
  <w:style w:type="character" w:customStyle="1" w:styleId="WW8Num10z2">
    <w:name w:val="WW8Num10z2"/>
    <w:rsid w:val="00046A6E"/>
    <w:rPr>
      <w:rFonts w:ascii="Symbol" w:hAnsi="Symbol" w:cs="Symbol"/>
      <w:lang w:val="ru-RU" w:eastAsia="ar-SA" w:bidi="ar-SA"/>
    </w:rPr>
  </w:style>
  <w:style w:type="character" w:customStyle="1" w:styleId="WW8Num11z0">
    <w:name w:val="WW8Num11z0"/>
    <w:rsid w:val="00046A6E"/>
    <w:rPr>
      <w:rFonts w:eastAsia="Times New Roman" w:cs="Times New Roman"/>
      <w:b/>
      <w:bCs/>
      <w:w w:val="100"/>
      <w:sz w:val="28"/>
      <w:szCs w:val="28"/>
      <w:lang w:val="ru-RU" w:eastAsia="ar-SA" w:bidi="ar-SA"/>
    </w:rPr>
  </w:style>
  <w:style w:type="character" w:customStyle="1" w:styleId="WW8Num11z1">
    <w:name w:val="WW8Num11z1"/>
    <w:rsid w:val="00046A6E"/>
    <w:rPr>
      <w:rFonts w:eastAsia="Times New Roman" w:cs="Times New Roman"/>
      <w:spacing w:val="0"/>
      <w:w w:val="100"/>
      <w:sz w:val="28"/>
      <w:szCs w:val="28"/>
      <w:lang w:val="ru-RU" w:eastAsia="ar-SA" w:bidi="ar-SA"/>
    </w:rPr>
  </w:style>
  <w:style w:type="character" w:customStyle="1" w:styleId="WW8Num12z0">
    <w:name w:val="WW8Num12z0"/>
    <w:rsid w:val="00046A6E"/>
    <w:rPr>
      <w:rFonts w:eastAsia="Times New Roman" w:cs="Times New Roman"/>
      <w:b/>
      <w:bCs/>
      <w:w w:val="100"/>
      <w:sz w:val="28"/>
      <w:szCs w:val="28"/>
      <w:lang w:val="ru-RU" w:eastAsia="ar-SA" w:bidi="ar-SA"/>
    </w:rPr>
  </w:style>
  <w:style w:type="character" w:customStyle="1" w:styleId="WW8Num12z1">
    <w:name w:val="WW8Num12z1"/>
    <w:rsid w:val="00046A6E"/>
    <w:rPr>
      <w:rFonts w:ascii="Symbol" w:hAnsi="Symbol" w:cs="Symbol"/>
      <w:lang w:val="ru-RU" w:eastAsia="ar-SA" w:bidi="ar-SA"/>
    </w:rPr>
  </w:style>
  <w:style w:type="character" w:customStyle="1" w:styleId="WW8Num13z0">
    <w:name w:val="WW8Num13z0"/>
    <w:rsid w:val="00046A6E"/>
    <w:rPr>
      <w:rFonts w:ascii="Wingdings" w:hAnsi="Wingdings" w:cs="Wingdings"/>
      <w:w w:val="100"/>
      <w:sz w:val="28"/>
      <w:szCs w:val="28"/>
      <w:lang w:val="ru-RU" w:eastAsia="ar-SA" w:bidi="ar-SA"/>
    </w:rPr>
  </w:style>
  <w:style w:type="character" w:customStyle="1" w:styleId="WW8Num13z1">
    <w:name w:val="WW8Num13z1"/>
    <w:rsid w:val="00046A6E"/>
    <w:rPr>
      <w:rFonts w:ascii="Symbol" w:hAnsi="Symbol" w:cs="Symbol"/>
      <w:lang w:val="ru-RU" w:eastAsia="ar-SA" w:bidi="ar-SA"/>
    </w:rPr>
  </w:style>
  <w:style w:type="character" w:customStyle="1" w:styleId="WW8Num14z0">
    <w:name w:val="WW8Num14z0"/>
    <w:rsid w:val="00046A6E"/>
    <w:rPr>
      <w:rFonts w:eastAsia="Times New Roman" w:cs="Times New Roman"/>
      <w:w w:val="100"/>
      <w:sz w:val="28"/>
      <w:szCs w:val="28"/>
      <w:lang w:val="ru-RU" w:eastAsia="ar-SA" w:bidi="ar-SA"/>
    </w:rPr>
  </w:style>
  <w:style w:type="character" w:customStyle="1" w:styleId="WW8Num14z1">
    <w:name w:val="WW8Num14z1"/>
    <w:rsid w:val="00046A6E"/>
    <w:rPr>
      <w:rFonts w:ascii="Symbol" w:hAnsi="Symbol" w:cs="Symbol"/>
      <w:lang w:val="ru-RU" w:eastAsia="ar-SA" w:bidi="ar-SA"/>
    </w:rPr>
  </w:style>
  <w:style w:type="character" w:customStyle="1" w:styleId="WW8Num15z0">
    <w:name w:val="WW8Num15z0"/>
    <w:rsid w:val="00046A6E"/>
    <w:rPr>
      <w:rFonts w:eastAsia="Times New Roman" w:cs="Times New Roman"/>
      <w:b/>
      <w:spacing w:val="0"/>
      <w:w w:val="100"/>
      <w:sz w:val="28"/>
      <w:szCs w:val="28"/>
      <w:lang w:val="ru-RU" w:eastAsia="ar-SA" w:bidi="ar-SA"/>
    </w:rPr>
  </w:style>
  <w:style w:type="character" w:customStyle="1" w:styleId="WW8Num15z1">
    <w:name w:val="WW8Num15z1"/>
    <w:rsid w:val="00046A6E"/>
    <w:rPr>
      <w:rFonts w:ascii="Symbol" w:hAnsi="Symbol" w:cs="Symbol"/>
      <w:lang w:val="ru-RU" w:eastAsia="ar-SA" w:bidi="ar-SA"/>
    </w:rPr>
  </w:style>
  <w:style w:type="character" w:customStyle="1" w:styleId="WW8Num16z0">
    <w:name w:val="WW8Num16z0"/>
    <w:rsid w:val="00046A6E"/>
    <w:rPr>
      <w:rFonts w:eastAsia="Times New Roman" w:cs="Times New Roman"/>
      <w:b/>
      <w:spacing w:val="0"/>
      <w:w w:val="100"/>
      <w:sz w:val="28"/>
      <w:szCs w:val="28"/>
      <w:lang w:val="ru-RU" w:eastAsia="ar-SA" w:bidi="ar-SA"/>
    </w:rPr>
  </w:style>
  <w:style w:type="character" w:customStyle="1" w:styleId="WW8Num16z1">
    <w:name w:val="WW8Num16z1"/>
    <w:rsid w:val="00046A6E"/>
    <w:rPr>
      <w:rFonts w:ascii="Symbol" w:hAnsi="Symbol" w:cs="Symbol"/>
      <w:lang w:val="ru-RU" w:eastAsia="ar-SA" w:bidi="ar-SA"/>
    </w:rPr>
  </w:style>
  <w:style w:type="character" w:customStyle="1" w:styleId="WW8Num17z0">
    <w:name w:val="WW8Num17z0"/>
    <w:rsid w:val="00046A6E"/>
    <w:rPr>
      <w:rFonts w:eastAsia="Times New Roman" w:cs="Times New Roman"/>
      <w:b/>
      <w:spacing w:val="0"/>
      <w:w w:val="100"/>
      <w:sz w:val="28"/>
      <w:szCs w:val="28"/>
      <w:lang w:val="ru-RU" w:eastAsia="ar-SA" w:bidi="ar-SA"/>
    </w:rPr>
  </w:style>
  <w:style w:type="character" w:customStyle="1" w:styleId="WW8Num17z1">
    <w:name w:val="WW8Num17z1"/>
    <w:rsid w:val="00046A6E"/>
    <w:rPr>
      <w:rFonts w:ascii="Symbol" w:hAnsi="Symbol" w:cs="Symbol"/>
      <w:lang w:val="ru-RU" w:eastAsia="ar-SA" w:bidi="ar-SA"/>
    </w:rPr>
  </w:style>
  <w:style w:type="character" w:customStyle="1" w:styleId="WW8Num18z0">
    <w:name w:val="WW8Num18z0"/>
    <w:rsid w:val="00046A6E"/>
    <w:rPr>
      <w:rFonts w:eastAsia="Times New Roman" w:cs="Times New Roman"/>
      <w:b/>
      <w:spacing w:val="0"/>
      <w:w w:val="100"/>
      <w:sz w:val="28"/>
      <w:szCs w:val="28"/>
      <w:lang w:val="ru-RU" w:eastAsia="ar-SA" w:bidi="ar-SA"/>
    </w:rPr>
  </w:style>
  <w:style w:type="character" w:customStyle="1" w:styleId="WW8Num18z1">
    <w:name w:val="WW8Num18z1"/>
    <w:rsid w:val="00046A6E"/>
    <w:rPr>
      <w:rFonts w:ascii="Symbol" w:hAnsi="Symbol" w:cs="Symbol"/>
      <w:lang w:val="ru-RU" w:eastAsia="ar-SA" w:bidi="ar-SA"/>
    </w:rPr>
  </w:style>
  <w:style w:type="character" w:customStyle="1" w:styleId="WW8Num8z2">
    <w:name w:val="WW8Num8z2"/>
    <w:rsid w:val="00046A6E"/>
    <w:rPr>
      <w:rFonts w:ascii="Symbol" w:hAnsi="Symbol" w:cs="Symbol"/>
      <w:lang w:val="ru-RU" w:eastAsia="ar-SA" w:bidi="ar-SA"/>
    </w:rPr>
  </w:style>
  <w:style w:type="character" w:customStyle="1" w:styleId="WW8Num11z2">
    <w:name w:val="WW8Num11z2"/>
    <w:rsid w:val="00046A6E"/>
    <w:rPr>
      <w:rFonts w:ascii="Symbol" w:hAnsi="Symbol" w:cs="Symbol"/>
      <w:lang w:val="ru-RU" w:eastAsia="ar-SA" w:bidi="ar-SA"/>
    </w:rPr>
  </w:style>
  <w:style w:type="character" w:customStyle="1" w:styleId="12">
    <w:name w:val="Основной шрифт абзаца1"/>
    <w:rsid w:val="00046A6E"/>
  </w:style>
  <w:style w:type="character" w:customStyle="1" w:styleId="a9">
    <w:name w:val="Текст выноски Знак"/>
    <w:basedOn w:val="12"/>
    <w:link w:val="aa"/>
    <w:rsid w:val="00046A6E"/>
    <w:rPr>
      <w:rFonts w:ascii="Tahoma" w:eastAsia="Times New Roman" w:hAnsi="Tahoma" w:cs="Tahoma"/>
      <w:sz w:val="16"/>
      <w:szCs w:val="16"/>
    </w:rPr>
  </w:style>
  <w:style w:type="paragraph" w:styleId="aa">
    <w:name w:val="Balloon Text"/>
    <w:basedOn w:val="a"/>
    <w:link w:val="a9"/>
    <w:uiPriority w:val="99"/>
    <w:semiHidden/>
    <w:unhideWhenUsed/>
    <w:rsid w:val="00046A6E"/>
    <w:pPr>
      <w:widowControl w:val="0"/>
      <w:suppressAutoHyphens w:val="0"/>
      <w:autoSpaceDE w:val="0"/>
      <w:autoSpaceDN w:val="0"/>
    </w:pPr>
    <w:rPr>
      <w:rFonts w:ascii="Tahoma" w:hAnsi="Tahoma" w:cs="Tahoma"/>
      <w:sz w:val="16"/>
      <w:szCs w:val="16"/>
      <w:lang w:eastAsia="en-US"/>
    </w:rPr>
  </w:style>
  <w:style w:type="character" w:customStyle="1" w:styleId="13">
    <w:name w:val="Текст выноски Знак1"/>
    <w:basedOn w:val="a1"/>
    <w:rsid w:val="00046A6E"/>
    <w:rPr>
      <w:rFonts w:ascii="Tahoma" w:eastAsia="Times New Roman" w:hAnsi="Tahoma" w:cs="Tahoma"/>
      <w:sz w:val="16"/>
      <w:szCs w:val="16"/>
      <w:lang w:eastAsia="ar-SA"/>
    </w:rPr>
  </w:style>
  <w:style w:type="character" w:customStyle="1" w:styleId="ListLabel1">
    <w:name w:val="ListLabel 1"/>
    <w:rsid w:val="00046A6E"/>
    <w:rPr>
      <w:rFonts w:eastAsia="Times New Roman" w:cs="Times New Roman"/>
      <w:b/>
      <w:bCs/>
      <w:w w:val="100"/>
      <w:sz w:val="28"/>
      <w:szCs w:val="28"/>
      <w:lang w:val="ru-RU" w:eastAsia="ar-SA" w:bidi="ar-SA"/>
    </w:rPr>
  </w:style>
  <w:style w:type="character" w:customStyle="1" w:styleId="ListLabel2">
    <w:name w:val="ListLabel 2"/>
    <w:rsid w:val="00046A6E"/>
    <w:rPr>
      <w:lang w:val="ru-RU" w:eastAsia="ar-SA" w:bidi="ar-SA"/>
    </w:rPr>
  </w:style>
  <w:style w:type="character" w:customStyle="1" w:styleId="ListLabel3">
    <w:name w:val="ListLabel 3"/>
    <w:rsid w:val="00046A6E"/>
    <w:rPr>
      <w:rFonts w:eastAsia="Times New Roman" w:cs="Times New Roman"/>
      <w:w w:val="100"/>
      <w:sz w:val="28"/>
      <w:szCs w:val="28"/>
      <w:lang w:val="ru-RU" w:eastAsia="ar-SA" w:bidi="ar-SA"/>
    </w:rPr>
  </w:style>
  <w:style w:type="character" w:customStyle="1" w:styleId="ListLabel4">
    <w:name w:val="ListLabel 4"/>
    <w:rsid w:val="00046A6E"/>
    <w:rPr>
      <w:rFonts w:eastAsia="Times New Roman" w:cs="Times New Roman"/>
      <w:w w:val="100"/>
      <w:sz w:val="26"/>
      <w:szCs w:val="26"/>
      <w:lang w:val="ru-RU" w:eastAsia="ar-SA" w:bidi="ar-SA"/>
    </w:rPr>
  </w:style>
  <w:style w:type="character" w:customStyle="1" w:styleId="ListLabel5">
    <w:name w:val="ListLabel 5"/>
    <w:rsid w:val="00046A6E"/>
    <w:rPr>
      <w:rFonts w:eastAsia="Times New Roman" w:cs="Times New Roman"/>
      <w:spacing w:val="0"/>
      <w:w w:val="100"/>
      <w:sz w:val="28"/>
      <w:szCs w:val="28"/>
      <w:lang w:val="ru-RU" w:eastAsia="ar-SA" w:bidi="ar-SA"/>
    </w:rPr>
  </w:style>
  <w:style w:type="character" w:customStyle="1" w:styleId="ListLabel6">
    <w:name w:val="ListLabel 6"/>
    <w:rsid w:val="00046A6E"/>
    <w:rPr>
      <w:rFonts w:eastAsia="Wingdings" w:cs="Wingdings"/>
      <w:w w:val="100"/>
      <w:sz w:val="28"/>
      <w:szCs w:val="28"/>
      <w:lang w:val="ru-RU" w:eastAsia="ar-SA" w:bidi="ar-SA"/>
    </w:rPr>
  </w:style>
  <w:style w:type="character" w:customStyle="1" w:styleId="ListLabel7">
    <w:name w:val="ListLabel 7"/>
    <w:rsid w:val="00046A6E"/>
    <w:rPr>
      <w:rFonts w:eastAsia="Times New Roman" w:cs="Times New Roman"/>
      <w:w w:val="100"/>
      <w:sz w:val="28"/>
      <w:szCs w:val="28"/>
      <w:lang w:val="ru-RU" w:eastAsia="ar-SA" w:bidi="ar-SA"/>
    </w:rPr>
  </w:style>
  <w:style w:type="paragraph" w:customStyle="1" w:styleId="ab">
    <w:name w:val="Заголовок"/>
    <w:basedOn w:val="a"/>
    <w:next w:val="a0"/>
    <w:rsid w:val="00046A6E"/>
    <w:pPr>
      <w:keepNext/>
      <w:spacing w:before="240" w:after="120"/>
    </w:pPr>
    <w:rPr>
      <w:rFonts w:ascii="Arial" w:eastAsia="Arial Unicode MS" w:hAnsi="Arial" w:cs="Arial Unicode MS"/>
      <w:sz w:val="28"/>
      <w:szCs w:val="28"/>
    </w:rPr>
  </w:style>
  <w:style w:type="paragraph" w:styleId="ac">
    <w:name w:val="List"/>
    <w:basedOn w:val="a0"/>
    <w:rsid w:val="00046A6E"/>
  </w:style>
  <w:style w:type="paragraph" w:customStyle="1" w:styleId="14">
    <w:name w:val="Название1"/>
    <w:basedOn w:val="a"/>
    <w:rsid w:val="00046A6E"/>
    <w:pPr>
      <w:suppressLineNumbers/>
      <w:spacing w:before="120" w:after="120"/>
    </w:pPr>
    <w:rPr>
      <w:i/>
      <w:iCs/>
      <w:sz w:val="24"/>
      <w:szCs w:val="24"/>
    </w:rPr>
  </w:style>
  <w:style w:type="paragraph" w:customStyle="1" w:styleId="15">
    <w:name w:val="Указатель1"/>
    <w:basedOn w:val="a"/>
    <w:rsid w:val="00046A6E"/>
    <w:pPr>
      <w:suppressLineNumbers/>
    </w:pPr>
  </w:style>
  <w:style w:type="paragraph" w:styleId="16">
    <w:name w:val="toc 1"/>
    <w:basedOn w:val="a"/>
    <w:rsid w:val="00046A6E"/>
    <w:pPr>
      <w:tabs>
        <w:tab w:val="right" w:leader="dot" w:pos="9638"/>
      </w:tabs>
      <w:spacing w:before="122"/>
      <w:ind w:right="3"/>
      <w:jc w:val="center"/>
    </w:pPr>
    <w:rPr>
      <w:sz w:val="28"/>
      <w:szCs w:val="28"/>
    </w:rPr>
  </w:style>
  <w:style w:type="paragraph" w:styleId="22">
    <w:name w:val="toc 2"/>
    <w:basedOn w:val="a"/>
    <w:rsid w:val="00046A6E"/>
    <w:pPr>
      <w:tabs>
        <w:tab w:val="right" w:leader="dot" w:pos="9355"/>
      </w:tabs>
      <w:spacing w:before="119" w:line="322" w:lineRule="exact"/>
      <w:ind w:left="112"/>
    </w:pPr>
    <w:rPr>
      <w:sz w:val="28"/>
      <w:szCs w:val="28"/>
    </w:rPr>
  </w:style>
  <w:style w:type="paragraph" w:styleId="31">
    <w:name w:val="toc 3"/>
    <w:basedOn w:val="a"/>
    <w:rsid w:val="00046A6E"/>
    <w:pPr>
      <w:tabs>
        <w:tab w:val="right" w:leader="dot" w:pos="9072"/>
      </w:tabs>
      <w:spacing w:line="322" w:lineRule="exact"/>
      <w:ind w:left="679"/>
    </w:pPr>
    <w:rPr>
      <w:sz w:val="28"/>
      <w:szCs w:val="28"/>
    </w:rPr>
  </w:style>
  <w:style w:type="paragraph" w:styleId="41">
    <w:name w:val="toc 4"/>
    <w:basedOn w:val="a"/>
    <w:rsid w:val="00046A6E"/>
    <w:pPr>
      <w:tabs>
        <w:tab w:val="right" w:leader="dot" w:pos="8789"/>
      </w:tabs>
      <w:spacing w:line="322" w:lineRule="exact"/>
      <w:ind w:left="1457" w:hanging="212"/>
    </w:pPr>
    <w:rPr>
      <w:sz w:val="28"/>
      <w:szCs w:val="28"/>
    </w:rPr>
  </w:style>
  <w:style w:type="paragraph" w:customStyle="1" w:styleId="17">
    <w:name w:val="Абзац списка1"/>
    <w:basedOn w:val="a"/>
    <w:rsid w:val="00046A6E"/>
    <w:pPr>
      <w:ind w:left="112" w:firstLine="708"/>
      <w:jc w:val="both"/>
    </w:pPr>
  </w:style>
  <w:style w:type="paragraph" w:customStyle="1" w:styleId="TableParagraph">
    <w:name w:val="Table Paragraph"/>
    <w:basedOn w:val="a"/>
    <w:qFormat/>
    <w:rsid w:val="00046A6E"/>
  </w:style>
  <w:style w:type="paragraph" w:customStyle="1" w:styleId="18">
    <w:name w:val="Обычный (веб)1"/>
    <w:basedOn w:val="a"/>
    <w:rsid w:val="00046A6E"/>
    <w:pPr>
      <w:spacing w:before="100" w:after="100"/>
    </w:pPr>
    <w:rPr>
      <w:sz w:val="24"/>
      <w:szCs w:val="24"/>
    </w:rPr>
  </w:style>
  <w:style w:type="paragraph" w:customStyle="1" w:styleId="19">
    <w:name w:val="Текст выноски1"/>
    <w:basedOn w:val="a"/>
    <w:rsid w:val="00046A6E"/>
    <w:rPr>
      <w:rFonts w:ascii="Tahoma" w:hAnsi="Tahoma" w:cs="Tahoma"/>
      <w:sz w:val="16"/>
      <w:szCs w:val="16"/>
    </w:rPr>
  </w:style>
  <w:style w:type="paragraph" w:styleId="ad">
    <w:name w:val="header"/>
    <w:basedOn w:val="a"/>
    <w:link w:val="ae"/>
    <w:rsid w:val="00046A6E"/>
    <w:pPr>
      <w:suppressLineNumbers/>
      <w:tabs>
        <w:tab w:val="center" w:pos="4819"/>
        <w:tab w:val="right" w:pos="9638"/>
      </w:tabs>
    </w:pPr>
  </w:style>
  <w:style w:type="character" w:customStyle="1" w:styleId="ae">
    <w:name w:val="Верхний колонтитул Знак"/>
    <w:basedOn w:val="a1"/>
    <w:link w:val="ad"/>
    <w:rsid w:val="00046A6E"/>
    <w:rPr>
      <w:rFonts w:ascii="Times New Roman" w:eastAsia="Times New Roman" w:hAnsi="Times New Roman" w:cs="Times New Roman"/>
      <w:lang w:eastAsia="ar-SA"/>
    </w:rPr>
  </w:style>
  <w:style w:type="paragraph" w:styleId="af">
    <w:name w:val="Subtitle"/>
    <w:basedOn w:val="a"/>
    <w:next w:val="a0"/>
    <w:link w:val="1a"/>
    <w:qFormat/>
    <w:rsid w:val="00046A6E"/>
    <w:pPr>
      <w:spacing w:after="200" w:line="276" w:lineRule="auto"/>
      <w:ind w:left="86"/>
    </w:pPr>
    <w:rPr>
      <w:rFonts w:ascii="Cambria" w:eastAsia="Arial Unicode MS" w:hAnsi="Cambria"/>
      <w:i/>
      <w:iCs/>
      <w:color w:val="4F81BD"/>
      <w:spacing w:val="15"/>
      <w:sz w:val="24"/>
      <w:szCs w:val="24"/>
      <w:lang w:val="en-US"/>
    </w:rPr>
  </w:style>
  <w:style w:type="character" w:customStyle="1" w:styleId="af0">
    <w:name w:val="Подзаголовок Знак"/>
    <w:basedOn w:val="a1"/>
    <w:rsid w:val="00046A6E"/>
    <w:rPr>
      <w:rFonts w:asciiTheme="majorHAnsi" w:eastAsiaTheme="majorEastAsia" w:hAnsiTheme="majorHAnsi" w:cstheme="majorBidi"/>
      <w:i/>
      <w:iCs/>
      <w:color w:val="4F81BD" w:themeColor="accent1"/>
      <w:spacing w:val="15"/>
      <w:sz w:val="24"/>
      <w:szCs w:val="24"/>
      <w:lang w:eastAsia="ar-SA"/>
    </w:rPr>
  </w:style>
  <w:style w:type="character" w:customStyle="1" w:styleId="1a">
    <w:name w:val="Подзаголовок Знак1"/>
    <w:basedOn w:val="a1"/>
    <w:link w:val="af"/>
    <w:locked/>
    <w:rsid w:val="00046A6E"/>
    <w:rPr>
      <w:rFonts w:ascii="Cambria" w:eastAsia="Arial Unicode MS" w:hAnsi="Cambria" w:cs="Times New Roman"/>
      <w:i/>
      <w:iCs/>
      <w:color w:val="4F81BD"/>
      <w:spacing w:val="15"/>
      <w:sz w:val="24"/>
      <w:szCs w:val="24"/>
      <w:lang w:val="en-US" w:eastAsia="ar-SA"/>
    </w:rPr>
  </w:style>
  <w:style w:type="paragraph" w:styleId="af1">
    <w:name w:val="Title"/>
    <w:basedOn w:val="a"/>
    <w:next w:val="af"/>
    <w:link w:val="1b"/>
    <w:qFormat/>
    <w:rsid w:val="00046A6E"/>
    <w:pPr>
      <w:pBdr>
        <w:bottom w:val="single" w:sz="8" w:space="4" w:color="808080"/>
      </w:pBdr>
      <w:spacing w:after="300" w:line="276" w:lineRule="auto"/>
    </w:pPr>
    <w:rPr>
      <w:rFonts w:ascii="Cambria" w:eastAsia="Arial Unicode MS" w:hAnsi="Cambria"/>
      <w:b/>
      <w:bCs/>
      <w:color w:val="17365D"/>
      <w:spacing w:val="5"/>
      <w:kern w:val="2"/>
      <w:sz w:val="52"/>
      <w:szCs w:val="52"/>
      <w:lang w:val="en-US"/>
    </w:rPr>
  </w:style>
  <w:style w:type="character" w:customStyle="1" w:styleId="af2">
    <w:name w:val="Название Знак"/>
    <w:basedOn w:val="a1"/>
    <w:rsid w:val="00046A6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1b">
    <w:name w:val="Название Знак1"/>
    <w:basedOn w:val="a1"/>
    <w:link w:val="af1"/>
    <w:locked/>
    <w:rsid w:val="00046A6E"/>
    <w:rPr>
      <w:rFonts w:ascii="Cambria" w:eastAsia="Arial Unicode MS" w:hAnsi="Cambria" w:cs="Times New Roman"/>
      <w:b/>
      <w:bCs/>
      <w:color w:val="17365D"/>
      <w:spacing w:val="5"/>
      <w:kern w:val="2"/>
      <w:sz w:val="52"/>
      <w:szCs w:val="52"/>
      <w:lang w:val="en-US" w:eastAsia="ar-SA"/>
    </w:rPr>
  </w:style>
  <w:style w:type="table" w:styleId="af3">
    <w:name w:val="Table Grid"/>
    <w:basedOn w:val="a2"/>
    <w:uiPriority w:val="59"/>
    <w:rsid w:val="00046A6E"/>
    <w:pPr>
      <w:spacing w:after="0" w:line="240" w:lineRule="auto"/>
    </w:pPr>
    <w:rPr>
      <w:rFonts w:ascii="Calibri" w:eastAsia="Calibri" w:hAnsi="Calibri"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
    <w:name w:val="Заголовок 11"/>
    <w:basedOn w:val="a"/>
    <w:qFormat/>
    <w:rsid w:val="00046A6E"/>
    <w:pPr>
      <w:widowControl w:val="0"/>
      <w:suppressAutoHyphens w:val="0"/>
      <w:autoSpaceDE w:val="0"/>
      <w:autoSpaceDN w:val="0"/>
      <w:spacing w:line="319" w:lineRule="exact"/>
      <w:ind w:left="821"/>
      <w:outlineLvl w:val="1"/>
    </w:pPr>
    <w:rPr>
      <w:b/>
      <w:bCs/>
      <w:sz w:val="28"/>
      <w:szCs w:val="28"/>
      <w:lang w:eastAsia="en-US"/>
    </w:rPr>
  </w:style>
  <w:style w:type="paragraph" w:customStyle="1" w:styleId="210">
    <w:name w:val="Заголовок 21"/>
    <w:basedOn w:val="a"/>
    <w:qFormat/>
    <w:rsid w:val="00046A6E"/>
    <w:pPr>
      <w:widowControl w:val="0"/>
      <w:suppressAutoHyphens w:val="0"/>
      <w:autoSpaceDE w:val="0"/>
      <w:autoSpaceDN w:val="0"/>
      <w:spacing w:before="1"/>
      <w:ind w:left="112" w:right="115" w:firstLine="708"/>
      <w:jc w:val="both"/>
      <w:outlineLvl w:val="2"/>
    </w:pPr>
    <w:rPr>
      <w:b/>
      <w:bCs/>
      <w:i/>
      <w:iCs/>
      <w:sz w:val="28"/>
      <w:szCs w:val="28"/>
      <w:lang w:eastAsia="en-US"/>
    </w:rPr>
  </w:style>
  <w:style w:type="paragraph" w:customStyle="1" w:styleId="112">
    <w:name w:val="Оглавление 11"/>
    <w:basedOn w:val="a"/>
    <w:qFormat/>
    <w:rsid w:val="00046A6E"/>
    <w:pPr>
      <w:widowControl w:val="0"/>
      <w:suppressAutoHyphens w:val="0"/>
      <w:autoSpaceDE w:val="0"/>
      <w:autoSpaceDN w:val="0"/>
      <w:spacing w:before="122"/>
      <w:ind w:right="3"/>
      <w:jc w:val="center"/>
    </w:pPr>
    <w:rPr>
      <w:sz w:val="28"/>
      <w:szCs w:val="28"/>
      <w:lang w:eastAsia="en-US"/>
    </w:rPr>
  </w:style>
  <w:style w:type="paragraph" w:customStyle="1" w:styleId="211">
    <w:name w:val="Оглавление 21"/>
    <w:basedOn w:val="a"/>
    <w:qFormat/>
    <w:rsid w:val="00046A6E"/>
    <w:pPr>
      <w:widowControl w:val="0"/>
      <w:suppressAutoHyphens w:val="0"/>
      <w:autoSpaceDE w:val="0"/>
      <w:autoSpaceDN w:val="0"/>
      <w:spacing w:before="119" w:line="322" w:lineRule="exact"/>
      <w:ind w:left="112"/>
    </w:pPr>
    <w:rPr>
      <w:sz w:val="28"/>
      <w:szCs w:val="28"/>
      <w:lang w:eastAsia="en-US"/>
    </w:rPr>
  </w:style>
  <w:style w:type="paragraph" w:customStyle="1" w:styleId="310">
    <w:name w:val="Оглавление 31"/>
    <w:basedOn w:val="a"/>
    <w:qFormat/>
    <w:rsid w:val="00046A6E"/>
    <w:pPr>
      <w:widowControl w:val="0"/>
      <w:suppressAutoHyphens w:val="0"/>
      <w:autoSpaceDE w:val="0"/>
      <w:autoSpaceDN w:val="0"/>
      <w:spacing w:line="322" w:lineRule="exact"/>
      <w:ind w:left="679"/>
    </w:pPr>
    <w:rPr>
      <w:sz w:val="28"/>
      <w:szCs w:val="28"/>
      <w:lang w:eastAsia="en-US"/>
    </w:rPr>
  </w:style>
  <w:style w:type="paragraph" w:customStyle="1" w:styleId="410">
    <w:name w:val="Оглавление 41"/>
    <w:basedOn w:val="a"/>
    <w:qFormat/>
    <w:rsid w:val="00046A6E"/>
    <w:pPr>
      <w:widowControl w:val="0"/>
      <w:suppressAutoHyphens w:val="0"/>
      <w:autoSpaceDE w:val="0"/>
      <w:autoSpaceDN w:val="0"/>
      <w:spacing w:line="322" w:lineRule="exact"/>
      <w:ind w:left="1457" w:hanging="212"/>
    </w:pPr>
    <w:rPr>
      <w:sz w:val="28"/>
      <w:szCs w:val="28"/>
      <w:lang w:eastAsia="en-US"/>
    </w:rPr>
  </w:style>
  <w:style w:type="character" w:customStyle="1" w:styleId="23">
    <w:name w:val="Основной шрифт абзаца2"/>
    <w:rsid w:val="00046A6E"/>
  </w:style>
  <w:style w:type="paragraph" w:customStyle="1" w:styleId="24">
    <w:name w:val="Обычный (веб)2"/>
    <w:basedOn w:val="a"/>
    <w:rsid w:val="00046A6E"/>
    <w:pPr>
      <w:spacing w:before="100" w:after="100"/>
    </w:pPr>
    <w:rPr>
      <w:sz w:val="24"/>
      <w:szCs w:val="24"/>
    </w:rPr>
  </w:style>
  <w:style w:type="paragraph" w:customStyle="1" w:styleId="25">
    <w:name w:val="Текст выноски2"/>
    <w:basedOn w:val="a"/>
    <w:rsid w:val="00046A6E"/>
    <w:rPr>
      <w:rFonts w:ascii="Tahoma" w:hAnsi="Tahoma" w:cs="Tahoma"/>
      <w:sz w:val="16"/>
      <w:szCs w:val="16"/>
    </w:rPr>
  </w:style>
  <w:style w:type="paragraph" w:customStyle="1" w:styleId="120">
    <w:name w:val="Оглавление 12"/>
    <w:basedOn w:val="a"/>
    <w:qFormat/>
    <w:rsid w:val="00046A6E"/>
    <w:pPr>
      <w:widowControl w:val="0"/>
      <w:suppressAutoHyphens w:val="0"/>
      <w:autoSpaceDE w:val="0"/>
      <w:autoSpaceDN w:val="0"/>
      <w:spacing w:before="122"/>
      <w:ind w:right="3"/>
      <w:jc w:val="center"/>
    </w:pPr>
    <w:rPr>
      <w:sz w:val="28"/>
      <w:szCs w:val="28"/>
      <w:lang w:eastAsia="en-US"/>
    </w:rPr>
  </w:style>
  <w:style w:type="paragraph" w:customStyle="1" w:styleId="220">
    <w:name w:val="Оглавление 22"/>
    <w:basedOn w:val="a"/>
    <w:qFormat/>
    <w:rsid w:val="00046A6E"/>
    <w:pPr>
      <w:widowControl w:val="0"/>
      <w:suppressAutoHyphens w:val="0"/>
      <w:autoSpaceDE w:val="0"/>
      <w:autoSpaceDN w:val="0"/>
      <w:spacing w:before="119" w:line="322" w:lineRule="exact"/>
      <w:ind w:left="112"/>
    </w:pPr>
    <w:rPr>
      <w:sz w:val="28"/>
      <w:szCs w:val="28"/>
      <w:lang w:eastAsia="en-US"/>
    </w:rPr>
  </w:style>
  <w:style w:type="paragraph" w:customStyle="1" w:styleId="32">
    <w:name w:val="Оглавление 32"/>
    <w:basedOn w:val="a"/>
    <w:qFormat/>
    <w:rsid w:val="00046A6E"/>
    <w:pPr>
      <w:widowControl w:val="0"/>
      <w:suppressAutoHyphens w:val="0"/>
      <w:autoSpaceDE w:val="0"/>
      <w:autoSpaceDN w:val="0"/>
      <w:spacing w:line="322" w:lineRule="exact"/>
      <w:ind w:left="679"/>
    </w:pPr>
    <w:rPr>
      <w:sz w:val="28"/>
      <w:szCs w:val="28"/>
      <w:lang w:eastAsia="en-US"/>
    </w:rPr>
  </w:style>
  <w:style w:type="paragraph" w:customStyle="1" w:styleId="42">
    <w:name w:val="Оглавление 42"/>
    <w:basedOn w:val="a"/>
    <w:qFormat/>
    <w:rsid w:val="00046A6E"/>
    <w:pPr>
      <w:widowControl w:val="0"/>
      <w:suppressAutoHyphens w:val="0"/>
      <w:autoSpaceDE w:val="0"/>
      <w:autoSpaceDN w:val="0"/>
      <w:spacing w:line="322" w:lineRule="exact"/>
      <w:ind w:left="1457" w:hanging="212"/>
    </w:pPr>
    <w:rPr>
      <w:sz w:val="28"/>
      <w:szCs w:val="28"/>
      <w:lang w:eastAsia="en-US"/>
    </w:rPr>
  </w:style>
  <w:style w:type="paragraph" w:styleId="af4">
    <w:name w:val="Normal Indent"/>
    <w:basedOn w:val="a"/>
    <w:uiPriority w:val="99"/>
    <w:unhideWhenUsed/>
    <w:rsid w:val="001E5752"/>
    <w:pPr>
      <w:suppressAutoHyphens w:val="0"/>
      <w:spacing w:after="200" w:line="276" w:lineRule="auto"/>
      <w:ind w:left="720"/>
    </w:pPr>
    <w:rPr>
      <w:rFonts w:asciiTheme="minorHAnsi" w:eastAsiaTheme="minorHAnsi" w:hAnsiTheme="minorHAnsi" w:cstheme="minorBidi"/>
      <w:lang w:val="en-US" w:eastAsia="en-US"/>
    </w:rPr>
  </w:style>
  <w:style w:type="character" w:styleId="af5">
    <w:name w:val="Emphasis"/>
    <w:basedOn w:val="a1"/>
    <w:qFormat/>
    <w:rsid w:val="001E5752"/>
    <w:rPr>
      <w:i/>
      <w:iCs/>
    </w:rPr>
  </w:style>
  <w:style w:type="paragraph" w:styleId="af6">
    <w:name w:val="caption"/>
    <w:basedOn w:val="a"/>
    <w:next w:val="a"/>
    <w:uiPriority w:val="35"/>
    <w:semiHidden/>
    <w:unhideWhenUsed/>
    <w:qFormat/>
    <w:rsid w:val="001E5752"/>
    <w:pPr>
      <w:suppressAutoHyphens w:val="0"/>
      <w:spacing w:after="200"/>
    </w:pPr>
    <w:rPr>
      <w:rFonts w:asciiTheme="minorHAnsi" w:eastAsiaTheme="minorHAnsi" w:hAnsiTheme="minorHAnsi" w:cstheme="minorBidi"/>
      <w:b/>
      <w:bCs/>
      <w:color w:val="4F81BD" w:themeColor="accent1"/>
      <w:sz w:val="18"/>
      <w:szCs w:val="18"/>
      <w:lang w:val="en-US" w:eastAsia="en-US"/>
    </w:rPr>
  </w:style>
  <w:style w:type="character" w:customStyle="1" w:styleId="33">
    <w:name w:val="Основной шрифт абзаца3"/>
    <w:rsid w:val="001E5752"/>
  </w:style>
  <w:style w:type="character" w:customStyle="1" w:styleId="ListLabel8">
    <w:name w:val="ListLabel 8"/>
    <w:rsid w:val="001E5752"/>
    <w:rPr>
      <w:rFonts w:eastAsia="Symbol" w:cs="Symbol"/>
      <w:w w:val="100"/>
      <w:sz w:val="28"/>
      <w:szCs w:val="28"/>
      <w:lang w:val="ru-RU" w:eastAsia="ar-SA" w:bidi="ar-SA"/>
    </w:rPr>
  </w:style>
  <w:style w:type="character" w:customStyle="1" w:styleId="ListLabel9">
    <w:name w:val="ListLabel 9"/>
    <w:rsid w:val="001E5752"/>
    <w:rPr>
      <w:lang w:val="ru-RU" w:eastAsia="ar-SA" w:bidi="ar-SA"/>
    </w:rPr>
  </w:style>
  <w:style w:type="paragraph" w:customStyle="1" w:styleId="26">
    <w:name w:val="Название2"/>
    <w:basedOn w:val="a"/>
    <w:rsid w:val="001E5752"/>
    <w:pPr>
      <w:suppressLineNumbers/>
      <w:spacing w:before="120" w:after="120" w:line="276" w:lineRule="auto"/>
    </w:pPr>
    <w:rPr>
      <w:rFonts w:ascii="Calibri" w:eastAsia="Arial Unicode MS" w:hAnsi="Calibri" w:cs="Calibri"/>
      <w:i/>
      <w:iCs/>
      <w:sz w:val="24"/>
      <w:szCs w:val="24"/>
      <w:lang w:val="en-US"/>
    </w:rPr>
  </w:style>
  <w:style w:type="paragraph" w:customStyle="1" w:styleId="27">
    <w:name w:val="Указатель2"/>
    <w:basedOn w:val="a"/>
    <w:rsid w:val="001E5752"/>
    <w:pPr>
      <w:suppressLineNumbers/>
      <w:spacing w:after="200" w:line="276" w:lineRule="auto"/>
    </w:pPr>
    <w:rPr>
      <w:rFonts w:ascii="Calibri" w:eastAsia="Arial Unicode MS" w:hAnsi="Calibri" w:cs="Calibri"/>
      <w:lang w:val="en-US"/>
    </w:rPr>
  </w:style>
  <w:style w:type="paragraph" w:customStyle="1" w:styleId="1c">
    <w:name w:val="Обычный отступ1"/>
    <w:basedOn w:val="a"/>
    <w:rsid w:val="001E5752"/>
    <w:pPr>
      <w:spacing w:after="200" w:line="276" w:lineRule="auto"/>
      <w:ind w:left="720"/>
    </w:pPr>
    <w:rPr>
      <w:rFonts w:ascii="Calibri" w:eastAsia="Arial Unicode MS" w:hAnsi="Calibri" w:cs="Calibri"/>
      <w:lang w:val="en-US"/>
    </w:rPr>
  </w:style>
  <w:style w:type="paragraph" w:customStyle="1" w:styleId="1d">
    <w:name w:val="Название объекта1"/>
    <w:basedOn w:val="a"/>
    <w:rsid w:val="001E5752"/>
    <w:pPr>
      <w:spacing w:after="200" w:line="100" w:lineRule="atLeast"/>
    </w:pPr>
    <w:rPr>
      <w:rFonts w:ascii="Calibri" w:eastAsia="Arial Unicode MS" w:hAnsi="Calibri" w:cs="Calibri"/>
      <w:b/>
      <w:bCs/>
      <w:color w:val="4F81BD"/>
      <w:sz w:val="18"/>
      <w:szCs w:val="18"/>
      <w:lang w:val="en-US"/>
    </w:rPr>
  </w:style>
  <w:style w:type="paragraph" w:customStyle="1" w:styleId="28">
    <w:name w:val="Абзац списка2"/>
    <w:basedOn w:val="a"/>
    <w:rsid w:val="001E5752"/>
    <w:pPr>
      <w:widowControl w:val="0"/>
      <w:spacing w:line="100" w:lineRule="atLeast"/>
      <w:ind w:left="222" w:firstLine="707"/>
      <w:jc w:val="both"/>
    </w:pPr>
  </w:style>
  <w:style w:type="paragraph" w:customStyle="1" w:styleId="34">
    <w:name w:val="Текст выноски3"/>
    <w:basedOn w:val="a"/>
    <w:rsid w:val="001E5752"/>
    <w:pPr>
      <w:widowControl w:val="0"/>
      <w:spacing w:line="100" w:lineRule="atLeast"/>
    </w:pPr>
    <w:rPr>
      <w:rFonts w:ascii="Tahoma" w:hAnsi="Tahoma" w:cs="Tahoma"/>
      <w:sz w:val="16"/>
      <w:szCs w:val="16"/>
      <w:lang w:val="en-US"/>
    </w:rPr>
  </w:style>
  <w:style w:type="paragraph" w:customStyle="1" w:styleId="121">
    <w:name w:val="Заголовок 12"/>
    <w:basedOn w:val="a"/>
    <w:rsid w:val="001E5752"/>
    <w:pPr>
      <w:widowControl w:val="0"/>
      <w:spacing w:line="319" w:lineRule="exact"/>
      <w:ind w:left="821"/>
    </w:pPr>
    <w:rPr>
      <w:b/>
      <w:bCs/>
      <w:sz w:val="28"/>
      <w:szCs w:val="28"/>
    </w:rPr>
  </w:style>
  <w:style w:type="paragraph" w:customStyle="1" w:styleId="221">
    <w:name w:val="Заголовок 22"/>
    <w:basedOn w:val="a"/>
    <w:rsid w:val="001E5752"/>
    <w:pPr>
      <w:widowControl w:val="0"/>
      <w:spacing w:before="1" w:line="100" w:lineRule="atLeast"/>
      <w:ind w:left="112" w:right="115" w:firstLine="708"/>
      <w:jc w:val="both"/>
    </w:pPr>
    <w:rPr>
      <w:b/>
      <w:bCs/>
      <w:i/>
      <w:iCs/>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470" Type="http://schemas.microsoft.com/office/2007/relationships/stylesWithEffects" Target="stylesWithEffects.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27535</Words>
  <Characters>156953</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ULTRA</dc:creator>
  <cp:lastModifiedBy>Пользователь</cp:lastModifiedBy>
  <cp:revision>2</cp:revision>
  <dcterms:created xsi:type="dcterms:W3CDTF">2024-08-30T17:59:00Z</dcterms:created>
  <dcterms:modified xsi:type="dcterms:W3CDTF">2024-08-30T17:59:00Z</dcterms:modified>
</cp:coreProperties>
</file>